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E3167" w14:textId="77777777" w:rsidR="00170FC4" w:rsidRDefault="00170FC4" w:rsidP="00D53E84">
      <w:pPr>
        <w:sectPr w:rsidR="00170FC4" w:rsidSect="00F979FA">
          <w:headerReference w:type="default" r:id="rId9"/>
          <w:headerReference w:type="first" r:id="rId10"/>
          <w:type w:val="continuous"/>
          <w:pgSz w:w="11906" w:h="16838"/>
          <w:pgMar w:top="1417" w:right="1417" w:bottom="1417" w:left="1417" w:header="708" w:footer="708" w:gutter="0"/>
          <w:cols w:space="708"/>
          <w:titlePg/>
          <w:docGrid w:linePitch="360"/>
        </w:sectPr>
      </w:pPr>
    </w:p>
    <w:p w14:paraId="7C13DEE5" w14:textId="34031644" w:rsidR="00A344E2" w:rsidRDefault="00A344E2" w:rsidP="00A344E2">
      <w:pPr>
        <w:tabs>
          <w:tab w:val="left" w:pos="0"/>
        </w:tabs>
        <w:spacing w:after="0" w:line="200" w:lineRule="atLeast"/>
        <w:jc w:val="right"/>
        <w:rPr>
          <w:b/>
          <w:bCs/>
          <w:color w:val="000000"/>
          <w:sz w:val="20"/>
          <w:szCs w:val="20"/>
        </w:rPr>
      </w:pPr>
      <w:r>
        <w:rPr>
          <w:b/>
          <w:bCs/>
          <w:color w:val="000000"/>
          <w:sz w:val="20"/>
          <w:szCs w:val="20"/>
        </w:rPr>
        <w:lastRenderedPageBreak/>
        <w:t>Załącznik nr 1</w:t>
      </w:r>
    </w:p>
    <w:p w14:paraId="757A0624" w14:textId="77777777" w:rsidR="00A344E2" w:rsidRDefault="00A344E2" w:rsidP="00A344E2">
      <w:pPr>
        <w:tabs>
          <w:tab w:val="left" w:pos="0"/>
        </w:tabs>
        <w:spacing w:after="0" w:line="200" w:lineRule="atLeast"/>
        <w:jc w:val="right"/>
        <w:rPr>
          <w:b/>
          <w:bCs/>
          <w:color w:val="000000"/>
          <w:sz w:val="20"/>
          <w:szCs w:val="20"/>
        </w:rPr>
      </w:pPr>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A344E2" w14:paraId="151F84F0" w14:textId="77777777" w:rsidTr="00BD1B6D">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14:paraId="215AED48" w14:textId="77777777" w:rsidR="00A344E2" w:rsidRDefault="00A344E2" w:rsidP="00BD1B6D">
            <w:pPr>
              <w:snapToGrid w:val="0"/>
              <w:spacing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14:paraId="384DA0D3" w14:textId="77777777" w:rsidR="00A344E2" w:rsidRDefault="00A344E2" w:rsidP="00BD1B6D">
            <w:pPr>
              <w:pStyle w:val="Zawartotabeli"/>
              <w:snapToGrid w:val="0"/>
            </w:pPr>
          </w:p>
        </w:tc>
      </w:tr>
      <w:tr w:rsidR="00A344E2" w14:paraId="723EEC41" w14:textId="77777777" w:rsidTr="00BD1B6D">
        <w:trPr>
          <w:trHeight w:val="690"/>
        </w:trPr>
        <w:tc>
          <w:tcPr>
            <w:tcW w:w="4650" w:type="dxa"/>
            <w:tcBorders>
              <w:left w:val="single" w:sz="4" w:space="0" w:color="000000"/>
              <w:bottom w:val="single" w:sz="4" w:space="0" w:color="000000"/>
            </w:tcBorders>
            <w:shd w:val="clear" w:color="auto" w:fill="E6E6E6"/>
            <w:vAlign w:val="center"/>
          </w:tcPr>
          <w:p w14:paraId="753BAD32" w14:textId="77777777" w:rsidR="00A344E2" w:rsidRDefault="00A344E2" w:rsidP="00BD1B6D">
            <w:pPr>
              <w:snapToGrid w:val="0"/>
              <w:spacing w:line="100" w:lineRule="atLeast"/>
              <w:ind w:right="-2"/>
              <w:rPr>
                <w:b/>
                <w:bCs/>
                <w:i/>
                <w:iCs/>
                <w:sz w:val="20"/>
                <w:szCs w:val="20"/>
              </w:rPr>
            </w:pPr>
            <w:r>
              <w:rPr>
                <w:b/>
                <w:bCs/>
                <w:i/>
                <w:iCs/>
                <w:sz w:val="20"/>
                <w:szCs w:val="20"/>
              </w:rPr>
              <w:t xml:space="preserve">Adres(y) siedziby Wykonawcy(ów) </w:t>
            </w:r>
          </w:p>
          <w:p w14:paraId="0D705858" w14:textId="77777777" w:rsidR="00A344E2" w:rsidRDefault="00A344E2" w:rsidP="00BD1B6D">
            <w:pPr>
              <w:snapToGrid w:val="0"/>
              <w:spacing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14:paraId="29F9E124" w14:textId="77777777" w:rsidR="00A344E2" w:rsidRDefault="00A344E2" w:rsidP="00BD1B6D">
            <w:pPr>
              <w:pStyle w:val="Zawartotabeli"/>
              <w:snapToGrid w:val="0"/>
            </w:pPr>
          </w:p>
        </w:tc>
      </w:tr>
      <w:tr w:rsidR="00A344E2" w14:paraId="3B9E24C2" w14:textId="77777777" w:rsidTr="00BD1B6D">
        <w:trPr>
          <w:trHeight w:val="615"/>
        </w:trPr>
        <w:tc>
          <w:tcPr>
            <w:tcW w:w="4650" w:type="dxa"/>
            <w:tcBorders>
              <w:left w:val="single" w:sz="4" w:space="0" w:color="000000"/>
              <w:bottom w:val="single" w:sz="4" w:space="0" w:color="000000"/>
            </w:tcBorders>
            <w:shd w:val="clear" w:color="auto" w:fill="E6E6E6"/>
          </w:tcPr>
          <w:p w14:paraId="72FA7312" w14:textId="77777777" w:rsidR="00A344E2" w:rsidRDefault="00A344E2" w:rsidP="00BD1B6D">
            <w:pPr>
              <w:snapToGrid w:val="0"/>
              <w:spacing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14:paraId="0D1D6451" w14:textId="77777777" w:rsidR="00A344E2" w:rsidRDefault="00A344E2" w:rsidP="00BD1B6D">
            <w:pPr>
              <w:pStyle w:val="Zawartotabeli"/>
              <w:snapToGrid w:val="0"/>
            </w:pPr>
          </w:p>
        </w:tc>
      </w:tr>
      <w:tr w:rsidR="00A344E2" w14:paraId="33BBD97C" w14:textId="77777777" w:rsidTr="00BD1B6D">
        <w:tc>
          <w:tcPr>
            <w:tcW w:w="4650" w:type="dxa"/>
            <w:tcBorders>
              <w:left w:val="single" w:sz="4" w:space="0" w:color="000000"/>
              <w:bottom w:val="single" w:sz="4" w:space="0" w:color="000000"/>
            </w:tcBorders>
            <w:shd w:val="clear" w:color="auto" w:fill="E6E6E6"/>
          </w:tcPr>
          <w:p w14:paraId="3CF4FC32" w14:textId="77777777" w:rsidR="00A344E2" w:rsidRDefault="00A344E2" w:rsidP="00BD1B6D">
            <w:pPr>
              <w:snapToGrid w:val="0"/>
              <w:spacing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14:paraId="1D7BDC37" w14:textId="77777777" w:rsidR="00A344E2" w:rsidRDefault="00A344E2" w:rsidP="00BD1B6D">
            <w:pPr>
              <w:pStyle w:val="Zawartotabeli"/>
              <w:snapToGrid w:val="0"/>
            </w:pPr>
          </w:p>
        </w:tc>
      </w:tr>
      <w:tr w:rsidR="00A344E2" w14:paraId="727E5C23" w14:textId="77777777" w:rsidTr="00BD1B6D">
        <w:tc>
          <w:tcPr>
            <w:tcW w:w="4650" w:type="dxa"/>
            <w:tcBorders>
              <w:left w:val="single" w:sz="4" w:space="0" w:color="000000"/>
              <w:bottom w:val="single" w:sz="4" w:space="0" w:color="000000"/>
            </w:tcBorders>
            <w:shd w:val="clear" w:color="auto" w:fill="E6E6E6"/>
          </w:tcPr>
          <w:p w14:paraId="48934A08" w14:textId="77777777" w:rsidR="00A344E2" w:rsidRDefault="00A344E2" w:rsidP="00BD1B6D">
            <w:pPr>
              <w:snapToGrid w:val="0"/>
              <w:spacing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14:paraId="558BE288" w14:textId="77777777" w:rsidR="00A344E2" w:rsidRDefault="00A344E2" w:rsidP="00BD1B6D">
            <w:pPr>
              <w:pStyle w:val="Zawartotabeli"/>
              <w:snapToGrid w:val="0"/>
            </w:pPr>
          </w:p>
        </w:tc>
      </w:tr>
      <w:tr w:rsidR="00A344E2" w14:paraId="76440C6D" w14:textId="77777777" w:rsidTr="00BD1B6D">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14:paraId="74A197A8" w14:textId="77777777" w:rsidR="00A344E2" w:rsidRDefault="00A344E2" w:rsidP="00BD1B6D">
            <w:pPr>
              <w:snapToGrid w:val="0"/>
              <w:spacing w:line="100" w:lineRule="atLeast"/>
              <w:ind w:right="565"/>
              <w:jc w:val="center"/>
              <w:rPr>
                <w:rFonts w:cs="Arial"/>
                <w:b/>
                <w:bCs/>
                <w:i/>
                <w:iCs/>
                <w:sz w:val="20"/>
                <w:szCs w:val="20"/>
              </w:rPr>
            </w:pPr>
            <w:r>
              <w:rPr>
                <w:rFonts w:cs="Arial"/>
                <w:b/>
                <w:bCs/>
                <w:i/>
                <w:iCs/>
                <w:sz w:val="20"/>
                <w:szCs w:val="20"/>
              </w:rPr>
              <w:t>Osoba do kontaktu:</w:t>
            </w:r>
          </w:p>
        </w:tc>
      </w:tr>
      <w:tr w:rsidR="00A344E2" w14:paraId="0C5F19E4" w14:textId="77777777" w:rsidTr="00BD1B6D">
        <w:tc>
          <w:tcPr>
            <w:tcW w:w="4650" w:type="dxa"/>
            <w:tcBorders>
              <w:left w:val="single" w:sz="4" w:space="0" w:color="000000"/>
              <w:bottom w:val="single" w:sz="4" w:space="0" w:color="000000"/>
            </w:tcBorders>
            <w:shd w:val="clear" w:color="auto" w:fill="E6E6E6"/>
          </w:tcPr>
          <w:p w14:paraId="2B9DB04E" w14:textId="77777777" w:rsidR="00A344E2" w:rsidRDefault="00A344E2" w:rsidP="00BD1B6D">
            <w:pPr>
              <w:snapToGrid w:val="0"/>
              <w:spacing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14:paraId="5B8159CE" w14:textId="77777777" w:rsidR="00A344E2" w:rsidRDefault="00A344E2" w:rsidP="00BD1B6D">
            <w:pPr>
              <w:pStyle w:val="Zawartotabeli"/>
              <w:snapToGrid w:val="0"/>
            </w:pPr>
          </w:p>
        </w:tc>
      </w:tr>
      <w:tr w:rsidR="00A344E2" w14:paraId="51E5B907" w14:textId="77777777" w:rsidTr="00BD1B6D">
        <w:tc>
          <w:tcPr>
            <w:tcW w:w="4650" w:type="dxa"/>
            <w:tcBorders>
              <w:left w:val="single" w:sz="4" w:space="0" w:color="000000"/>
              <w:bottom w:val="single" w:sz="4" w:space="0" w:color="000000"/>
            </w:tcBorders>
            <w:shd w:val="clear" w:color="auto" w:fill="E6E6E6"/>
          </w:tcPr>
          <w:p w14:paraId="37710271" w14:textId="77777777" w:rsidR="00A344E2" w:rsidRDefault="00A344E2" w:rsidP="00BD1B6D">
            <w:pPr>
              <w:pStyle w:val="Stopka"/>
              <w:snapToGrid w:val="0"/>
              <w:spacing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14:paraId="05776EE3" w14:textId="77777777" w:rsidR="00A344E2" w:rsidRDefault="00A344E2" w:rsidP="00BD1B6D">
            <w:pPr>
              <w:pStyle w:val="Zawartotabeli"/>
              <w:snapToGrid w:val="0"/>
            </w:pPr>
          </w:p>
        </w:tc>
      </w:tr>
    </w:tbl>
    <w:p w14:paraId="74F83514" w14:textId="77777777" w:rsidR="00A344E2" w:rsidRDefault="00A344E2" w:rsidP="00A344E2">
      <w:pPr>
        <w:snapToGrid w:val="0"/>
        <w:spacing w:after="0"/>
        <w:rPr>
          <w:rFonts w:cs="Arial"/>
          <w:i/>
          <w:iCs/>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60"/>
      </w:tblGrid>
      <w:tr w:rsidR="00A344E2" w14:paraId="0972AA03" w14:textId="77777777" w:rsidTr="00BD1B6D">
        <w:trPr>
          <w:trHeight w:val="720"/>
        </w:trPr>
        <w:tc>
          <w:tcPr>
            <w:tcW w:w="9060" w:type="dxa"/>
            <w:tcBorders>
              <w:top w:val="single" w:sz="20" w:space="0" w:color="000000"/>
              <w:left w:val="single" w:sz="20" w:space="0" w:color="000000"/>
              <w:bottom w:val="single" w:sz="20" w:space="0" w:color="000000"/>
              <w:right w:val="single" w:sz="20" w:space="0" w:color="000000"/>
            </w:tcBorders>
            <w:shd w:val="clear" w:color="auto" w:fill="auto"/>
            <w:vAlign w:val="center"/>
          </w:tcPr>
          <w:p w14:paraId="714F4764" w14:textId="77777777" w:rsidR="00A344E2" w:rsidRDefault="00A344E2" w:rsidP="00BD1B6D">
            <w:pPr>
              <w:snapToGrid w:val="0"/>
              <w:spacing w:after="0"/>
              <w:jc w:val="center"/>
              <w:rPr>
                <w:rFonts w:cs="Arial"/>
                <w:b/>
                <w:bCs/>
                <w:sz w:val="26"/>
                <w:szCs w:val="26"/>
              </w:rPr>
            </w:pPr>
            <w:r>
              <w:rPr>
                <w:rFonts w:cs="Arial"/>
                <w:b/>
                <w:bCs/>
                <w:sz w:val="26"/>
                <w:szCs w:val="26"/>
              </w:rPr>
              <w:t>FORMULARZ OFERTOWY</w:t>
            </w:r>
          </w:p>
        </w:tc>
      </w:tr>
    </w:tbl>
    <w:tbl>
      <w:tblPr>
        <w:tblStyle w:val="Tabela-Siatka"/>
        <w:tblW w:w="0" w:type="auto"/>
        <w:tblBorders>
          <w:top w:val="thinThickSmallGap" w:sz="24" w:space="0" w:color="auto"/>
          <w:left w:val="thinThickSmallGap" w:sz="24" w:space="0" w:color="auto"/>
          <w:bottom w:val="thickThinSmallGap" w:sz="24" w:space="0" w:color="auto"/>
          <w:right w:val="thickThinSmallGap" w:sz="24" w:space="0" w:color="auto"/>
          <w:insideH w:val="none" w:sz="0" w:space="0" w:color="auto"/>
          <w:insideV w:val="none" w:sz="0" w:space="0" w:color="auto"/>
        </w:tblBorders>
        <w:shd w:val="pct25" w:color="auto" w:fill="auto"/>
        <w:tblLook w:val="04A0" w:firstRow="1" w:lastRow="0" w:firstColumn="1" w:lastColumn="0" w:noHBand="0" w:noVBand="1"/>
      </w:tblPr>
      <w:tblGrid>
        <w:gridCol w:w="9212"/>
      </w:tblGrid>
      <w:tr w:rsidR="00EF4B41" w14:paraId="0D22E4F5" w14:textId="77777777" w:rsidTr="00B90342">
        <w:trPr>
          <w:trHeight w:val="1592"/>
        </w:trPr>
        <w:tc>
          <w:tcPr>
            <w:tcW w:w="9212" w:type="dxa"/>
            <w:shd w:val="pct25" w:color="auto" w:fill="auto"/>
          </w:tcPr>
          <w:p w14:paraId="31BB422E" w14:textId="0EB636D7" w:rsidR="00EF4B41" w:rsidRDefault="00A344E2" w:rsidP="00B90342">
            <w:pPr>
              <w:contextualSpacing/>
              <w:jc w:val="center"/>
              <w:rPr>
                <w:rFonts w:eastAsia="Lucida Sans Unicode" w:cs="Tahoma"/>
                <w:b/>
              </w:rPr>
            </w:pPr>
            <w:r>
              <w:rPr>
                <w:rFonts w:cs="Arial"/>
                <w:b/>
                <w:bCs/>
                <w:color w:val="000000"/>
                <w:sz w:val="20"/>
                <w:szCs w:val="20"/>
                <w:lang w:eastAsia="hi-IN" w:bidi="hi-IN"/>
              </w:rPr>
              <w:tab/>
            </w:r>
            <w:r w:rsidR="00BD1B6D" w:rsidRPr="00BD1B6D">
              <w:rPr>
                <w:rFonts w:cs="Calibri"/>
                <w:color w:val="000000"/>
                <w:sz w:val="20"/>
                <w:szCs w:val="20"/>
                <w:lang w:eastAsia="hi-IN" w:bidi="hi-IN"/>
              </w:rPr>
              <w:t xml:space="preserve"> </w:t>
            </w:r>
          </w:p>
          <w:p w14:paraId="73C17E58" w14:textId="77777777" w:rsidR="00E50EBA" w:rsidRPr="00E50EBA" w:rsidRDefault="00E50EBA" w:rsidP="00E50EBA">
            <w:pPr>
              <w:suppressAutoHyphens/>
              <w:contextualSpacing/>
              <w:jc w:val="center"/>
              <w:rPr>
                <w:rFonts w:ascii="Calibri" w:eastAsia="Times New Roman" w:hAnsi="Calibri" w:cs="Times New Roman"/>
                <w:b/>
                <w:sz w:val="24"/>
                <w:szCs w:val="24"/>
              </w:rPr>
            </w:pPr>
            <w:r w:rsidRPr="00E50EBA">
              <w:rPr>
                <w:rFonts w:ascii="Calibri" w:eastAsia="Calibri" w:hAnsi="Calibri" w:cs="Times New Roman"/>
                <w:b/>
              </w:rPr>
              <w:t xml:space="preserve">Zorganizowanie opieki nad dziećmi wraz z wyżywieniem w trakcie trwania zajęć uczestników Projektu ”DROGOWSKAZ” </w:t>
            </w:r>
            <w:r w:rsidRPr="00E50EBA">
              <w:rPr>
                <w:rFonts w:ascii="Calibri" w:eastAsia="Times New Roman" w:hAnsi="Calibri" w:cs="Times New Roman"/>
                <w:b/>
                <w:sz w:val="24"/>
                <w:szCs w:val="24"/>
              </w:rPr>
              <w:t>w ramach Regionalnego Programu Operacyjnego Województwa Śląskiego na lata 2014-2020 współfinansowanego ze środków Europejskiego Funduszu Społecznego.</w:t>
            </w:r>
          </w:p>
          <w:p w14:paraId="5853424A" w14:textId="77777777" w:rsidR="00EF4B41" w:rsidRDefault="00EF4B41" w:rsidP="00E50EBA">
            <w:pPr>
              <w:contextualSpacing/>
              <w:jc w:val="center"/>
              <w:rPr>
                <w:rFonts w:eastAsia="Lucida Sans Unicode" w:cs="Tahoma"/>
              </w:rPr>
            </w:pPr>
          </w:p>
        </w:tc>
      </w:tr>
    </w:tbl>
    <w:p w14:paraId="58E8F47C" w14:textId="77777777" w:rsidR="00DE1310" w:rsidRDefault="00DE1310" w:rsidP="00A344E2">
      <w:pPr>
        <w:jc w:val="both"/>
        <w:rPr>
          <w:rFonts w:eastAsia="Arial" w:cs="Arial"/>
          <w:color w:val="000000"/>
          <w:sz w:val="20"/>
          <w:szCs w:val="20"/>
          <w:lang w:eastAsia="hi-IN" w:bidi="hi-IN"/>
        </w:rPr>
      </w:pPr>
    </w:p>
    <w:p w14:paraId="61385B41" w14:textId="5D0D0E42" w:rsidR="00A344E2" w:rsidRDefault="00A344E2" w:rsidP="00A344E2">
      <w:pPr>
        <w:jc w:val="both"/>
        <w:rPr>
          <w:rFonts w:eastAsia="Arial" w:cs="Arial"/>
          <w:color w:val="000000"/>
          <w:sz w:val="20"/>
          <w:szCs w:val="20"/>
          <w:lang w:eastAsia="hi-IN" w:bidi="hi-IN"/>
        </w:rPr>
      </w:pPr>
      <w:r>
        <w:rPr>
          <w:rFonts w:eastAsia="Arial" w:cs="Arial"/>
          <w:color w:val="000000"/>
          <w:sz w:val="20"/>
          <w:szCs w:val="20"/>
          <w:lang w:eastAsia="hi-IN" w:bidi="hi-IN"/>
        </w:rPr>
        <w:t xml:space="preserve">oferuję(my) wykonanie pełnego zakresu zamówienia za cenę: </w:t>
      </w:r>
    </w:p>
    <w:tbl>
      <w:tblPr>
        <w:tblStyle w:val="Tabela-Siatka"/>
        <w:tblW w:w="0" w:type="auto"/>
        <w:shd w:val="clear" w:color="auto" w:fill="F2F2F2" w:themeFill="background1" w:themeFillShade="F2"/>
        <w:tblLook w:val="04A0" w:firstRow="1" w:lastRow="0" w:firstColumn="1" w:lastColumn="0" w:noHBand="0" w:noVBand="1"/>
      </w:tblPr>
      <w:tblGrid>
        <w:gridCol w:w="2303"/>
        <w:gridCol w:w="2303"/>
        <w:gridCol w:w="2303"/>
        <w:gridCol w:w="2303"/>
      </w:tblGrid>
      <w:tr w:rsidR="00E50EBA" w14:paraId="1A643BFA" w14:textId="77777777" w:rsidTr="00E50EBA">
        <w:tc>
          <w:tcPr>
            <w:tcW w:w="2303" w:type="dxa"/>
            <w:shd w:val="clear" w:color="auto" w:fill="F2F2F2" w:themeFill="background1" w:themeFillShade="F2"/>
          </w:tcPr>
          <w:p w14:paraId="0325D9DE" w14:textId="5628985E" w:rsidR="00E50EBA" w:rsidRDefault="00E50EBA" w:rsidP="00A344E2">
            <w:pPr>
              <w:suppressAutoHyphens/>
              <w:jc w:val="both"/>
              <w:rPr>
                <w:rFonts w:cs="Arial"/>
                <w:b/>
                <w:bCs/>
                <w:sz w:val="20"/>
                <w:szCs w:val="20"/>
              </w:rPr>
            </w:pPr>
            <w:r>
              <w:rPr>
                <w:rFonts w:cs="Arial"/>
                <w:b/>
                <w:bCs/>
                <w:sz w:val="20"/>
                <w:szCs w:val="20"/>
              </w:rPr>
              <w:t>PRZEDMIOT ZAMÓWIENIA</w:t>
            </w:r>
          </w:p>
        </w:tc>
        <w:tc>
          <w:tcPr>
            <w:tcW w:w="2303" w:type="dxa"/>
            <w:shd w:val="clear" w:color="auto" w:fill="F2F2F2" w:themeFill="background1" w:themeFillShade="F2"/>
          </w:tcPr>
          <w:p w14:paraId="5E23C3AF" w14:textId="13D2A595" w:rsidR="00E50EBA" w:rsidRDefault="00E50EBA" w:rsidP="00E50EBA">
            <w:pPr>
              <w:suppressAutoHyphens/>
              <w:jc w:val="both"/>
              <w:rPr>
                <w:rFonts w:cs="Arial"/>
                <w:b/>
                <w:bCs/>
                <w:sz w:val="20"/>
                <w:szCs w:val="20"/>
              </w:rPr>
            </w:pPr>
            <w:r>
              <w:rPr>
                <w:rFonts w:cs="Arial"/>
                <w:b/>
                <w:bCs/>
                <w:sz w:val="20"/>
                <w:szCs w:val="20"/>
              </w:rPr>
              <w:t>LICZBA GODZIN OPIEKI</w:t>
            </w:r>
          </w:p>
        </w:tc>
        <w:tc>
          <w:tcPr>
            <w:tcW w:w="2303" w:type="dxa"/>
            <w:shd w:val="clear" w:color="auto" w:fill="F2F2F2" w:themeFill="background1" w:themeFillShade="F2"/>
          </w:tcPr>
          <w:p w14:paraId="1D16E699" w14:textId="20C31348" w:rsidR="00E50EBA" w:rsidRDefault="00E50EBA" w:rsidP="00A344E2">
            <w:pPr>
              <w:suppressAutoHyphens/>
              <w:jc w:val="both"/>
              <w:rPr>
                <w:rFonts w:cs="Arial"/>
                <w:b/>
                <w:bCs/>
                <w:sz w:val="20"/>
                <w:szCs w:val="20"/>
              </w:rPr>
            </w:pPr>
            <w:r>
              <w:rPr>
                <w:rFonts w:cs="Arial"/>
                <w:b/>
                <w:bCs/>
                <w:sz w:val="20"/>
                <w:szCs w:val="20"/>
              </w:rPr>
              <w:t>CENA ZA 1 GODZINĘ ZEGAROWĄ</w:t>
            </w:r>
            <w:r w:rsidR="00DE1310">
              <w:rPr>
                <w:rFonts w:cs="Arial"/>
                <w:b/>
                <w:bCs/>
                <w:sz w:val="20"/>
                <w:szCs w:val="20"/>
              </w:rPr>
              <w:t xml:space="preserve"> </w:t>
            </w:r>
            <w:r w:rsidR="00DE1310" w:rsidRPr="00DE1310">
              <w:rPr>
                <w:rFonts w:cs="Arial"/>
                <w:b/>
                <w:bCs/>
                <w:sz w:val="18"/>
                <w:szCs w:val="18"/>
              </w:rPr>
              <w:t>(obejmuje wszystkie koszty realizacji zamówienia</w:t>
            </w:r>
            <w:r w:rsidR="00DE1310">
              <w:rPr>
                <w:rFonts w:cs="Arial"/>
                <w:b/>
                <w:bCs/>
                <w:sz w:val="20"/>
                <w:szCs w:val="20"/>
              </w:rPr>
              <w:t>)</w:t>
            </w:r>
          </w:p>
        </w:tc>
        <w:tc>
          <w:tcPr>
            <w:tcW w:w="2303" w:type="dxa"/>
            <w:shd w:val="clear" w:color="auto" w:fill="F2F2F2" w:themeFill="background1" w:themeFillShade="F2"/>
          </w:tcPr>
          <w:p w14:paraId="129933C8" w14:textId="61F3E17E" w:rsidR="00E50EBA" w:rsidRDefault="00E50EBA" w:rsidP="00A344E2">
            <w:pPr>
              <w:suppressAutoHyphens/>
              <w:jc w:val="both"/>
              <w:rPr>
                <w:rFonts w:cs="Arial"/>
                <w:b/>
                <w:bCs/>
                <w:sz w:val="20"/>
                <w:szCs w:val="20"/>
              </w:rPr>
            </w:pPr>
            <w:r>
              <w:rPr>
                <w:rFonts w:cs="Arial"/>
                <w:b/>
                <w:bCs/>
                <w:sz w:val="20"/>
                <w:szCs w:val="20"/>
              </w:rPr>
              <w:t>ŁĄCZNA WARTOŚĆ BRUTTO ZAMÓWIENIA</w:t>
            </w:r>
          </w:p>
        </w:tc>
      </w:tr>
      <w:tr w:rsidR="00E50EBA" w14:paraId="23EB1A71" w14:textId="77777777" w:rsidTr="00E50EBA">
        <w:tc>
          <w:tcPr>
            <w:tcW w:w="2303" w:type="dxa"/>
            <w:shd w:val="clear" w:color="auto" w:fill="F2F2F2" w:themeFill="background1" w:themeFillShade="F2"/>
          </w:tcPr>
          <w:p w14:paraId="125DA1C4" w14:textId="07B71B40" w:rsidR="00E50EBA" w:rsidRDefault="00E50EBA" w:rsidP="00E50EBA">
            <w:pPr>
              <w:suppressAutoHyphens/>
              <w:jc w:val="both"/>
              <w:rPr>
                <w:rFonts w:cs="Arial"/>
                <w:b/>
                <w:bCs/>
                <w:sz w:val="20"/>
                <w:szCs w:val="20"/>
              </w:rPr>
            </w:pPr>
            <w:r>
              <w:rPr>
                <w:rFonts w:cs="Arial"/>
                <w:b/>
                <w:bCs/>
                <w:sz w:val="20"/>
                <w:szCs w:val="20"/>
              </w:rPr>
              <w:t>OPIEKA NAD DZIEĆMI</w:t>
            </w:r>
          </w:p>
        </w:tc>
        <w:tc>
          <w:tcPr>
            <w:tcW w:w="2303" w:type="dxa"/>
            <w:shd w:val="clear" w:color="auto" w:fill="F2F2F2" w:themeFill="background1" w:themeFillShade="F2"/>
          </w:tcPr>
          <w:p w14:paraId="2D139BAB" w14:textId="0EBD8353" w:rsidR="00E50EBA" w:rsidRDefault="00DA163B" w:rsidP="00A344E2">
            <w:pPr>
              <w:suppressAutoHyphens/>
              <w:jc w:val="both"/>
              <w:rPr>
                <w:rFonts w:cs="Arial"/>
                <w:b/>
                <w:bCs/>
                <w:sz w:val="20"/>
                <w:szCs w:val="20"/>
              </w:rPr>
            </w:pPr>
            <w:r>
              <w:rPr>
                <w:rFonts w:cs="Arial"/>
                <w:b/>
                <w:bCs/>
                <w:sz w:val="20"/>
                <w:szCs w:val="20"/>
              </w:rPr>
              <w:t>500</w:t>
            </w:r>
          </w:p>
        </w:tc>
        <w:tc>
          <w:tcPr>
            <w:tcW w:w="2303" w:type="dxa"/>
            <w:shd w:val="clear" w:color="auto" w:fill="F2F2F2" w:themeFill="background1" w:themeFillShade="F2"/>
          </w:tcPr>
          <w:p w14:paraId="6447C330" w14:textId="77777777" w:rsidR="00E50EBA" w:rsidRDefault="00E50EBA" w:rsidP="00A344E2">
            <w:pPr>
              <w:suppressAutoHyphens/>
              <w:jc w:val="both"/>
              <w:rPr>
                <w:rFonts w:cs="Arial"/>
                <w:b/>
                <w:bCs/>
                <w:sz w:val="20"/>
                <w:szCs w:val="20"/>
              </w:rPr>
            </w:pPr>
          </w:p>
        </w:tc>
        <w:tc>
          <w:tcPr>
            <w:tcW w:w="2303" w:type="dxa"/>
            <w:shd w:val="clear" w:color="auto" w:fill="F2F2F2" w:themeFill="background1" w:themeFillShade="F2"/>
          </w:tcPr>
          <w:p w14:paraId="267B463A" w14:textId="77777777" w:rsidR="00E50EBA" w:rsidRDefault="00E50EBA" w:rsidP="00A344E2">
            <w:pPr>
              <w:suppressAutoHyphens/>
              <w:jc w:val="both"/>
              <w:rPr>
                <w:rFonts w:cs="Arial"/>
                <w:b/>
                <w:bCs/>
                <w:sz w:val="20"/>
                <w:szCs w:val="20"/>
              </w:rPr>
            </w:pPr>
          </w:p>
          <w:p w14:paraId="30180100" w14:textId="77777777" w:rsidR="00E50EBA" w:rsidRDefault="00E50EBA" w:rsidP="00A344E2">
            <w:pPr>
              <w:suppressAutoHyphens/>
              <w:jc w:val="both"/>
              <w:rPr>
                <w:rFonts w:cs="Arial"/>
                <w:b/>
                <w:bCs/>
                <w:sz w:val="20"/>
                <w:szCs w:val="20"/>
              </w:rPr>
            </w:pPr>
          </w:p>
        </w:tc>
      </w:tr>
    </w:tbl>
    <w:p w14:paraId="2480C10B" w14:textId="77777777" w:rsidR="002B27CB" w:rsidRDefault="002B27CB" w:rsidP="00A344E2">
      <w:pPr>
        <w:suppressAutoHyphens/>
        <w:spacing w:after="0"/>
        <w:jc w:val="both"/>
        <w:rPr>
          <w:rFonts w:cs="Arial"/>
          <w:b/>
          <w:bCs/>
          <w:sz w:val="20"/>
          <w:szCs w:val="20"/>
        </w:rPr>
      </w:pPr>
    </w:p>
    <w:p w14:paraId="109A4F03" w14:textId="4AC5ED4D" w:rsidR="00DE1310" w:rsidRDefault="00DE1310" w:rsidP="00A344E2">
      <w:pPr>
        <w:suppressAutoHyphens/>
        <w:spacing w:after="0"/>
        <w:jc w:val="both"/>
        <w:rPr>
          <w:rFonts w:cs="Arial"/>
          <w:b/>
          <w:bCs/>
          <w:sz w:val="20"/>
          <w:szCs w:val="20"/>
        </w:rPr>
      </w:pPr>
      <w:r>
        <w:rPr>
          <w:rFonts w:cs="Arial"/>
          <w:b/>
          <w:bCs/>
          <w:sz w:val="20"/>
          <w:szCs w:val="20"/>
        </w:rPr>
        <w:t>W cenie za jedną godzinę zegarową opieki :</w:t>
      </w:r>
    </w:p>
    <w:p w14:paraId="76C7762A" w14:textId="77777777" w:rsidR="00DE1310" w:rsidRDefault="00DE1310" w:rsidP="00A344E2">
      <w:pPr>
        <w:suppressAutoHyphens/>
        <w:spacing w:after="0"/>
        <w:jc w:val="both"/>
        <w:rPr>
          <w:rFonts w:cs="Arial"/>
          <w:b/>
          <w:bCs/>
          <w:sz w:val="20"/>
          <w:szCs w:val="20"/>
        </w:rPr>
      </w:pPr>
    </w:p>
    <w:tbl>
      <w:tblPr>
        <w:tblW w:w="4291" w:type="dxa"/>
        <w:jc w:val="center"/>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Look w:val="01E0" w:firstRow="1" w:lastRow="1" w:firstColumn="1" w:lastColumn="1" w:noHBand="0" w:noVBand="0"/>
      </w:tblPr>
      <w:tblGrid>
        <w:gridCol w:w="630"/>
        <w:gridCol w:w="3661"/>
      </w:tblGrid>
      <w:tr w:rsidR="00DE1310" w:rsidRPr="00DE1310" w14:paraId="59917625" w14:textId="77777777" w:rsidTr="00DE1310">
        <w:trPr>
          <w:trHeight w:val="795"/>
          <w:jc w:val="center"/>
        </w:trPr>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FB39ED" w14:textId="03CEC903" w:rsidR="00DE1310" w:rsidRPr="00DE1310" w:rsidRDefault="00DE1310" w:rsidP="00DE1310">
            <w:pPr>
              <w:spacing w:before="200" w:after="0" w:line="320" w:lineRule="atLeast"/>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1</w:t>
            </w:r>
            <w:r w:rsidRPr="00DE1310">
              <w:rPr>
                <w:rFonts w:ascii="Times New Roman" w:eastAsia="Times New Roman" w:hAnsi="Times New Roman" w:cs="Times New Roman"/>
                <w:b/>
                <w:sz w:val="18"/>
                <w:szCs w:val="18"/>
                <w:lang w:eastAsia="pl-PL"/>
              </w:rPr>
              <w:t>.</w:t>
            </w:r>
          </w:p>
        </w:tc>
        <w:tc>
          <w:tcPr>
            <w:tcW w:w="36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E9F7F7" w14:textId="77777777" w:rsidR="00DE1310" w:rsidRPr="00DE1310" w:rsidRDefault="00DE1310" w:rsidP="00DE1310">
            <w:pPr>
              <w:spacing w:after="0" w:line="240" w:lineRule="auto"/>
              <w:ind w:left="-81" w:right="-133" w:firstLine="567"/>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 xml:space="preserve"> </w:t>
            </w:r>
          </w:p>
          <w:p w14:paraId="7ADA816A" w14:textId="77777777" w:rsidR="00DE1310" w:rsidRPr="00DE1310" w:rsidRDefault="00DE1310" w:rsidP="00DE1310">
            <w:pPr>
              <w:spacing w:after="0" w:line="240" w:lineRule="auto"/>
              <w:ind w:left="-81" w:right="-133"/>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cena jednego posiłku w formie śniadania:</w:t>
            </w:r>
          </w:p>
          <w:p w14:paraId="2BA3B2AD" w14:textId="77777777" w:rsidR="00DE1310" w:rsidRPr="00DE1310" w:rsidRDefault="00DE1310" w:rsidP="00DE1310">
            <w:pPr>
              <w:spacing w:after="0" w:line="240" w:lineRule="auto"/>
              <w:ind w:right="-133" w:firstLine="567"/>
              <w:rPr>
                <w:rFonts w:ascii="Times New Roman" w:eastAsia="Calibri" w:hAnsi="Times New Roman" w:cs="Times New Roman"/>
                <w:b/>
                <w:i/>
                <w:sz w:val="18"/>
                <w:szCs w:val="18"/>
              </w:rPr>
            </w:pPr>
          </w:p>
          <w:p w14:paraId="420A515E" w14:textId="6E4F30DA" w:rsidR="00DE1310" w:rsidRPr="00DE1310" w:rsidRDefault="00DE1310" w:rsidP="00DE1310">
            <w:pPr>
              <w:spacing w:after="0" w:line="240" w:lineRule="auto"/>
              <w:ind w:right="-133"/>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 xml:space="preserve">………………. w PLN (brutto) </w:t>
            </w:r>
          </w:p>
        </w:tc>
      </w:tr>
      <w:tr w:rsidR="00DE1310" w:rsidRPr="00DE1310" w14:paraId="02E06058" w14:textId="77777777" w:rsidTr="00DE1310">
        <w:trPr>
          <w:trHeight w:val="812"/>
          <w:jc w:val="center"/>
        </w:trPr>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6E490D" w14:textId="02D239E5" w:rsidR="00DE1310" w:rsidRPr="00DE1310" w:rsidRDefault="00DE1310" w:rsidP="00DE1310">
            <w:pPr>
              <w:spacing w:before="200" w:after="0" w:line="320" w:lineRule="atLeast"/>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lastRenderedPageBreak/>
              <w:t>2</w:t>
            </w:r>
            <w:r w:rsidRPr="00DE1310">
              <w:rPr>
                <w:rFonts w:ascii="Times New Roman" w:eastAsia="Times New Roman" w:hAnsi="Times New Roman" w:cs="Times New Roman"/>
                <w:b/>
                <w:sz w:val="18"/>
                <w:szCs w:val="18"/>
                <w:lang w:eastAsia="pl-PL"/>
              </w:rPr>
              <w:t>.</w:t>
            </w:r>
          </w:p>
        </w:tc>
        <w:tc>
          <w:tcPr>
            <w:tcW w:w="36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548DE" w14:textId="77777777" w:rsidR="00DE1310" w:rsidRPr="00DE1310" w:rsidRDefault="00DE1310" w:rsidP="00DE1310">
            <w:pPr>
              <w:spacing w:after="0" w:line="240" w:lineRule="auto"/>
              <w:ind w:left="-81" w:right="-133" w:firstLine="567"/>
              <w:rPr>
                <w:rFonts w:ascii="Times New Roman" w:eastAsia="Calibri" w:hAnsi="Times New Roman" w:cs="Times New Roman"/>
                <w:b/>
                <w:i/>
                <w:sz w:val="18"/>
                <w:szCs w:val="18"/>
              </w:rPr>
            </w:pPr>
          </w:p>
          <w:p w14:paraId="75F961FC" w14:textId="5B266AB1" w:rsidR="00DE1310" w:rsidRPr="00DE1310" w:rsidRDefault="00DE1310" w:rsidP="00DE1310">
            <w:pPr>
              <w:spacing w:after="0" w:line="240" w:lineRule="auto"/>
              <w:ind w:left="-81" w:right="-133"/>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 xml:space="preserve">cena jednego ciepłego posiłku w formie </w:t>
            </w:r>
            <w:r>
              <w:rPr>
                <w:rFonts w:ascii="Times New Roman" w:eastAsia="Calibri" w:hAnsi="Times New Roman" w:cs="Times New Roman"/>
                <w:b/>
                <w:i/>
                <w:sz w:val="18"/>
                <w:szCs w:val="18"/>
              </w:rPr>
              <w:t>obiadu</w:t>
            </w:r>
            <w:r w:rsidRPr="00DE1310">
              <w:rPr>
                <w:rFonts w:ascii="Times New Roman" w:eastAsia="Calibri" w:hAnsi="Times New Roman" w:cs="Times New Roman"/>
                <w:b/>
                <w:i/>
                <w:sz w:val="18"/>
                <w:szCs w:val="18"/>
              </w:rPr>
              <w:t>:</w:t>
            </w:r>
          </w:p>
          <w:p w14:paraId="7B30EBC4" w14:textId="77777777" w:rsidR="00DE1310" w:rsidRPr="00DE1310" w:rsidRDefault="00DE1310" w:rsidP="00DE1310">
            <w:pPr>
              <w:spacing w:after="0" w:line="240" w:lineRule="auto"/>
              <w:ind w:left="-81" w:right="-133" w:firstLine="567"/>
              <w:rPr>
                <w:rFonts w:ascii="Times New Roman" w:eastAsia="Calibri" w:hAnsi="Times New Roman" w:cs="Times New Roman"/>
                <w:b/>
                <w:i/>
                <w:sz w:val="18"/>
                <w:szCs w:val="18"/>
              </w:rPr>
            </w:pPr>
          </w:p>
          <w:p w14:paraId="1ED1BBB6" w14:textId="6F120F55" w:rsidR="00DE1310" w:rsidRPr="00DE1310" w:rsidRDefault="00DE1310" w:rsidP="00DE1310">
            <w:pPr>
              <w:spacing w:after="0" w:line="240" w:lineRule="auto"/>
              <w:ind w:right="-133"/>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 xml:space="preserve">………………. w PLN (brutto) </w:t>
            </w:r>
          </w:p>
        </w:tc>
      </w:tr>
      <w:tr w:rsidR="00DE1310" w:rsidRPr="00DE1310" w14:paraId="4D0A3D6C" w14:textId="77777777" w:rsidTr="00DE1310">
        <w:trPr>
          <w:trHeight w:val="812"/>
          <w:jc w:val="center"/>
        </w:trPr>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91C302" w14:textId="1CE33692" w:rsidR="00DE1310" w:rsidRDefault="00DE1310" w:rsidP="00DE1310">
            <w:pPr>
              <w:spacing w:before="200" w:after="0" w:line="320" w:lineRule="atLeast"/>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 xml:space="preserve">3. </w:t>
            </w:r>
          </w:p>
        </w:tc>
        <w:tc>
          <w:tcPr>
            <w:tcW w:w="36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563410" w14:textId="7E1D8560" w:rsidR="00DE1310" w:rsidRDefault="00DE1310" w:rsidP="00DE1310">
            <w:pPr>
              <w:spacing w:after="0" w:line="240" w:lineRule="auto"/>
              <w:ind w:left="-81" w:right="-133" w:firstLine="567"/>
              <w:rPr>
                <w:rFonts w:ascii="Times New Roman" w:eastAsia="Calibri" w:hAnsi="Times New Roman" w:cs="Times New Roman"/>
                <w:b/>
                <w:i/>
                <w:sz w:val="18"/>
                <w:szCs w:val="18"/>
              </w:rPr>
            </w:pPr>
            <w:r>
              <w:rPr>
                <w:rFonts w:ascii="Times New Roman" w:eastAsia="Calibri" w:hAnsi="Times New Roman" w:cs="Times New Roman"/>
                <w:b/>
                <w:i/>
                <w:sz w:val="18"/>
                <w:szCs w:val="18"/>
              </w:rPr>
              <w:t>cena jednego posiłku w formie podwieczorku</w:t>
            </w:r>
          </w:p>
          <w:p w14:paraId="7EF30B6C" w14:textId="49181976" w:rsidR="00DE1310" w:rsidRPr="00DE1310" w:rsidRDefault="00DE1310" w:rsidP="00DE1310">
            <w:pPr>
              <w:spacing w:after="0" w:line="240" w:lineRule="auto"/>
              <w:ind w:left="-81" w:right="-133" w:firstLine="567"/>
              <w:rPr>
                <w:rFonts w:ascii="Times New Roman" w:eastAsia="Calibri" w:hAnsi="Times New Roman" w:cs="Times New Roman"/>
                <w:b/>
                <w:i/>
                <w:sz w:val="18"/>
                <w:szCs w:val="18"/>
              </w:rPr>
            </w:pPr>
            <w:r w:rsidRPr="00DE1310">
              <w:rPr>
                <w:rFonts w:ascii="Times New Roman" w:eastAsia="Calibri" w:hAnsi="Times New Roman" w:cs="Times New Roman"/>
                <w:b/>
                <w:i/>
                <w:sz w:val="18"/>
                <w:szCs w:val="18"/>
              </w:rPr>
              <w:t>………………. w PLN (brutto)</w:t>
            </w:r>
          </w:p>
        </w:tc>
      </w:tr>
    </w:tbl>
    <w:p w14:paraId="00AB3C81" w14:textId="77777777" w:rsidR="00DE1310" w:rsidRDefault="00DE1310" w:rsidP="00A344E2">
      <w:pPr>
        <w:suppressAutoHyphens/>
        <w:spacing w:after="0"/>
        <w:jc w:val="both"/>
        <w:rPr>
          <w:rFonts w:cs="Arial"/>
          <w:b/>
          <w:bCs/>
          <w:sz w:val="20"/>
          <w:szCs w:val="20"/>
        </w:rPr>
      </w:pPr>
    </w:p>
    <w:p w14:paraId="2FB209AD" w14:textId="268937F5" w:rsidR="00A344E2" w:rsidRDefault="00A344E2" w:rsidP="00A344E2">
      <w:pPr>
        <w:suppressAutoHyphens/>
        <w:spacing w:after="0"/>
        <w:jc w:val="both"/>
        <w:rPr>
          <w:rFonts w:cs="Arial"/>
          <w:b/>
          <w:bCs/>
          <w:sz w:val="20"/>
          <w:szCs w:val="20"/>
        </w:rPr>
      </w:pPr>
      <w:r>
        <w:rPr>
          <w:rFonts w:cs="Arial"/>
          <w:b/>
          <w:bCs/>
          <w:sz w:val="20"/>
          <w:szCs w:val="20"/>
        </w:rPr>
        <w:t>Maksymalna nominalna wartość umowy wyniesie</w:t>
      </w:r>
      <w:r>
        <w:rPr>
          <w:rFonts w:cs="Arial"/>
          <w:b/>
          <w:bCs/>
        </w:rPr>
        <w:t xml:space="preserve"> </w:t>
      </w:r>
      <w:r>
        <w:rPr>
          <w:rFonts w:cs="Arial"/>
          <w:sz w:val="16"/>
          <w:szCs w:val="16"/>
        </w:rPr>
        <w:t>(</w:t>
      </w:r>
      <w:r w:rsidR="00DA163B">
        <w:rPr>
          <w:rFonts w:cs="Arial"/>
          <w:sz w:val="16"/>
          <w:szCs w:val="16"/>
        </w:rPr>
        <w:t>500</w:t>
      </w:r>
      <w:r w:rsidR="00E50EBA">
        <w:rPr>
          <w:rFonts w:cs="Arial"/>
          <w:sz w:val="16"/>
          <w:szCs w:val="16"/>
        </w:rPr>
        <w:t xml:space="preserve"> GODZIN</w:t>
      </w:r>
      <w:r>
        <w:rPr>
          <w:rFonts w:cs="Arial"/>
          <w:sz w:val="16"/>
          <w:szCs w:val="16"/>
        </w:rPr>
        <w:t>)</w:t>
      </w:r>
      <w:r>
        <w:rPr>
          <w:rFonts w:cs="Arial"/>
          <w:b/>
          <w:bCs/>
        </w:rPr>
        <w:t xml:space="preserve">: </w:t>
      </w:r>
      <w:r>
        <w:rPr>
          <w:rFonts w:cs="Arial"/>
          <w:b/>
          <w:bCs/>
          <w:sz w:val="20"/>
          <w:szCs w:val="20"/>
        </w:rPr>
        <w:t>…............ zł netto</w:t>
      </w:r>
    </w:p>
    <w:p w14:paraId="5C29F402" w14:textId="77777777" w:rsidR="00A344E2" w:rsidRDefault="00A344E2" w:rsidP="00A344E2">
      <w:pPr>
        <w:suppressAutoHyphens/>
        <w:spacing w:after="0"/>
        <w:jc w:val="both"/>
        <w:rPr>
          <w:rFonts w:eastAsia="Times New Roman" w:cs="Arial"/>
          <w:b/>
          <w:bCs/>
          <w:sz w:val="20"/>
          <w:szCs w:val="20"/>
        </w:rPr>
      </w:pPr>
    </w:p>
    <w:p w14:paraId="5082D97A" w14:textId="77777777" w:rsidR="00A344E2" w:rsidRDefault="00A344E2" w:rsidP="00A344E2">
      <w:pPr>
        <w:suppressAutoHyphens/>
        <w:spacing w:after="0"/>
        <w:jc w:val="both"/>
        <w:rPr>
          <w:rFonts w:eastAsia="Times New Roman" w:cs="Arial"/>
          <w:b/>
          <w:bCs/>
          <w:sz w:val="20"/>
          <w:szCs w:val="20"/>
        </w:rPr>
      </w:pPr>
      <w:r>
        <w:rPr>
          <w:rFonts w:eastAsia="Times New Roman" w:cs="Arial"/>
          <w:b/>
          <w:bCs/>
          <w:sz w:val="20"/>
          <w:szCs w:val="20"/>
        </w:rPr>
        <w:t xml:space="preserve">(słownie złotych: …………………………....................................……….............................. ..../100) </w:t>
      </w:r>
    </w:p>
    <w:p w14:paraId="46DDF49D" w14:textId="77777777" w:rsidR="00A344E2" w:rsidRDefault="00A344E2" w:rsidP="00A344E2">
      <w:pPr>
        <w:suppressAutoHyphens/>
        <w:spacing w:after="0"/>
        <w:jc w:val="both"/>
      </w:pPr>
    </w:p>
    <w:p w14:paraId="4BFDF5F7" w14:textId="77777777" w:rsidR="00A344E2" w:rsidRDefault="00A344E2" w:rsidP="00A344E2">
      <w:pPr>
        <w:suppressAutoHyphens/>
        <w:spacing w:after="0"/>
        <w:jc w:val="both"/>
      </w:pPr>
    </w:p>
    <w:p w14:paraId="50ED983F" w14:textId="53D080C1" w:rsidR="002B27CB" w:rsidRDefault="00A344E2" w:rsidP="002B27CB">
      <w:pPr>
        <w:suppressAutoHyphens/>
        <w:spacing w:after="0"/>
        <w:jc w:val="both"/>
        <w:rPr>
          <w:rFonts w:cs="Arial"/>
          <w:b/>
          <w:bCs/>
          <w:sz w:val="20"/>
          <w:szCs w:val="20"/>
        </w:rPr>
      </w:pPr>
      <w:r>
        <w:rPr>
          <w:rFonts w:cs="Arial"/>
          <w:b/>
          <w:bCs/>
          <w:sz w:val="20"/>
          <w:szCs w:val="20"/>
        </w:rPr>
        <w:t>Maksymalna nominalna wartość umowy wyniesie</w:t>
      </w:r>
      <w:r>
        <w:rPr>
          <w:rFonts w:cs="Arial"/>
          <w:b/>
          <w:bCs/>
        </w:rPr>
        <w:t xml:space="preserve"> </w:t>
      </w:r>
      <w:r>
        <w:rPr>
          <w:rFonts w:cs="Arial"/>
          <w:sz w:val="16"/>
          <w:szCs w:val="16"/>
        </w:rPr>
        <w:t>(</w:t>
      </w:r>
      <w:r w:rsidR="00DA163B">
        <w:rPr>
          <w:rFonts w:cs="Arial"/>
          <w:sz w:val="16"/>
          <w:szCs w:val="16"/>
        </w:rPr>
        <w:t>500</w:t>
      </w:r>
      <w:r w:rsidR="00E50EBA">
        <w:rPr>
          <w:rFonts w:cs="Arial"/>
          <w:sz w:val="16"/>
          <w:szCs w:val="16"/>
        </w:rPr>
        <w:t xml:space="preserve"> GODZIN</w:t>
      </w:r>
      <w:r w:rsidR="002B27CB">
        <w:rPr>
          <w:rFonts w:cs="Arial"/>
          <w:sz w:val="16"/>
          <w:szCs w:val="16"/>
        </w:rPr>
        <w:t>)</w:t>
      </w:r>
      <w:r w:rsidR="002B27CB">
        <w:rPr>
          <w:rFonts w:cs="Arial"/>
          <w:b/>
          <w:bCs/>
        </w:rPr>
        <w:t xml:space="preserve">: </w:t>
      </w:r>
      <w:r w:rsidR="002B27CB">
        <w:rPr>
          <w:rFonts w:cs="Arial"/>
          <w:b/>
          <w:bCs/>
          <w:sz w:val="20"/>
          <w:szCs w:val="20"/>
        </w:rPr>
        <w:t xml:space="preserve">…............ zł </w:t>
      </w:r>
      <w:r w:rsidR="001B476F">
        <w:rPr>
          <w:rFonts w:cs="Arial"/>
          <w:b/>
          <w:bCs/>
          <w:sz w:val="20"/>
          <w:szCs w:val="20"/>
        </w:rPr>
        <w:t>bru</w:t>
      </w:r>
      <w:r w:rsidR="002B27CB">
        <w:rPr>
          <w:rFonts w:cs="Arial"/>
          <w:b/>
          <w:bCs/>
          <w:sz w:val="20"/>
          <w:szCs w:val="20"/>
        </w:rPr>
        <w:t>tto</w:t>
      </w:r>
    </w:p>
    <w:p w14:paraId="68D1D0C8" w14:textId="74B14D40" w:rsidR="00A344E2" w:rsidRDefault="00A344E2" w:rsidP="00A344E2">
      <w:pPr>
        <w:suppressAutoHyphens/>
        <w:spacing w:after="0"/>
        <w:jc w:val="both"/>
        <w:rPr>
          <w:rFonts w:cs="Arial"/>
          <w:b/>
          <w:bCs/>
          <w:sz w:val="20"/>
          <w:szCs w:val="20"/>
        </w:rPr>
      </w:pPr>
    </w:p>
    <w:p w14:paraId="54437082" w14:textId="77777777" w:rsidR="00A344E2" w:rsidRDefault="00A344E2" w:rsidP="00A344E2">
      <w:pPr>
        <w:suppressAutoHyphens/>
        <w:spacing w:after="0"/>
        <w:jc w:val="both"/>
        <w:rPr>
          <w:rFonts w:eastAsia="Times New Roman" w:cs="Arial"/>
          <w:b/>
          <w:bCs/>
          <w:sz w:val="20"/>
          <w:szCs w:val="20"/>
        </w:rPr>
      </w:pPr>
    </w:p>
    <w:p w14:paraId="3A3FFBA0" w14:textId="77777777" w:rsidR="00A344E2" w:rsidRDefault="00A344E2" w:rsidP="00A344E2">
      <w:pPr>
        <w:suppressAutoHyphens/>
        <w:spacing w:after="0"/>
        <w:jc w:val="both"/>
        <w:rPr>
          <w:rFonts w:eastAsia="Times New Roman" w:cs="Arial"/>
          <w:b/>
          <w:bCs/>
          <w:sz w:val="20"/>
          <w:szCs w:val="20"/>
        </w:rPr>
      </w:pPr>
      <w:r>
        <w:rPr>
          <w:rFonts w:eastAsia="Times New Roman" w:cs="Arial"/>
          <w:b/>
          <w:bCs/>
          <w:sz w:val="20"/>
          <w:szCs w:val="20"/>
        </w:rPr>
        <w:t xml:space="preserve">(słownie złotych: …………………………....................................……….............................. ..../100) </w:t>
      </w:r>
    </w:p>
    <w:p w14:paraId="43A4FF25" w14:textId="77777777" w:rsidR="00A344E2" w:rsidRDefault="00A344E2" w:rsidP="00A344E2">
      <w:pPr>
        <w:suppressAutoHyphens/>
        <w:spacing w:after="0"/>
        <w:jc w:val="both"/>
        <w:rPr>
          <w:rFonts w:eastAsia="Times New Roman" w:cs="Arial"/>
          <w:b/>
          <w:bCs/>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A344E2" w14:paraId="70184815" w14:textId="77777777" w:rsidTr="00BD1B6D">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14:paraId="56D62362" w14:textId="2D848F84" w:rsidR="00A344E2" w:rsidRDefault="00A344E2" w:rsidP="009C25E4">
            <w:pPr>
              <w:pStyle w:val="Zawartotabeli"/>
              <w:snapToGrid w:val="0"/>
              <w:jc w:val="center"/>
              <w:rPr>
                <w:b/>
                <w:bCs/>
                <w:szCs w:val="20"/>
              </w:rPr>
            </w:pPr>
            <w:r>
              <w:rPr>
                <w:b/>
                <w:bCs/>
                <w:szCs w:val="20"/>
              </w:rPr>
              <w:t xml:space="preserve">Miejsce realizacji </w:t>
            </w:r>
            <w:r w:rsidR="009C25E4">
              <w:rPr>
                <w:b/>
                <w:bCs/>
                <w:szCs w:val="20"/>
              </w:rPr>
              <w:t>OPIEKI NAD DZIEĆMI</w:t>
            </w:r>
          </w:p>
        </w:tc>
      </w:tr>
      <w:tr w:rsidR="00A344E2" w14:paraId="37F88BD6" w14:textId="77777777" w:rsidTr="00BD1B6D">
        <w:trPr>
          <w:cantSplit/>
          <w:trHeight w:val="745"/>
        </w:trPr>
        <w:tc>
          <w:tcPr>
            <w:tcW w:w="3024" w:type="dxa"/>
            <w:tcBorders>
              <w:left w:val="single" w:sz="4" w:space="0" w:color="000000"/>
              <w:bottom w:val="single" w:sz="4" w:space="0" w:color="000000"/>
            </w:tcBorders>
            <w:shd w:val="clear" w:color="auto" w:fill="E6E6E6"/>
            <w:vAlign w:val="center"/>
          </w:tcPr>
          <w:p w14:paraId="6E923387" w14:textId="77777777" w:rsidR="00A344E2" w:rsidRDefault="00A344E2" w:rsidP="00BD1B6D">
            <w:pPr>
              <w:pStyle w:val="Zawartotabeli"/>
              <w:snapToGrid w:val="0"/>
              <w:rPr>
                <w:szCs w:val="20"/>
              </w:rPr>
            </w:pPr>
            <w:r>
              <w:rPr>
                <w:szCs w:val="20"/>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14:paraId="79CFC371" w14:textId="77777777" w:rsidR="00A344E2" w:rsidRDefault="00A344E2" w:rsidP="00BD1B6D">
            <w:pPr>
              <w:pStyle w:val="Zawartotabeli"/>
              <w:snapToGrid w:val="0"/>
            </w:pPr>
            <w:r>
              <w:t>................................................................................................</w:t>
            </w:r>
          </w:p>
          <w:p w14:paraId="3289BA91" w14:textId="77777777" w:rsidR="00A344E2" w:rsidRDefault="00A344E2" w:rsidP="00BD1B6D">
            <w:pPr>
              <w:pStyle w:val="Zawartotabeli"/>
            </w:pPr>
            <w:r>
              <w:t>................................................................................................</w:t>
            </w:r>
          </w:p>
          <w:p w14:paraId="68C71188" w14:textId="77777777" w:rsidR="00A344E2" w:rsidRDefault="00A344E2" w:rsidP="00BD1B6D">
            <w:pPr>
              <w:pStyle w:val="Zawartotabeli"/>
            </w:pPr>
            <w:r>
              <w:t>................................................................................................</w:t>
            </w:r>
          </w:p>
        </w:tc>
      </w:tr>
      <w:tr w:rsidR="00A344E2" w14:paraId="1FE25F68" w14:textId="77777777" w:rsidTr="00BD1B6D">
        <w:trPr>
          <w:cantSplit/>
        </w:trPr>
        <w:tc>
          <w:tcPr>
            <w:tcW w:w="3024" w:type="dxa"/>
            <w:vMerge w:val="restart"/>
            <w:tcBorders>
              <w:left w:val="single" w:sz="4" w:space="0" w:color="000000"/>
              <w:bottom w:val="single" w:sz="4" w:space="0" w:color="000000"/>
            </w:tcBorders>
            <w:shd w:val="clear" w:color="auto" w:fill="E6E6E6"/>
            <w:vAlign w:val="center"/>
          </w:tcPr>
          <w:p w14:paraId="55196D21" w14:textId="77777777" w:rsidR="00A344E2" w:rsidRDefault="00A344E2" w:rsidP="00BD1B6D">
            <w:pPr>
              <w:pStyle w:val="Tekstpodstawowy21"/>
              <w:tabs>
                <w:tab w:val="left" w:pos="540"/>
                <w:tab w:val="left" w:pos="555"/>
              </w:tabs>
              <w:snapToGrid w:val="0"/>
              <w:spacing w:line="200" w:lineRule="atLeast"/>
              <w:jc w:val="left"/>
              <w:rPr>
                <w:sz w:val="22"/>
                <w:szCs w:val="22"/>
              </w:rPr>
            </w:pPr>
            <w:r>
              <w:rPr>
                <w:sz w:val="20"/>
                <w:szCs w:val="20"/>
              </w:rPr>
              <w:t>Informacja o podstawie dysponowania*</w:t>
            </w:r>
            <w:r>
              <w:rPr>
                <w:sz w:val="22"/>
                <w:szCs w:val="22"/>
              </w:rPr>
              <w:t>:</w:t>
            </w:r>
          </w:p>
        </w:tc>
        <w:bookmarkStart w:id="0" w:name="__Fieldmark__0_1754554175221111"/>
        <w:tc>
          <w:tcPr>
            <w:tcW w:w="756" w:type="dxa"/>
            <w:tcBorders>
              <w:left w:val="single" w:sz="1" w:space="0" w:color="000000"/>
              <w:bottom w:val="single" w:sz="4" w:space="0" w:color="000000"/>
            </w:tcBorders>
            <w:shd w:val="clear" w:color="auto" w:fill="auto"/>
          </w:tcPr>
          <w:p w14:paraId="4B7C6367" w14:textId="77777777" w:rsidR="00A344E2" w:rsidRDefault="00A344E2" w:rsidP="00BD1B6D">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D53E84">
              <w:fldChar w:fldCharType="separate"/>
            </w:r>
            <w:r>
              <w:fldChar w:fldCharType="end"/>
            </w:r>
            <w:bookmarkEnd w:id="0"/>
          </w:p>
        </w:tc>
        <w:tc>
          <w:tcPr>
            <w:tcW w:w="5335" w:type="dxa"/>
            <w:tcBorders>
              <w:bottom w:val="single" w:sz="4" w:space="0" w:color="000000"/>
              <w:right w:val="single" w:sz="4" w:space="0" w:color="000000"/>
            </w:tcBorders>
            <w:shd w:val="clear" w:color="auto" w:fill="auto"/>
          </w:tcPr>
          <w:p w14:paraId="7DFE4D24" w14:textId="77777777" w:rsidR="00A344E2" w:rsidRDefault="00A344E2" w:rsidP="00BD1B6D">
            <w:pPr>
              <w:pStyle w:val="Zawartotabeli"/>
              <w:snapToGrid w:val="0"/>
              <w:rPr>
                <w:rFonts w:cs="Arial"/>
                <w:szCs w:val="20"/>
              </w:rPr>
            </w:pPr>
            <w:r>
              <w:rPr>
                <w:rFonts w:cs="Arial"/>
                <w:szCs w:val="20"/>
              </w:rPr>
              <w:t xml:space="preserve">naszą własność </w:t>
            </w:r>
          </w:p>
        </w:tc>
      </w:tr>
      <w:tr w:rsidR="00A344E2" w14:paraId="53177E6B" w14:textId="77777777" w:rsidTr="00BD1B6D">
        <w:trPr>
          <w:cantSplit/>
        </w:trPr>
        <w:tc>
          <w:tcPr>
            <w:tcW w:w="3024" w:type="dxa"/>
            <w:vMerge/>
            <w:tcBorders>
              <w:left w:val="single" w:sz="4" w:space="0" w:color="000000"/>
              <w:bottom w:val="single" w:sz="4" w:space="0" w:color="000000"/>
            </w:tcBorders>
            <w:shd w:val="clear" w:color="auto" w:fill="auto"/>
          </w:tcPr>
          <w:p w14:paraId="4A72E00A" w14:textId="77777777" w:rsidR="00A344E2" w:rsidRDefault="00A344E2" w:rsidP="00BD1B6D">
            <w:pPr>
              <w:pStyle w:val="Tekstpodstawowy21"/>
              <w:tabs>
                <w:tab w:val="left" w:pos="540"/>
                <w:tab w:val="left" w:pos="555"/>
              </w:tabs>
              <w:snapToGrid w:val="0"/>
              <w:spacing w:line="200" w:lineRule="atLeast"/>
              <w:rPr>
                <w:sz w:val="22"/>
                <w:szCs w:val="22"/>
              </w:rPr>
            </w:pPr>
          </w:p>
        </w:tc>
        <w:bookmarkStart w:id="1" w:name="__Fieldmark__1_1754554175221111"/>
        <w:tc>
          <w:tcPr>
            <w:tcW w:w="756" w:type="dxa"/>
            <w:tcBorders>
              <w:left w:val="single" w:sz="1" w:space="0" w:color="000000"/>
              <w:bottom w:val="single" w:sz="4" w:space="0" w:color="000000"/>
            </w:tcBorders>
            <w:shd w:val="clear" w:color="auto" w:fill="auto"/>
          </w:tcPr>
          <w:p w14:paraId="3409AF82" w14:textId="77777777" w:rsidR="00A344E2" w:rsidRDefault="00A344E2" w:rsidP="00BD1B6D">
            <w:pPr>
              <w:snapToGrid w:val="0"/>
              <w:jc w:val="center"/>
              <w:rPr>
                <w:rFonts w:ascii="Arial" w:hAnsi="Arial" w:cs="Arial"/>
                <w:sz w:val="20"/>
                <w:szCs w:val="20"/>
              </w:rPr>
            </w:pPr>
            <w:r>
              <w:fldChar w:fldCharType="begin">
                <w:ffData>
                  <w:name w:val="CheckBox"/>
                  <w:enabled/>
                  <w:calcOnExit w:val="0"/>
                  <w:checkBox>
                    <w:sizeAuto/>
                    <w:default w:val="0"/>
                    <w:checked w:val="0"/>
                  </w:checkBox>
                </w:ffData>
              </w:fldChar>
            </w:r>
            <w:r>
              <w:instrText xml:space="preserve"> FORMCHECKBOX </w:instrText>
            </w:r>
            <w:r w:rsidR="00D53E84">
              <w:fldChar w:fldCharType="separate"/>
            </w:r>
            <w:r>
              <w:fldChar w:fldCharType="end"/>
            </w:r>
            <w:bookmarkEnd w:id="1"/>
          </w:p>
        </w:tc>
        <w:tc>
          <w:tcPr>
            <w:tcW w:w="5335" w:type="dxa"/>
            <w:tcBorders>
              <w:bottom w:val="single" w:sz="4" w:space="0" w:color="000000"/>
              <w:right w:val="single" w:sz="4" w:space="0" w:color="000000"/>
            </w:tcBorders>
            <w:shd w:val="clear" w:color="auto" w:fill="auto"/>
          </w:tcPr>
          <w:p w14:paraId="729ED9D4" w14:textId="77777777" w:rsidR="00A344E2" w:rsidRDefault="00A344E2" w:rsidP="00BD1B6D">
            <w:pPr>
              <w:snapToGrid w:val="0"/>
              <w:rPr>
                <w:rFonts w:ascii="Arial" w:hAnsi="Arial" w:cs="Arial"/>
                <w:sz w:val="20"/>
                <w:szCs w:val="20"/>
              </w:rPr>
            </w:pPr>
            <w:r>
              <w:rPr>
                <w:rFonts w:ascii="Arial" w:hAnsi="Arial" w:cs="Arial"/>
                <w:sz w:val="20"/>
                <w:szCs w:val="20"/>
              </w:rPr>
              <w:t>zostanie udostępniony przez podmiot trzeci</w:t>
            </w:r>
          </w:p>
        </w:tc>
      </w:tr>
    </w:tbl>
    <w:p w14:paraId="4759B7FF" w14:textId="77777777" w:rsidR="00A344E2" w:rsidRDefault="00A344E2" w:rsidP="00A344E2">
      <w:pPr>
        <w:pStyle w:val="Tekstpodstawowy21"/>
        <w:tabs>
          <w:tab w:val="left" w:pos="540"/>
          <w:tab w:val="left" w:pos="555"/>
        </w:tabs>
        <w:spacing w:line="200" w:lineRule="atLeast"/>
        <w:jc w:val="left"/>
        <w:rPr>
          <w:i/>
          <w:iCs/>
          <w:sz w:val="16"/>
          <w:szCs w:val="16"/>
        </w:rPr>
      </w:pPr>
      <w:r>
        <w:rPr>
          <w:i/>
          <w:iCs/>
          <w:sz w:val="16"/>
          <w:szCs w:val="16"/>
        </w:rPr>
        <w:t xml:space="preserve">*) właściwe zaznaczyć </w:t>
      </w:r>
    </w:p>
    <w:p w14:paraId="57F48568" w14:textId="77777777" w:rsidR="00A344E2" w:rsidRDefault="00A344E2" w:rsidP="00A344E2">
      <w:pPr>
        <w:pStyle w:val="Tekstpodstawowy21"/>
        <w:tabs>
          <w:tab w:val="left" w:pos="540"/>
          <w:tab w:val="left" w:pos="555"/>
        </w:tabs>
        <w:spacing w:line="200" w:lineRule="atLeast"/>
        <w:jc w:val="left"/>
        <w:rPr>
          <w:i/>
          <w:iCs/>
          <w:sz w:val="16"/>
          <w:szCs w:val="16"/>
        </w:rPr>
      </w:pPr>
    </w:p>
    <w:p w14:paraId="04D3BA46" w14:textId="77777777" w:rsidR="00A344E2" w:rsidRDefault="00A344E2" w:rsidP="00A344E2">
      <w:pPr>
        <w:pStyle w:val="Tekstpodstawowy21"/>
        <w:tabs>
          <w:tab w:val="left" w:pos="540"/>
          <w:tab w:val="left" w:pos="555"/>
        </w:tabs>
        <w:spacing w:line="200" w:lineRule="atLeast"/>
        <w:rPr>
          <w:b/>
          <w:bCs/>
          <w:i/>
          <w:iCs/>
          <w:sz w:val="20"/>
          <w:szCs w:val="20"/>
          <w:u w:val="single"/>
        </w:rPr>
      </w:pPr>
    </w:p>
    <w:p w14:paraId="499DCE12" w14:textId="77777777" w:rsidR="00A344E2" w:rsidRDefault="00A344E2" w:rsidP="00A344E2">
      <w:pPr>
        <w:pStyle w:val="Tekstpodstawowy21"/>
        <w:tabs>
          <w:tab w:val="left" w:pos="540"/>
          <w:tab w:val="left" w:pos="555"/>
        </w:tabs>
        <w:spacing w:line="200" w:lineRule="atLeast"/>
        <w:rPr>
          <w:b/>
          <w:bCs/>
          <w:i/>
          <w:iCs/>
          <w:sz w:val="20"/>
          <w:szCs w:val="20"/>
          <w:u w:val="single"/>
        </w:rPr>
      </w:pPr>
      <w:r>
        <w:rPr>
          <w:b/>
          <w:bCs/>
          <w:i/>
          <w:iCs/>
          <w:sz w:val="20"/>
          <w:szCs w:val="20"/>
          <w:u w:val="single"/>
        </w:rPr>
        <w:t>UWAGA!</w:t>
      </w:r>
    </w:p>
    <w:p w14:paraId="45F75CAF" w14:textId="0E4E2920" w:rsidR="00A344E2" w:rsidRDefault="00A344E2" w:rsidP="00A344E2">
      <w:pPr>
        <w:pStyle w:val="Tekstpodstawowy21"/>
        <w:tabs>
          <w:tab w:val="left" w:pos="540"/>
          <w:tab w:val="left" w:pos="555"/>
        </w:tabs>
        <w:spacing w:line="200" w:lineRule="atLeast"/>
        <w:rPr>
          <w:rFonts w:eastAsia="Times New Roman"/>
          <w:sz w:val="20"/>
          <w:szCs w:val="20"/>
        </w:rPr>
      </w:pPr>
      <w:r>
        <w:rPr>
          <w:rFonts w:eastAsia="Times New Roman"/>
          <w:sz w:val="20"/>
          <w:szCs w:val="20"/>
        </w:rPr>
        <w:t>W przypadku, gdy Wykonawca będzie polegał na zasobach innych podmiotów,  zobowiązany jest przedstawić Zamawiającemu pisemne zobowiązanie tego podmiotu , do oddania do dyspozycji Wykonawcy tych zasobów, przeznaczonych do realizacji zamówienia, na okres korzystania z nich przy wykonaniu zamówienia</w:t>
      </w:r>
      <w:r w:rsidR="002B27CB">
        <w:rPr>
          <w:rFonts w:eastAsia="Times New Roman"/>
          <w:sz w:val="20"/>
          <w:szCs w:val="20"/>
        </w:rPr>
        <w:t xml:space="preserve"> na etapie </w:t>
      </w:r>
      <w:r w:rsidR="00BC6A30" w:rsidRPr="00BC6A30">
        <w:rPr>
          <w:rFonts w:eastAsia="Times New Roman"/>
          <w:b/>
          <w:sz w:val="20"/>
          <w:szCs w:val="20"/>
        </w:rPr>
        <w:t>SKŁADANIA OFERTY</w:t>
      </w:r>
      <w:r w:rsidR="00BC6A30">
        <w:rPr>
          <w:rFonts w:eastAsia="Times New Roman"/>
          <w:sz w:val="20"/>
          <w:szCs w:val="20"/>
        </w:rPr>
        <w:t>.</w:t>
      </w:r>
    </w:p>
    <w:p w14:paraId="3DAB7EBD" w14:textId="77777777" w:rsidR="00A344E2" w:rsidRDefault="00A344E2" w:rsidP="00A344E2">
      <w:pPr>
        <w:pStyle w:val="Tekstpodstawowy21"/>
        <w:tabs>
          <w:tab w:val="left" w:pos="540"/>
          <w:tab w:val="left" w:pos="555"/>
        </w:tabs>
        <w:spacing w:line="200" w:lineRule="atLeast"/>
        <w:rPr>
          <w:rFonts w:eastAsia="Times New Roman"/>
          <w:sz w:val="16"/>
          <w:szCs w:val="16"/>
        </w:rPr>
      </w:pPr>
    </w:p>
    <w:p w14:paraId="7729F857" w14:textId="77777777" w:rsidR="00A344E2" w:rsidRDefault="00A344E2" w:rsidP="00A344E2">
      <w:pPr>
        <w:tabs>
          <w:tab w:val="left" w:pos="405"/>
        </w:tabs>
        <w:spacing w:after="0" w:line="200" w:lineRule="atLeast"/>
        <w:jc w:val="both"/>
        <w:rPr>
          <w:b/>
          <w:sz w:val="20"/>
          <w:szCs w:val="20"/>
        </w:rPr>
      </w:pPr>
      <w:r>
        <w:rPr>
          <w:b/>
          <w:sz w:val="20"/>
          <w:szCs w:val="20"/>
        </w:rPr>
        <w:t>Ja(my) niżej podpisany(i) oświadczam(y), że:</w:t>
      </w:r>
    </w:p>
    <w:p w14:paraId="20292016" w14:textId="77777777" w:rsidR="00A344E2" w:rsidRDefault="00A344E2" w:rsidP="000C1093">
      <w:pPr>
        <w:pStyle w:val="awciety"/>
        <w:numPr>
          <w:ilvl w:val="0"/>
          <w:numId w:val="17"/>
        </w:numPr>
        <w:tabs>
          <w:tab w:val="left" w:pos="780"/>
        </w:tabs>
        <w:spacing w:line="200" w:lineRule="atLeast"/>
        <w:ind w:left="735" w:hanging="345"/>
      </w:pPr>
      <w:r>
        <w:t>zapoznałem(liśmy) się z opisem przedmiotu zamówienia oraz warunkami udziału w postępowaniu i nie wnoszę(simy) do nich żadnych zastrzeżeń oraz zdobyłem(liśmy) konieczne informacje potrzebne do właściwego wykonania zamówienia;</w:t>
      </w:r>
    </w:p>
    <w:p w14:paraId="64C0B6D8" w14:textId="77777777" w:rsidR="00A344E2" w:rsidRDefault="00A344E2" w:rsidP="000C1093">
      <w:pPr>
        <w:pStyle w:val="awciety"/>
        <w:numPr>
          <w:ilvl w:val="0"/>
          <w:numId w:val="17"/>
        </w:numPr>
        <w:tabs>
          <w:tab w:val="left" w:pos="780"/>
        </w:tabs>
        <w:spacing w:line="200" w:lineRule="atLeast"/>
        <w:ind w:left="735" w:hanging="345"/>
        <w:rPr>
          <w:rFonts w:cs="Arial"/>
        </w:rPr>
      </w:pPr>
      <w:r>
        <w:rPr>
          <w:rFonts w:cs="Arial"/>
        </w:rPr>
        <w:t>akceptuję(my) wzór umowy i zobowiązuję(my) się, w przypadku wybrania mojej(naszej) oferty jako najkorzystniejszej, podpisać umowę na proponowanych warunkach, w miejscu i w terminie wyznaczonym przez Zamawiającego;</w:t>
      </w:r>
    </w:p>
    <w:p w14:paraId="503367EA" w14:textId="6EF27F79" w:rsidR="00A344E2" w:rsidRDefault="00A344E2" w:rsidP="000C1093">
      <w:pPr>
        <w:pStyle w:val="awciety"/>
        <w:numPr>
          <w:ilvl w:val="0"/>
          <w:numId w:val="17"/>
        </w:numPr>
        <w:tabs>
          <w:tab w:val="left" w:pos="780"/>
        </w:tabs>
        <w:spacing w:line="200" w:lineRule="atLeast"/>
        <w:rPr>
          <w:rFonts w:cs="Calibri"/>
          <w:color w:val="00000A"/>
        </w:rPr>
      </w:pPr>
      <w:r>
        <w:rPr>
          <w:rFonts w:cs="Calibri"/>
        </w:rPr>
        <w:t xml:space="preserve">posiadamy </w:t>
      </w:r>
      <w:r>
        <w:rPr>
          <w:rFonts w:cs="Calibri"/>
          <w:b/>
          <w:bCs/>
          <w:color w:val="00000A"/>
        </w:rPr>
        <w:t xml:space="preserve">wpis do Rejestru </w:t>
      </w:r>
      <w:r w:rsidR="00BC6A30" w:rsidRPr="00BC6A30">
        <w:rPr>
          <w:rFonts w:cs="Calibri"/>
          <w:b/>
          <w:bCs/>
          <w:color w:val="00000A"/>
        </w:rPr>
        <w:t>żłobków i klubów dziecięcych prowadzonego przez wójta, burmistrza lub prezydenta miasta właściwego ze względu na miejsce prowadzenia żłobka lub klubu dziecięcego.</w:t>
      </w:r>
    </w:p>
    <w:p w14:paraId="5F2667FA" w14:textId="77777777" w:rsidR="00A344E2" w:rsidRDefault="00A344E2" w:rsidP="000C1093">
      <w:pPr>
        <w:pStyle w:val="awciety"/>
        <w:numPr>
          <w:ilvl w:val="0"/>
          <w:numId w:val="17"/>
        </w:numPr>
        <w:tabs>
          <w:tab w:val="left" w:pos="780"/>
        </w:tabs>
        <w:spacing w:line="200" w:lineRule="atLeast"/>
        <w:rPr>
          <w:rFonts w:cs="Arial"/>
        </w:rPr>
      </w:pPr>
      <w:r>
        <w:rPr>
          <w:rFonts w:cs="Arial"/>
        </w:rPr>
        <w:t>w przypadku wyboru mojej(naszej) oferty jako najkorzystniejszej zobowiązuję(my) się do ścisłej współpracy z Zamawiającym przy realizacji przedmiotu zamówienia;</w:t>
      </w:r>
    </w:p>
    <w:p w14:paraId="5F6FD835" w14:textId="77777777" w:rsidR="00A344E2" w:rsidRDefault="00A344E2" w:rsidP="000C1093">
      <w:pPr>
        <w:pStyle w:val="awciety"/>
        <w:numPr>
          <w:ilvl w:val="0"/>
          <w:numId w:val="17"/>
        </w:numPr>
        <w:tabs>
          <w:tab w:val="clear" w:pos="720"/>
          <w:tab w:val="left" w:pos="705"/>
        </w:tabs>
        <w:spacing w:line="200" w:lineRule="atLeast"/>
        <w:ind w:left="735" w:hanging="345"/>
        <w:rPr>
          <w:rFonts w:cs="Arial"/>
        </w:rPr>
      </w:pPr>
      <w:r>
        <w:rPr>
          <w:rFonts w:cs="Arial"/>
        </w:rPr>
        <w:t>uważam(my) się związany(i) niniejszą ofertą przez okres 30 dni od dnia upływu terminu składania ofert;</w:t>
      </w:r>
    </w:p>
    <w:p w14:paraId="60C642CB" w14:textId="77777777" w:rsidR="00A344E2" w:rsidRPr="00B90342" w:rsidRDefault="00A344E2" w:rsidP="000C1093">
      <w:pPr>
        <w:widowControl w:val="0"/>
        <w:numPr>
          <w:ilvl w:val="0"/>
          <w:numId w:val="17"/>
        </w:numPr>
        <w:tabs>
          <w:tab w:val="clear" w:pos="720"/>
          <w:tab w:val="left" w:pos="705"/>
        </w:tabs>
        <w:suppressAutoHyphens/>
        <w:spacing w:after="0" w:line="200" w:lineRule="atLeast"/>
        <w:ind w:left="735" w:hanging="345"/>
        <w:jc w:val="both"/>
        <w:rPr>
          <w:rFonts w:ascii="Arial" w:hAnsi="Arial" w:cs="Arial"/>
          <w:sz w:val="20"/>
          <w:szCs w:val="20"/>
        </w:rPr>
      </w:pPr>
      <w:r w:rsidRPr="00B90342">
        <w:rPr>
          <w:rFonts w:ascii="Arial" w:hAnsi="Arial" w:cs="Arial"/>
          <w:sz w:val="20"/>
          <w:szCs w:val="20"/>
        </w:rPr>
        <w:t>w cenie oferty zostały uwzględnione wszystkie koszty wykonania zamówienia i realizacji przyszłego świadczenia umownego. Ponadto w ofercie nie została zastosowana cena dumpingowa i oferta nie stanowi czynu nieuczciwej konkurencji, zgodnie z art. 5 - 17 ustawy z dnia 16 kwietnia 1993 r. o zwalczaniu nieuczciwej konkurencji;</w:t>
      </w:r>
    </w:p>
    <w:p w14:paraId="30FD41E9" w14:textId="77777777" w:rsidR="00A344E2" w:rsidRPr="00B90342" w:rsidRDefault="00A344E2" w:rsidP="000C1093">
      <w:pPr>
        <w:widowControl w:val="0"/>
        <w:numPr>
          <w:ilvl w:val="0"/>
          <w:numId w:val="17"/>
        </w:numPr>
        <w:tabs>
          <w:tab w:val="clear" w:pos="720"/>
          <w:tab w:val="left" w:pos="705"/>
        </w:tabs>
        <w:suppressAutoHyphens/>
        <w:spacing w:after="0" w:line="200" w:lineRule="atLeast"/>
        <w:ind w:left="735" w:hanging="345"/>
        <w:jc w:val="both"/>
        <w:rPr>
          <w:rFonts w:ascii="Arial" w:hAnsi="Arial" w:cs="Arial"/>
          <w:sz w:val="20"/>
          <w:szCs w:val="20"/>
        </w:rPr>
      </w:pPr>
      <w:r w:rsidRPr="00B90342">
        <w:rPr>
          <w:rFonts w:ascii="Arial" w:hAnsi="Arial" w:cs="Arial"/>
          <w:sz w:val="20"/>
          <w:szCs w:val="20"/>
        </w:rPr>
        <w:t xml:space="preserve">zostałem(liśmy) poinformowany(i), że mogę(możemy) wydzielić z oferty informacje stanowiące </w:t>
      </w:r>
      <w:r w:rsidRPr="00B90342">
        <w:rPr>
          <w:rFonts w:ascii="Arial" w:hAnsi="Arial" w:cs="Arial"/>
          <w:sz w:val="20"/>
          <w:szCs w:val="20"/>
        </w:rPr>
        <w:lastRenderedPageBreak/>
        <w:t>tajemnicę przedsiębiorstwa w rozumieniu przepisów o zwalczaniu nieuczciwej konkurencji i zastrzec w odniesieniu do tych informacji, aby nie były one udostępnione innym uczestnikom postępowania;</w:t>
      </w:r>
    </w:p>
    <w:p w14:paraId="6C100E13" w14:textId="77777777" w:rsidR="00BD1B6D" w:rsidRPr="00BD1B6D" w:rsidRDefault="00BD1B6D" w:rsidP="00BD1B6D">
      <w:pPr>
        <w:tabs>
          <w:tab w:val="left" w:pos="142"/>
          <w:tab w:val="left" w:pos="284"/>
        </w:tabs>
        <w:suppressAutoHyphens/>
        <w:spacing w:after="0" w:line="240" w:lineRule="auto"/>
        <w:rPr>
          <w:rFonts w:ascii="Calibri" w:eastAsia="Calibri" w:hAnsi="Calibri" w:cs="Times New Roman"/>
          <w:b/>
          <w:sz w:val="20"/>
          <w:szCs w:val="20"/>
          <w:u w:val="single"/>
        </w:rPr>
      </w:pPr>
      <w:r w:rsidRPr="00BD1B6D">
        <w:rPr>
          <w:rFonts w:ascii="Calibri" w:eastAsia="Calibri" w:hAnsi="Calibri" w:cs="Times New Roman"/>
          <w:b/>
          <w:sz w:val="20"/>
          <w:szCs w:val="20"/>
          <w:u w:val="single"/>
        </w:rPr>
        <w:t>INFORMACJE DODATKOWE:</w:t>
      </w:r>
      <w:r w:rsidRPr="00BD1B6D">
        <w:rPr>
          <w:rFonts w:ascii="Calibri" w:eastAsia="Calibri" w:hAnsi="Calibri" w:cs="Times New Roman"/>
          <w:b/>
          <w:sz w:val="20"/>
          <w:szCs w:val="20"/>
        </w:rPr>
        <w:t xml:space="preserve"> </w:t>
      </w:r>
    </w:p>
    <w:p w14:paraId="3EF8DE9F" w14:textId="77777777" w:rsidR="00BD1B6D" w:rsidRPr="00BD1B6D" w:rsidRDefault="00BD1B6D" w:rsidP="00BD1B6D">
      <w:pPr>
        <w:spacing w:after="0" w:line="240" w:lineRule="auto"/>
        <w:jc w:val="both"/>
        <w:rPr>
          <w:rFonts w:ascii="Calibri" w:eastAsia="Calibri" w:hAnsi="Calibri" w:cs="Times New Roman"/>
          <w:sz w:val="20"/>
          <w:szCs w:val="20"/>
        </w:rPr>
      </w:pPr>
      <w:r w:rsidRPr="00BD1B6D">
        <w:rPr>
          <w:rFonts w:ascii="Calibri" w:eastAsia="Calibri" w:hAnsi="Calibri" w:cs="Times New Roman"/>
          <w:sz w:val="20"/>
          <w:szCs w:val="20"/>
        </w:rPr>
        <w:t>Dane niezbędne do zawarcia umowy w przypadku dokonania wyboru niniejszej oferty:</w:t>
      </w:r>
    </w:p>
    <w:p w14:paraId="6C814D01"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BD1B6D" w:rsidRPr="00BD1B6D" w14:paraId="040F50E3" w14:textId="77777777" w:rsidTr="00BD1B6D">
        <w:trPr>
          <w:trHeight w:val="100"/>
        </w:trPr>
        <w:tc>
          <w:tcPr>
            <w:tcW w:w="768" w:type="dxa"/>
            <w:vMerge w:val="restart"/>
            <w:shd w:val="clear" w:color="auto" w:fill="auto"/>
            <w:vAlign w:val="center"/>
          </w:tcPr>
          <w:p w14:paraId="37741800" w14:textId="77777777" w:rsidR="00BD1B6D" w:rsidRPr="00BD1B6D" w:rsidRDefault="00BD1B6D" w:rsidP="00BD1B6D">
            <w:pPr>
              <w:spacing w:after="0" w:line="240" w:lineRule="auto"/>
              <w:ind w:firstLine="110"/>
              <w:jc w:val="center"/>
              <w:rPr>
                <w:rFonts w:ascii="Calibri" w:eastAsia="Calibri" w:hAnsi="Calibri" w:cs="Times New Roman"/>
                <w:sz w:val="20"/>
                <w:szCs w:val="20"/>
              </w:rPr>
            </w:pPr>
            <w:r w:rsidRPr="00BD1B6D">
              <w:rPr>
                <w:rFonts w:ascii="Calibri" w:eastAsia="Calibri" w:hAnsi="Calibri" w:cs="Times New Roman"/>
                <w:sz w:val="20"/>
                <w:szCs w:val="20"/>
              </w:rPr>
              <w:t>1.</w:t>
            </w:r>
          </w:p>
        </w:tc>
        <w:tc>
          <w:tcPr>
            <w:tcW w:w="3096" w:type="dxa"/>
            <w:vMerge w:val="restart"/>
            <w:shd w:val="clear" w:color="auto" w:fill="auto"/>
            <w:vAlign w:val="center"/>
          </w:tcPr>
          <w:p w14:paraId="7BC97C8E" w14:textId="77777777" w:rsidR="00BD1B6D" w:rsidRPr="00BD1B6D" w:rsidRDefault="00BD1B6D" w:rsidP="00BD1B6D">
            <w:pPr>
              <w:spacing w:after="0" w:line="240" w:lineRule="auto"/>
              <w:rPr>
                <w:rFonts w:ascii="Calibri" w:eastAsia="Calibri" w:hAnsi="Calibri" w:cs="Times New Roman"/>
                <w:sz w:val="20"/>
                <w:szCs w:val="20"/>
              </w:rPr>
            </w:pPr>
            <w:r w:rsidRPr="00BD1B6D">
              <w:rPr>
                <w:rFonts w:ascii="Calibri" w:eastAsia="Calibri" w:hAnsi="Calibri" w:cs="Times New Roman"/>
                <w:sz w:val="20"/>
                <w:szCs w:val="20"/>
              </w:rPr>
              <w:t>Osoba/y zawierająca/e umowę w imieniu Wykonawcy</w:t>
            </w:r>
          </w:p>
        </w:tc>
        <w:tc>
          <w:tcPr>
            <w:tcW w:w="5826" w:type="dxa"/>
            <w:gridSpan w:val="3"/>
            <w:shd w:val="clear" w:color="auto" w:fill="auto"/>
          </w:tcPr>
          <w:p w14:paraId="7BBC5B81" w14:textId="77777777" w:rsidR="00BD1B6D" w:rsidRPr="00BD1B6D" w:rsidRDefault="00BD1B6D" w:rsidP="00BD1B6D">
            <w:pPr>
              <w:spacing w:after="0" w:line="240" w:lineRule="auto"/>
              <w:ind w:firstLine="567"/>
              <w:jc w:val="both"/>
              <w:rPr>
                <w:rFonts w:ascii="Calibri" w:eastAsia="Calibri" w:hAnsi="Calibri" w:cs="Times New Roman"/>
                <w:sz w:val="20"/>
                <w:szCs w:val="20"/>
              </w:rPr>
            </w:pPr>
            <w:r w:rsidRPr="00BD1B6D">
              <w:rPr>
                <w:rFonts w:ascii="Calibri" w:eastAsia="Calibri" w:hAnsi="Calibri" w:cs="Times New Roman"/>
                <w:sz w:val="20"/>
                <w:szCs w:val="20"/>
              </w:rPr>
              <w:t>Imię i nazwisko (ewentualne stanowisko)</w:t>
            </w:r>
          </w:p>
        </w:tc>
      </w:tr>
      <w:tr w:rsidR="00BD1B6D" w:rsidRPr="00BD1B6D" w14:paraId="4F1CB945" w14:textId="77777777" w:rsidTr="00BD1B6D">
        <w:trPr>
          <w:trHeight w:val="872"/>
        </w:trPr>
        <w:tc>
          <w:tcPr>
            <w:tcW w:w="768" w:type="dxa"/>
            <w:vMerge/>
            <w:shd w:val="clear" w:color="auto" w:fill="auto"/>
            <w:vAlign w:val="center"/>
          </w:tcPr>
          <w:p w14:paraId="5A9ED307" w14:textId="77777777" w:rsidR="00BD1B6D" w:rsidRPr="00BD1B6D" w:rsidRDefault="00BD1B6D" w:rsidP="00BD1B6D">
            <w:pPr>
              <w:spacing w:after="0" w:line="240" w:lineRule="auto"/>
              <w:ind w:firstLine="110"/>
              <w:jc w:val="center"/>
              <w:rPr>
                <w:rFonts w:ascii="Calibri" w:eastAsia="Calibri" w:hAnsi="Calibri" w:cs="Times New Roman"/>
                <w:sz w:val="20"/>
                <w:szCs w:val="20"/>
              </w:rPr>
            </w:pPr>
          </w:p>
        </w:tc>
        <w:tc>
          <w:tcPr>
            <w:tcW w:w="3096" w:type="dxa"/>
            <w:vMerge/>
            <w:shd w:val="clear" w:color="auto" w:fill="auto"/>
            <w:vAlign w:val="center"/>
          </w:tcPr>
          <w:p w14:paraId="1A12A716"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c>
          <w:tcPr>
            <w:tcW w:w="5826" w:type="dxa"/>
            <w:gridSpan w:val="3"/>
            <w:shd w:val="clear" w:color="auto" w:fill="auto"/>
          </w:tcPr>
          <w:p w14:paraId="58A0ADEA"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273CC952"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62040410"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r>
      <w:tr w:rsidR="00BD1B6D" w:rsidRPr="00BD1B6D" w14:paraId="306F8F24" w14:textId="77777777" w:rsidTr="00BD1B6D">
        <w:trPr>
          <w:trHeight w:val="80"/>
        </w:trPr>
        <w:tc>
          <w:tcPr>
            <w:tcW w:w="768" w:type="dxa"/>
            <w:vMerge w:val="restart"/>
            <w:shd w:val="clear" w:color="auto" w:fill="auto"/>
            <w:vAlign w:val="center"/>
          </w:tcPr>
          <w:p w14:paraId="1BFC75A5" w14:textId="77777777" w:rsidR="00BD1B6D" w:rsidRPr="00BD1B6D" w:rsidRDefault="00BD1B6D" w:rsidP="00BD1B6D">
            <w:pPr>
              <w:spacing w:after="0" w:line="240" w:lineRule="auto"/>
              <w:ind w:firstLine="110"/>
              <w:jc w:val="center"/>
              <w:rPr>
                <w:rFonts w:ascii="Calibri" w:eastAsia="Calibri" w:hAnsi="Calibri" w:cs="Times New Roman"/>
                <w:sz w:val="20"/>
                <w:szCs w:val="20"/>
              </w:rPr>
            </w:pPr>
            <w:r w:rsidRPr="00BD1B6D">
              <w:rPr>
                <w:rFonts w:ascii="Calibri" w:eastAsia="Calibri" w:hAnsi="Calibri" w:cs="Times New Roman"/>
                <w:sz w:val="20"/>
                <w:szCs w:val="20"/>
              </w:rPr>
              <w:t>2.</w:t>
            </w:r>
          </w:p>
        </w:tc>
        <w:tc>
          <w:tcPr>
            <w:tcW w:w="3096" w:type="dxa"/>
            <w:vMerge w:val="restart"/>
            <w:shd w:val="clear" w:color="auto" w:fill="auto"/>
            <w:vAlign w:val="center"/>
          </w:tcPr>
          <w:p w14:paraId="3F39EBCC" w14:textId="77777777" w:rsidR="00BD1B6D" w:rsidRPr="00BD1B6D" w:rsidRDefault="00BD1B6D" w:rsidP="00BD1B6D">
            <w:pPr>
              <w:spacing w:after="0" w:line="240" w:lineRule="auto"/>
              <w:rPr>
                <w:rFonts w:ascii="Calibri" w:eastAsia="Calibri" w:hAnsi="Calibri" w:cs="Times New Roman"/>
                <w:sz w:val="20"/>
                <w:szCs w:val="20"/>
              </w:rPr>
            </w:pPr>
            <w:r w:rsidRPr="00BD1B6D">
              <w:rPr>
                <w:rFonts w:ascii="Calibri" w:eastAsia="Calibri" w:hAnsi="Calibri" w:cs="Times New Roman"/>
                <w:sz w:val="20"/>
                <w:szCs w:val="20"/>
              </w:rPr>
              <w:t xml:space="preserve">Osoba odpowiedzialna za kontakty z Zamawiającym </w:t>
            </w:r>
            <w:r w:rsidRPr="00BD1B6D">
              <w:rPr>
                <w:rFonts w:ascii="Calibri" w:eastAsia="Calibri" w:hAnsi="Calibri" w:cs="Times New Roman"/>
                <w:sz w:val="20"/>
                <w:szCs w:val="20"/>
              </w:rPr>
              <w:br/>
              <w:t>w sprawie realizacji umowy</w:t>
            </w:r>
          </w:p>
        </w:tc>
        <w:tc>
          <w:tcPr>
            <w:tcW w:w="1698" w:type="dxa"/>
            <w:shd w:val="clear" w:color="auto" w:fill="auto"/>
          </w:tcPr>
          <w:p w14:paraId="2C17B512" w14:textId="77777777" w:rsidR="00BD1B6D" w:rsidRPr="00BD1B6D" w:rsidRDefault="00BD1B6D" w:rsidP="00BD1B6D">
            <w:pPr>
              <w:spacing w:after="0" w:line="240" w:lineRule="auto"/>
              <w:rPr>
                <w:rFonts w:ascii="Calibri" w:eastAsia="Calibri" w:hAnsi="Calibri" w:cs="Times New Roman"/>
                <w:sz w:val="20"/>
                <w:szCs w:val="20"/>
              </w:rPr>
            </w:pPr>
            <w:r w:rsidRPr="00BD1B6D">
              <w:rPr>
                <w:rFonts w:ascii="Calibri" w:eastAsia="Calibri" w:hAnsi="Calibri" w:cs="Times New Roman"/>
                <w:sz w:val="20"/>
                <w:szCs w:val="20"/>
              </w:rPr>
              <w:t>Imię i nazwisko</w:t>
            </w:r>
          </w:p>
        </w:tc>
        <w:tc>
          <w:tcPr>
            <w:tcW w:w="1579" w:type="dxa"/>
            <w:shd w:val="clear" w:color="auto" w:fill="auto"/>
          </w:tcPr>
          <w:p w14:paraId="248A43B7" w14:textId="77777777" w:rsidR="00BD1B6D" w:rsidRPr="00BD1B6D" w:rsidRDefault="00BD1B6D" w:rsidP="00BD1B6D">
            <w:pPr>
              <w:spacing w:after="0" w:line="240" w:lineRule="auto"/>
              <w:rPr>
                <w:rFonts w:ascii="Calibri" w:eastAsia="Calibri" w:hAnsi="Calibri" w:cs="Times New Roman"/>
                <w:sz w:val="20"/>
                <w:szCs w:val="20"/>
              </w:rPr>
            </w:pPr>
            <w:r w:rsidRPr="00BD1B6D">
              <w:rPr>
                <w:rFonts w:ascii="Calibri" w:eastAsia="Calibri" w:hAnsi="Calibri" w:cs="Times New Roman"/>
                <w:sz w:val="20"/>
                <w:szCs w:val="20"/>
              </w:rPr>
              <w:t>tel./faks</w:t>
            </w:r>
          </w:p>
        </w:tc>
        <w:tc>
          <w:tcPr>
            <w:tcW w:w="2549" w:type="dxa"/>
            <w:shd w:val="clear" w:color="auto" w:fill="auto"/>
          </w:tcPr>
          <w:p w14:paraId="67548497" w14:textId="77777777" w:rsidR="00BD1B6D" w:rsidRPr="00BD1B6D" w:rsidRDefault="00BD1B6D" w:rsidP="00BD1B6D">
            <w:pPr>
              <w:spacing w:after="0" w:line="240" w:lineRule="auto"/>
              <w:jc w:val="both"/>
              <w:rPr>
                <w:rFonts w:ascii="Calibri" w:eastAsia="Calibri" w:hAnsi="Calibri" w:cs="Times New Roman"/>
                <w:sz w:val="20"/>
                <w:szCs w:val="20"/>
              </w:rPr>
            </w:pPr>
            <w:r w:rsidRPr="00BD1B6D">
              <w:rPr>
                <w:rFonts w:ascii="Calibri" w:eastAsia="Calibri" w:hAnsi="Calibri" w:cs="Times New Roman"/>
                <w:sz w:val="20"/>
                <w:szCs w:val="20"/>
              </w:rPr>
              <w:t>e-mail</w:t>
            </w:r>
          </w:p>
        </w:tc>
      </w:tr>
      <w:tr w:rsidR="00BD1B6D" w:rsidRPr="00BD1B6D" w14:paraId="3AD33DCD" w14:textId="77777777" w:rsidTr="00BD1B6D">
        <w:trPr>
          <w:trHeight w:val="150"/>
        </w:trPr>
        <w:tc>
          <w:tcPr>
            <w:tcW w:w="768" w:type="dxa"/>
            <w:vMerge/>
            <w:shd w:val="clear" w:color="auto" w:fill="auto"/>
            <w:vAlign w:val="center"/>
          </w:tcPr>
          <w:p w14:paraId="42D31C57" w14:textId="77777777" w:rsidR="00BD1B6D" w:rsidRPr="00BD1B6D" w:rsidRDefault="00BD1B6D" w:rsidP="00BD1B6D">
            <w:pPr>
              <w:spacing w:after="0" w:line="240" w:lineRule="auto"/>
              <w:ind w:firstLine="110"/>
              <w:jc w:val="center"/>
              <w:rPr>
                <w:rFonts w:ascii="Calibri" w:eastAsia="Calibri" w:hAnsi="Calibri" w:cs="Times New Roman"/>
                <w:sz w:val="20"/>
                <w:szCs w:val="20"/>
              </w:rPr>
            </w:pPr>
          </w:p>
        </w:tc>
        <w:tc>
          <w:tcPr>
            <w:tcW w:w="3096" w:type="dxa"/>
            <w:vMerge/>
            <w:shd w:val="clear" w:color="auto" w:fill="auto"/>
            <w:vAlign w:val="center"/>
          </w:tcPr>
          <w:p w14:paraId="37F2FB4A"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c>
          <w:tcPr>
            <w:tcW w:w="1698" w:type="dxa"/>
            <w:shd w:val="clear" w:color="auto" w:fill="auto"/>
          </w:tcPr>
          <w:p w14:paraId="7F9F1CDF"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162392CC"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6DC35248"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79387A81"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p w14:paraId="06C0ABDD"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c>
          <w:tcPr>
            <w:tcW w:w="1579" w:type="dxa"/>
            <w:shd w:val="clear" w:color="auto" w:fill="auto"/>
          </w:tcPr>
          <w:p w14:paraId="288E00A6"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c>
          <w:tcPr>
            <w:tcW w:w="2549" w:type="dxa"/>
            <w:shd w:val="clear" w:color="auto" w:fill="auto"/>
          </w:tcPr>
          <w:p w14:paraId="6ABB9F18" w14:textId="77777777" w:rsidR="00BD1B6D" w:rsidRPr="00BD1B6D" w:rsidRDefault="00BD1B6D" w:rsidP="00BD1B6D">
            <w:pPr>
              <w:spacing w:after="0" w:line="240" w:lineRule="auto"/>
              <w:ind w:firstLine="567"/>
              <w:jc w:val="both"/>
              <w:rPr>
                <w:rFonts w:ascii="Calibri" w:eastAsia="Calibri" w:hAnsi="Calibri" w:cs="Times New Roman"/>
                <w:sz w:val="20"/>
                <w:szCs w:val="20"/>
              </w:rPr>
            </w:pPr>
          </w:p>
        </w:tc>
      </w:tr>
    </w:tbl>
    <w:p w14:paraId="2AF26BF5" w14:textId="167BB73F" w:rsidR="00A344E2" w:rsidRPr="00DE1310" w:rsidRDefault="00BD1B6D" w:rsidP="00A344E2">
      <w:pPr>
        <w:spacing w:after="0" w:line="113" w:lineRule="atLeast"/>
        <w:rPr>
          <w:b/>
          <w:u w:val="single"/>
        </w:rPr>
      </w:pPr>
      <w:r w:rsidRPr="00DE1310">
        <w:rPr>
          <w:b/>
          <w:u w:val="single"/>
        </w:rPr>
        <w:t xml:space="preserve">Oświadczam, iż należę do </w:t>
      </w:r>
      <w:r w:rsidR="00AB09FE" w:rsidRPr="00DE1310">
        <w:rPr>
          <w:b/>
          <w:u w:val="single"/>
        </w:rPr>
        <w:t>sektora *( niewłaściwe skreślić):</w:t>
      </w:r>
    </w:p>
    <w:p w14:paraId="7ECA3ED5" w14:textId="2FD97421" w:rsidR="00AB09FE" w:rsidRDefault="00AB09FE" w:rsidP="000C1093">
      <w:pPr>
        <w:pStyle w:val="Akapitzlist"/>
        <w:numPr>
          <w:ilvl w:val="0"/>
          <w:numId w:val="18"/>
        </w:numPr>
        <w:spacing w:after="0" w:line="113" w:lineRule="atLeast"/>
      </w:pPr>
      <w:r>
        <w:t>Mikro przedsiębiorców</w:t>
      </w:r>
    </w:p>
    <w:p w14:paraId="302D0434" w14:textId="1DF74929" w:rsidR="00BD1B6D" w:rsidRDefault="00BD1B6D" w:rsidP="000C1093">
      <w:pPr>
        <w:pStyle w:val="Akapitzlist"/>
        <w:numPr>
          <w:ilvl w:val="0"/>
          <w:numId w:val="18"/>
        </w:numPr>
        <w:spacing w:after="0" w:line="113" w:lineRule="atLeast"/>
      </w:pPr>
      <w:r>
        <w:t>Małych przedsiębiorstw</w:t>
      </w:r>
    </w:p>
    <w:p w14:paraId="1844AEEC" w14:textId="71161B2F" w:rsidR="00BD1B6D" w:rsidRDefault="00BD1B6D" w:rsidP="000C1093">
      <w:pPr>
        <w:pStyle w:val="Akapitzlist"/>
        <w:numPr>
          <w:ilvl w:val="0"/>
          <w:numId w:val="18"/>
        </w:numPr>
        <w:spacing w:after="0" w:line="113" w:lineRule="atLeast"/>
      </w:pPr>
      <w:r>
        <w:t>Średnich przedsiębiorstw</w:t>
      </w:r>
    </w:p>
    <w:p w14:paraId="1F5F4E63" w14:textId="2D878960" w:rsidR="00C633DD" w:rsidRDefault="00C633DD" w:rsidP="000C1093">
      <w:pPr>
        <w:pStyle w:val="Akapitzlist"/>
        <w:numPr>
          <w:ilvl w:val="0"/>
          <w:numId w:val="18"/>
        </w:numPr>
        <w:spacing w:after="0" w:line="113" w:lineRule="atLeast"/>
      </w:pPr>
      <w:r>
        <w:t>Inne(podać jakie………………)</w:t>
      </w:r>
    </w:p>
    <w:p w14:paraId="5C97ED89" w14:textId="77777777" w:rsidR="005571A3" w:rsidRDefault="005571A3" w:rsidP="005571A3">
      <w:pPr>
        <w:spacing w:after="0" w:line="113" w:lineRule="atLeast"/>
      </w:pPr>
    </w:p>
    <w:p w14:paraId="7FFFDB2F" w14:textId="3C5F6DA7" w:rsidR="004F1A2D" w:rsidRPr="004F1A2D" w:rsidRDefault="004F1A2D" w:rsidP="004F1A2D">
      <w:pPr>
        <w:tabs>
          <w:tab w:val="left" w:pos="142"/>
        </w:tabs>
        <w:suppressAutoHyphens/>
        <w:spacing w:after="0" w:line="240" w:lineRule="auto"/>
        <w:ind w:right="431"/>
        <w:rPr>
          <w:rFonts w:ascii="Calibri" w:eastAsia="Times New Roman" w:hAnsi="Calibri" w:cs="Times New Roman"/>
          <w:b/>
          <w:lang w:eastAsia="pl-PL"/>
        </w:rPr>
      </w:pPr>
      <w:r w:rsidRPr="004F1A2D">
        <w:rPr>
          <w:rFonts w:ascii="Calibri" w:eastAsia="Times New Roman" w:hAnsi="Calibri" w:cs="Times New Roman"/>
          <w:b/>
          <w:lang w:eastAsia="pl-PL"/>
        </w:rPr>
        <w:t>Oświadczam, że jako osoba prowadząca jednoosobową działalność gospodarczą (</w:t>
      </w:r>
      <w:r w:rsidR="00073CC5">
        <w:rPr>
          <w:rFonts w:ascii="Calibri" w:eastAsia="Times New Roman" w:hAnsi="Calibri" w:cs="Times New Roman"/>
          <w:b/>
          <w:lang w:eastAsia="pl-PL"/>
        </w:rPr>
        <w:t>jeśli nie dotyczy wykreślić</w:t>
      </w:r>
      <w:r w:rsidRPr="004F1A2D">
        <w:rPr>
          <w:rFonts w:ascii="Calibri" w:eastAsia="Times New Roman" w:hAnsi="Calibri" w:cs="Times New Roman"/>
          <w:b/>
          <w:lang w:eastAsia="pl-PL"/>
        </w:rPr>
        <w:t xml:space="preserve">): </w:t>
      </w:r>
    </w:p>
    <w:p w14:paraId="1588A2D2" w14:textId="77777777" w:rsidR="004F1A2D" w:rsidRPr="001F6FE0" w:rsidRDefault="004F1A2D" w:rsidP="000C1093">
      <w:pPr>
        <w:numPr>
          <w:ilvl w:val="0"/>
          <w:numId w:val="23"/>
        </w:numPr>
        <w:tabs>
          <w:tab w:val="left" w:pos="142"/>
          <w:tab w:val="left" w:pos="426"/>
        </w:tabs>
        <w:suppressAutoHyphens/>
        <w:spacing w:after="0" w:line="240" w:lineRule="auto"/>
        <w:ind w:right="431"/>
        <w:rPr>
          <w:rFonts w:ascii="Calibri" w:eastAsia="Times New Roman" w:hAnsi="Calibri" w:cs="Times New Roman"/>
          <w:lang w:eastAsia="pl-PL"/>
        </w:rPr>
      </w:pPr>
      <w:r w:rsidRPr="001F6FE0">
        <w:rPr>
          <w:rFonts w:ascii="Calibri" w:eastAsia="Times New Roman" w:hAnsi="Calibri" w:cs="Times New Roman"/>
          <w:lang w:eastAsia="pl-PL"/>
        </w:rPr>
        <w:t>zatrudniam/nie zatrudniam* pracowników,</w:t>
      </w:r>
    </w:p>
    <w:p w14:paraId="35DB18CC" w14:textId="77777777" w:rsidR="004F1A2D" w:rsidRPr="001F6FE0" w:rsidRDefault="004F1A2D" w:rsidP="000C1093">
      <w:pPr>
        <w:numPr>
          <w:ilvl w:val="0"/>
          <w:numId w:val="23"/>
        </w:numPr>
        <w:tabs>
          <w:tab w:val="left" w:pos="142"/>
          <w:tab w:val="left" w:pos="426"/>
          <w:tab w:val="left" w:pos="709"/>
        </w:tabs>
        <w:suppressAutoHyphens/>
        <w:spacing w:after="0" w:line="240" w:lineRule="auto"/>
        <w:ind w:right="431"/>
        <w:rPr>
          <w:rFonts w:ascii="Calibri" w:eastAsia="Times New Roman" w:hAnsi="Calibri" w:cs="Times New Roman"/>
          <w:lang w:eastAsia="pl-PL"/>
        </w:rPr>
      </w:pPr>
      <w:r w:rsidRPr="001F6FE0">
        <w:rPr>
          <w:rFonts w:ascii="Calibri" w:eastAsia="Times New Roman" w:hAnsi="Calibri" w:cs="Times New Roman"/>
          <w:lang w:eastAsia="pl-PL"/>
        </w:rPr>
        <w:t xml:space="preserve">zawieram/nie zawieram* umów zleceń ze zleceniobiorcami.  </w:t>
      </w:r>
    </w:p>
    <w:p w14:paraId="5263E609" w14:textId="77777777" w:rsidR="002B27CB" w:rsidRDefault="002B27CB" w:rsidP="005571A3">
      <w:pPr>
        <w:spacing w:after="0" w:line="113" w:lineRule="atLeast"/>
      </w:pPr>
    </w:p>
    <w:p w14:paraId="76DF814C" w14:textId="77777777" w:rsidR="00DE1310" w:rsidRDefault="00DE1310" w:rsidP="005571A3">
      <w:pPr>
        <w:spacing w:after="0" w:line="113" w:lineRule="atLeast"/>
        <w:rPr>
          <w:b/>
          <w:sz w:val="20"/>
          <w:szCs w:val="20"/>
        </w:rPr>
      </w:pPr>
    </w:p>
    <w:p w14:paraId="14C165A1" w14:textId="77777777" w:rsidR="004F1A2D" w:rsidRPr="00DE6E15" w:rsidRDefault="004F1A2D" w:rsidP="00DE6E15">
      <w:pPr>
        <w:spacing w:after="0" w:line="113" w:lineRule="atLeast"/>
      </w:pPr>
    </w:p>
    <w:p w14:paraId="31246222" w14:textId="77777777" w:rsidR="00A344E2" w:rsidRDefault="00A344E2" w:rsidP="00A344E2">
      <w:pPr>
        <w:spacing w:after="0" w:line="113" w:lineRule="atLeast"/>
      </w:pPr>
    </w:p>
    <w:p w14:paraId="5BD57ACE" w14:textId="77777777" w:rsidR="00A344E2" w:rsidRDefault="00A344E2" w:rsidP="00A344E2">
      <w:pPr>
        <w:spacing w:after="0" w:line="113" w:lineRule="atLeast"/>
      </w:pPr>
    </w:p>
    <w:p w14:paraId="27D5237A" w14:textId="77777777" w:rsidR="00A344E2" w:rsidRDefault="00A344E2" w:rsidP="00A344E2">
      <w:pPr>
        <w:spacing w:after="0" w:line="113" w:lineRule="atLeast"/>
        <w:jc w:val="center"/>
      </w:pPr>
      <w:r>
        <w:t>_____________________                                                          _________________________</w:t>
      </w:r>
    </w:p>
    <w:p w14:paraId="36BED5B7" w14:textId="77777777" w:rsidR="00A344E2" w:rsidRDefault="00A344E2" w:rsidP="00A344E2">
      <w:pPr>
        <w:widowControl w:val="0"/>
        <w:tabs>
          <w:tab w:val="left" w:pos="705"/>
        </w:tabs>
        <w:suppressAutoHyphens/>
        <w:snapToGrid w:val="0"/>
        <w:spacing w:after="0" w:line="113" w:lineRule="atLeast"/>
        <w:jc w:val="center"/>
        <w:rPr>
          <w:i/>
          <w:iCs/>
          <w:sz w:val="16"/>
        </w:rPr>
      </w:pPr>
      <w:r>
        <w:rPr>
          <w:i/>
          <w:iCs/>
          <w:sz w:val="16"/>
        </w:rPr>
        <w:tab/>
        <w:t>miejscowość, data</w:t>
      </w:r>
      <w:r>
        <w:rPr>
          <w:i/>
          <w:iCs/>
          <w:sz w:val="16"/>
        </w:rPr>
        <w:tab/>
      </w:r>
      <w:r>
        <w:rPr>
          <w:i/>
          <w:iCs/>
          <w:sz w:val="16"/>
        </w:rPr>
        <w:tab/>
      </w:r>
      <w:r>
        <w:rPr>
          <w:i/>
          <w:iCs/>
          <w:sz w:val="16"/>
        </w:rPr>
        <w:tab/>
      </w:r>
      <w:r>
        <w:rPr>
          <w:i/>
          <w:iCs/>
          <w:sz w:val="16"/>
        </w:rPr>
        <w:tab/>
      </w:r>
      <w:r>
        <w:rPr>
          <w:i/>
          <w:iCs/>
          <w:sz w:val="16"/>
        </w:rPr>
        <w:tab/>
      </w:r>
      <w:r>
        <w:rPr>
          <w:i/>
          <w:iCs/>
          <w:sz w:val="16"/>
        </w:rPr>
        <w:tab/>
        <w:t>Podpisy osób uprawnionych do składania</w:t>
      </w:r>
    </w:p>
    <w:p w14:paraId="0745872E" w14:textId="110FD621" w:rsidR="00A53E53" w:rsidRDefault="00A344E2" w:rsidP="00DE1310">
      <w:pPr>
        <w:widowControl w:val="0"/>
        <w:tabs>
          <w:tab w:val="left" w:pos="705"/>
        </w:tabs>
        <w:suppressAutoHyphens/>
        <w:snapToGrid w:val="0"/>
        <w:spacing w:after="0" w:line="113" w:lineRule="atLeast"/>
        <w:jc w:val="center"/>
        <w:rPr>
          <w:rFonts w:cs="Arial"/>
          <w:i/>
          <w:iCs/>
          <w:sz w:val="16"/>
        </w:rPr>
      </w:pPr>
      <w:r>
        <w:rPr>
          <w:i/>
          <w:iCs/>
          <w:sz w:val="16"/>
        </w:rPr>
        <w:tab/>
      </w:r>
      <w:r>
        <w:rPr>
          <w:i/>
          <w:iCs/>
          <w:sz w:val="16"/>
        </w:rPr>
        <w:tab/>
      </w:r>
      <w:r>
        <w:rPr>
          <w:i/>
          <w:iCs/>
          <w:sz w:val="16"/>
        </w:rPr>
        <w:tab/>
      </w:r>
      <w:r>
        <w:rPr>
          <w:i/>
          <w:iCs/>
          <w:sz w:val="16"/>
        </w:rPr>
        <w:tab/>
      </w:r>
      <w:r>
        <w:rPr>
          <w:i/>
          <w:iCs/>
          <w:sz w:val="16"/>
        </w:rPr>
        <w:tab/>
      </w:r>
      <w:r>
        <w:rPr>
          <w:i/>
          <w:iCs/>
          <w:sz w:val="16"/>
        </w:rPr>
        <w:tab/>
      </w:r>
      <w:r>
        <w:rPr>
          <w:i/>
          <w:iCs/>
          <w:sz w:val="16"/>
        </w:rPr>
        <w:tab/>
      </w:r>
      <w:r>
        <w:rPr>
          <w:i/>
          <w:iCs/>
          <w:sz w:val="16"/>
        </w:rPr>
        <w:tab/>
      </w:r>
      <w:r>
        <w:rPr>
          <w:i/>
          <w:iCs/>
          <w:sz w:val="16"/>
        </w:rPr>
        <w:tab/>
        <w:t xml:space="preserve"> oświadczeń woli</w:t>
      </w:r>
      <w:r>
        <w:rPr>
          <w:rFonts w:cs="Arial"/>
          <w:b/>
          <w:i/>
          <w:iCs/>
          <w:sz w:val="16"/>
        </w:rPr>
        <w:t xml:space="preserve"> </w:t>
      </w:r>
      <w:r>
        <w:rPr>
          <w:rFonts w:cs="Arial"/>
          <w:i/>
          <w:iCs/>
          <w:sz w:val="16"/>
        </w:rPr>
        <w:t>w imieniu Wykonawcy</w:t>
      </w:r>
    </w:p>
    <w:p w14:paraId="27966138"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4F1C61C8"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0EE01797"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45F5BED7"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7FA726C7"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4A8796FB" w14:textId="77777777" w:rsidR="00DE1310" w:rsidRDefault="00DE1310" w:rsidP="00DE1310">
      <w:pPr>
        <w:widowControl w:val="0"/>
        <w:tabs>
          <w:tab w:val="left" w:pos="705"/>
        </w:tabs>
        <w:suppressAutoHyphens/>
        <w:snapToGrid w:val="0"/>
        <w:spacing w:after="0" w:line="113" w:lineRule="atLeast"/>
        <w:jc w:val="center"/>
        <w:rPr>
          <w:rFonts w:cs="Arial"/>
          <w:i/>
          <w:iCs/>
          <w:sz w:val="16"/>
        </w:rPr>
      </w:pPr>
    </w:p>
    <w:p w14:paraId="4EB7EA3B" w14:textId="77777777" w:rsidR="00DE1310" w:rsidRDefault="00DE1310" w:rsidP="00DE1310">
      <w:pPr>
        <w:widowControl w:val="0"/>
        <w:tabs>
          <w:tab w:val="left" w:pos="705"/>
        </w:tabs>
        <w:suppressAutoHyphens/>
        <w:snapToGrid w:val="0"/>
        <w:spacing w:after="0" w:line="113" w:lineRule="atLeast"/>
        <w:jc w:val="center"/>
        <w:rPr>
          <w:rFonts w:cs="Arial"/>
          <w:color w:val="000000"/>
          <w:sz w:val="20"/>
          <w:szCs w:val="20"/>
        </w:rPr>
      </w:pPr>
    </w:p>
    <w:p w14:paraId="115FAAC2" w14:textId="77777777" w:rsidR="00A53E53" w:rsidRDefault="00A53E53" w:rsidP="000C1093">
      <w:pPr>
        <w:pStyle w:val="Nagwek3"/>
        <w:keepLines w:val="0"/>
        <w:widowControl w:val="0"/>
        <w:numPr>
          <w:ilvl w:val="0"/>
          <w:numId w:val="16"/>
        </w:numPr>
        <w:suppressAutoHyphens/>
        <w:spacing w:before="0" w:line="240" w:lineRule="auto"/>
        <w:ind w:left="15" w:hanging="15"/>
        <w:jc w:val="right"/>
        <w:rPr>
          <w:rFonts w:asciiTheme="minorHAnsi" w:hAnsiTheme="minorHAnsi" w:cs="Arial"/>
          <w:color w:val="000000"/>
          <w:sz w:val="20"/>
          <w:szCs w:val="20"/>
        </w:rPr>
      </w:pPr>
    </w:p>
    <w:p w14:paraId="72349004" w14:textId="77777777" w:rsidR="00A53E53" w:rsidRDefault="00A53E53" w:rsidP="00DE1310">
      <w:pPr>
        <w:pStyle w:val="Nagwek3"/>
        <w:keepLines w:val="0"/>
        <w:widowControl w:val="0"/>
        <w:suppressAutoHyphens/>
        <w:spacing w:before="0" w:line="240" w:lineRule="auto"/>
        <w:jc w:val="right"/>
        <w:rPr>
          <w:rFonts w:asciiTheme="minorHAnsi" w:hAnsiTheme="minorHAnsi" w:cs="Arial"/>
          <w:color w:val="000000"/>
          <w:sz w:val="20"/>
          <w:szCs w:val="20"/>
        </w:rPr>
      </w:pPr>
    </w:p>
    <w:p w14:paraId="2F7D2F22" w14:textId="77777777" w:rsidR="00A53E53" w:rsidRDefault="00A53E53" w:rsidP="000C1093">
      <w:pPr>
        <w:pStyle w:val="Nagwek3"/>
        <w:keepLines w:val="0"/>
        <w:widowControl w:val="0"/>
        <w:numPr>
          <w:ilvl w:val="0"/>
          <w:numId w:val="16"/>
        </w:numPr>
        <w:suppressAutoHyphens/>
        <w:spacing w:before="0" w:line="240" w:lineRule="auto"/>
        <w:ind w:left="15" w:hanging="15"/>
        <w:jc w:val="right"/>
        <w:rPr>
          <w:rFonts w:asciiTheme="minorHAnsi" w:hAnsiTheme="minorHAnsi" w:cs="Arial"/>
          <w:color w:val="000000"/>
          <w:sz w:val="20"/>
          <w:szCs w:val="20"/>
        </w:rPr>
      </w:pPr>
    </w:p>
    <w:p w14:paraId="7085E724" w14:textId="77777777" w:rsidR="00A53E53" w:rsidRDefault="00A53E53" w:rsidP="000C1093">
      <w:pPr>
        <w:pStyle w:val="Nagwek3"/>
        <w:keepLines w:val="0"/>
        <w:widowControl w:val="0"/>
        <w:numPr>
          <w:ilvl w:val="0"/>
          <w:numId w:val="16"/>
        </w:numPr>
        <w:suppressAutoHyphens/>
        <w:spacing w:before="0" w:line="240" w:lineRule="auto"/>
        <w:ind w:left="15" w:hanging="15"/>
        <w:jc w:val="right"/>
        <w:rPr>
          <w:rFonts w:asciiTheme="minorHAnsi" w:hAnsiTheme="minorHAnsi" w:cs="Arial"/>
          <w:color w:val="000000"/>
          <w:sz w:val="20"/>
          <w:szCs w:val="20"/>
        </w:rPr>
      </w:pPr>
    </w:p>
    <w:p w14:paraId="5C014E55" w14:textId="77777777" w:rsidR="00A53E53" w:rsidRDefault="00A53E53" w:rsidP="000C1093">
      <w:pPr>
        <w:pStyle w:val="Nagwek3"/>
        <w:keepLines w:val="0"/>
        <w:widowControl w:val="0"/>
        <w:numPr>
          <w:ilvl w:val="0"/>
          <w:numId w:val="16"/>
        </w:numPr>
        <w:suppressAutoHyphens/>
        <w:spacing w:before="0" w:line="240" w:lineRule="auto"/>
        <w:ind w:left="15" w:hanging="15"/>
        <w:jc w:val="right"/>
        <w:rPr>
          <w:rFonts w:asciiTheme="minorHAnsi" w:hAnsiTheme="minorHAnsi" w:cs="Arial"/>
          <w:color w:val="000000"/>
          <w:sz w:val="20"/>
          <w:szCs w:val="20"/>
        </w:rPr>
      </w:pPr>
    </w:p>
    <w:p w14:paraId="3926EF44" w14:textId="77777777" w:rsidR="00A53E53" w:rsidRDefault="00A53E53" w:rsidP="000C1093">
      <w:pPr>
        <w:pStyle w:val="Nagwek3"/>
        <w:keepLines w:val="0"/>
        <w:widowControl w:val="0"/>
        <w:numPr>
          <w:ilvl w:val="0"/>
          <w:numId w:val="16"/>
        </w:numPr>
        <w:suppressAutoHyphens/>
        <w:spacing w:before="0" w:line="240" w:lineRule="auto"/>
        <w:ind w:left="15" w:hanging="15"/>
        <w:jc w:val="right"/>
        <w:rPr>
          <w:rFonts w:asciiTheme="minorHAnsi" w:hAnsiTheme="minorHAnsi" w:cs="Arial"/>
          <w:color w:val="000000"/>
          <w:sz w:val="20"/>
          <w:szCs w:val="20"/>
        </w:rPr>
      </w:pPr>
    </w:p>
    <w:p w14:paraId="12A980D6" w14:textId="77777777" w:rsidR="00DE1310" w:rsidRDefault="00DE1310" w:rsidP="00F66BF4">
      <w:pPr>
        <w:widowControl w:val="0"/>
        <w:suppressAutoHyphens/>
        <w:spacing w:after="0" w:line="100" w:lineRule="atLeast"/>
        <w:jc w:val="right"/>
        <w:rPr>
          <w:rFonts w:ascii="Calibri" w:eastAsia="Arial" w:hAnsi="Calibri" w:cs="Arial"/>
          <w:b/>
          <w:kern w:val="1"/>
          <w:sz w:val="20"/>
          <w:szCs w:val="24"/>
          <w:lang w:eastAsia="hi-IN" w:bidi="hi-IN"/>
        </w:rPr>
      </w:pPr>
    </w:p>
    <w:p w14:paraId="0BC0430C" w14:textId="77777777" w:rsidR="00DE1310" w:rsidRDefault="00DE1310" w:rsidP="00F66BF4">
      <w:pPr>
        <w:widowControl w:val="0"/>
        <w:suppressAutoHyphens/>
        <w:spacing w:after="0" w:line="100" w:lineRule="atLeast"/>
        <w:jc w:val="right"/>
        <w:rPr>
          <w:rFonts w:ascii="Calibri" w:eastAsia="Arial" w:hAnsi="Calibri" w:cs="Arial"/>
          <w:b/>
          <w:kern w:val="1"/>
          <w:sz w:val="20"/>
          <w:szCs w:val="24"/>
          <w:lang w:eastAsia="hi-IN" w:bidi="hi-IN"/>
        </w:rPr>
      </w:pPr>
    </w:p>
    <w:p w14:paraId="43AE0323" w14:textId="77777777" w:rsidR="00C633DD" w:rsidRDefault="00C633DD" w:rsidP="00F66BF4">
      <w:pPr>
        <w:widowControl w:val="0"/>
        <w:suppressAutoHyphens/>
        <w:spacing w:after="0" w:line="100" w:lineRule="atLeast"/>
        <w:jc w:val="right"/>
        <w:rPr>
          <w:rFonts w:ascii="Calibri" w:eastAsia="Arial" w:hAnsi="Calibri" w:cs="Arial"/>
          <w:b/>
          <w:kern w:val="1"/>
          <w:sz w:val="20"/>
          <w:szCs w:val="24"/>
          <w:lang w:eastAsia="hi-IN" w:bidi="hi-IN"/>
        </w:rPr>
      </w:pPr>
    </w:p>
    <w:p w14:paraId="05BB38B3" w14:textId="77777777" w:rsidR="00C633DD" w:rsidRDefault="00C633DD" w:rsidP="00F66BF4">
      <w:pPr>
        <w:widowControl w:val="0"/>
        <w:suppressAutoHyphens/>
        <w:spacing w:after="0" w:line="100" w:lineRule="atLeast"/>
        <w:jc w:val="right"/>
        <w:rPr>
          <w:rFonts w:ascii="Calibri" w:eastAsia="Arial" w:hAnsi="Calibri" w:cs="Arial"/>
          <w:b/>
          <w:kern w:val="1"/>
          <w:sz w:val="20"/>
          <w:szCs w:val="24"/>
          <w:lang w:eastAsia="hi-IN" w:bidi="hi-IN"/>
        </w:rPr>
      </w:pPr>
    </w:p>
    <w:p w14:paraId="7A7ADC7A" w14:textId="77777777" w:rsidR="00C633DD" w:rsidRDefault="00C633DD" w:rsidP="00F66BF4">
      <w:pPr>
        <w:widowControl w:val="0"/>
        <w:suppressAutoHyphens/>
        <w:spacing w:after="0" w:line="100" w:lineRule="atLeast"/>
        <w:jc w:val="right"/>
        <w:rPr>
          <w:rFonts w:ascii="Calibri" w:eastAsia="Arial" w:hAnsi="Calibri" w:cs="Arial"/>
          <w:b/>
          <w:kern w:val="1"/>
          <w:sz w:val="20"/>
          <w:szCs w:val="24"/>
          <w:lang w:eastAsia="hi-IN" w:bidi="hi-IN"/>
        </w:rPr>
      </w:pPr>
    </w:p>
    <w:p w14:paraId="56693007" w14:textId="77777777" w:rsidR="00C633DD" w:rsidRDefault="00C633DD" w:rsidP="00F66BF4">
      <w:pPr>
        <w:widowControl w:val="0"/>
        <w:suppressAutoHyphens/>
        <w:spacing w:after="0" w:line="100" w:lineRule="atLeast"/>
        <w:jc w:val="right"/>
        <w:rPr>
          <w:rFonts w:ascii="Calibri" w:eastAsia="Arial" w:hAnsi="Calibri" w:cs="Arial"/>
          <w:b/>
          <w:kern w:val="1"/>
          <w:sz w:val="20"/>
          <w:szCs w:val="24"/>
          <w:lang w:eastAsia="hi-IN" w:bidi="hi-IN"/>
        </w:rPr>
      </w:pPr>
    </w:p>
    <w:p w14:paraId="1C645230" w14:textId="77777777" w:rsidR="00C633DD" w:rsidRDefault="00C633DD" w:rsidP="00F66BF4">
      <w:pPr>
        <w:widowControl w:val="0"/>
        <w:suppressAutoHyphens/>
        <w:spacing w:after="0" w:line="100" w:lineRule="atLeast"/>
        <w:jc w:val="right"/>
        <w:rPr>
          <w:rFonts w:ascii="Calibri" w:eastAsia="Arial" w:hAnsi="Calibri" w:cs="Arial"/>
          <w:b/>
          <w:kern w:val="1"/>
          <w:sz w:val="20"/>
          <w:szCs w:val="24"/>
          <w:lang w:eastAsia="hi-IN" w:bidi="hi-IN"/>
        </w:rPr>
      </w:pPr>
    </w:p>
    <w:p w14:paraId="20ADA7FC" w14:textId="6FEC4C98" w:rsidR="00AB09FE" w:rsidRPr="00AB09FE" w:rsidRDefault="00F66BF4" w:rsidP="00F66BF4">
      <w:pPr>
        <w:widowControl w:val="0"/>
        <w:suppressAutoHyphens/>
        <w:spacing w:after="0" w:line="100" w:lineRule="atLeast"/>
        <w:jc w:val="right"/>
        <w:rPr>
          <w:rFonts w:ascii="Calibri" w:eastAsia="Arial" w:hAnsi="Calibri" w:cs="Arial"/>
          <w:b/>
          <w:kern w:val="1"/>
          <w:sz w:val="20"/>
          <w:szCs w:val="24"/>
          <w:lang w:eastAsia="hi-IN" w:bidi="hi-IN"/>
        </w:rPr>
      </w:pPr>
      <w:r w:rsidRPr="000D2753">
        <w:rPr>
          <w:rFonts w:ascii="Calibri" w:eastAsia="Arial" w:hAnsi="Calibri" w:cs="Arial"/>
          <w:b/>
          <w:kern w:val="1"/>
          <w:sz w:val="20"/>
          <w:szCs w:val="24"/>
          <w:lang w:eastAsia="hi-IN" w:bidi="hi-IN"/>
        </w:rPr>
        <w:lastRenderedPageBreak/>
        <w:t>Załącznik nr 1</w:t>
      </w:r>
      <w:r w:rsidR="005571A3">
        <w:rPr>
          <w:rFonts w:ascii="Calibri" w:eastAsia="Arial" w:hAnsi="Calibri" w:cs="Arial"/>
          <w:b/>
          <w:kern w:val="1"/>
          <w:sz w:val="20"/>
          <w:szCs w:val="24"/>
          <w:lang w:eastAsia="hi-IN" w:bidi="hi-IN"/>
        </w:rPr>
        <w:t>B</w:t>
      </w:r>
    </w:p>
    <w:p w14:paraId="41124038" w14:textId="77777777" w:rsidR="00AB09FE" w:rsidRPr="00AB09FE" w:rsidRDefault="00AB09FE" w:rsidP="00AB09FE">
      <w:pPr>
        <w:widowControl w:val="0"/>
        <w:suppressAutoHyphens/>
        <w:spacing w:after="0" w:line="100" w:lineRule="atLeast"/>
        <w:rPr>
          <w:rFonts w:ascii="Arial" w:eastAsia="Arial" w:hAnsi="Arial" w:cs="Arial"/>
          <w:b/>
          <w:kern w:val="1"/>
          <w:sz w:val="20"/>
          <w:szCs w:val="24"/>
          <w:lang w:eastAsia="hi-IN" w:bidi="hi-IN"/>
        </w:rPr>
      </w:pPr>
      <w:r w:rsidRPr="00AB09FE">
        <w:rPr>
          <w:rFonts w:ascii="Arial" w:eastAsia="Arial" w:hAnsi="Arial" w:cs="Arial"/>
          <w:b/>
          <w:kern w:val="1"/>
          <w:sz w:val="20"/>
          <w:szCs w:val="24"/>
          <w:lang w:eastAsia="hi-IN" w:bidi="hi-IN"/>
        </w:rPr>
        <w:t>Wykonawca:</w:t>
      </w:r>
    </w:p>
    <w:p w14:paraId="74367DBB" w14:textId="77777777" w:rsidR="00AB09FE" w:rsidRPr="00AB09FE" w:rsidRDefault="00AB09FE" w:rsidP="00AB09FE">
      <w:pPr>
        <w:widowControl w:val="0"/>
        <w:suppressAutoHyphens/>
        <w:spacing w:after="0" w:line="480" w:lineRule="auto"/>
        <w:ind w:right="5954"/>
        <w:rPr>
          <w:rFonts w:ascii="Arial" w:eastAsia="Arial" w:hAnsi="Arial" w:cs="Arial"/>
          <w:kern w:val="1"/>
          <w:sz w:val="20"/>
          <w:szCs w:val="24"/>
          <w:lang w:eastAsia="hi-IN" w:bidi="hi-IN"/>
        </w:rPr>
      </w:pPr>
      <w:r w:rsidRPr="00AB09FE">
        <w:rPr>
          <w:rFonts w:ascii="Arial" w:eastAsia="Arial" w:hAnsi="Arial" w:cs="Arial"/>
          <w:kern w:val="1"/>
          <w:sz w:val="20"/>
          <w:szCs w:val="24"/>
          <w:lang w:eastAsia="hi-IN" w:bidi="hi-IN"/>
        </w:rPr>
        <w:t>………………………………………………………………………………</w:t>
      </w:r>
    </w:p>
    <w:p w14:paraId="69826385" w14:textId="77777777" w:rsidR="00AB09FE" w:rsidRPr="00AB09FE" w:rsidRDefault="00AB09FE" w:rsidP="00AB09FE">
      <w:pPr>
        <w:widowControl w:val="0"/>
        <w:suppressAutoHyphens/>
        <w:spacing w:line="100" w:lineRule="atLeast"/>
        <w:ind w:right="5953"/>
        <w:rPr>
          <w:rFonts w:ascii="Arial" w:eastAsia="Arial" w:hAnsi="Arial" w:cs="Arial"/>
          <w:i/>
          <w:kern w:val="1"/>
          <w:sz w:val="16"/>
          <w:szCs w:val="24"/>
          <w:lang w:eastAsia="hi-IN" w:bidi="hi-IN"/>
        </w:rPr>
      </w:pPr>
      <w:r w:rsidRPr="00AB09FE">
        <w:rPr>
          <w:rFonts w:ascii="Arial" w:eastAsia="Arial" w:hAnsi="Arial" w:cs="Arial"/>
          <w:i/>
          <w:kern w:val="1"/>
          <w:sz w:val="16"/>
          <w:szCs w:val="24"/>
          <w:lang w:eastAsia="hi-IN" w:bidi="hi-IN"/>
        </w:rPr>
        <w:t>(pełna nazwa/firma, adres, w zależności od podmiotu: NIP/PESEL, KRS/</w:t>
      </w:r>
      <w:proofErr w:type="spellStart"/>
      <w:r w:rsidRPr="00AB09FE">
        <w:rPr>
          <w:rFonts w:ascii="Arial" w:eastAsia="Arial" w:hAnsi="Arial" w:cs="Arial"/>
          <w:i/>
          <w:kern w:val="1"/>
          <w:sz w:val="16"/>
          <w:szCs w:val="24"/>
          <w:lang w:eastAsia="hi-IN" w:bidi="hi-IN"/>
        </w:rPr>
        <w:t>CEiDG</w:t>
      </w:r>
      <w:proofErr w:type="spellEnd"/>
      <w:r w:rsidRPr="00AB09FE">
        <w:rPr>
          <w:rFonts w:ascii="Arial" w:eastAsia="Arial" w:hAnsi="Arial" w:cs="Arial"/>
          <w:i/>
          <w:kern w:val="1"/>
          <w:sz w:val="16"/>
          <w:szCs w:val="24"/>
          <w:lang w:eastAsia="hi-IN" w:bidi="hi-IN"/>
        </w:rPr>
        <w:t>)</w:t>
      </w:r>
    </w:p>
    <w:p w14:paraId="4A30D76F" w14:textId="77777777" w:rsidR="00AB09FE" w:rsidRPr="00AB09FE" w:rsidRDefault="00AB09FE" w:rsidP="00AB09FE">
      <w:pPr>
        <w:widowControl w:val="0"/>
        <w:suppressAutoHyphens/>
        <w:spacing w:after="0" w:line="100" w:lineRule="atLeast"/>
        <w:rPr>
          <w:rFonts w:ascii="Arial" w:eastAsia="Arial" w:hAnsi="Arial" w:cs="Arial"/>
          <w:kern w:val="1"/>
          <w:sz w:val="20"/>
          <w:szCs w:val="24"/>
          <w:u w:val="single"/>
          <w:lang w:eastAsia="hi-IN" w:bidi="hi-IN"/>
        </w:rPr>
      </w:pPr>
      <w:r w:rsidRPr="00AB09FE">
        <w:rPr>
          <w:rFonts w:ascii="Arial" w:eastAsia="Arial" w:hAnsi="Arial" w:cs="Arial"/>
          <w:kern w:val="1"/>
          <w:sz w:val="20"/>
          <w:szCs w:val="24"/>
          <w:u w:val="single"/>
          <w:lang w:eastAsia="hi-IN" w:bidi="hi-IN"/>
        </w:rPr>
        <w:t>reprezentowany przez:</w:t>
      </w:r>
    </w:p>
    <w:p w14:paraId="024C6B13" w14:textId="77777777" w:rsidR="00F66BF4" w:rsidRDefault="00AB09FE" w:rsidP="00AB09FE">
      <w:pPr>
        <w:widowControl w:val="0"/>
        <w:suppressAutoHyphens/>
        <w:spacing w:after="0" w:line="480" w:lineRule="auto"/>
        <w:ind w:right="5954"/>
        <w:rPr>
          <w:rFonts w:ascii="Arial" w:eastAsia="Arial" w:hAnsi="Arial" w:cs="Arial"/>
          <w:kern w:val="1"/>
          <w:sz w:val="20"/>
          <w:szCs w:val="24"/>
          <w:lang w:eastAsia="hi-IN" w:bidi="hi-IN"/>
        </w:rPr>
      </w:pPr>
      <w:r w:rsidRPr="00AB09FE">
        <w:rPr>
          <w:rFonts w:ascii="Arial" w:eastAsia="Arial" w:hAnsi="Arial" w:cs="Arial"/>
          <w:kern w:val="1"/>
          <w:sz w:val="20"/>
          <w:szCs w:val="24"/>
          <w:lang w:eastAsia="hi-IN" w:bidi="hi-IN"/>
        </w:rPr>
        <w:t>………………………………………………………………………………</w:t>
      </w:r>
    </w:p>
    <w:p w14:paraId="4EC5894D" w14:textId="48B4744B" w:rsidR="00AB09FE" w:rsidRPr="00AB09FE" w:rsidRDefault="00AB09FE" w:rsidP="00AB09FE">
      <w:pPr>
        <w:widowControl w:val="0"/>
        <w:suppressAutoHyphens/>
        <w:spacing w:after="0" w:line="480" w:lineRule="auto"/>
        <w:ind w:right="5954"/>
        <w:rPr>
          <w:rFonts w:ascii="Arial" w:eastAsia="Arial" w:hAnsi="Arial" w:cs="Arial"/>
          <w:i/>
          <w:kern w:val="1"/>
          <w:sz w:val="16"/>
          <w:szCs w:val="24"/>
          <w:lang w:eastAsia="hi-IN" w:bidi="hi-IN"/>
        </w:rPr>
      </w:pPr>
      <w:r w:rsidRPr="00AB09FE">
        <w:rPr>
          <w:rFonts w:ascii="Arial" w:eastAsia="Arial" w:hAnsi="Arial" w:cs="Arial"/>
          <w:i/>
          <w:kern w:val="1"/>
          <w:sz w:val="16"/>
          <w:szCs w:val="24"/>
          <w:lang w:eastAsia="hi-IN" w:bidi="hi-IN"/>
        </w:rPr>
        <w:t>(imię, nazwisko, stanowisko/podstawa do reprezentacji)</w:t>
      </w:r>
    </w:p>
    <w:p w14:paraId="0B312FDC" w14:textId="77777777" w:rsidR="00AB09FE" w:rsidRPr="00AB09FE" w:rsidRDefault="00AB09FE" w:rsidP="00AB09FE">
      <w:pPr>
        <w:widowControl w:val="0"/>
        <w:suppressAutoHyphens/>
        <w:spacing w:after="0" w:line="240" w:lineRule="auto"/>
        <w:jc w:val="center"/>
        <w:rPr>
          <w:rFonts w:ascii="Arial" w:eastAsia="Lucida Sans Unicode" w:hAnsi="Arial" w:cs="Arial"/>
          <w:b/>
          <w:bCs/>
          <w:kern w:val="1"/>
          <w:sz w:val="26"/>
          <w:szCs w:val="26"/>
          <w:lang w:eastAsia="hi-IN" w:bidi="hi-IN"/>
        </w:rPr>
      </w:pPr>
      <w:r w:rsidRPr="00AB09FE">
        <w:rPr>
          <w:rFonts w:ascii="Arial" w:eastAsia="Lucida Sans Unicode" w:hAnsi="Arial" w:cs="Arial"/>
          <w:b/>
          <w:bCs/>
          <w:kern w:val="1"/>
          <w:sz w:val="26"/>
          <w:szCs w:val="26"/>
          <w:lang w:eastAsia="hi-IN" w:bidi="hi-IN"/>
        </w:rPr>
        <w:t xml:space="preserve">OŚWIADCZENIE O BRAKU POWIĄZAŃ OSOBOWYCH </w:t>
      </w:r>
    </w:p>
    <w:p w14:paraId="7905B913" w14:textId="77777777" w:rsidR="00AB09FE" w:rsidRPr="00AB09FE" w:rsidRDefault="00AB09FE" w:rsidP="00AB09FE">
      <w:pPr>
        <w:widowControl w:val="0"/>
        <w:suppressAutoHyphens/>
        <w:spacing w:after="0" w:line="240" w:lineRule="auto"/>
        <w:jc w:val="center"/>
        <w:rPr>
          <w:rFonts w:ascii="Arial" w:eastAsia="Lucida Sans Unicode" w:hAnsi="Arial" w:cs="Mangal"/>
          <w:kern w:val="1"/>
          <w:sz w:val="20"/>
          <w:szCs w:val="20"/>
          <w:lang w:eastAsia="hi-IN" w:bidi="hi-IN"/>
        </w:rPr>
      </w:pPr>
      <w:r w:rsidRPr="00AB09FE">
        <w:rPr>
          <w:rFonts w:ascii="Arial" w:eastAsia="Lucida Sans Unicode" w:hAnsi="Arial" w:cs="Arial"/>
          <w:b/>
          <w:bCs/>
          <w:kern w:val="1"/>
          <w:sz w:val="26"/>
          <w:szCs w:val="26"/>
          <w:lang w:eastAsia="hi-IN" w:bidi="hi-IN"/>
        </w:rPr>
        <w:t>LUB KAPITAŁOWYCH</w:t>
      </w:r>
      <w:r w:rsidRPr="00AB09FE">
        <w:rPr>
          <w:rFonts w:ascii="Arial" w:eastAsia="Lucida Sans Unicode" w:hAnsi="Arial" w:cs="Tahoma"/>
          <w:b/>
          <w:bCs/>
          <w:kern w:val="1"/>
          <w:sz w:val="32"/>
          <w:vertAlign w:val="superscript"/>
          <w:lang w:eastAsia="hi-IN" w:bidi="hi-IN"/>
        </w:rPr>
        <w:footnoteReference w:customMarkFollows="1" w:id="1"/>
        <w:t>*</w:t>
      </w:r>
    </w:p>
    <w:p w14:paraId="6B9A09E8" w14:textId="77777777" w:rsidR="00AB09FE" w:rsidRPr="00AB09FE" w:rsidRDefault="00AB09FE" w:rsidP="00AB09FE">
      <w:pPr>
        <w:widowControl w:val="0"/>
        <w:suppressAutoHyphens/>
        <w:spacing w:after="0" w:line="240" w:lineRule="auto"/>
        <w:jc w:val="center"/>
        <w:rPr>
          <w:rFonts w:ascii="Arial" w:eastAsia="Lucida Sans Unicode" w:hAnsi="Arial" w:cs="Mangal"/>
          <w:kern w:val="1"/>
          <w:sz w:val="20"/>
          <w:szCs w:val="20"/>
          <w:lang w:eastAsia="hi-IN" w:bidi="hi-IN"/>
        </w:rPr>
      </w:pPr>
    </w:p>
    <w:p w14:paraId="73A08684" w14:textId="13E37861" w:rsidR="009F415A" w:rsidRPr="009F415A" w:rsidRDefault="00AB09FE" w:rsidP="009F415A">
      <w:pPr>
        <w:widowControl w:val="0"/>
        <w:tabs>
          <w:tab w:val="left" w:pos="495"/>
          <w:tab w:val="left" w:pos="525"/>
          <w:tab w:val="left" w:pos="555"/>
        </w:tabs>
        <w:suppressAutoHyphens/>
        <w:spacing w:after="0" w:line="360" w:lineRule="auto"/>
        <w:jc w:val="both"/>
        <w:rPr>
          <w:rFonts w:ascii="Arial" w:eastAsia="Arial" w:hAnsi="Arial" w:cs="Arial"/>
          <w:b/>
          <w:kern w:val="1"/>
          <w:sz w:val="20"/>
          <w:szCs w:val="20"/>
          <w:lang w:eastAsia="hi-IN" w:bidi="hi-IN"/>
        </w:rPr>
      </w:pPr>
      <w:r w:rsidRPr="00AB09FE">
        <w:rPr>
          <w:rFonts w:ascii="Arial" w:eastAsia="Times New Roman" w:hAnsi="Arial" w:cs="Arial"/>
          <w:kern w:val="1"/>
          <w:sz w:val="20"/>
          <w:szCs w:val="20"/>
          <w:lang w:eastAsia="hi-IN" w:bidi="hi-IN"/>
        </w:rPr>
        <w:tab/>
        <w:t xml:space="preserve">W związku z udziałem w zapytaniu ofertowym </w:t>
      </w:r>
      <w:r w:rsidRPr="00AB09FE">
        <w:rPr>
          <w:rFonts w:ascii="Arial" w:eastAsia="Arial" w:hAnsi="Arial" w:cs="Arial"/>
          <w:kern w:val="1"/>
          <w:sz w:val="20"/>
          <w:szCs w:val="20"/>
          <w:lang w:eastAsia="hi-IN" w:bidi="hi-IN"/>
        </w:rPr>
        <w:t>na</w:t>
      </w:r>
      <w:r w:rsidR="009F415A">
        <w:rPr>
          <w:rFonts w:ascii="Arial" w:eastAsia="Arial" w:hAnsi="Arial" w:cs="Arial"/>
          <w:b/>
          <w:kern w:val="1"/>
          <w:sz w:val="20"/>
          <w:szCs w:val="20"/>
          <w:lang w:eastAsia="hi-IN" w:bidi="hi-IN"/>
        </w:rPr>
        <w:t xml:space="preserve"> </w:t>
      </w:r>
      <w:r w:rsidR="009F415A" w:rsidRPr="009F415A">
        <w:rPr>
          <w:rFonts w:ascii="Arial" w:eastAsia="Arial" w:hAnsi="Arial" w:cs="Arial"/>
          <w:b/>
          <w:kern w:val="1"/>
          <w:sz w:val="20"/>
          <w:szCs w:val="20"/>
          <w:lang w:eastAsia="hi-IN" w:bidi="hi-IN"/>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r w:rsidR="009F415A">
        <w:rPr>
          <w:rFonts w:ascii="Arial" w:eastAsia="Arial" w:hAnsi="Arial" w:cs="Arial"/>
          <w:b/>
          <w:kern w:val="1"/>
          <w:sz w:val="20"/>
          <w:szCs w:val="20"/>
          <w:lang w:eastAsia="hi-IN" w:bidi="hi-IN"/>
        </w:rPr>
        <w:t>,</w:t>
      </w:r>
      <w:r w:rsidR="009F415A" w:rsidRPr="009F415A">
        <w:rPr>
          <w:rFonts w:ascii="Arial" w:eastAsia="Arial" w:hAnsi="Arial" w:cs="Arial"/>
          <w:b/>
          <w:kern w:val="1"/>
          <w:sz w:val="20"/>
          <w:szCs w:val="20"/>
          <w:lang w:eastAsia="hi-IN" w:bidi="hi-IN"/>
        </w:rPr>
        <w:t xml:space="preserve"> </w:t>
      </w:r>
    </w:p>
    <w:p w14:paraId="0F7AFACD" w14:textId="090EB286" w:rsidR="00AB09FE" w:rsidRPr="00AB09FE" w:rsidRDefault="00AB09FE" w:rsidP="00AB09FE">
      <w:pPr>
        <w:widowControl w:val="0"/>
        <w:tabs>
          <w:tab w:val="left" w:pos="495"/>
          <w:tab w:val="left" w:pos="525"/>
          <w:tab w:val="left" w:pos="555"/>
        </w:tabs>
        <w:suppressAutoHyphens/>
        <w:spacing w:after="0" w:line="360" w:lineRule="auto"/>
        <w:jc w:val="both"/>
        <w:rPr>
          <w:rFonts w:ascii="Arial" w:eastAsia="Times New Roman" w:hAnsi="Arial" w:cs="Arial"/>
          <w:kern w:val="1"/>
          <w:sz w:val="20"/>
          <w:szCs w:val="20"/>
          <w:lang w:eastAsia="hi-IN" w:bidi="hi-IN"/>
        </w:rPr>
      </w:pPr>
      <w:r w:rsidRPr="00AB09FE">
        <w:rPr>
          <w:rFonts w:ascii="Arial" w:eastAsia="Verdana" w:hAnsi="Arial" w:cs="Arial"/>
          <w:color w:val="000000"/>
          <w:kern w:val="1"/>
          <w:sz w:val="20"/>
          <w:szCs w:val="20"/>
          <w:lang w:eastAsia="hi-IN" w:bidi="hi-IN"/>
        </w:rPr>
        <w:t>oświadczam/-y</w:t>
      </w:r>
      <w:r w:rsidRPr="00AB09FE">
        <w:rPr>
          <w:rFonts w:ascii="Arial" w:eastAsia="Times New Roman" w:hAnsi="Arial" w:cs="Arial"/>
          <w:kern w:val="1"/>
          <w:sz w:val="20"/>
          <w:szCs w:val="20"/>
          <w:lang w:eastAsia="hi-IN" w:bidi="hi-IN"/>
        </w:rPr>
        <w:t>, że nie jestem(</w:t>
      </w:r>
      <w:proofErr w:type="spellStart"/>
      <w:r w:rsidRPr="00AB09FE">
        <w:rPr>
          <w:rFonts w:ascii="Arial" w:eastAsia="Times New Roman" w:hAnsi="Arial" w:cs="Arial"/>
          <w:kern w:val="1"/>
          <w:sz w:val="20"/>
          <w:szCs w:val="20"/>
          <w:lang w:eastAsia="hi-IN" w:bidi="hi-IN"/>
        </w:rPr>
        <w:t>eśmy</w:t>
      </w:r>
      <w:proofErr w:type="spellEnd"/>
      <w:r w:rsidRPr="00AB09FE">
        <w:rPr>
          <w:rFonts w:ascii="Arial" w:eastAsia="Times New Roman" w:hAnsi="Arial" w:cs="Arial"/>
          <w:kern w:val="1"/>
          <w:sz w:val="20"/>
          <w:szCs w:val="20"/>
          <w:lang w:eastAsia="hi-IN" w:bidi="hi-IN"/>
        </w:rPr>
        <w:t xml:space="preserve">) powiązani z Zamawiającym osobowo lub kapitałowo. </w:t>
      </w:r>
    </w:p>
    <w:p w14:paraId="7BF44523" w14:textId="77777777" w:rsidR="00AB09FE" w:rsidRPr="00AB09FE" w:rsidRDefault="00AB09FE" w:rsidP="00AB09FE">
      <w:pPr>
        <w:widowControl w:val="0"/>
        <w:suppressAutoHyphens/>
        <w:spacing w:after="0" w:line="240" w:lineRule="auto"/>
        <w:jc w:val="both"/>
        <w:rPr>
          <w:rFonts w:ascii="Arial" w:eastAsia="Times New Roman" w:hAnsi="Arial" w:cs="Arial"/>
          <w:kern w:val="1"/>
          <w:sz w:val="20"/>
          <w:szCs w:val="20"/>
          <w:lang w:eastAsia="hi-IN" w:bidi="hi-IN"/>
        </w:rPr>
      </w:pPr>
      <w:r w:rsidRPr="00AB09FE">
        <w:rPr>
          <w:rFonts w:ascii="Arial" w:eastAsia="Times New Roman" w:hAnsi="Arial" w:cs="Arial"/>
          <w:kern w:val="1"/>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50D5888" w14:textId="77777777" w:rsidR="00AB09FE" w:rsidRPr="00AB09FE" w:rsidRDefault="00AB09FE" w:rsidP="000C1093">
      <w:pPr>
        <w:widowControl w:val="0"/>
        <w:numPr>
          <w:ilvl w:val="0"/>
          <w:numId w:val="19"/>
        </w:numPr>
        <w:suppressAutoHyphens/>
        <w:spacing w:after="0" w:line="240" w:lineRule="auto"/>
        <w:jc w:val="both"/>
        <w:rPr>
          <w:rFonts w:ascii="Arial" w:eastAsia="Times New Roman" w:hAnsi="Arial" w:cs="Arial"/>
          <w:kern w:val="1"/>
          <w:sz w:val="20"/>
          <w:szCs w:val="20"/>
          <w:lang w:eastAsia="hi-IN" w:bidi="hi-IN"/>
        </w:rPr>
      </w:pPr>
      <w:r w:rsidRPr="00AB09FE">
        <w:rPr>
          <w:rFonts w:ascii="Arial" w:eastAsia="Times New Roman" w:hAnsi="Arial" w:cs="Arial"/>
          <w:kern w:val="1"/>
          <w:sz w:val="20"/>
          <w:szCs w:val="20"/>
          <w:lang w:eastAsia="hi-IN" w:bidi="hi-IN"/>
        </w:rPr>
        <w:t>uczestniczeniu w spółce jako wspólnik spółki cywilnej lub spółki osobowej;</w:t>
      </w:r>
    </w:p>
    <w:p w14:paraId="4C0A4D52" w14:textId="77777777" w:rsidR="00AB09FE" w:rsidRPr="00AB09FE" w:rsidRDefault="00AB09FE" w:rsidP="000C1093">
      <w:pPr>
        <w:widowControl w:val="0"/>
        <w:numPr>
          <w:ilvl w:val="0"/>
          <w:numId w:val="19"/>
        </w:numPr>
        <w:tabs>
          <w:tab w:val="clear" w:pos="720"/>
          <w:tab w:val="num" w:pos="0"/>
        </w:tabs>
        <w:suppressAutoHyphens/>
        <w:spacing w:after="0" w:line="240" w:lineRule="auto"/>
        <w:jc w:val="both"/>
        <w:rPr>
          <w:rFonts w:ascii="Arial" w:eastAsia="Times New Roman" w:hAnsi="Arial" w:cs="Arial"/>
          <w:kern w:val="1"/>
          <w:sz w:val="20"/>
          <w:szCs w:val="20"/>
          <w:lang w:eastAsia="hi-IN" w:bidi="hi-IN"/>
        </w:rPr>
      </w:pPr>
      <w:r w:rsidRPr="00AB09FE">
        <w:rPr>
          <w:rFonts w:ascii="Arial" w:eastAsia="Times New Roman" w:hAnsi="Arial" w:cs="Arial"/>
          <w:kern w:val="1"/>
          <w:sz w:val="20"/>
          <w:szCs w:val="20"/>
          <w:lang w:eastAsia="hi-IN" w:bidi="hi-IN"/>
        </w:rPr>
        <w:t>posiadaniu co najmniej 10 % udziałów lub akcji;</w:t>
      </w:r>
    </w:p>
    <w:p w14:paraId="42451C8E" w14:textId="77777777" w:rsidR="00AB09FE" w:rsidRPr="00AB09FE" w:rsidRDefault="00AB09FE" w:rsidP="000C1093">
      <w:pPr>
        <w:widowControl w:val="0"/>
        <w:numPr>
          <w:ilvl w:val="0"/>
          <w:numId w:val="19"/>
        </w:numPr>
        <w:tabs>
          <w:tab w:val="clear" w:pos="720"/>
          <w:tab w:val="num" w:pos="0"/>
        </w:tabs>
        <w:suppressAutoHyphens/>
        <w:spacing w:after="0" w:line="240" w:lineRule="auto"/>
        <w:jc w:val="both"/>
        <w:rPr>
          <w:rFonts w:ascii="Arial" w:eastAsia="Times New Roman" w:hAnsi="Arial" w:cs="Arial"/>
          <w:kern w:val="1"/>
          <w:sz w:val="20"/>
          <w:szCs w:val="20"/>
          <w:lang w:eastAsia="hi-IN" w:bidi="hi-IN"/>
        </w:rPr>
      </w:pPr>
      <w:r w:rsidRPr="00AB09FE">
        <w:rPr>
          <w:rFonts w:ascii="Arial" w:eastAsia="Times New Roman" w:hAnsi="Arial" w:cs="Arial"/>
          <w:kern w:val="1"/>
          <w:sz w:val="20"/>
          <w:szCs w:val="20"/>
          <w:lang w:eastAsia="hi-IN" w:bidi="hi-IN"/>
        </w:rPr>
        <w:t>pełnieniu funkcji członka organu nadzorczego lub zarządzającego, prokurenta, pełnomocnika;</w:t>
      </w:r>
    </w:p>
    <w:p w14:paraId="70653E49" w14:textId="77777777" w:rsidR="00AB09FE" w:rsidRPr="00AB09FE" w:rsidRDefault="00AB09FE" w:rsidP="000C1093">
      <w:pPr>
        <w:widowControl w:val="0"/>
        <w:numPr>
          <w:ilvl w:val="0"/>
          <w:numId w:val="19"/>
        </w:numPr>
        <w:tabs>
          <w:tab w:val="clear" w:pos="720"/>
          <w:tab w:val="num" w:pos="0"/>
        </w:tabs>
        <w:suppressAutoHyphens/>
        <w:spacing w:after="0" w:line="240" w:lineRule="auto"/>
        <w:jc w:val="both"/>
        <w:rPr>
          <w:rFonts w:ascii="Arial" w:eastAsia="Times New Roman" w:hAnsi="Arial" w:cs="Arial"/>
          <w:kern w:val="1"/>
          <w:sz w:val="20"/>
          <w:szCs w:val="20"/>
          <w:lang w:eastAsia="hi-IN" w:bidi="hi-IN"/>
        </w:rPr>
      </w:pPr>
      <w:r w:rsidRPr="00AB09FE">
        <w:rPr>
          <w:rFonts w:ascii="Arial" w:eastAsia="Times New Roman" w:hAnsi="Arial" w:cs="Arial"/>
          <w:kern w:val="1"/>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14:paraId="77137A64" w14:textId="77777777" w:rsidR="00AB09FE" w:rsidRPr="00AB09FE" w:rsidRDefault="00AB09FE" w:rsidP="00AB09FE">
      <w:pPr>
        <w:widowControl w:val="0"/>
        <w:suppressAutoHyphens/>
        <w:spacing w:after="0" w:line="240" w:lineRule="auto"/>
        <w:jc w:val="both"/>
        <w:rPr>
          <w:rFonts w:ascii="Verdana" w:eastAsia="Times New Roman" w:hAnsi="Verdana" w:cs="Arial"/>
          <w:kern w:val="1"/>
          <w:sz w:val="20"/>
          <w:szCs w:val="20"/>
          <w:lang w:eastAsia="hi-IN" w:bidi="hi-IN"/>
        </w:rPr>
      </w:pPr>
    </w:p>
    <w:p w14:paraId="414B428B" w14:textId="77777777" w:rsidR="00AB09FE" w:rsidRPr="00AB09FE" w:rsidRDefault="00AB09FE" w:rsidP="00AB09FE">
      <w:pPr>
        <w:widowControl w:val="0"/>
        <w:suppressAutoHyphens/>
        <w:spacing w:after="0" w:line="200" w:lineRule="atLeast"/>
        <w:jc w:val="both"/>
        <w:rPr>
          <w:rFonts w:ascii="Arial" w:eastAsia="Lucida Sans Unicode" w:hAnsi="Arial" w:cs="Arial"/>
          <w:b/>
          <w:i/>
          <w:kern w:val="1"/>
          <w:sz w:val="18"/>
          <w:szCs w:val="18"/>
          <w:lang w:eastAsia="hi-IN" w:bidi="hi-IN"/>
        </w:rPr>
      </w:pPr>
      <w:r w:rsidRPr="00AB09FE">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14:paraId="7F449DD7" w14:textId="77777777" w:rsidR="00AB09FE" w:rsidRPr="00AB09FE" w:rsidRDefault="00AB09FE" w:rsidP="00AB09FE">
      <w:pPr>
        <w:widowControl w:val="0"/>
        <w:suppressAutoHyphens/>
        <w:overflowPunct w:val="0"/>
        <w:autoSpaceDE w:val="0"/>
        <w:spacing w:after="0" w:line="240" w:lineRule="auto"/>
        <w:ind w:left="2127"/>
        <w:textAlignment w:val="baseline"/>
        <w:rPr>
          <w:rFonts w:ascii="Arial" w:eastAsia="Lucida Sans Unicode" w:hAnsi="Arial" w:cs="Mangal"/>
          <w:kern w:val="1"/>
          <w:sz w:val="24"/>
          <w:szCs w:val="24"/>
          <w:lang w:eastAsia="hi-IN" w:bidi="hi-IN"/>
        </w:rPr>
      </w:pPr>
    </w:p>
    <w:p w14:paraId="06684F06" w14:textId="77777777" w:rsidR="00AB09FE" w:rsidRPr="00AB09FE" w:rsidRDefault="00AB09FE" w:rsidP="00AB09FE">
      <w:pPr>
        <w:widowControl w:val="0"/>
        <w:suppressAutoHyphens/>
        <w:overflowPunct w:val="0"/>
        <w:autoSpaceDE w:val="0"/>
        <w:spacing w:after="0" w:line="240" w:lineRule="auto"/>
        <w:ind w:left="2127"/>
        <w:textAlignment w:val="baseline"/>
        <w:rPr>
          <w:rFonts w:ascii="Arial" w:eastAsia="Lucida Sans Unicode" w:hAnsi="Arial" w:cs="Mangal"/>
          <w:b/>
          <w:kern w:val="1"/>
          <w:lang w:eastAsia="hi-IN" w:bidi="hi-IN"/>
        </w:rPr>
      </w:pPr>
    </w:p>
    <w:p w14:paraId="4FB1C684" w14:textId="77777777" w:rsidR="00C633DD" w:rsidRDefault="00C633DD" w:rsidP="00AB09FE">
      <w:pPr>
        <w:widowControl w:val="0"/>
        <w:suppressAutoHyphens/>
        <w:spacing w:after="0" w:line="360" w:lineRule="auto"/>
        <w:jc w:val="both"/>
        <w:rPr>
          <w:rFonts w:ascii="Arial" w:eastAsia="Lucida Sans Unicode" w:hAnsi="Arial" w:cs="Arial"/>
          <w:kern w:val="1"/>
          <w:sz w:val="16"/>
          <w:szCs w:val="16"/>
          <w:lang w:eastAsia="hi-IN" w:bidi="hi-IN"/>
        </w:rPr>
      </w:pPr>
    </w:p>
    <w:p w14:paraId="6AAC4DDA" w14:textId="77777777" w:rsidR="00AB09FE" w:rsidRPr="00AB09FE" w:rsidRDefault="00AB09FE" w:rsidP="00AB09FE">
      <w:pPr>
        <w:widowControl w:val="0"/>
        <w:suppressAutoHyphens/>
        <w:spacing w:after="0" w:line="360" w:lineRule="auto"/>
        <w:jc w:val="both"/>
        <w:rPr>
          <w:rFonts w:ascii="Arial" w:eastAsia="Lucida Sans Unicode" w:hAnsi="Arial" w:cs="Arial"/>
          <w:kern w:val="1"/>
          <w:sz w:val="16"/>
          <w:szCs w:val="16"/>
          <w:lang w:eastAsia="hi-IN" w:bidi="hi-IN"/>
        </w:rPr>
      </w:pPr>
      <w:r w:rsidRPr="00AB09FE">
        <w:rPr>
          <w:rFonts w:ascii="Arial" w:eastAsia="Lucida Sans Unicode" w:hAnsi="Arial" w:cs="Arial"/>
          <w:kern w:val="1"/>
          <w:sz w:val="16"/>
          <w:szCs w:val="16"/>
          <w:lang w:eastAsia="hi-IN" w:bidi="hi-IN"/>
        </w:rPr>
        <w:t xml:space="preserve">…………….……. </w:t>
      </w:r>
      <w:r w:rsidRPr="00AB09FE">
        <w:rPr>
          <w:rFonts w:ascii="Arial" w:eastAsia="Lucida Sans Unicode" w:hAnsi="Arial" w:cs="Arial"/>
          <w:i/>
          <w:kern w:val="1"/>
          <w:sz w:val="16"/>
          <w:szCs w:val="16"/>
          <w:lang w:eastAsia="hi-IN" w:bidi="hi-IN"/>
        </w:rPr>
        <w:t xml:space="preserve">(miejscowość), </w:t>
      </w:r>
      <w:r w:rsidRPr="00AB09FE">
        <w:rPr>
          <w:rFonts w:ascii="Arial" w:eastAsia="Lucida Sans Unicode" w:hAnsi="Arial" w:cs="Arial"/>
          <w:kern w:val="1"/>
          <w:sz w:val="16"/>
          <w:szCs w:val="16"/>
          <w:lang w:eastAsia="hi-IN" w:bidi="hi-IN"/>
        </w:rPr>
        <w:t xml:space="preserve">dnia ………….……. r. </w:t>
      </w:r>
    </w:p>
    <w:p w14:paraId="6F3398A2" w14:textId="77777777" w:rsidR="00AB09FE" w:rsidRPr="00AB09FE" w:rsidRDefault="00AB09FE" w:rsidP="00AB09FE">
      <w:pPr>
        <w:widowControl w:val="0"/>
        <w:suppressAutoHyphens/>
        <w:spacing w:after="0" w:line="240" w:lineRule="auto"/>
        <w:ind w:left="5664"/>
        <w:rPr>
          <w:rFonts w:ascii="Arial" w:eastAsia="Lucida Sans Unicode" w:hAnsi="Arial" w:cs="Arial"/>
          <w:kern w:val="1"/>
          <w:sz w:val="16"/>
          <w:szCs w:val="18"/>
          <w:lang w:eastAsia="hi-IN" w:bidi="hi-IN"/>
        </w:rPr>
      </w:pPr>
      <w:r w:rsidRPr="00AB09FE">
        <w:rPr>
          <w:rFonts w:ascii="Tahoma" w:eastAsia="Lucida Sans Unicode" w:hAnsi="Tahoma" w:cs="Tahoma"/>
          <w:kern w:val="1"/>
          <w:sz w:val="20"/>
          <w:szCs w:val="20"/>
          <w:lang w:eastAsia="hi-IN" w:bidi="hi-IN"/>
        </w:rPr>
        <w:tab/>
      </w:r>
      <w:r w:rsidRPr="00AB09FE">
        <w:rPr>
          <w:rFonts w:ascii="Arial" w:eastAsia="Lucida Sans Unicode" w:hAnsi="Arial" w:cs="Arial"/>
          <w:kern w:val="1"/>
          <w:sz w:val="16"/>
          <w:szCs w:val="18"/>
          <w:lang w:eastAsia="hi-IN" w:bidi="hi-IN"/>
        </w:rPr>
        <w:t>………………………………………………..</w:t>
      </w:r>
    </w:p>
    <w:p w14:paraId="29736308" w14:textId="77777777" w:rsidR="00AB09FE" w:rsidRPr="00AB09FE" w:rsidRDefault="00AB09FE" w:rsidP="00AB09FE">
      <w:pPr>
        <w:widowControl w:val="0"/>
        <w:suppressAutoHyphens/>
        <w:spacing w:after="0" w:line="240" w:lineRule="auto"/>
        <w:ind w:left="5664" w:firstLine="8"/>
        <w:rPr>
          <w:rFonts w:ascii="Arial" w:eastAsia="Lucida Sans Unicode" w:hAnsi="Arial" w:cs="Arial"/>
          <w:kern w:val="1"/>
          <w:sz w:val="16"/>
          <w:szCs w:val="18"/>
          <w:lang w:eastAsia="hi-IN" w:bidi="hi-IN"/>
        </w:rPr>
      </w:pPr>
      <w:r w:rsidRPr="00AB09FE">
        <w:rPr>
          <w:rFonts w:ascii="Arial" w:eastAsia="Lucida Sans Unicode" w:hAnsi="Arial" w:cs="Arial"/>
          <w:kern w:val="1"/>
          <w:sz w:val="16"/>
          <w:szCs w:val="18"/>
          <w:lang w:eastAsia="hi-IN" w:bidi="hi-IN"/>
        </w:rPr>
        <w:t xml:space="preserve">(podpis i  pieczęć osób wskazanych </w:t>
      </w:r>
      <w:r w:rsidRPr="00AB09FE">
        <w:rPr>
          <w:rFonts w:ascii="Arial" w:eastAsia="Lucida Sans Unicode" w:hAnsi="Arial" w:cs="Arial"/>
          <w:kern w:val="1"/>
          <w:sz w:val="16"/>
          <w:szCs w:val="18"/>
          <w:lang w:eastAsia="hi-IN" w:bidi="hi-IN"/>
        </w:rPr>
        <w:br/>
        <w:t xml:space="preserve">w dokumencie uprawniającym </w:t>
      </w:r>
    </w:p>
    <w:p w14:paraId="4AAAFE33" w14:textId="77777777" w:rsidR="00AB09FE" w:rsidRPr="00AB09FE" w:rsidRDefault="00AB09FE" w:rsidP="00AB09FE">
      <w:pPr>
        <w:widowControl w:val="0"/>
        <w:suppressAutoHyphens/>
        <w:spacing w:after="0" w:line="240" w:lineRule="auto"/>
        <w:ind w:left="5664" w:firstLine="8"/>
        <w:rPr>
          <w:rFonts w:ascii="Arial" w:eastAsia="Lucida Sans Unicode" w:hAnsi="Arial" w:cs="Arial"/>
          <w:kern w:val="1"/>
          <w:sz w:val="16"/>
          <w:szCs w:val="18"/>
          <w:lang w:eastAsia="hi-IN" w:bidi="hi-IN"/>
        </w:rPr>
      </w:pPr>
      <w:r w:rsidRPr="00AB09FE">
        <w:rPr>
          <w:rFonts w:ascii="Arial" w:eastAsia="Lucida Sans Unicode" w:hAnsi="Arial" w:cs="Arial"/>
          <w:kern w:val="1"/>
          <w:sz w:val="16"/>
          <w:szCs w:val="18"/>
          <w:lang w:eastAsia="hi-IN" w:bidi="hi-IN"/>
        </w:rPr>
        <w:t xml:space="preserve">do występowania w obrocie prawnym </w:t>
      </w:r>
    </w:p>
    <w:p w14:paraId="1CE6D1A2" w14:textId="77777777" w:rsidR="00AB09FE" w:rsidRPr="00AB09FE" w:rsidRDefault="00AB09FE" w:rsidP="00AB09FE">
      <w:pPr>
        <w:widowControl w:val="0"/>
        <w:suppressAutoHyphens/>
        <w:spacing w:after="0" w:line="240" w:lineRule="auto"/>
        <w:ind w:left="5664" w:firstLine="8"/>
        <w:rPr>
          <w:rFonts w:ascii="Arial" w:eastAsia="Lucida Sans Unicode" w:hAnsi="Arial" w:cs="Mangal"/>
          <w:kern w:val="1"/>
          <w:szCs w:val="24"/>
          <w:lang w:eastAsia="hi-IN" w:bidi="hi-IN"/>
        </w:rPr>
      </w:pPr>
      <w:r w:rsidRPr="00AB09FE">
        <w:rPr>
          <w:rFonts w:ascii="Arial" w:eastAsia="Lucida Sans Unicode" w:hAnsi="Arial" w:cs="Arial"/>
          <w:kern w:val="1"/>
          <w:sz w:val="16"/>
          <w:szCs w:val="18"/>
          <w:lang w:eastAsia="hi-IN" w:bidi="hi-IN"/>
        </w:rPr>
        <w:t>lub  posiadających pełnomocnictwo)</w:t>
      </w:r>
    </w:p>
    <w:p w14:paraId="44F8E823" w14:textId="77777777" w:rsidR="00AB09FE" w:rsidRDefault="00AB09FE" w:rsidP="00BF5C46">
      <w:pPr>
        <w:spacing w:after="0" w:line="276" w:lineRule="auto"/>
        <w:jc w:val="right"/>
        <w:rPr>
          <w:rFonts w:ascii="Calibri" w:eastAsia="Times New Roman" w:hAnsi="Calibri" w:cs="Times New Roman"/>
          <w:sz w:val="20"/>
          <w:szCs w:val="20"/>
          <w:lang w:eastAsia="x-none" w:bidi="x-none"/>
        </w:rPr>
      </w:pPr>
    </w:p>
    <w:p w14:paraId="428C7916" w14:textId="77777777" w:rsidR="00F66BF4" w:rsidRDefault="00F66BF4" w:rsidP="00BF5C46">
      <w:pPr>
        <w:spacing w:after="0" w:line="276" w:lineRule="auto"/>
        <w:jc w:val="right"/>
        <w:rPr>
          <w:rFonts w:ascii="Calibri" w:eastAsia="Times New Roman" w:hAnsi="Calibri" w:cs="Times New Roman"/>
          <w:b/>
          <w:sz w:val="20"/>
          <w:szCs w:val="20"/>
          <w:lang w:eastAsia="x-none" w:bidi="x-none"/>
        </w:rPr>
      </w:pPr>
    </w:p>
    <w:p w14:paraId="220E1D3B" w14:textId="77777777" w:rsidR="00F66BF4" w:rsidRDefault="00F66BF4" w:rsidP="00BF5C46">
      <w:pPr>
        <w:spacing w:after="0" w:line="276" w:lineRule="auto"/>
        <w:jc w:val="right"/>
        <w:rPr>
          <w:rFonts w:ascii="Calibri" w:eastAsia="Times New Roman" w:hAnsi="Calibri" w:cs="Times New Roman"/>
          <w:b/>
          <w:sz w:val="20"/>
          <w:szCs w:val="20"/>
          <w:lang w:eastAsia="x-none" w:bidi="x-none"/>
        </w:rPr>
      </w:pPr>
    </w:p>
    <w:p w14:paraId="188DCF79" w14:textId="77777777" w:rsidR="009F415A" w:rsidRDefault="009F415A" w:rsidP="00BF5C46">
      <w:pPr>
        <w:spacing w:after="0" w:line="276" w:lineRule="auto"/>
        <w:jc w:val="right"/>
        <w:rPr>
          <w:rFonts w:ascii="Calibri" w:eastAsia="Times New Roman" w:hAnsi="Calibri" w:cs="Times New Roman"/>
          <w:b/>
          <w:sz w:val="20"/>
          <w:szCs w:val="20"/>
          <w:lang w:eastAsia="x-none" w:bidi="x-none"/>
        </w:rPr>
      </w:pPr>
    </w:p>
    <w:p w14:paraId="135D0B35" w14:textId="77777777" w:rsidR="009F415A" w:rsidRDefault="009F415A" w:rsidP="00BF5C46">
      <w:pPr>
        <w:spacing w:after="0" w:line="276" w:lineRule="auto"/>
        <w:jc w:val="right"/>
        <w:rPr>
          <w:rFonts w:ascii="Calibri" w:eastAsia="Times New Roman" w:hAnsi="Calibri" w:cs="Times New Roman"/>
          <w:b/>
          <w:sz w:val="20"/>
          <w:szCs w:val="20"/>
          <w:lang w:eastAsia="x-none" w:bidi="x-none"/>
        </w:rPr>
      </w:pPr>
    </w:p>
    <w:p w14:paraId="1D076C25" w14:textId="04CF7701" w:rsidR="00BF5C46" w:rsidRPr="00F66BF4" w:rsidRDefault="00BF5C46" w:rsidP="00BF5C46">
      <w:pPr>
        <w:spacing w:after="0" w:line="276" w:lineRule="auto"/>
        <w:jc w:val="right"/>
        <w:rPr>
          <w:rFonts w:ascii="Calibri" w:eastAsia="Times New Roman" w:hAnsi="Calibri" w:cs="Times New Roman"/>
          <w:b/>
          <w:sz w:val="20"/>
          <w:szCs w:val="20"/>
          <w:lang w:eastAsia="x-none" w:bidi="x-none"/>
        </w:rPr>
      </w:pPr>
      <w:r w:rsidRPr="00F66BF4">
        <w:rPr>
          <w:rFonts w:ascii="Calibri" w:eastAsia="Times New Roman" w:hAnsi="Calibri" w:cs="Times New Roman"/>
          <w:b/>
          <w:sz w:val="20"/>
          <w:szCs w:val="20"/>
          <w:lang w:eastAsia="x-none" w:bidi="x-none"/>
        </w:rPr>
        <w:t>Załącznik nr 2</w:t>
      </w:r>
    </w:p>
    <w:p w14:paraId="40CC8003" w14:textId="77777777" w:rsidR="00BF5C46" w:rsidRPr="00BF5C46" w:rsidRDefault="00BF5C46" w:rsidP="00BF5C46">
      <w:pPr>
        <w:spacing w:after="0" w:line="276" w:lineRule="auto"/>
        <w:jc w:val="center"/>
        <w:rPr>
          <w:rFonts w:ascii="Calibri" w:eastAsia="Times New Roman" w:hAnsi="Calibri" w:cs="Times New Roman"/>
          <w:b/>
          <w:sz w:val="20"/>
          <w:szCs w:val="20"/>
          <w:lang w:eastAsia="x-none" w:bidi="x-none"/>
        </w:rPr>
      </w:pPr>
      <w:r w:rsidRPr="00BF5C46">
        <w:rPr>
          <w:rFonts w:ascii="Calibri" w:eastAsia="Times New Roman" w:hAnsi="Calibri" w:cs="Times New Roman"/>
          <w:b/>
          <w:sz w:val="20"/>
          <w:szCs w:val="20"/>
          <w:lang w:eastAsia="x-none" w:bidi="x-none"/>
        </w:rPr>
        <w:t>SZCZEGÓŁOWY OPIS PRZEDMIOTU ZAMÓWIENIA</w:t>
      </w:r>
    </w:p>
    <w:p w14:paraId="0057D241" w14:textId="77777777" w:rsidR="00BF5C46" w:rsidRPr="00BF5C46" w:rsidRDefault="00BF5C46" w:rsidP="00BF5C46">
      <w:pPr>
        <w:spacing w:after="0" w:line="276" w:lineRule="auto"/>
        <w:jc w:val="center"/>
        <w:rPr>
          <w:rFonts w:ascii="Calibri" w:eastAsia="Times New Roman" w:hAnsi="Calibri" w:cs="Times New Roman"/>
          <w:b/>
          <w:lang w:eastAsia="x-none" w:bidi="x-none"/>
        </w:rPr>
      </w:pPr>
    </w:p>
    <w:p w14:paraId="5606A983" w14:textId="34191FD0" w:rsidR="008C7D36" w:rsidRPr="00E75B68" w:rsidRDefault="00BF5C46" w:rsidP="008C7D36">
      <w:pPr>
        <w:spacing w:after="0" w:line="240" w:lineRule="auto"/>
        <w:jc w:val="both"/>
        <w:rPr>
          <w:rFonts w:ascii="Calibri" w:eastAsia="Times New Roman" w:hAnsi="Calibri" w:cs="Tahoma"/>
        </w:rPr>
      </w:pPr>
      <w:r w:rsidRPr="00BF5C46">
        <w:rPr>
          <w:rFonts w:ascii="Calibri" w:eastAsia="Times New Roman" w:hAnsi="Calibri" w:cs="Tahoma"/>
          <w:b/>
        </w:rPr>
        <w:t xml:space="preserve">Przedmiotem zamówienia jest: </w:t>
      </w:r>
      <w:r w:rsidR="00E75B68" w:rsidRPr="00E75B68">
        <w:rPr>
          <w:rFonts w:ascii="Calibri" w:eastAsia="Times New Roman" w:hAnsi="Calibri" w:cs="Tahoma"/>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p>
    <w:p w14:paraId="6A527907" w14:textId="77777777" w:rsidR="00BF5C46" w:rsidRDefault="00BF5C46" w:rsidP="00BF5C46">
      <w:pPr>
        <w:spacing w:after="0" w:line="240" w:lineRule="auto"/>
        <w:contextualSpacing/>
        <w:jc w:val="both"/>
        <w:rPr>
          <w:rFonts w:ascii="Calibri" w:eastAsia="Lucida Sans Unicode" w:hAnsi="Calibri" w:cs="Tahoma"/>
          <w:b/>
          <w:lang w:eastAsia="pl-PL"/>
        </w:rPr>
      </w:pPr>
      <w:r w:rsidRPr="00BF5C46">
        <w:rPr>
          <w:rFonts w:ascii="Calibri" w:eastAsia="Lucida Sans Unicode" w:hAnsi="Calibri" w:cs="Tahoma"/>
          <w:b/>
          <w:lang w:eastAsia="pl-PL"/>
        </w:rPr>
        <w:t xml:space="preserve">CEL </w:t>
      </w:r>
    </w:p>
    <w:p w14:paraId="37DC9886" w14:textId="72198FF0" w:rsidR="003C15A2" w:rsidRPr="003C15A2" w:rsidRDefault="003C15A2" w:rsidP="00BF5C46">
      <w:pPr>
        <w:spacing w:after="0" w:line="240" w:lineRule="auto"/>
        <w:contextualSpacing/>
        <w:jc w:val="both"/>
        <w:rPr>
          <w:rFonts w:ascii="Calibri" w:eastAsia="Lucida Sans Unicode" w:hAnsi="Calibri" w:cs="Tahoma"/>
          <w:lang w:eastAsia="pl-PL"/>
        </w:rPr>
      </w:pPr>
      <w:r w:rsidRPr="003C15A2">
        <w:rPr>
          <w:rFonts w:ascii="Calibri" w:eastAsia="Lucida Sans Unicode" w:hAnsi="Calibri" w:cs="Tahoma"/>
          <w:lang w:eastAsia="pl-PL"/>
        </w:rPr>
        <w:t>Celem zamówienia jest zapewnienie opieki nad dziećmi uczestników Projektu</w:t>
      </w:r>
      <w:r w:rsidR="00C633DD">
        <w:rPr>
          <w:rFonts w:ascii="Calibri" w:eastAsia="Lucida Sans Unicode" w:hAnsi="Calibri" w:cs="Tahoma"/>
          <w:lang w:eastAsia="pl-PL"/>
        </w:rPr>
        <w:t xml:space="preserve"> </w:t>
      </w:r>
      <w:r w:rsidRPr="003C15A2">
        <w:rPr>
          <w:rFonts w:ascii="Calibri" w:eastAsia="Lucida Sans Unicode" w:hAnsi="Calibri" w:cs="Tahoma"/>
          <w:lang w:eastAsia="pl-PL"/>
        </w:rPr>
        <w:t xml:space="preserve">”DROGOWSKAZ” </w:t>
      </w:r>
      <w:r w:rsidR="00847AB0">
        <w:rPr>
          <w:rFonts w:ascii="Calibri" w:eastAsia="Lucida Sans Unicode" w:hAnsi="Calibri" w:cs="Tahoma"/>
          <w:lang w:eastAsia="pl-PL"/>
        </w:rPr>
        <w:t>korzystających z usług aktywnej integracji.</w:t>
      </w:r>
    </w:p>
    <w:p w14:paraId="468ADD76" w14:textId="77777777" w:rsidR="00BF5C46" w:rsidRPr="00BF5C46" w:rsidRDefault="00BF5C46" w:rsidP="00BF5C46">
      <w:pPr>
        <w:tabs>
          <w:tab w:val="left" w:pos="284"/>
        </w:tabs>
        <w:suppressAutoHyphens/>
        <w:spacing w:after="0" w:line="240" w:lineRule="auto"/>
        <w:contextualSpacing/>
        <w:jc w:val="both"/>
        <w:rPr>
          <w:rFonts w:ascii="Calibri" w:eastAsia="Lucida Sans Unicode" w:hAnsi="Calibri" w:cs="Tahoma"/>
          <w:b/>
          <w:lang w:eastAsia="pl-PL"/>
        </w:rPr>
      </w:pPr>
      <w:r w:rsidRPr="00BF5C46">
        <w:rPr>
          <w:rFonts w:ascii="Calibri" w:eastAsia="Lucida Sans Unicode" w:hAnsi="Calibri" w:cs="Tahoma"/>
          <w:b/>
          <w:lang w:eastAsia="pl-PL"/>
        </w:rPr>
        <w:t>UCZESTNICY</w:t>
      </w:r>
    </w:p>
    <w:p w14:paraId="17C97641" w14:textId="5B4684C2" w:rsidR="003C15A2" w:rsidRPr="003C15A2" w:rsidRDefault="003C15A2" w:rsidP="000C3B37">
      <w:pPr>
        <w:suppressAutoHyphens/>
        <w:spacing w:after="0" w:line="240" w:lineRule="auto"/>
        <w:contextualSpacing/>
        <w:jc w:val="both"/>
        <w:rPr>
          <w:rFonts w:ascii="Calibri" w:eastAsia="Lucida Sans Unicode" w:hAnsi="Calibri" w:cs="Tahoma"/>
        </w:rPr>
      </w:pPr>
      <w:r>
        <w:rPr>
          <w:rFonts w:ascii="Calibri" w:eastAsia="Lucida Sans Unicode" w:hAnsi="Calibri" w:cs="Tahoma"/>
        </w:rPr>
        <w:t xml:space="preserve">Dzieci uczestników projektu „DROGOWSKAZ”. Przewiduje się, że w ciągu jednego dnia opiece może podlegać </w:t>
      </w:r>
      <w:r w:rsidR="004E155E">
        <w:rPr>
          <w:rFonts w:ascii="Calibri" w:eastAsia="Lucida Sans Unicode" w:hAnsi="Calibri" w:cs="Tahoma"/>
        </w:rPr>
        <w:t xml:space="preserve">średnio </w:t>
      </w:r>
      <w:r w:rsidR="00C633DD">
        <w:rPr>
          <w:rFonts w:ascii="Calibri" w:eastAsia="Lucida Sans Unicode" w:hAnsi="Calibri" w:cs="Tahoma"/>
        </w:rPr>
        <w:t>5</w:t>
      </w:r>
      <w:r w:rsidR="004E155E">
        <w:rPr>
          <w:rFonts w:ascii="Calibri" w:eastAsia="Lucida Sans Unicode" w:hAnsi="Calibri" w:cs="Tahoma"/>
        </w:rPr>
        <w:t xml:space="preserve"> dzieci</w:t>
      </w:r>
      <w:r w:rsidR="001937DB">
        <w:rPr>
          <w:rFonts w:ascii="Calibri" w:eastAsia="Lucida Sans Unicode" w:hAnsi="Calibri" w:cs="Tahoma"/>
        </w:rPr>
        <w:t xml:space="preserve">, </w:t>
      </w:r>
      <w:r w:rsidR="004E155E">
        <w:rPr>
          <w:rFonts w:ascii="Calibri" w:eastAsia="Lucida Sans Unicode" w:hAnsi="Calibri" w:cs="Tahoma"/>
        </w:rPr>
        <w:t>dziennie w wieku od 1 roku do ok 6 lat. Faktyczna liczba dzieci objętych opieką uzależniona będzie od bieżących potrzeb uczestników projektu.</w:t>
      </w:r>
      <w:r w:rsidR="00847AB0">
        <w:rPr>
          <w:rFonts w:ascii="Calibri" w:eastAsia="Lucida Sans Unicode" w:hAnsi="Calibri" w:cs="Tahoma"/>
        </w:rPr>
        <w:t xml:space="preserve"> Ilość dzieci zgłoszonych do opieki może ulec zmianie(+/-) w ramach ustalonej maksymalnej ilości godzin świadczonej usługi.</w:t>
      </w:r>
    </w:p>
    <w:p w14:paraId="3E36D880" w14:textId="77777777" w:rsidR="00BF5C46" w:rsidRDefault="00BF5C46" w:rsidP="000C3B37">
      <w:pPr>
        <w:suppressAutoHyphens/>
        <w:spacing w:after="0" w:line="240" w:lineRule="auto"/>
        <w:contextualSpacing/>
        <w:jc w:val="both"/>
        <w:rPr>
          <w:rFonts w:ascii="Calibri" w:eastAsia="Lucida Sans Unicode" w:hAnsi="Calibri" w:cs="Tahoma"/>
          <w:b/>
        </w:rPr>
      </w:pPr>
      <w:r w:rsidRPr="00BF5C46">
        <w:rPr>
          <w:rFonts w:ascii="Calibri" w:eastAsia="Lucida Sans Unicode" w:hAnsi="Calibri" w:cs="Tahoma"/>
          <w:b/>
        </w:rPr>
        <w:t>FORMA i CZAS TRWANIA</w:t>
      </w:r>
    </w:p>
    <w:p w14:paraId="6CBBD5C4" w14:textId="08019201" w:rsidR="001E7768" w:rsidRPr="001E7768" w:rsidRDefault="001E7768" w:rsidP="001E7768">
      <w:pPr>
        <w:suppressAutoHyphens/>
        <w:spacing w:after="0" w:line="240" w:lineRule="auto"/>
        <w:contextualSpacing/>
        <w:jc w:val="both"/>
        <w:rPr>
          <w:rFonts w:ascii="Calibri" w:eastAsia="Lucida Sans Unicode" w:hAnsi="Calibri" w:cs="Tahoma"/>
        </w:rPr>
      </w:pPr>
      <w:r w:rsidRPr="001E7768">
        <w:rPr>
          <w:rFonts w:ascii="Calibri" w:eastAsia="Lucida Sans Unicode" w:hAnsi="Calibri" w:cs="Tahoma"/>
        </w:rPr>
        <w:t>1. Realizacja odbywać się będzie 5 dni w tygodniu od poniedziałku do piątku</w:t>
      </w:r>
      <w:r w:rsidR="004E155E">
        <w:rPr>
          <w:rFonts w:ascii="Calibri" w:eastAsia="Lucida Sans Unicode" w:hAnsi="Calibri" w:cs="Tahoma"/>
        </w:rPr>
        <w:t xml:space="preserve"> w godzinach 07.30-15.30</w:t>
      </w:r>
      <w:r w:rsidR="00B363F5">
        <w:rPr>
          <w:rFonts w:ascii="Calibri" w:eastAsia="Lucida Sans Unicode" w:hAnsi="Calibri" w:cs="Tahoma"/>
        </w:rPr>
        <w:t>.</w:t>
      </w:r>
      <w:r w:rsidR="004E155E">
        <w:rPr>
          <w:rFonts w:ascii="Calibri" w:eastAsia="Lucida Sans Unicode" w:hAnsi="Calibri" w:cs="Tahoma"/>
        </w:rPr>
        <w:t xml:space="preserve"> </w:t>
      </w:r>
    </w:p>
    <w:p w14:paraId="65827DA7" w14:textId="7F3CC5D9" w:rsidR="009D49FE" w:rsidRDefault="004E155E" w:rsidP="004E155E">
      <w:pPr>
        <w:suppressAutoHyphens/>
        <w:spacing w:after="0" w:line="240" w:lineRule="auto"/>
        <w:contextualSpacing/>
        <w:jc w:val="both"/>
        <w:rPr>
          <w:rFonts w:ascii="Calibri" w:eastAsia="Lucida Sans Unicode" w:hAnsi="Calibri" w:cs="Tahoma"/>
        </w:rPr>
      </w:pPr>
      <w:r>
        <w:rPr>
          <w:rFonts w:ascii="Calibri" w:eastAsia="Lucida Sans Unicode" w:hAnsi="Calibri" w:cs="Tahoma"/>
        </w:rPr>
        <w:t>2</w:t>
      </w:r>
      <w:r w:rsidR="001E7768" w:rsidRPr="001E7768">
        <w:rPr>
          <w:rFonts w:ascii="Calibri" w:eastAsia="Lucida Sans Unicode" w:hAnsi="Calibri" w:cs="Tahoma"/>
        </w:rPr>
        <w:t xml:space="preserve">. Godzina </w:t>
      </w:r>
      <w:r>
        <w:rPr>
          <w:rFonts w:ascii="Calibri" w:eastAsia="Lucida Sans Unicode" w:hAnsi="Calibri" w:cs="Tahoma"/>
        </w:rPr>
        <w:t>opieki</w:t>
      </w:r>
      <w:r w:rsidR="001E7768" w:rsidRPr="001E7768">
        <w:rPr>
          <w:rFonts w:ascii="Calibri" w:eastAsia="Lucida Sans Unicode" w:hAnsi="Calibri" w:cs="Tahoma"/>
        </w:rPr>
        <w:t xml:space="preserve"> licz</w:t>
      </w:r>
      <w:r>
        <w:rPr>
          <w:rFonts w:ascii="Calibri" w:eastAsia="Lucida Sans Unicode" w:hAnsi="Calibri" w:cs="Tahoma"/>
        </w:rPr>
        <w:t>y 60 minut (godzina zegarowa).</w:t>
      </w:r>
    </w:p>
    <w:p w14:paraId="27506BE7" w14:textId="321C6C06" w:rsidR="004E155E" w:rsidRDefault="004E155E" w:rsidP="004E155E">
      <w:pPr>
        <w:suppressAutoHyphens/>
        <w:spacing w:after="0" w:line="240" w:lineRule="auto"/>
        <w:contextualSpacing/>
        <w:jc w:val="both"/>
        <w:rPr>
          <w:rFonts w:ascii="Calibri" w:eastAsia="Lucida Sans Unicode" w:hAnsi="Calibri" w:cs="Tahoma"/>
        </w:rPr>
      </w:pPr>
      <w:r>
        <w:rPr>
          <w:rFonts w:ascii="Calibri" w:eastAsia="Lucida Sans Unicode" w:hAnsi="Calibri" w:cs="Tahoma"/>
        </w:rPr>
        <w:t xml:space="preserve">3. </w:t>
      </w:r>
      <w:r w:rsidR="00847AB0">
        <w:rPr>
          <w:rFonts w:ascii="Calibri" w:eastAsia="Lucida Sans Unicode" w:hAnsi="Calibri" w:cs="Tahoma"/>
        </w:rPr>
        <w:t>Usługa będzie zlecana drogą elektroniczną przez Zamawiającego z co najmniej 2-dniowym wyprzedzeniem(2 dni robocze). W wyjątkowych przypadkach termin ten może ulec skróceniu do 1 dnia roboczego.</w:t>
      </w:r>
    </w:p>
    <w:p w14:paraId="0768E864" w14:textId="7A3992DD" w:rsidR="00847AB0" w:rsidRDefault="00847AB0" w:rsidP="004E155E">
      <w:pPr>
        <w:suppressAutoHyphens/>
        <w:spacing w:after="0" w:line="240" w:lineRule="auto"/>
        <w:contextualSpacing/>
        <w:jc w:val="both"/>
        <w:rPr>
          <w:rFonts w:ascii="Calibri" w:eastAsia="Lucida Sans Unicode" w:hAnsi="Calibri" w:cs="Tahoma"/>
        </w:rPr>
      </w:pPr>
      <w:r>
        <w:rPr>
          <w:rFonts w:ascii="Calibri" w:eastAsia="Lucida Sans Unicode" w:hAnsi="Calibri" w:cs="Tahoma"/>
        </w:rPr>
        <w:t xml:space="preserve">4. Maksymalny wymiar opieki nie powinien przekroczyć </w:t>
      </w:r>
      <w:r w:rsidR="00C633DD">
        <w:rPr>
          <w:rFonts w:ascii="Calibri" w:eastAsia="Lucida Sans Unicode" w:hAnsi="Calibri" w:cs="Tahoma"/>
          <w:b/>
        </w:rPr>
        <w:t>500</w:t>
      </w:r>
      <w:r w:rsidRPr="004F1A2D">
        <w:rPr>
          <w:rFonts w:ascii="Calibri" w:eastAsia="Lucida Sans Unicode" w:hAnsi="Calibri" w:cs="Tahoma"/>
          <w:b/>
        </w:rPr>
        <w:t xml:space="preserve"> </w:t>
      </w:r>
      <w:r>
        <w:rPr>
          <w:rFonts w:ascii="Calibri" w:eastAsia="Lucida Sans Unicode" w:hAnsi="Calibri" w:cs="Tahoma"/>
        </w:rPr>
        <w:t>godzin w okresie realizacji umowy.</w:t>
      </w:r>
    </w:p>
    <w:p w14:paraId="1CF3A741" w14:textId="02A0FB48" w:rsidR="00847AB0" w:rsidRPr="001E7768" w:rsidRDefault="00847AB0" w:rsidP="004E155E">
      <w:pPr>
        <w:suppressAutoHyphens/>
        <w:spacing w:after="0" w:line="240" w:lineRule="auto"/>
        <w:contextualSpacing/>
        <w:jc w:val="both"/>
        <w:rPr>
          <w:rFonts w:ascii="Calibri" w:eastAsia="Lucida Sans Unicode" w:hAnsi="Calibri" w:cs="Tahoma"/>
          <w:b/>
        </w:rPr>
      </w:pPr>
      <w:r>
        <w:rPr>
          <w:rFonts w:ascii="Calibri" w:eastAsia="Lucida Sans Unicode" w:hAnsi="Calibri" w:cs="Tahoma"/>
        </w:rPr>
        <w:t>5. Wykonawca ponosi pełną odpowiedzialność za bezpieczeństwo dzieci w czasie sprawowania nad nimi opieki, jakość i terminowość świadczonej usługi oraz szkody wyrządzone przez swoje działania lub zaniechania podczas wykonywania przedmiotu zamówienia</w:t>
      </w:r>
    </w:p>
    <w:p w14:paraId="610EBEE1" w14:textId="1A9EECC8" w:rsidR="00847AB0" w:rsidRDefault="00847AB0" w:rsidP="00BF5C46">
      <w:pPr>
        <w:tabs>
          <w:tab w:val="left" w:pos="426"/>
        </w:tabs>
        <w:spacing w:after="0" w:line="240" w:lineRule="auto"/>
        <w:contextualSpacing/>
        <w:jc w:val="both"/>
        <w:rPr>
          <w:rFonts w:ascii="Calibri" w:eastAsia="Times New Roman" w:hAnsi="Calibri" w:cs="Tahoma"/>
          <w:b/>
        </w:rPr>
      </w:pPr>
      <w:r>
        <w:rPr>
          <w:rFonts w:ascii="Calibri" w:eastAsia="Times New Roman" w:hAnsi="Calibri" w:cs="Tahoma"/>
          <w:b/>
        </w:rPr>
        <w:t>REALIZACJA USŁUGI</w:t>
      </w:r>
      <w:r w:rsidR="00B363F5">
        <w:rPr>
          <w:rFonts w:ascii="Calibri" w:eastAsia="Times New Roman" w:hAnsi="Calibri" w:cs="Tahoma"/>
          <w:b/>
        </w:rPr>
        <w:t xml:space="preserve"> – OBOWIĄZKI WYKONAWCY</w:t>
      </w:r>
    </w:p>
    <w:p w14:paraId="00070296" w14:textId="3AF09D0F" w:rsidR="00847AB0" w:rsidRPr="00847AB0" w:rsidRDefault="00847AB0" w:rsidP="00BF5C46">
      <w:pPr>
        <w:tabs>
          <w:tab w:val="left" w:pos="426"/>
        </w:tabs>
        <w:spacing w:after="0" w:line="240" w:lineRule="auto"/>
        <w:contextualSpacing/>
        <w:jc w:val="both"/>
        <w:rPr>
          <w:rFonts w:ascii="Calibri" w:eastAsia="Times New Roman" w:hAnsi="Calibri" w:cs="Tahoma"/>
        </w:rPr>
      </w:pPr>
      <w:r w:rsidRPr="00847AB0">
        <w:rPr>
          <w:rFonts w:ascii="Calibri" w:eastAsia="Times New Roman" w:hAnsi="Calibri" w:cs="Tahoma"/>
        </w:rPr>
        <w:t>W ramach realizacji usługi Wykonawca zapewni :</w:t>
      </w:r>
    </w:p>
    <w:p w14:paraId="4A1FA458" w14:textId="3AF3247F" w:rsidR="00847AB0" w:rsidRPr="00847AB0" w:rsidRDefault="00847AB0" w:rsidP="00BF5C46">
      <w:pPr>
        <w:tabs>
          <w:tab w:val="left" w:pos="426"/>
        </w:tabs>
        <w:spacing w:after="0" w:line="240" w:lineRule="auto"/>
        <w:contextualSpacing/>
        <w:jc w:val="both"/>
        <w:rPr>
          <w:rFonts w:ascii="Calibri" w:eastAsia="Times New Roman" w:hAnsi="Calibri" w:cs="Tahoma"/>
        </w:rPr>
      </w:pPr>
      <w:r w:rsidRPr="00847AB0">
        <w:rPr>
          <w:rFonts w:ascii="Calibri" w:eastAsia="Times New Roman" w:hAnsi="Calibri" w:cs="Tahoma"/>
        </w:rPr>
        <w:t>1) bezpieczeństwo i opiekę dzieciom we wskazanych przez Zamawiającego terminach i godzinach;</w:t>
      </w:r>
    </w:p>
    <w:p w14:paraId="3BC6212A" w14:textId="555B0401" w:rsidR="00847AB0" w:rsidRPr="00847AB0" w:rsidRDefault="00847AB0" w:rsidP="00BF5C46">
      <w:pPr>
        <w:tabs>
          <w:tab w:val="left" w:pos="426"/>
        </w:tabs>
        <w:spacing w:after="0" w:line="240" w:lineRule="auto"/>
        <w:contextualSpacing/>
        <w:jc w:val="both"/>
        <w:rPr>
          <w:rFonts w:ascii="Calibri" w:eastAsia="Times New Roman" w:hAnsi="Calibri" w:cs="Tahoma"/>
        </w:rPr>
      </w:pPr>
      <w:r w:rsidRPr="00847AB0">
        <w:rPr>
          <w:rFonts w:ascii="Calibri" w:eastAsia="Times New Roman" w:hAnsi="Calibri" w:cs="Tahoma"/>
        </w:rPr>
        <w:t>2) wykwalifikowaną kadrę, która zapewni właściwe i bezpieczne warunki realizacji zadania;</w:t>
      </w:r>
    </w:p>
    <w:p w14:paraId="349DD2B3" w14:textId="56BB7822" w:rsidR="00A12609" w:rsidRDefault="00847AB0" w:rsidP="00BF5C46">
      <w:pPr>
        <w:tabs>
          <w:tab w:val="left" w:pos="426"/>
        </w:tabs>
        <w:spacing w:after="0" w:line="240" w:lineRule="auto"/>
        <w:contextualSpacing/>
        <w:jc w:val="both"/>
        <w:rPr>
          <w:rFonts w:ascii="Calibri" w:eastAsia="Times New Roman" w:hAnsi="Calibri" w:cs="Tahoma"/>
        </w:rPr>
      </w:pPr>
      <w:r w:rsidRPr="00847AB0">
        <w:rPr>
          <w:rFonts w:ascii="Calibri" w:eastAsia="Times New Roman" w:hAnsi="Calibri" w:cs="Tahoma"/>
        </w:rPr>
        <w:t>3) lokal dostosowany do potrzeb dzieci do lat 6, pozwalających na wykonywanie zadań opieki na</w:t>
      </w:r>
      <w:r w:rsidR="003F5B3B">
        <w:rPr>
          <w:rFonts w:ascii="Calibri" w:eastAsia="Times New Roman" w:hAnsi="Calibri" w:cs="Tahoma"/>
        </w:rPr>
        <w:t>d</w:t>
      </w:r>
      <w:r w:rsidRPr="00847AB0">
        <w:rPr>
          <w:rFonts w:ascii="Calibri" w:eastAsia="Times New Roman" w:hAnsi="Calibri" w:cs="Tahoma"/>
        </w:rPr>
        <w:t xml:space="preserve"> dziećmi w zakresie opieki pielęgnacyjnej i edukac</w:t>
      </w:r>
      <w:r w:rsidR="00A12609">
        <w:rPr>
          <w:rFonts w:ascii="Calibri" w:eastAsia="Times New Roman" w:hAnsi="Calibri" w:cs="Tahoma"/>
        </w:rPr>
        <w:t>y</w:t>
      </w:r>
      <w:r w:rsidRPr="00847AB0">
        <w:rPr>
          <w:rFonts w:ascii="Calibri" w:eastAsia="Times New Roman" w:hAnsi="Calibri" w:cs="Tahoma"/>
        </w:rPr>
        <w:t>jnej oraz na pr</w:t>
      </w:r>
      <w:r w:rsidR="00A12609">
        <w:rPr>
          <w:rFonts w:ascii="Calibri" w:eastAsia="Times New Roman" w:hAnsi="Calibri" w:cs="Tahoma"/>
        </w:rPr>
        <w:t>o</w:t>
      </w:r>
      <w:r w:rsidRPr="00847AB0">
        <w:rPr>
          <w:rFonts w:ascii="Calibri" w:eastAsia="Times New Roman" w:hAnsi="Calibri" w:cs="Tahoma"/>
        </w:rPr>
        <w:t>wadzenie zajęć opiekuńczo-wychowawczych</w:t>
      </w:r>
      <w:r w:rsidR="00A12609">
        <w:rPr>
          <w:rFonts w:ascii="Calibri" w:eastAsia="Times New Roman" w:hAnsi="Calibri" w:cs="Tahoma"/>
        </w:rPr>
        <w:t>;</w:t>
      </w:r>
    </w:p>
    <w:p w14:paraId="43FAF16E" w14:textId="51C8B809" w:rsidR="00B363F5" w:rsidRPr="00B363F5" w:rsidRDefault="00B363F5" w:rsidP="00B363F5">
      <w:pPr>
        <w:tabs>
          <w:tab w:val="left" w:pos="426"/>
        </w:tabs>
        <w:spacing w:after="0" w:line="240" w:lineRule="auto"/>
        <w:contextualSpacing/>
        <w:jc w:val="both"/>
        <w:rPr>
          <w:rFonts w:ascii="Calibri" w:eastAsia="Times New Roman" w:hAnsi="Calibri" w:cs="Tahoma"/>
        </w:rPr>
      </w:pPr>
      <w:r>
        <w:rPr>
          <w:rFonts w:ascii="Calibri" w:eastAsia="Times New Roman" w:hAnsi="Calibri" w:cs="Tahoma"/>
        </w:rPr>
        <w:t xml:space="preserve">4) sala </w:t>
      </w:r>
      <w:r w:rsidRPr="00B363F5">
        <w:rPr>
          <w:rFonts w:ascii="Calibri" w:eastAsia="Times New Roman" w:hAnsi="Calibri" w:cs="Tahoma"/>
        </w:rPr>
        <w:t>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14:paraId="5E94CE80" w14:textId="23A76777" w:rsidR="00A12609" w:rsidRDefault="00D94EF5" w:rsidP="00BF5C46">
      <w:pPr>
        <w:tabs>
          <w:tab w:val="left" w:pos="426"/>
        </w:tabs>
        <w:spacing w:after="0" w:line="240" w:lineRule="auto"/>
        <w:contextualSpacing/>
        <w:jc w:val="both"/>
        <w:rPr>
          <w:rFonts w:ascii="Calibri" w:eastAsia="Times New Roman" w:hAnsi="Calibri" w:cs="Tahoma"/>
        </w:rPr>
      </w:pPr>
      <w:r>
        <w:rPr>
          <w:rFonts w:ascii="Calibri" w:eastAsia="Times New Roman" w:hAnsi="Calibri" w:cs="Tahoma"/>
        </w:rPr>
        <w:t>5</w:t>
      </w:r>
      <w:r w:rsidR="00A12609">
        <w:rPr>
          <w:rFonts w:ascii="Calibri" w:eastAsia="Times New Roman" w:hAnsi="Calibri" w:cs="Tahoma"/>
        </w:rPr>
        <w:t>) wszelkie pomoc</w:t>
      </w:r>
      <w:r w:rsidR="003F5B3B">
        <w:rPr>
          <w:rFonts w:ascii="Calibri" w:eastAsia="Times New Roman" w:hAnsi="Calibri" w:cs="Tahoma"/>
        </w:rPr>
        <w:t>e</w:t>
      </w:r>
      <w:r w:rsidR="00A12609">
        <w:rPr>
          <w:rFonts w:ascii="Calibri" w:eastAsia="Times New Roman" w:hAnsi="Calibri" w:cs="Tahoma"/>
        </w:rPr>
        <w:t xml:space="preserve"> dydaktyczne do prowadzenia gier i zabaw edukacyjnych(min. kredki, kolorowanki, książeczki, klocki, zabawki itp.)</w:t>
      </w:r>
    </w:p>
    <w:p w14:paraId="4962550F" w14:textId="6833641F" w:rsidR="00A12609" w:rsidRDefault="00D94EF5" w:rsidP="00BF5C46">
      <w:pPr>
        <w:tabs>
          <w:tab w:val="left" w:pos="426"/>
        </w:tabs>
        <w:spacing w:after="0" w:line="240" w:lineRule="auto"/>
        <w:contextualSpacing/>
        <w:jc w:val="both"/>
        <w:rPr>
          <w:rFonts w:ascii="Calibri" w:eastAsia="Times New Roman" w:hAnsi="Calibri" w:cs="Tahoma"/>
        </w:rPr>
      </w:pPr>
      <w:r>
        <w:rPr>
          <w:rFonts w:ascii="Calibri" w:eastAsia="Times New Roman" w:hAnsi="Calibri" w:cs="Tahoma"/>
        </w:rPr>
        <w:t>6</w:t>
      </w:r>
      <w:r w:rsidR="00A12609">
        <w:rPr>
          <w:rFonts w:ascii="Calibri" w:eastAsia="Times New Roman" w:hAnsi="Calibri" w:cs="Tahoma"/>
        </w:rPr>
        <w:t>) ubezpieczenie dzieci, wskazanych przez Zamawiającego od NNW</w:t>
      </w:r>
      <w:r w:rsidR="008E7D6B">
        <w:rPr>
          <w:rFonts w:ascii="Calibri" w:eastAsia="Times New Roman" w:hAnsi="Calibri" w:cs="Tahoma"/>
        </w:rPr>
        <w:t xml:space="preserve"> na kwotę 10.000</w:t>
      </w:r>
      <w:r w:rsidR="00FB7F10">
        <w:rPr>
          <w:rFonts w:ascii="Calibri" w:eastAsia="Times New Roman" w:hAnsi="Calibri" w:cs="Tahoma"/>
        </w:rPr>
        <w:t xml:space="preserve"> na dziecko</w:t>
      </w:r>
      <w:r w:rsidR="00A12609">
        <w:rPr>
          <w:rFonts w:ascii="Calibri" w:eastAsia="Times New Roman" w:hAnsi="Calibri" w:cs="Tahoma"/>
        </w:rPr>
        <w:t xml:space="preserve"> powstałych w trakcie sprawowania nad dzieckiem opieki, w drodze do miejsca sprawowania opieki oraz w drodze do domu z miejsca sprawowania opieki. Wykonawca na potwierdzenie dokonania ubezpieczenia przedstawi Zamawiającemu kopię polisy ubezpieczeniowej. Skutki nie objęcia dzieci ubezpieczeniem ponosi Wykonawca.</w:t>
      </w:r>
    </w:p>
    <w:p w14:paraId="5C65F6EA" w14:textId="54D8F075" w:rsidR="00A12609" w:rsidRDefault="00D94EF5" w:rsidP="00BF5C46">
      <w:pPr>
        <w:tabs>
          <w:tab w:val="left" w:pos="426"/>
        </w:tabs>
        <w:spacing w:after="0" w:line="240" w:lineRule="auto"/>
        <w:contextualSpacing/>
        <w:jc w:val="both"/>
        <w:rPr>
          <w:rFonts w:ascii="Calibri" w:eastAsia="Times New Roman" w:hAnsi="Calibri" w:cs="Tahoma"/>
        </w:rPr>
      </w:pPr>
      <w:r>
        <w:rPr>
          <w:rFonts w:ascii="Calibri" w:eastAsia="Times New Roman" w:hAnsi="Calibri" w:cs="Tahoma"/>
        </w:rPr>
        <w:t>7</w:t>
      </w:r>
      <w:r w:rsidR="00A12609">
        <w:rPr>
          <w:rFonts w:ascii="Calibri" w:eastAsia="Times New Roman" w:hAnsi="Calibri" w:cs="Tahoma"/>
        </w:rPr>
        <w:t>) wyżywienie dzieci w czasie sprawowania opieki 2 posiłki :</w:t>
      </w:r>
    </w:p>
    <w:p w14:paraId="374704C1" w14:textId="514906DE" w:rsidR="00A12609" w:rsidRPr="00B363F5" w:rsidRDefault="00A12609" w:rsidP="000C1093">
      <w:pPr>
        <w:pStyle w:val="Akapitzlist"/>
        <w:numPr>
          <w:ilvl w:val="0"/>
          <w:numId w:val="20"/>
        </w:numPr>
        <w:tabs>
          <w:tab w:val="left" w:pos="426"/>
        </w:tabs>
        <w:spacing w:after="0" w:line="240" w:lineRule="auto"/>
        <w:jc w:val="both"/>
        <w:rPr>
          <w:rFonts w:ascii="Calibri" w:eastAsia="Times New Roman" w:hAnsi="Calibri" w:cs="Tahoma"/>
        </w:rPr>
      </w:pPr>
      <w:r w:rsidRPr="00B363F5">
        <w:rPr>
          <w:rFonts w:ascii="Calibri" w:eastAsia="Times New Roman" w:hAnsi="Calibri" w:cs="Tahoma"/>
        </w:rPr>
        <w:t>śniadanie lub  podwieczorek</w:t>
      </w:r>
      <w:r w:rsidR="00B363F5" w:rsidRPr="00B363F5">
        <w:rPr>
          <w:rFonts w:ascii="Calibri" w:eastAsia="Times New Roman" w:hAnsi="Calibri" w:cs="Tahoma"/>
        </w:rPr>
        <w:t xml:space="preserve"> i </w:t>
      </w:r>
      <w:r w:rsidRPr="00B363F5">
        <w:rPr>
          <w:rFonts w:ascii="Calibri" w:eastAsia="Times New Roman" w:hAnsi="Calibri" w:cs="Tahoma"/>
        </w:rPr>
        <w:t>dwudaniowy obiad + kompot(inny napój)+ deser</w:t>
      </w:r>
    </w:p>
    <w:p w14:paraId="7DED5053" w14:textId="51B45BE1" w:rsidR="00A12609" w:rsidRDefault="00A12609" w:rsidP="00A12609">
      <w:pPr>
        <w:tabs>
          <w:tab w:val="left" w:pos="426"/>
        </w:tabs>
        <w:spacing w:after="0" w:line="240" w:lineRule="auto"/>
        <w:ind w:left="360"/>
        <w:jc w:val="both"/>
        <w:rPr>
          <w:rFonts w:ascii="Calibri" w:eastAsia="Times New Roman" w:hAnsi="Calibri" w:cs="Tahoma"/>
        </w:rPr>
      </w:pPr>
      <w:r>
        <w:rPr>
          <w:rFonts w:ascii="Calibri" w:eastAsia="Times New Roman" w:hAnsi="Calibri" w:cs="Tahoma"/>
        </w:rPr>
        <w:lastRenderedPageBreak/>
        <w:t>Posiłki powinny być przygotowane zgodnie z zasadami racjonalnego wyżywienia, urozmaicone, z pełnowartościowych, świeżych produktów. Przy przygotowywaniu posiłków muszą być zachowane zasady higieny i obowiązujące przepisy sanitarne.</w:t>
      </w:r>
    </w:p>
    <w:p w14:paraId="79996549" w14:textId="723E7658" w:rsidR="00B363F5" w:rsidRPr="00C633DD" w:rsidRDefault="00B363F5" w:rsidP="00C633DD">
      <w:pPr>
        <w:pStyle w:val="Akapitzlist"/>
        <w:numPr>
          <w:ilvl w:val="0"/>
          <w:numId w:val="17"/>
        </w:numPr>
        <w:tabs>
          <w:tab w:val="left" w:pos="426"/>
        </w:tabs>
        <w:spacing w:after="0" w:line="240" w:lineRule="auto"/>
        <w:jc w:val="both"/>
        <w:rPr>
          <w:rFonts w:ascii="Calibri" w:eastAsia="Times New Roman" w:hAnsi="Calibri" w:cs="Tahoma"/>
        </w:rPr>
      </w:pPr>
      <w:r w:rsidRPr="00C633DD">
        <w:rPr>
          <w:rFonts w:ascii="Calibri" w:eastAsia="Times New Roman" w:hAnsi="Calibri" w:cs="Tahoma"/>
        </w:rPr>
        <w:t>Środki higieny osobistej dzieci jak pieluch je</w:t>
      </w:r>
      <w:r w:rsidR="00945DBF">
        <w:rPr>
          <w:rFonts w:ascii="Calibri" w:eastAsia="Times New Roman" w:hAnsi="Calibri" w:cs="Tahoma"/>
        </w:rPr>
        <w:t>dnorazowe, chusteczki nawilżane, płyn dezynfekujący.</w:t>
      </w:r>
    </w:p>
    <w:p w14:paraId="483CA677" w14:textId="77777777" w:rsidR="00C633DD" w:rsidRDefault="00C633DD" w:rsidP="00B363F5">
      <w:pPr>
        <w:pStyle w:val="Akapitzlist"/>
        <w:numPr>
          <w:ilvl w:val="0"/>
          <w:numId w:val="17"/>
        </w:numPr>
        <w:tabs>
          <w:tab w:val="left" w:pos="426"/>
        </w:tabs>
        <w:spacing w:after="0" w:line="240" w:lineRule="auto"/>
        <w:jc w:val="both"/>
        <w:rPr>
          <w:rFonts w:ascii="Calibri" w:eastAsia="Times New Roman" w:hAnsi="Calibri" w:cs="Tahoma"/>
        </w:rPr>
      </w:pPr>
      <w:r w:rsidRPr="00C633DD">
        <w:rPr>
          <w:rFonts w:ascii="Calibri" w:eastAsia="Times New Roman" w:hAnsi="Calibri" w:cs="Tahoma"/>
        </w:rPr>
        <w:t>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t>
      </w:r>
      <w:r>
        <w:rPr>
          <w:rFonts w:ascii="Calibri" w:eastAsia="Times New Roman" w:hAnsi="Calibri" w:cs="Tahoma"/>
        </w:rPr>
        <w:t>wych środków ochrony osobistej w</w:t>
      </w:r>
      <w:r w:rsidRPr="00C633DD">
        <w:rPr>
          <w:rFonts w:ascii="Calibri" w:eastAsia="Times New Roman" w:hAnsi="Calibri" w:cs="Tahoma"/>
        </w:rPr>
        <w:t xml:space="preserve">ykonawca zapewni każdemu dziecku środki ochrony osobistej na czas trwania opieki tj. płyn do dezynfekcji w miejscach ogólnie dostępnych. </w:t>
      </w:r>
      <w:r>
        <w:rPr>
          <w:rFonts w:ascii="Calibri" w:eastAsia="Times New Roman" w:hAnsi="Calibri" w:cs="Tahoma"/>
        </w:rPr>
        <w:t>Wykonawca jest zobowiązany w/w zakresie do stosowania ogólnych i powszechnie obowiązujących norm, przepisów i wytycznych.</w:t>
      </w:r>
    </w:p>
    <w:p w14:paraId="3B48DF1D" w14:textId="59CAFE31" w:rsidR="00B363F5" w:rsidRPr="00C633DD" w:rsidRDefault="00B363F5" w:rsidP="00B363F5">
      <w:pPr>
        <w:pStyle w:val="Akapitzlist"/>
        <w:numPr>
          <w:ilvl w:val="0"/>
          <w:numId w:val="17"/>
        </w:numPr>
        <w:tabs>
          <w:tab w:val="left" w:pos="426"/>
        </w:tabs>
        <w:spacing w:after="0" w:line="240" w:lineRule="auto"/>
        <w:jc w:val="both"/>
        <w:rPr>
          <w:rFonts w:ascii="Calibri" w:eastAsia="Times New Roman" w:hAnsi="Calibri" w:cs="Tahoma"/>
        </w:rPr>
      </w:pPr>
      <w:r w:rsidRPr="00C633DD">
        <w:rPr>
          <w:rFonts w:ascii="Calibri" w:eastAsia="Times New Roman" w:hAnsi="Calibri" w:cs="Tahoma"/>
        </w:rPr>
        <w:t>Czynności wykonywane w ramach świadczenia opieki dziennej nad dziećmi będą w szczególności polegały na:</w:t>
      </w:r>
    </w:p>
    <w:p w14:paraId="37C2F3FF" w14:textId="40407B8E" w:rsidR="00B363F5" w:rsidRDefault="00B363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a) podawaniu posiłków;</w:t>
      </w:r>
    </w:p>
    <w:p w14:paraId="5269CF3F" w14:textId="57159715" w:rsidR="00B363F5" w:rsidRDefault="00B363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b) pomocy w załatwianiu potrzeb fizjologicznych i higienicznych;</w:t>
      </w:r>
    </w:p>
    <w:p w14:paraId="04D0BDFF" w14:textId="406B5EBF" w:rsidR="00B363F5" w:rsidRDefault="00B363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c) innych zadaniach wynikających z bieżących potrzeb dziecka( np. drzemka);</w:t>
      </w:r>
    </w:p>
    <w:p w14:paraId="08CD20AE" w14:textId="192044A7" w:rsidR="00B363F5" w:rsidRDefault="00B363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d) zapewnieniu zabawy i zajęć dostosowanych do wieku dziecka.</w:t>
      </w:r>
    </w:p>
    <w:p w14:paraId="721E8D51" w14:textId="5399BE5E" w:rsidR="00B363F5" w:rsidRDefault="00D94E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1</w:t>
      </w:r>
      <w:r w:rsidR="00C633DD">
        <w:rPr>
          <w:rFonts w:ascii="Calibri" w:eastAsia="Times New Roman" w:hAnsi="Calibri" w:cs="Tahoma"/>
        </w:rPr>
        <w:t>1</w:t>
      </w:r>
      <w:r w:rsidR="00B363F5">
        <w:rPr>
          <w:rFonts w:ascii="Calibri" w:eastAsia="Times New Roman" w:hAnsi="Calibri" w:cs="Tahoma"/>
        </w:rPr>
        <w:t>) w ramach realizacji umowy Wykonawca zobowiązany będzie m.in. do prowadzenia:</w:t>
      </w:r>
    </w:p>
    <w:p w14:paraId="13764B4D" w14:textId="2478FF22" w:rsidR="00B363F5" w:rsidRDefault="00B363F5" w:rsidP="00B363F5">
      <w:pPr>
        <w:tabs>
          <w:tab w:val="left" w:pos="426"/>
        </w:tabs>
        <w:spacing w:after="0" w:line="240" w:lineRule="auto"/>
        <w:jc w:val="both"/>
        <w:rPr>
          <w:rFonts w:ascii="Calibri" w:eastAsia="Times New Roman" w:hAnsi="Calibri" w:cs="Tahoma"/>
        </w:rPr>
      </w:pPr>
      <w:r>
        <w:rPr>
          <w:rFonts w:ascii="Calibri" w:eastAsia="Times New Roman" w:hAnsi="Calibri" w:cs="Tahoma"/>
        </w:rPr>
        <w:t>a) Karty opieki – zgodnie z wzorem stanowiącym załącznik……………..</w:t>
      </w:r>
    </w:p>
    <w:p w14:paraId="3D7BE41F" w14:textId="25A8FA3D" w:rsidR="00BF5C46" w:rsidRPr="00BF5C46" w:rsidRDefault="00BF5C46" w:rsidP="00BF5C46">
      <w:pPr>
        <w:tabs>
          <w:tab w:val="left" w:pos="426"/>
        </w:tabs>
        <w:spacing w:after="0" w:line="240" w:lineRule="auto"/>
        <w:contextualSpacing/>
        <w:jc w:val="both"/>
        <w:rPr>
          <w:rFonts w:ascii="Calibri" w:eastAsia="Times New Roman" w:hAnsi="Calibri" w:cs="Tahoma"/>
          <w:b/>
        </w:rPr>
      </w:pPr>
      <w:r w:rsidRPr="00BF5C46">
        <w:rPr>
          <w:rFonts w:ascii="Calibri" w:eastAsia="Times New Roman" w:hAnsi="Calibri" w:cs="Tahoma"/>
          <w:b/>
        </w:rPr>
        <w:t>MIEJSCE REALIZACJI</w:t>
      </w:r>
    </w:p>
    <w:p w14:paraId="6466CC87" w14:textId="4F4772D2" w:rsidR="00BF5C46" w:rsidRDefault="00BF5C46" w:rsidP="00B363F5">
      <w:pPr>
        <w:suppressAutoHyphens/>
        <w:spacing w:after="0" w:line="240" w:lineRule="auto"/>
        <w:jc w:val="both"/>
        <w:rPr>
          <w:rFonts w:ascii="Calibri" w:eastAsia="Times New Roman" w:hAnsi="Calibri" w:cs="Tahoma"/>
        </w:rPr>
      </w:pPr>
      <w:r w:rsidRPr="00BF5C46">
        <w:rPr>
          <w:rFonts w:ascii="Calibri" w:eastAsia="Times New Roman" w:hAnsi="Calibri" w:cs="Tahoma"/>
        </w:rPr>
        <w:t xml:space="preserve">Miejsce realizacji </w:t>
      </w:r>
      <w:r w:rsidR="00B363F5">
        <w:rPr>
          <w:rFonts w:ascii="Calibri" w:eastAsia="Times New Roman" w:hAnsi="Calibri" w:cs="Tahoma"/>
        </w:rPr>
        <w:t>sala w centrum Zabrza.</w:t>
      </w:r>
    </w:p>
    <w:p w14:paraId="55F3C072" w14:textId="77777777" w:rsidR="002716D6" w:rsidRDefault="002716D6" w:rsidP="002716D6">
      <w:pPr>
        <w:suppressAutoHyphens/>
        <w:spacing w:after="0" w:line="240" w:lineRule="auto"/>
        <w:jc w:val="both"/>
        <w:rPr>
          <w:rFonts w:ascii="Calibri" w:eastAsia="Times New Roman" w:hAnsi="Calibri" w:cs="Tahoma"/>
        </w:rPr>
      </w:pPr>
      <w:r w:rsidRPr="002716D6">
        <w:rPr>
          <w:rFonts w:ascii="Calibri" w:eastAsia="Times New Roman" w:hAnsi="Calibri" w:cs="Tahoma"/>
        </w:rPr>
        <w:t xml:space="preserve">Ponadto pomieszczenie winno być zlokalizowane w budynku umożliwiającym dostanie się do niego wózkiem dziecięcym tj. winda, podjazd. Dodatkowo Wykonawca zapewni miejsce umożliwiające pozostawienie wózków dziecięcych. </w:t>
      </w:r>
    </w:p>
    <w:p w14:paraId="169D6999" w14:textId="140AF0B2" w:rsidR="008839F3" w:rsidRDefault="008839F3" w:rsidP="002716D6">
      <w:pPr>
        <w:suppressAutoHyphens/>
        <w:spacing w:after="0" w:line="240" w:lineRule="auto"/>
        <w:jc w:val="both"/>
        <w:rPr>
          <w:rFonts w:ascii="Calibri" w:eastAsia="Times New Roman" w:hAnsi="Calibri" w:cs="Tahoma"/>
        </w:rPr>
      </w:pPr>
      <w:r w:rsidRPr="008839F3">
        <w:rPr>
          <w:rFonts w:ascii="Calibri" w:eastAsia="Times New Roman" w:hAnsi="Calibri" w:cs="Tahoma"/>
          <w:b/>
        </w:rPr>
        <w:t>PERSONE</w:t>
      </w:r>
      <w:r w:rsidRPr="001937DB">
        <w:rPr>
          <w:rFonts w:ascii="Calibri" w:eastAsia="Times New Roman" w:hAnsi="Calibri" w:cs="Tahoma"/>
          <w:b/>
        </w:rPr>
        <w:t>L</w:t>
      </w:r>
    </w:p>
    <w:p w14:paraId="2FE8E0F5" w14:textId="2C7B5608" w:rsidR="008839F3" w:rsidRDefault="008839F3" w:rsidP="002716D6">
      <w:pPr>
        <w:suppressAutoHyphens/>
        <w:spacing w:after="0" w:line="240" w:lineRule="auto"/>
        <w:jc w:val="both"/>
        <w:rPr>
          <w:rFonts w:ascii="Calibri" w:eastAsia="Times New Roman" w:hAnsi="Calibri" w:cs="Tahoma"/>
        </w:rPr>
      </w:pPr>
      <w:r>
        <w:rPr>
          <w:rFonts w:ascii="Calibri" w:eastAsia="Times New Roman" w:hAnsi="Calibri" w:cs="Tahoma"/>
        </w:rPr>
        <w:t>1. Wykonawca zapewni opiekę nad dziećmi sprawowaną przez wyk</w:t>
      </w:r>
      <w:r w:rsidR="003F5B3B">
        <w:rPr>
          <w:rFonts w:ascii="Calibri" w:eastAsia="Times New Roman" w:hAnsi="Calibri" w:cs="Tahoma"/>
        </w:rPr>
        <w:t>w</w:t>
      </w:r>
      <w:r>
        <w:rPr>
          <w:rFonts w:ascii="Calibri" w:eastAsia="Times New Roman" w:hAnsi="Calibri" w:cs="Tahoma"/>
        </w:rPr>
        <w:t>alifikowaną kadrę dydaktyczną, posiadającą doświadczenie i odpowiednie uprawnienia, zgodne z wymogami określonym przez Zamawiającego w treści ogłoszenia oraz ze złożoną ofertą.</w:t>
      </w:r>
    </w:p>
    <w:p w14:paraId="0EA31686" w14:textId="0DAD3BC4" w:rsidR="008839F3" w:rsidRDefault="008839F3" w:rsidP="002716D6">
      <w:pPr>
        <w:suppressAutoHyphens/>
        <w:spacing w:after="0" w:line="240" w:lineRule="auto"/>
        <w:jc w:val="both"/>
        <w:rPr>
          <w:rFonts w:ascii="Calibri" w:eastAsia="Times New Roman" w:hAnsi="Calibri" w:cs="Tahoma"/>
        </w:rPr>
      </w:pPr>
      <w:r>
        <w:rPr>
          <w:rFonts w:ascii="Calibri" w:eastAsia="Times New Roman" w:hAnsi="Calibri" w:cs="Tahoma"/>
        </w:rPr>
        <w:t>2. Wykaz osób wykonujących czynności opieki nad dziećmi będzie załącznikiem do umowy.</w:t>
      </w:r>
    </w:p>
    <w:p w14:paraId="21C7EBC9" w14:textId="290CD225" w:rsidR="008839F3" w:rsidRPr="002716D6" w:rsidRDefault="008839F3" w:rsidP="002716D6">
      <w:pPr>
        <w:suppressAutoHyphens/>
        <w:spacing w:after="0" w:line="240" w:lineRule="auto"/>
        <w:jc w:val="both"/>
        <w:rPr>
          <w:rFonts w:ascii="Calibri" w:eastAsia="Times New Roman" w:hAnsi="Calibri" w:cs="Tahoma"/>
        </w:rPr>
      </w:pPr>
      <w:r>
        <w:rPr>
          <w:rFonts w:ascii="Calibri" w:eastAsia="Times New Roman" w:hAnsi="Calibri" w:cs="Tahoma"/>
        </w:rPr>
        <w:t>3. Jeden opiekun/ka będzie sprawował opiekę maksymalnie nad pi</w:t>
      </w:r>
      <w:r w:rsidR="00FC2265">
        <w:rPr>
          <w:rFonts w:ascii="Calibri" w:eastAsia="Times New Roman" w:hAnsi="Calibri" w:cs="Tahoma"/>
        </w:rPr>
        <w:t>ę</w:t>
      </w:r>
      <w:r>
        <w:rPr>
          <w:rFonts w:ascii="Calibri" w:eastAsia="Times New Roman" w:hAnsi="Calibri" w:cs="Tahoma"/>
        </w:rPr>
        <w:t>ci</w:t>
      </w:r>
      <w:r w:rsidR="00FC2265">
        <w:rPr>
          <w:rFonts w:ascii="Calibri" w:eastAsia="Times New Roman" w:hAnsi="Calibri" w:cs="Tahoma"/>
        </w:rPr>
        <w:t>o</w:t>
      </w:r>
      <w:r>
        <w:rPr>
          <w:rFonts w:ascii="Calibri" w:eastAsia="Times New Roman" w:hAnsi="Calibri" w:cs="Tahoma"/>
        </w:rPr>
        <w:t>rgiem dzieci lub jeśli wśród dzieci, nad którymi będzie sprawowana opieka, znajdzie się dziecko które wymaga szczególnej opieki lub jest niepełnosprawn</w:t>
      </w:r>
      <w:r w:rsidR="00FC2265">
        <w:rPr>
          <w:rFonts w:ascii="Calibri" w:eastAsia="Times New Roman" w:hAnsi="Calibri" w:cs="Tahoma"/>
        </w:rPr>
        <w:t>e</w:t>
      </w:r>
      <w:r>
        <w:rPr>
          <w:rFonts w:ascii="Calibri" w:eastAsia="Times New Roman" w:hAnsi="Calibri" w:cs="Tahoma"/>
        </w:rPr>
        <w:t>, wówczas Wykonawca zapewni jednego opiekuna/</w:t>
      </w:r>
      <w:proofErr w:type="spellStart"/>
      <w:r>
        <w:rPr>
          <w:rFonts w:ascii="Calibri" w:eastAsia="Times New Roman" w:hAnsi="Calibri" w:cs="Tahoma"/>
        </w:rPr>
        <w:t>kę</w:t>
      </w:r>
      <w:proofErr w:type="spellEnd"/>
      <w:r>
        <w:rPr>
          <w:rFonts w:ascii="Calibri" w:eastAsia="Times New Roman" w:hAnsi="Calibri" w:cs="Tahoma"/>
        </w:rPr>
        <w:t xml:space="preserve"> dla maksymalnie trójki dzieci.</w:t>
      </w:r>
    </w:p>
    <w:p w14:paraId="58FC3581" w14:textId="05596C5A" w:rsidR="00BF5C46" w:rsidRPr="00BF5C46" w:rsidRDefault="00BF5C46" w:rsidP="00BF5C46">
      <w:pPr>
        <w:spacing w:after="0" w:line="240" w:lineRule="auto"/>
        <w:contextualSpacing/>
        <w:rPr>
          <w:rFonts w:ascii="Calibri" w:eastAsia="Times New Roman" w:hAnsi="Calibri" w:cs="Times New Roman"/>
          <w:b/>
          <w:lang w:eastAsia="pl-PL"/>
        </w:rPr>
      </w:pPr>
      <w:r w:rsidRPr="00BF5C46">
        <w:rPr>
          <w:rFonts w:ascii="Calibri" w:eastAsia="Times New Roman" w:hAnsi="Calibri" w:cs="Times New Roman"/>
          <w:b/>
          <w:lang w:eastAsia="pl-PL"/>
        </w:rPr>
        <w:t>POSTANOWIENIA DODATKOWE:</w:t>
      </w:r>
    </w:p>
    <w:p w14:paraId="5E9D7685" w14:textId="77777777" w:rsidR="00BF5C46" w:rsidRPr="00BF5C46" w:rsidRDefault="00BF5C46"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sidRPr="00BF5C46">
        <w:rPr>
          <w:rFonts w:ascii="Calibri" w:eastAsia="Times New Roman" w:hAnsi="Calibri" w:cs="Times New Roman"/>
          <w:b/>
          <w:lang w:eastAsia="pl-PL"/>
        </w:rPr>
        <w:t xml:space="preserve"> </w:t>
      </w:r>
      <w:r w:rsidRPr="00BF5C46">
        <w:rPr>
          <w:rFonts w:ascii="Calibri" w:eastAsia="Times New Roman" w:hAnsi="Calibri" w:cs="Times New Roman"/>
          <w:lang w:eastAsia="pl-PL"/>
        </w:rPr>
        <w:t>Wykonawca</w:t>
      </w:r>
      <w:r w:rsidRPr="00BF5C46">
        <w:rPr>
          <w:rFonts w:ascii="Calibri" w:eastAsia="Times New Roman" w:hAnsi="Calibri" w:cs="Times New Roman"/>
          <w:b/>
          <w:lang w:eastAsia="pl-PL"/>
        </w:rPr>
        <w:t xml:space="preserve"> </w:t>
      </w:r>
      <w:r w:rsidRPr="00BF5C46">
        <w:rPr>
          <w:rFonts w:ascii="Calibri" w:eastAsia="Times New Roman" w:hAnsi="Calibri" w:cs="Times New Roman"/>
          <w:lang w:eastAsia="pl-PL"/>
        </w:rPr>
        <w:t>zobowiązany jest do</w:t>
      </w:r>
      <w:r w:rsidRPr="00BF5C46">
        <w:rPr>
          <w:rFonts w:ascii="Calibri" w:eastAsia="Times New Roman" w:hAnsi="Calibri" w:cs="Times New Roman"/>
          <w:b/>
          <w:lang w:eastAsia="pl-PL"/>
        </w:rPr>
        <w:t xml:space="preserve"> </w:t>
      </w:r>
      <w:r w:rsidRPr="00BF5C46">
        <w:rPr>
          <w:rFonts w:ascii="Calibri" w:eastAsia="Times New Roman" w:hAnsi="Calibri" w:cs="Times New Roman"/>
          <w:lang w:eastAsia="pl-PL"/>
        </w:rPr>
        <w:t>oznaczania znakiem Unii Europejskiej i znakiem Funduszy Europejskich (herbem województwa lub jego oficjalnym logo) dokumentów i materiałów dotyczących przedmiotu umowy;</w:t>
      </w:r>
    </w:p>
    <w:p w14:paraId="59D8B24B" w14:textId="2789FC9B" w:rsidR="00BF5C46" w:rsidRPr="00BF5C46" w:rsidRDefault="00BF5C46"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sidRPr="00BF5C46">
        <w:rPr>
          <w:rFonts w:ascii="Calibri" w:eastAsia="Times New Roman" w:hAnsi="Calibri" w:cs="Times New Roman"/>
          <w:lang w:eastAsia="pl-PL"/>
        </w:rPr>
        <w:t>Wykonawca zobowiązany jest do umieszczenia przynajmniej jednego plakatu o minimalnym formacie A3 lub odpowiednio  tablicy informacy</w:t>
      </w:r>
      <w:r w:rsidR="00D94EF5">
        <w:rPr>
          <w:rFonts w:ascii="Calibri" w:eastAsia="Times New Roman" w:hAnsi="Calibri" w:cs="Times New Roman"/>
          <w:lang w:eastAsia="pl-PL"/>
        </w:rPr>
        <w:t>jnej w miejscu realizacji umowy;</w:t>
      </w:r>
    </w:p>
    <w:p w14:paraId="693CC940" w14:textId="77777777" w:rsidR="00BF5C46" w:rsidRPr="00BF5C46" w:rsidRDefault="00BF5C46"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sidRPr="00BF5C46">
        <w:rPr>
          <w:rFonts w:ascii="Calibri" w:eastAsia="Times New Roman" w:hAnsi="Calibri" w:cs="Times New Roman"/>
          <w:lang w:eastAsia="pl-PL"/>
        </w:rPr>
        <w:t>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BF5C46">
        <w:rPr>
          <w:rFonts w:ascii="Calibri" w:eastAsia="Times New Roman" w:hAnsi="Calibri" w:cs="Times New Roman"/>
          <w:b/>
          <w:lang w:eastAsia="pl-PL"/>
        </w:rPr>
        <w:t>.</w:t>
      </w:r>
    </w:p>
    <w:p w14:paraId="73AC8BC4" w14:textId="15A9D541" w:rsidR="00D94EF5" w:rsidRDefault="00D94EF5"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Pr>
          <w:rFonts w:ascii="Calibri" w:eastAsia="Times New Roman" w:hAnsi="Calibri" w:cs="Times New Roman"/>
          <w:lang w:eastAsia="pl-PL"/>
        </w:rPr>
        <w:t>Rozliczenie za przedmiot umowy zgodnie z harmonogramem.</w:t>
      </w:r>
    </w:p>
    <w:p w14:paraId="0FE7943C" w14:textId="7CC110AE" w:rsidR="00BF5C46" w:rsidRPr="00BF5C46" w:rsidRDefault="00BF5C46"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sidRPr="00BF5C46">
        <w:rPr>
          <w:rFonts w:ascii="Calibri" w:eastAsia="Times New Roman" w:hAnsi="Calibri" w:cs="Times New Roman"/>
          <w:lang w:eastAsia="pl-PL"/>
        </w:rPr>
        <w:t>Wykonawca zobowiązany jest niezwłocznie informować Zamawiającego o wszelkich przypadkach</w:t>
      </w:r>
      <w:r w:rsidR="00D94EF5">
        <w:rPr>
          <w:rFonts w:ascii="Calibri" w:eastAsia="Times New Roman" w:hAnsi="Calibri" w:cs="Times New Roman"/>
          <w:lang w:eastAsia="pl-PL"/>
        </w:rPr>
        <w:t xml:space="preserve"> nieobecności dziecka w dniu planowanej opieki </w:t>
      </w:r>
      <w:r w:rsidRPr="00BF5C46">
        <w:rPr>
          <w:rFonts w:ascii="Calibri" w:eastAsia="Times New Roman" w:hAnsi="Calibri" w:cs="Times New Roman"/>
          <w:lang w:eastAsia="pl-PL"/>
        </w:rPr>
        <w:t xml:space="preserve">. Zamawiający zapłaci wyłącznie za czas faktycznej </w:t>
      </w:r>
      <w:r w:rsidR="00D94EF5">
        <w:rPr>
          <w:rFonts w:ascii="Calibri" w:eastAsia="Times New Roman" w:hAnsi="Calibri" w:cs="Times New Roman"/>
          <w:lang w:eastAsia="pl-PL"/>
        </w:rPr>
        <w:t>opieki.</w:t>
      </w:r>
    </w:p>
    <w:p w14:paraId="5F2028F6" w14:textId="6FD040DA" w:rsidR="0068666A" w:rsidRPr="003F5B3B" w:rsidRDefault="0068666A" w:rsidP="000C1093">
      <w:pPr>
        <w:numPr>
          <w:ilvl w:val="0"/>
          <w:numId w:val="13"/>
        </w:numPr>
        <w:tabs>
          <w:tab w:val="left" w:pos="284"/>
        </w:tabs>
        <w:spacing w:after="0" w:line="240" w:lineRule="auto"/>
        <w:contextualSpacing/>
        <w:jc w:val="both"/>
        <w:rPr>
          <w:rFonts w:ascii="Calibri" w:eastAsia="Times New Roman" w:hAnsi="Calibri" w:cs="Times New Roman"/>
          <w:lang w:eastAsia="pl-PL"/>
        </w:rPr>
      </w:pPr>
      <w:r>
        <w:rPr>
          <w:rFonts w:ascii="Calibri" w:eastAsia="Calibri" w:hAnsi="Calibri" w:cs="Calibri"/>
        </w:rPr>
        <w:lastRenderedPageBreak/>
        <w:t>Zapewnienie należytej ochrony danych osobowych uczestników zajęć zgodnie z obowiązującymi przepisami.</w:t>
      </w:r>
    </w:p>
    <w:p w14:paraId="6C094667" w14:textId="77777777" w:rsidR="003F5B3B" w:rsidRPr="003F5B3B" w:rsidRDefault="003F5B3B" w:rsidP="000C1093">
      <w:pPr>
        <w:pStyle w:val="Akapitzlist"/>
        <w:numPr>
          <w:ilvl w:val="0"/>
          <w:numId w:val="13"/>
        </w:numPr>
        <w:spacing w:after="0" w:line="240" w:lineRule="auto"/>
        <w:rPr>
          <w:rFonts w:ascii="Calibri" w:eastAsia="Times New Roman" w:hAnsi="Calibri" w:cs="Tahoma"/>
          <w:b/>
        </w:rPr>
      </w:pPr>
      <w:r w:rsidRPr="003F5B3B">
        <w:rPr>
          <w:rFonts w:ascii="Calibri" w:eastAsia="Times New Roman" w:hAnsi="Calibri" w:cs="Times New Roman"/>
          <w:lang w:eastAsia="pl-PL"/>
        </w:rPr>
        <w:t>Wykonawca zobowiązany jest do przedstawienia do 3 dni przed rozpoczęciem realizacji umowy Zamawiającemu np. mailem potwierdzenie ubezpieczenia NNW uczestników, a po zakończeniu jego kserokopię.</w:t>
      </w:r>
    </w:p>
    <w:p w14:paraId="215AFDAE" w14:textId="3ADEDD06" w:rsidR="00BF5C46" w:rsidRPr="003F5B3B" w:rsidRDefault="00BF5C46" w:rsidP="003F5B3B">
      <w:pPr>
        <w:spacing w:after="0" w:line="240" w:lineRule="auto"/>
        <w:rPr>
          <w:rFonts w:ascii="Calibri" w:eastAsia="Times New Roman" w:hAnsi="Calibri" w:cs="Tahoma"/>
          <w:b/>
        </w:rPr>
      </w:pPr>
      <w:r w:rsidRPr="003F5B3B">
        <w:rPr>
          <w:rFonts w:ascii="Calibri" w:eastAsia="Times New Roman" w:hAnsi="Calibri" w:cs="Tahoma"/>
          <w:b/>
        </w:rPr>
        <w:t>TERMIN WYKONANIA ZAMÓWIENIA</w:t>
      </w:r>
    </w:p>
    <w:p w14:paraId="625B6243" w14:textId="77777777" w:rsidR="00C633DD" w:rsidRPr="00C633DD" w:rsidRDefault="00C633DD" w:rsidP="00C633DD">
      <w:pPr>
        <w:spacing w:after="0" w:line="240" w:lineRule="auto"/>
        <w:contextualSpacing/>
        <w:rPr>
          <w:rFonts w:ascii="Calibri" w:eastAsia="Times New Roman" w:hAnsi="Calibri" w:cs="Tahoma"/>
        </w:rPr>
      </w:pPr>
      <w:r w:rsidRPr="00C633DD">
        <w:rPr>
          <w:rFonts w:ascii="Calibri" w:eastAsia="Times New Roman" w:hAnsi="Calibri" w:cs="Tahoma"/>
        </w:rPr>
        <w:t xml:space="preserve">Zamawiający zamierza zrealizować przedmiot zamówienia w terminie od daty zawarcia umowy ale nie wcześniej niż od 03.08.2020 r. do 31.03.2020 r. </w:t>
      </w:r>
    </w:p>
    <w:p w14:paraId="15E2B055" w14:textId="71B1D5A5" w:rsidR="002716D6" w:rsidRPr="002716D6" w:rsidRDefault="002716D6" w:rsidP="002716D6">
      <w:pPr>
        <w:spacing w:after="0" w:line="240" w:lineRule="auto"/>
        <w:contextualSpacing/>
        <w:rPr>
          <w:rFonts w:ascii="Calibri" w:eastAsia="Times New Roman" w:hAnsi="Calibri" w:cs="Tahoma"/>
          <w:b/>
        </w:rPr>
      </w:pPr>
      <w:r>
        <w:rPr>
          <w:rFonts w:ascii="Calibri" w:eastAsia="Times New Roman" w:hAnsi="Calibri" w:cs="Tahoma"/>
          <w:b/>
        </w:rPr>
        <w:t>PŁATNOŚĆ</w:t>
      </w:r>
      <w:r w:rsidRPr="002716D6">
        <w:rPr>
          <w:rFonts w:ascii="Calibri" w:eastAsia="Times New Roman" w:hAnsi="Calibri" w:cs="Tahoma"/>
          <w:b/>
        </w:rPr>
        <w:t xml:space="preserve"> :</w:t>
      </w:r>
      <w:r w:rsidRPr="002716D6">
        <w:rPr>
          <w:rFonts w:ascii="Calibri" w:eastAsia="Times New Roman" w:hAnsi="Calibri" w:cs="Tahoma"/>
        </w:rPr>
        <w:t xml:space="preserve"> </w:t>
      </w:r>
    </w:p>
    <w:p w14:paraId="349370C4" w14:textId="77777777" w:rsidR="002716D6" w:rsidRPr="002716D6" w:rsidRDefault="002716D6" w:rsidP="000C1093">
      <w:pPr>
        <w:numPr>
          <w:ilvl w:val="0"/>
          <w:numId w:val="21"/>
        </w:numPr>
        <w:spacing w:after="0" w:line="240" w:lineRule="auto"/>
        <w:contextualSpacing/>
        <w:rPr>
          <w:rFonts w:ascii="Calibri" w:eastAsia="Times New Roman" w:hAnsi="Calibri" w:cs="Tahoma"/>
        </w:rPr>
      </w:pPr>
      <w:r w:rsidRPr="002716D6">
        <w:rPr>
          <w:rFonts w:ascii="Calibri" w:eastAsia="Times New Roman" w:hAnsi="Calibri" w:cs="Tahoma"/>
        </w:rPr>
        <w:t>Zamawiający zgadza się na płatność cząstkową, po każdym zakończonym miesiącu.</w:t>
      </w:r>
    </w:p>
    <w:p w14:paraId="1759D869" w14:textId="77777777" w:rsidR="002716D6" w:rsidRDefault="002716D6" w:rsidP="000C1093">
      <w:pPr>
        <w:numPr>
          <w:ilvl w:val="0"/>
          <w:numId w:val="21"/>
        </w:numPr>
        <w:spacing w:after="0" w:line="240" w:lineRule="auto"/>
        <w:contextualSpacing/>
        <w:rPr>
          <w:rFonts w:ascii="Calibri" w:eastAsia="Times New Roman" w:hAnsi="Calibri" w:cs="Tahoma"/>
        </w:rPr>
      </w:pPr>
      <w:r w:rsidRPr="002716D6">
        <w:rPr>
          <w:rFonts w:ascii="Calibri" w:eastAsia="Times New Roman" w:hAnsi="Calibri" w:cs="Tahoma"/>
        </w:rPr>
        <w:t xml:space="preserve">Zamawiający dokona płatności faktury w terminie do 14 dni od dnia jej otrzymania, po jej pozytywnym zweryfikowaniu. </w:t>
      </w:r>
    </w:p>
    <w:p w14:paraId="58283157" w14:textId="0554DBC9" w:rsidR="008E7D6B" w:rsidRPr="001937DB" w:rsidRDefault="008E7D6B" w:rsidP="000C1093">
      <w:pPr>
        <w:numPr>
          <w:ilvl w:val="0"/>
          <w:numId w:val="21"/>
        </w:numPr>
        <w:spacing w:after="0" w:line="240" w:lineRule="auto"/>
        <w:contextualSpacing/>
        <w:rPr>
          <w:rFonts w:ascii="Calibri" w:eastAsia="Times New Roman" w:hAnsi="Calibri" w:cs="Tahoma"/>
        </w:rPr>
      </w:pPr>
      <w:r w:rsidRPr="001937DB">
        <w:rPr>
          <w:rFonts w:ascii="Calibri" w:eastAsia="Times New Roman" w:hAnsi="Calibri" w:cs="Tahoma"/>
        </w:rPr>
        <w:t>W przypadku niepełnej godziny zegarowej, Zamawiający zapłaci Wykonawcy za każde rozpoczęte 20 minut sprawowania opieki/zajęć.</w:t>
      </w:r>
    </w:p>
    <w:p w14:paraId="4D90929E" w14:textId="77777777" w:rsidR="002716D6" w:rsidRPr="008F5AAD" w:rsidRDefault="002716D6" w:rsidP="008F5AAD">
      <w:pPr>
        <w:spacing w:after="0" w:line="240" w:lineRule="auto"/>
        <w:contextualSpacing/>
        <w:rPr>
          <w:rFonts w:ascii="Calibri" w:eastAsia="Times New Roman" w:hAnsi="Calibri" w:cs="Tahoma"/>
        </w:rPr>
      </w:pPr>
    </w:p>
    <w:p w14:paraId="3AC2D141" w14:textId="5793B302" w:rsidR="00BF5C46" w:rsidRPr="00BF5C46" w:rsidRDefault="00BF5C46" w:rsidP="00BF5C46">
      <w:pPr>
        <w:spacing w:after="0" w:line="240" w:lineRule="auto"/>
        <w:contextualSpacing/>
        <w:rPr>
          <w:rFonts w:ascii="Calibri" w:eastAsia="Times New Roman" w:hAnsi="Calibri" w:cs="Tahoma"/>
        </w:rPr>
      </w:pPr>
    </w:p>
    <w:p w14:paraId="5EE28AAB" w14:textId="77777777" w:rsidR="00BF5C46" w:rsidRPr="00BF5C46" w:rsidRDefault="00BF5C46" w:rsidP="00BF5C46">
      <w:pPr>
        <w:spacing w:after="0" w:line="240" w:lineRule="auto"/>
        <w:contextualSpacing/>
        <w:rPr>
          <w:rFonts w:ascii="Calibri" w:eastAsia="Times New Roman" w:hAnsi="Calibri" w:cs="Tahoma"/>
          <w:color w:val="FF0000"/>
        </w:rPr>
      </w:pPr>
    </w:p>
    <w:p w14:paraId="33EEBD14" w14:textId="77777777" w:rsidR="00BF5C46" w:rsidRPr="001E419A" w:rsidRDefault="00BF5C46" w:rsidP="00BF5C46">
      <w:pPr>
        <w:spacing w:after="0" w:line="240" w:lineRule="auto"/>
        <w:contextualSpacing/>
        <w:jc w:val="right"/>
        <w:rPr>
          <w:rFonts w:ascii="Calibri" w:eastAsia="Times New Roman" w:hAnsi="Calibri" w:cs="Times New Roman"/>
          <w:b/>
          <w:sz w:val="20"/>
          <w:szCs w:val="20"/>
          <w:lang w:eastAsia="pl-PL"/>
        </w:rPr>
      </w:pPr>
      <w:r w:rsidRPr="00BF5C46">
        <w:rPr>
          <w:rFonts w:ascii="Calibri" w:eastAsia="Times New Roman" w:hAnsi="Calibri" w:cs="Times New Roman"/>
          <w:color w:val="FF0000"/>
          <w:lang w:eastAsia="pl-PL"/>
        </w:rPr>
        <w:br w:type="page"/>
      </w:r>
      <w:r w:rsidRPr="001E419A">
        <w:rPr>
          <w:rFonts w:ascii="Calibri" w:eastAsia="Times New Roman" w:hAnsi="Calibri" w:cs="Times New Roman"/>
          <w:b/>
          <w:sz w:val="20"/>
          <w:szCs w:val="20"/>
          <w:lang w:eastAsia="pl-PL"/>
        </w:rPr>
        <w:lastRenderedPageBreak/>
        <w:t>Załącznik nr 3</w:t>
      </w:r>
    </w:p>
    <w:p w14:paraId="68D884E0" w14:textId="77777777"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Wzór-</w:t>
      </w:r>
    </w:p>
    <w:p w14:paraId="556E72B2" w14:textId="55A59198" w:rsidR="00BF5C46" w:rsidRPr="001E419A" w:rsidRDefault="00C633DD" w:rsidP="00BF5C46">
      <w:pPr>
        <w:spacing w:after="0" w:line="240" w:lineRule="auto"/>
        <w:contextualSpacing/>
        <w:jc w:val="center"/>
        <w:rPr>
          <w:rFonts w:ascii="Calibri" w:eastAsia="Times New Roman" w:hAnsi="Calibri" w:cs="Times New Roman"/>
          <w:b/>
          <w:sz w:val="20"/>
          <w:szCs w:val="20"/>
          <w:lang w:eastAsia="pl-PL"/>
        </w:rPr>
      </w:pPr>
      <w:r>
        <w:rPr>
          <w:rFonts w:ascii="Calibri" w:eastAsia="Times New Roman" w:hAnsi="Calibri" w:cs="Times New Roman"/>
          <w:b/>
          <w:sz w:val="20"/>
          <w:szCs w:val="20"/>
          <w:lang w:eastAsia="pl-PL"/>
        </w:rPr>
        <w:t>UMOWA Nr  …………./2020</w:t>
      </w:r>
    </w:p>
    <w:p w14:paraId="0932F108" w14:textId="77777777" w:rsidR="00BF5C46" w:rsidRPr="001E419A" w:rsidRDefault="00BF5C46" w:rsidP="00BF5C46">
      <w:pPr>
        <w:spacing w:after="0" w:line="240" w:lineRule="auto"/>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zawarta w dniu ………………… pomiędzy:</w:t>
      </w:r>
    </w:p>
    <w:p w14:paraId="025575A2" w14:textId="77777777" w:rsidR="00BF5C46" w:rsidRPr="001E419A" w:rsidRDefault="00BF5C46" w:rsidP="00BF5C46">
      <w:pPr>
        <w:suppressAutoHyphens/>
        <w:spacing w:after="0" w:line="240" w:lineRule="auto"/>
        <w:contextualSpacing/>
        <w:rPr>
          <w:rFonts w:ascii="Calibri" w:eastAsia="Times New Roman" w:hAnsi="Calibri" w:cs="Times New Roman"/>
          <w:sz w:val="20"/>
          <w:szCs w:val="20"/>
        </w:rPr>
      </w:pPr>
      <w:r w:rsidRPr="001E419A">
        <w:rPr>
          <w:rFonts w:ascii="Calibri" w:eastAsia="Times New Roman" w:hAnsi="Calibri" w:cs="Times New Roman"/>
          <w:sz w:val="20"/>
          <w:szCs w:val="20"/>
        </w:rPr>
        <w:t>Miastem Zabrze, ul. Powstańców Śląskich 5-7, 41-800 Zabrze, NIP 6482743351, zwanym „nabywcą”, w imieniu którego działa reprezentowany przez:</w:t>
      </w:r>
    </w:p>
    <w:p w14:paraId="238E8465" w14:textId="77777777" w:rsidR="00BF5C46" w:rsidRPr="001E419A" w:rsidRDefault="00BF5C46" w:rsidP="00BF5C46">
      <w:pPr>
        <w:suppressAutoHyphens/>
        <w:spacing w:after="0" w:line="240" w:lineRule="auto"/>
        <w:contextualSpacing/>
        <w:rPr>
          <w:rFonts w:ascii="Calibri" w:eastAsia="Times New Roman" w:hAnsi="Calibri" w:cs="Times New Roman"/>
          <w:sz w:val="20"/>
          <w:szCs w:val="20"/>
        </w:rPr>
      </w:pPr>
      <w:r w:rsidRPr="001E419A">
        <w:rPr>
          <w:rFonts w:ascii="Calibri" w:eastAsia="Times New Roman" w:hAnsi="Calibri" w:cs="Times New Roman"/>
          <w:sz w:val="20"/>
          <w:szCs w:val="20"/>
        </w:rPr>
        <w:t xml:space="preserve">Dyrektora Danutę Dymek działającą na podstawie upoważnienia Prezydenta Miasta Zabrze, </w:t>
      </w:r>
    </w:p>
    <w:p w14:paraId="2D79E78B" w14:textId="77777777" w:rsidR="00BF5C46" w:rsidRPr="001E419A" w:rsidRDefault="00BF5C46" w:rsidP="00BF5C46">
      <w:pPr>
        <w:suppressAutoHyphens/>
        <w:spacing w:after="0" w:line="240" w:lineRule="auto"/>
        <w:contextualSpacing/>
        <w:rPr>
          <w:rFonts w:ascii="Calibri" w:eastAsia="Times New Roman" w:hAnsi="Calibri" w:cs="Times New Roman"/>
          <w:sz w:val="20"/>
          <w:szCs w:val="20"/>
        </w:rPr>
      </w:pPr>
      <w:r w:rsidRPr="001E419A">
        <w:rPr>
          <w:rFonts w:ascii="Calibri" w:eastAsia="Times New Roman" w:hAnsi="Calibri" w:cs="Times New Roman"/>
          <w:sz w:val="20"/>
          <w:szCs w:val="20"/>
        </w:rPr>
        <w:t xml:space="preserve">Miejski Ośrodek Pomocy Rodzinie w Zabrzu ul. 3 Maja 16  </w:t>
      </w:r>
    </w:p>
    <w:p w14:paraId="38B4899A" w14:textId="77777777" w:rsidR="00BF5C46" w:rsidRPr="001E419A" w:rsidRDefault="00BF5C46" w:rsidP="00BF5C46">
      <w:pPr>
        <w:spacing w:after="0" w:line="240" w:lineRule="auto"/>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zwanym dalej Zamawiającym,</w:t>
      </w:r>
    </w:p>
    <w:p w14:paraId="010FA514" w14:textId="77777777" w:rsidR="00BF5C46" w:rsidRPr="001E419A" w:rsidRDefault="00BF5C46" w:rsidP="00BF5C46">
      <w:pPr>
        <w:spacing w:after="0" w:line="240" w:lineRule="auto"/>
        <w:contextualSpacing/>
        <w:jc w:val="both"/>
        <w:rPr>
          <w:rFonts w:ascii="Calibri" w:eastAsia="Times New Roman" w:hAnsi="Calibri" w:cs="Times New Roman"/>
          <w:b/>
          <w:sz w:val="20"/>
          <w:szCs w:val="20"/>
          <w:lang w:eastAsia="pl-PL"/>
        </w:rPr>
      </w:pPr>
      <w:r w:rsidRPr="001E419A">
        <w:rPr>
          <w:rFonts w:ascii="Calibri" w:eastAsia="Times New Roman" w:hAnsi="Calibri" w:cs="Times New Roman"/>
          <w:sz w:val="20"/>
          <w:szCs w:val="20"/>
          <w:lang w:eastAsia="pl-PL"/>
        </w:rPr>
        <w:t>a ……………………………………………</w:t>
      </w:r>
    </w:p>
    <w:p w14:paraId="503C925B" w14:textId="77777777" w:rsidR="00BF5C46" w:rsidRPr="001E419A" w:rsidRDefault="00BF5C46" w:rsidP="00BF5C46">
      <w:pPr>
        <w:spacing w:after="0" w:line="240" w:lineRule="auto"/>
        <w:contextualSpacing/>
        <w:jc w:val="both"/>
        <w:rPr>
          <w:rFonts w:ascii="Calibri" w:eastAsia="Times New Roman" w:hAnsi="Calibri" w:cs="Times New Roman"/>
          <w:sz w:val="20"/>
          <w:szCs w:val="20"/>
        </w:rPr>
      </w:pPr>
      <w:r w:rsidRPr="001E419A">
        <w:rPr>
          <w:rFonts w:ascii="Calibri" w:eastAsia="Times New Roman" w:hAnsi="Calibri" w:cs="Times New Roman"/>
          <w:sz w:val="20"/>
          <w:szCs w:val="20"/>
        </w:rPr>
        <w:t>NIP: ……………….. REGON: ………………………</w:t>
      </w:r>
    </w:p>
    <w:p w14:paraId="3EC79FB3" w14:textId="77777777" w:rsidR="00BF5C46" w:rsidRPr="001E419A" w:rsidRDefault="00BF5C46" w:rsidP="00BF5C46">
      <w:pPr>
        <w:spacing w:after="0" w:line="240" w:lineRule="auto"/>
        <w:contextualSpacing/>
        <w:jc w:val="both"/>
        <w:rPr>
          <w:rFonts w:ascii="Calibri" w:eastAsia="Times New Roman" w:hAnsi="Calibri" w:cs="Times New Roman"/>
          <w:sz w:val="20"/>
          <w:szCs w:val="20"/>
        </w:rPr>
      </w:pPr>
      <w:r w:rsidRPr="001E419A">
        <w:rPr>
          <w:rFonts w:ascii="Calibri" w:eastAsia="Times New Roman" w:hAnsi="Calibri" w:cs="Times New Roman"/>
          <w:sz w:val="20"/>
          <w:szCs w:val="20"/>
        </w:rPr>
        <w:t>reprezentowaną przez:</w:t>
      </w:r>
    </w:p>
    <w:p w14:paraId="0B4677E3" w14:textId="77777777" w:rsidR="00BF5C46" w:rsidRPr="001E419A" w:rsidRDefault="00BF5C46" w:rsidP="00BF5C46">
      <w:pPr>
        <w:widowControl w:val="0"/>
        <w:suppressAutoHyphens/>
        <w:spacing w:after="0" w:line="240" w:lineRule="auto"/>
        <w:contextualSpacing/>
        <w:jc w:val="both"/>
        <w:rPr>
          <w:rFonts w:ascii="Calibri" w:eastAsia="Lucida Sans Unicode" w:hAnsi="Calibri" w:cs="Tahoma"/>
          <w:sz w:val="20"/>
          <w:szCs w:val="20"/>
          <w:lang w:eastAsia="ar-SA"/>
        </w:rPr>
      </w:pPr>
      <w:r w:rsidRPr="001E419A">
        <w:rPr>
          <w:rFonts w:ascii="Calibri" w:eastAsia="Lucida Sans Unicode" w:hAnsi="Calibri" w:cs="Tahoma"/>
          <w:sz w:val="20"/>
          <w:szCs w:val="20"/>
          <w:lang w:eastAsia="ar-SA"/>
        </w:rPr>
        <w:t>zwanym dalej Wykonawcą</w:t>
      </w:r>
    </w:p>
    <w:p w14:paraId="3DB8BE16" w14:textId="4540399F" w:rsidR="0068666A" w:rsidRPr="001E419A" w:rsidRDefault="00BF5C46" w:rsidP="0068666A">
      <w:pPr>
        <w:spacing w:after="0"/>
        <w:jc w:val="both"/>
        <w:rPr>
          <w:bCs/>
          <w:sz w:val="20"/>
          <w:szCs w:val="20"/>
          <w:lang w:eastAsia="pl-PL"/>
        </w:rPr>
      </w:pPr>
      <w:r w:rsidRPr="001E419A">
        <w:rPr>
          <w:rFonts w:ascii="Calibri" w:eastAsia="Calibri" w:hAnsi="Calibri" w:cs="Calibri"/>
          <w:sz w:val="20"/>
          <w:szCs w:val="20"/>
          <w:lang w:eastAsia="pl-PL"/>
        </w:rPr>
        <w:t>po przeprowadzeniu postępowania o udzielenie zamówienia na usługi społeczne w trybie art 138o ustawy z dnia 29 stycznia 2004 – Prawo zamówień publicznych (tekst jednolity Dz. U. z 2015, poz.</w:t>
      </w:r>
      <w:r w:rsidRPr="001E419A">
        <w:rPr>
          <w:rFonts w:ascii="Calibri" w:eastAsia="Calibri" w:hAnsi="Calibri" w:cs="Calibri"/>
          <w:color w:val="FF0000"/>
          <w:sz w:val="20"/>
          <w:szCs w:val="20"/>
          <w:lang w:eastAsia="pl-PL"/>
        </w:rPr>
        <w:t xml:space="preserve"> </w:t>
      </w:r>
      <w:r w:rsidRPr="001E419A">
        <w:rPr>
          <w:rFonts w:ascii="Calibri" w:eastAsia="Calibri" w:hAnsi="Calibri" w:cs="Calibri"/>
          <w:sz w:val="20"/>
          <w:szCs w:val="20"/>
          <w:lang w:eastAsia="pl-PL"/>
        </w:rPr>
        <w:t>2164).</w:t>
      </w:r>
      <w:r w:rsidRPr="001E419A">
        <w:rPr>
          <w:rFonts w:ascii="Calibri" w:eastAsia="Calibri" w:hAnsi="Calibri" w:cs="Calibri"/>
          <w:color w:val="FF0000"/>
          <w:sz w:val="20"/>
          <w:szCs w:val="20"/>
          <w:lang w:eastAsia="pl-PL"/>
        </w:rPr>
        <w:t xml:space="preserve"> </w:t>
      </w:r>
      <w:r w:rsidR="0068666A" w:rsidRPr="001E419A">
        <w:rPr>
          <w:bCs/>
          <w:sz w:val="20"/>
          <w:szCs w:val="20"/>
          <w:lang w:eastAsia="pl-PL"/>
        </w:rPr>
        <w:t>oraz przepisów Regulaminu udzielania zamówień w Miejskim Ośrodku Pomocy Rodzinie w Zabrzu wprowadzonego zarządzeniem nr 0211/80/2017 z dnia 01.12.2017 r. Dyrektora Miejskiego Ośrodka Pomocy Rodzinie w Zabrzu.</w:t>
      </w:r>
    </w:p>
    <w:p w14:paraId="2971FB7C" w14:textId="77777777" w:rsidR="00BF5C46" w:rsidRPr="001E419A" w:rsidRDefault="00BF5C46" w:rsidP="00BF5C46">
      <w:pPr>
        <w:suppressAutoHyphens/>
        <w:spacing w:after="0" w:line="240" w:lineRule="auto"/>
        <w:jc w:val="both"/>
        <w:rPr>
          <w:rFonts w:ascii="Calibri" w:eastAsia="Calibri" w:hAnsi="Calibri" w:cs="Calibri"/>
          <w:color w:val="FF0000"/>
          <w:sz w:val="20"/>
          <w:szCs w:val="20"/>
          <w:lang w:eastAsia="pl-PL"/>
        </w:rPr>
      </w:pPr>
    </w:p>
    <w:p w14:paraId="14C98A7C" w14:textId="77777777"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1</w:t>
      </w:r>
    </w:p>
    <w:p w14:paraId="12D260A3" w14:textId="77777777" w:rsidR="00BF5C46" w:rsidRPr="001E419A" w:rsidRDefault="00BF5C46" w:rsidP="00BF5C46">
      <w:pPr>
        <w:spacing w:after="0" w:line="240" w:lineRule="auto"/>
        <w:contextualSpacing/>
        <w:jc w:val="both"/>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PRZEDMIOT UMOWY</w:t>
      </w:r>
    </w:p>
    <w:p w14:paraId="2BD1F96D" w14:textId="77777777" w:rsidR="00BF5C46" w:rsidRDefault="00BF5C46" w:rsidP="000C1093">
      <w:pPr>
        <w:numPr>
          <w:ilvl w:val="0"/>
          <w:numId w:val="11"/>
        </w:numPr>
        <w:tabs>
          <w:tab w:val="left" w:pos="284"/>
        </w:tabs>
        <w:spacing w:after="0" w:line="240" w:lineRule="auto"/>
        <w:ind w:left="284" w:firstLine="0"/>
        <w:contextualSpacing/>
        <w:jc w:val="both"/>
        <w:rPr>
          <w:rFonts w:ascii="Calibri" w:eastAsia="Times New Roman" w:hAnsi="Calibri" w:cs="Tahoma"/>
          <w:sz w:val="20"/>
          <w:szCs w:val="20"/>
          <w:lang w:eastAsia="pl-PL"/>
        </w:rPr>
      </w:pPr>
      <w:r w:rsidRPr="001E419A">
        <w:rPr>
          <w:rFonts w:ascii="Calibri" w:eastAsia="Times New Roman" w:hAnsi="Calibri" w:cs="Times New Roman"/>
          <w:bCs/>
          <w:sz w:val="20"/>
          <w:szCs w:val="20"/>
          <w:lang w:eastAsia="pl-PL"/>
        </w:rPr>
        <w:t>Przedmiotem</w:t>
      </w:r>
      <w:r w:rsidRPr="001E419A">
        <w:rPr>
          <w:rFonts w:ascii="Calibri" w:eastAsia="Times New Roman" w:hAnsi="Calibri" w:cs="Times New Roman"/>
          <w:b/>
          <w:bCs/>
          <w:sz w:val="20"/>
          <w:szCs w:val="20"/>
          <w:lang w:eastAsia="pl-PL"/>
        </w:rPr>
        <w:t xml:space="preserve"> </w:t>
      </w:r>
      <w:r w:rsidRPr="001E419A">
        <w:rPr>
          <w:rFonts w:ascii="Calibri" w:eastAsia="Times New Roman" w:hAnsi="Calibri" w:cs="Times New Roman"/>
          <w:bCs/>
          <w:sz w:val="20"/>
          <w:szCs w:val="20"/>
          <w:lang w:eastAsia="pl-PL"/>
        </w:rPr>
        <w:t>u</w:t>
      </w:r>
      <w:r w:rsidRPr="001E419A">
        <w:rPr>
          <w:rFonts w:ascii="Calibri" w:eastAsia="Times New Roman" w:hAnsi="Calibri" w:cs="Times New Roman"/>
          <w:sz w:val="20"/>
          <w:szCs w:val="20"/>
          <w:lang w:eastAsia="pl-PL"/>
        </w:rPr>
        <w:t>mowy jest zorganizowanie i przeprowadzenie</w:t>
      </w:r>
      <w:r w:rsidRPr="001E419A">
        <w:rPr>
          <w:rFonts w:ascii="Calibri" w:eastAsia="Times New Roman" w:hAnsi="Calibri" w:cs="Tahoma"/>
          <w:sz w:val="20"/>
          <w:szCs w:val="20"/>
          <w:lang w:eastAsia="pl-PL"/>
        </w:rPr>
        <w:t xml:space="preserve"> przez Wykonawcę usługi pod nazwą:</w:t>
      </w:r>
    </w:p>
    <w:p w14:paraId="3FDB19D0" w14:textId="77777777" w:rsidR="002716D6" w:rsidRPr="002716D6" w:rsidRDefault="002716D6" w:rsidP="002716D6">
      <w:pPr>
        <w:tabs>
          <w:tab w:val="left" w:pos="284"/>
        </w:tabs>
        <w:spacing w:after="0" w:line="240" w:lineRule="auto"/>
        <w:ind w:left="284"/>
        <w:contextualSpacing/>
        <w:jc w:val="both"/>
        <w:rPr>
          <w:rFonts w:ascii="Calibri" w:eastAsia="Times New Roman" w:hAnsi="Calibri" w:cs="Tahoma"/>
          <w:sz w:val="20"/>
          <w:szCs w:val="20"/>
          <w:lang w:eastAsia="pl-PL"/>
        </w:rPr>
      </w:pPr>
      <w:r w:rsidRPr="002716D6">
        <w:rPr>
          <w:rFonts w:ascii="Calibri" w:eastAsia="Times New Roman" w:hAnsi="Calibri" w:cs="Tahoma"/>
          <w:sz w:val="20"/>
          <w:szCs w:val="20"/>
          <w:lang w:eastAsia="pl-PL"/>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p>
    <w:p w14:paraId="4E5E014B" w14:textId="4A6C3E07" w:rsidR="002716D6" w:rsidRDefault="002716D6" w:rsidP="002716D6">
      <w:pPr>
        <w:tabs>
          <w:tab w:val="left" w:pos="284"/>
        </w:tabs>
        <w:spacing w:after="0" w:line="240" w:lineRule="auto"/>
        <w:ind w:left="284"/>
        <w:contextualSpacing/>
        <w:jc w:val="both"/>
        <w:rPr>
          <w:rFonts w:ascii="Calibri" w:eastAsia="Times New Roman" w:hAnsi="Calibri" w:cs="Tahoma"/>
          <w:sz w:val="20"/>
          <w:szCs w:val="20"/>
          <w:lang w:eastAsia="pl-PL"/>
        </w:rPr>
      </w:pPr>
      <w:r>
        <w:rPr>
          <w:rFonts w:ascii="Calibri" w:eastAsia="Times New Roman" w:hAnsi="Calibri" w:cs="Tahoma"/>
          <w:sz w:val="20"/>
          <w:szCs w:val="20"/>
          <w:lang w:eastAsia="pl-PL"/>
        </w:rPr>
        <w:t xml:space="preserve">2. </w:t>
      </w:r>
      <w:r w:rsidRPr="002716D6">
        <w:rPr>
          <w:rFonts w:ascii="Calibri" w:eastAsia="Times New Roman" w:hAnsi="Calibri" w:cs="Tahoma"/>
          <w:sz w:val="20"/>
          <w:szCs w:val="20"/>
          <w:lang w:eastAsia="pl-PL"/>
        </w:rPr>
        <w:t>Celem zamówienia jest zapewnienie opieki nad dziećmi uczestników Projektu” DROGOWSKAZ” korzystających z usług aktywnej integracji.</w:t>
      </w:r>
    </w:p>
    <w:p w14:paraId="027317CA" w14:textId="77777777" w:rsidR="008F5AAD" w:rsidRPr="001E419A" w:rsidRDefault="008F5AAD" w:rsidP="008F5AAD">
      <w:pPr>
        <w:tabs>
          <w:tab w:val="left" w:pos="284"/>
        </w:tabs>
        <w:spacing w:after="0" w:line="240" w:lineRule="auto"/>
        <w:ind w:left="720"/>
        <w:contextualSpacing/>
        <w:jc w:val="both"/>
        <w:rPr>
          <w:rFonts w:ascii="Calibri" w:eastAsia="Times New Roman" w:hAnsi="Calibri" w:cs="Tahoma"/>
          <w:sz w:val="20"/>
          <w:szCs w:val="20"/>
          <w:lang w:eastAsia="pl-PL"/>
        </w:rPr>
      </w:pPr>
    </w:p>
    <w:p w14:paraId="21DA1AD1" w14:textId="77777777" w:rsidR="00BF5C46" w:rsidRPr="001E419A" w:rsidRDefault="00BF5C46" w:rsidP="00BF5C46">
      <w:pPr>
        <w:suppressAutoHyphens/>
        <w:spacing w:after="0" w:line="240" w:lineRule="auto"/>
        <w:contextualSpacing/>
        <w:jc w:val="center"/>
        <w:rPr>
          <w:rFonts w:ascii="Calibri" w:eastAsia="Times New Roman" w:hAnsi="Calibri" w:cs="Tahoma"/>
          <w:b/>
          <w:sz w:val="20"/>
          <w:szCs w:val="20"/>
          <w:lang w:eastAsia="pl-PL"/>
        </w:rPr>
      </w:pPr>
      <w:r w:rsidRPr="001E419A">
        <w:rPr>
          <w:rFonts w:ascii="Calibri" w:eastAsia="Times New Roman" w:hAnsi="Calibri" w:cs="Tahoma"/>
          <w:b/>
          <w:sz w:val="20"/>
          <w:szCs w:val="20"/>
          <w:lang w:eastAsia="pl-PL"/>
        </w:rPr>
        <w:t>§ 2</w:t>
      </w:r>
    </w:p>
    <w:p w14:paraId="47438470" w14:textId="77777777" w:rsidR="00BF5C46" w:rsidRPr="001E419A" w:rsidRDefault="00BF5C46" w:rsidP="00BF5C46">
      <w:pPr>
        <w:spacing w:after="0" w:line="240" w:lineRule="auto"/>
        <w:contextualSpacing/>
        <w:jc w:val="both"/>
        <w:rPr>
          <w:rFonts w:ascii="Calibri" w:eastAsia="Times New Roman" w:hAnsi="Calibri" w:cs="Tahoma"/>
          <w:b/>
          <w:sz w:val="20"/>
          <w:szCs w:val="20"/>
          <w:lang w:eastAsia="pl-PL"/>
        </w:rPr>
      </w:pPr>
      <w:r w:rsidRPr="001E419A">
        <w:rPr>
          <w:rFonts w:ascii="Calibri" w:eastAsia="Times New Roman" w:hAnsi="Calibri" w:cs="Tahoma"/>
          <w:b/>
          <w:sz w:val="20"/>
          <w:szCs w:val="20"/>
          <w:lang w:eastAsia="pl-PL"/>
        </w:rPr>
        <w:t>UCZESTNICY</w:t>
      </w:r>
    </w:p>
    <w:p w14:paraId="13DC589F" w14:textId="6E7BE4D2" w:rsidR="002716D6" w:rsidRPr="002716D6" w:rsidRDefault="002716D6" w:rsidP="002716D6">
      <w:pPr>
        <w:suppressAutoHyphens/>
        <w:spacing w:after="0" w:line="240" w:lineRule="auto"/>
        <w:rPr>
          <w:rFonts w:ascii="Calibri" w:eastAsia="Calibri" w:hAnsi="Calibri" w:cs="Calibri"/>
          <w:sz w:val="20"/>
          <w:szCs w:val="20"/>
          <w:lang w:eastAsia="pl-PL"/>
        </w:rPr>
      </w:pPr>
      <w:r w:rsidRPr="002716D6">
        <w:rPr>
          <w:rFonts w:ascii="Calibri" w:eastAsia="Calibri" w:hAnsi="Calibri" w:cs="Calibri"/>
          <w:sz w:val="20"/>
          <w:szCs w:val="20"/>
          <w:lang w:eastAsia="pl-PL"/>
        </w:rPr>
        <w:t xml:space="preserve">Dzieci uczestników projektu „DROGOWSKAZ”. Przewiduje się, że w ciągu jednego dnia opiece może podlegać średnio </w:t>
      </w:r>
      <w:r w:rsidR="00945DBF">
        <w:rPr>
          <w:rFonts w:ascii="Calibri" w:eastAsia="Calibri" w:hAnsi="Calibri" w:cs="Calibri"/>
          <w:sz w:val="20"/>
          <w:szCs w:val="20"/>
          <w:lang w:eastAsia="pl-PL"/>
        </w:rPr>
        <w:t>5</w:t>
      </w:r>
      <w:r w:rsidR="0078681C">
        <w:rPr>
          <w:rFonts w:ascii="Calibri" w:eastAsia="Calibri" w:hAnsi="Calibri" w:cs="Calibri"/>
          <w:sz w:val="20"/>
          <w:szCs w:val="20"/>
          <w:lang w:eastAsia="pl-PL"/>
        </w:rPr>
        <w:t xml:space="preserve"> </w:t>
      </w:r>
      <w:r w:rsidRPr="002716D6">
        <w:rPr>
          <w:rFonts w:ascii="Calibri" w:eastAsia="Calibri" w:hAnsi="Calibri" w:cs="Calibri"/>
          <w:sz w:val="20"/>
          <w:szCs w:val="20"/>
          <w:lang w:eastAsia="pl-PL"/>
        </w:rPr>
        <w:t>dzieci dziennie</w:t>
      </w:r>
      <w:r w:rsidR="00945DBF">
        <w:rPr>
          <w:rFonts w:ascii="Calibri" w:eastAsia="Calibri" w:hAnsi="Calibri" w:cs="Calibri"/>
          <w:sz w:val="20"/>
          <w:szCs w:val="20"/>
          <w:lang w:eastAsia="pl-PL"/>
        </w:rPr>
        <w:t xml:space="preserve"> </w:t>
      </w:r>
      <w:r w:rsidRPr="002716D6">
        <w:rPr>
          <w:rFonts w:ascii="Calibri" w:eastAsia="Calibri" w:hAnsi="Calibri" w:cs="Calibri"/>
          <w:sz w:val="20"/>
          <w:szCs w:val="20"/>
          <w:lang w:eastAsia="pl-PL"/>
        </w:rPr>
        <w:t>w wieku od 1 roku do ok 6 lat. Faktyczna liczba dzieci objętych opieką uzależniona będzie od bieżących potrzeb uczestników projektu. Ilość dzieci zgłoszonych do opieki może ulec zmianie(+/-) w ramach ustalonej maksymalnej ilości godzin świadczonej usługi.</w:t>
      </w:r>
    </w:p>
    <w:p w14:paraId="173549BC" w14:textId="77777777" w:rsidR="007B75C9" w:rsidRDefault="007B75C9" w:rsidP="004F3F3B">
      <w:pPr>
        <w:suppressAutoHyphens/>
        <w:spacing w:after="0" w:line="240" w:lineRule="auto"/>
        <w:rPr>
          <w:rFonts w:ascii="Calibri" w:eastAsia="Calibri" w:hAnsi="Calibri" w:cs="Calibri"/>
          <w:sz w:val="20"/>
          <w:szCs w:val="20"/>
          <w:lang w:eastAsia="pl-PL"/>
        </w:rPr>
      </w:pPr>
    </w:p>
    <w:p w14:paraId="6B8A8BE4" w14:textId="77777777" w:rsidR="00BF5C46" w:rsidRPr="001E419A" w:rsidRDefault="00BF5C46" w:rsidP="00BF5C46">
      <w:pPr>
        <w:suppressAutoHyphens/>
        <w:spacing w:after="0" w:line="240" w:lineRule="auto"/>
        <w:rPr>
          <w:rFonts w:ascii="Calibri" w:eastAsia="Calibri" w:hAnsi="Calibri" w:cs="Calibri"/>
          <w:color w:val="FF0000"/>
          <w:sz w:val="20"/>
          <w:szCs w:val="20"/>
          <w:lang w:eastAsia="pl-PL"/>
        </w:rPr>
      </w:pPr>
    </w:p>
    <w:p w14:paraId="3D259CFE" w14:textId="77777777" w:rsidR="00BF5C46" w:rsidRPr="001E419A" w:rsidRDefault="00BF5C46" w:rsidP="00BF5C46">
      <w:pPr>
        <w:spacing w:after="0" w:line="240" w:lineRule="auto"/>
        <w:contextualSpacing/>
        <w:jc w:val="center"/>
        <w:rPr>
          <w:rFonts w:ascii="Calibri" w:eastAsia="Times New Roman" w:hAnsi="Calibri" w:cs="Tahoma"/>
          <w:b/>
          <w:sz w:val="20"/>
          <w:szCs w:val="20"/>
          <w:lang w:eastAsia="pl-PL"/>
        </w:rPr>
      </w:pPr>
      <w:r w:rsidRPr="001E419A">
        <w:rPr>
          <w:rFonts w:ascii="Calibri" w:eastAsia="Times New Roman" w:hAnsi="Calibri" w:cs="Tahoma"/>
          <w:b/>
          <w:sz w:val="20"/>
          <w:szCs w:val="20"/>
          <w:lang w:eastAsia="pl-PL"/>
        </w:rPr>
        <w:t>§ 3</w:t>
      </w:r>
    </w:p>
    <w:p w14:paraId="67049D27" w14:textId="1F989CF9" w:rsidR="00BF5C46" w:rsidRPr="001E419A" w:rsidRDefault="00BF5C46" w:rsidP="00BF5C46">
      <w:pPr>
        <w:spacing w:after="0" w:line="240" w:lineRule="auto"/>
        <w:contextualSpacing/>
        <w:rPr>
          <w:rFonts w:ascii="Calibri" w:eastAsia="Lucida Sans Unicode" w:hAnsi="Calibri" w:cs="Tahoma"/>
          <w:b/>
          <w:sz w:val="20"/>
          <w:szCs w:val="20"/>
        </w:rPr>
      </w:pPr>
      <w:r w:rsidRPr="001E419A">
        <w:rPr>
          <w:rFonts w:ascii="Calibri" w:eastAsia="Lucida Sans Unicode" w:hAnsi="Calibri" w:cs="Tahoma"/>
          <w:b/>
          <w:sz w:val="20"/>
          <w:szCs w:val="20"/>
        </w:rPr>
        <w:t>FORMA</w:t>
      </w:r>
      <w:r w:rsidR="004F3F3B">
        <w:rPr>
          <w:rFonts w:ascii="Calibri" w:eastAsia="Lucida Sans Unicode" w:hAnsi="Calibri" w:cs="Tahoma"/>
          <w:b/>
          <w:sz w:val="20"/>
          <w:szCs w:val="20"/>
        </w:rPr>
        <w:t>/</w:t>
      </w:r>
      <w:r w:rsidRPr="001E419A">
        <w:rPr>
          <w:rFonts w:ascii="Calibri" w:eastAsia="Lucida Sans Unicode" w:hAnsi="Calibri" w:cs="Tahoma"/>
          <w:b/>
          <w:sz w:val="20"/>
          <w:szCs w:val="20"/>
        </w:rPr>
        <w:t xml:space="preserve"> CZAS TRWANIA</w:t>
      </w:r>
      <w:r w:rsidR="004F3F3B">
        <w:rPr>
          <w:rFonts w:ascii="Calibri" w:eastAsia="Lucida Sans Unicode" w:hAnsi="Calibri" w:cs="Tahoma"/>
          <w:b/>
          <w:sz w:val="20"/>
          <w:szCs w:val="20"/>
        </w:rPr>
        <w:t>/PROGRAM</w:t>
      </w:r>
    </w:p>
    <w:p w14:paraId="7EEF2F39" w14:textId="3F4AECAE" w:rsidR="002716D6" w:rsidRPr="002716D6" w:rsidRDefault="002716D6" w:rsidP="002716D6">
      <w:pPr>
        <w:suppressAutoHyphens/>
        <w:spacing w:after="0" w:line="240" w:lineRule="auto"/>
        <w:contextualSpacing/>
        <w:jc w:val="both"/>
        <w:rPr>
          <w:rFonts w:ascii="Calibri" w:eastAsia="Lucida Sans Unicode" w:hAnsi="Calibri" w:cs="Tahoma"/>
          <w:sz w:val="20"/>
          <w:szCs w:val="20"/>
        </w:rPr>
      </w:pPr>
      <w:r w:rsidRPr="002716D6">
        <w:rPr>
          <w:rFonts w:ascii="Calibri" w:eastAsia="Lucida Sans Unicode" w:hAnsi="Calibri" w:cs="Tahoma"/>
          <w:sz w:val="20"/>
          <w:szCs w:val="20"/>
        </w:rPr>
        <w:t xml:space="preserve">1. Realizacja odbywać się będzie 5 dni w tygodniu od poniedziałku do piątku w godzinach 07.30-15.30. </w:t>
      </w:r>
    </w:p>
    <w:p w14:paraId="38F3A7BA" w14:textId="77777777" w:rsidR="002716D6" w:rsidRPr="002716D6" w:rsidRDefault="002716D6" w:rsidP="002716D6">
      <w:pPr>
        <w:suppressAutoHyphens/>
        <w:spacing w:after="0" w:line="240" w:lineRule="auto"/>
        <w:contextualSpacing/>
        <w:jc w:val="both"/>
        <w:rPr>
          <w:rFonts w:ascii="Calibri" w:eastAsia="Lucida Sans Unicode" w:hAnsi="Calibri" w:cs="Tahoma"/>
          <w:sz w:val="20"/>
          <w:szCs w:val="20"/>
        </w:rPr>
      </w:pPr>
      <w:r w:rsidRPr="002716D6">
        <w:rPr>
          <w:rFonts w:ascii="Calibri" w:eastAsia="Lucida Sans Unicode" w:hAnsi="Calibri" w:cs="Tahoma"/>
          <w:sz w:val="20"/>
          <w:szCs w:val="20"/>
        </w:rPr>
        <w:t>2. Godzina opieki liczy 60 minut (godzina zegarowa).</w:t>
      </w:r>
    </w:p>
    <w:p w14:paraId="76765486" w14:textId="77777777" w:rsidR="002716D6" w:rsidRPr="002716D6" w:rsidRDefault="002716D6" w:rsidP="002716D6">
      <w:pPr>
        <w:suppressAutoHyphens/>
        <w:spacing w:after="0" w:line="240" w:lineRule="auto"/>
        <w:contextualSpacing/>
        <w:jc w:val="both"/>
        <w:rPr>
          <w:rFonts w:ascii="Calibri" w:eastAsia="Lucida Sans Unicode" w:hAnsi="Calibri" w:cs="Tahoma"/>
          <w:sz w:val="20"/>
          <w:szCs w:val="20"/>
        </w:rPr>
      </w:pPr>
      <w:r w:rsidRPr="002716D6">
        <w:rPr>
          <w:rFonts w:ascii="Calibri" w:eastAsia="Lucida Sans Unicode" w:hAnsi="Calibri" w:cs="Tahoma"/>
          <w:sz w:val="20"/>
          <w:szCs w:val="20"/>
        </w:rPr>
        <w:t>3. Usługa będzie zlecana drogą elektroniczną przez Zamawiającego z co najmniej 2-dniowym wyprzedzeniem(2 dni robocze). W wyjątkowych przypadkach termin ten może ulec skróceniu do 1 dnia roboczego.</w:t>
      </w:r>
    </w:p>
    <w:p w14:paraId="34957D3C" w14:textId="68ECF19E" w:rsidR="002716D6" w:rsidRPr="002716D6" w:rsidRDefault="002716D6" w:rsidP="002716D6">
      <w:pPr>
        <w:suppressAutoHyphens/>
        <w:spacing w:after="0" w:line="240" w:lineRule="auto"/>
        <w:contextualSpacing/>
        <w:jc w:val="both"/>
        <w:rPr>
          <w:rFonts w:ascii="Calibri" w:eastAsia="Lucida Sans Unicode" w:hAnsi="Calibri" w:cs="Tahoma"/>
          <w:sz w:val="20"/>
          <w:szCs w:val="20"/>
        </w:rPr>
      </w:pPr>
      <w:r w:rsidRPr="002716D6">
        <w:rPr>
          <w:rFonts w:ascii="Calibri" w:eastAsia="Lucida Sans Unicode" w:hAnsi="Calibri" w:cs="Tahoma"/>
          <w:sz w:val="20"/>
          <w:szCs w:val="20"/>
        </w:rPr>
        <w:t xml:space="preserve">4. Maksymalny wymiar opieki nie powinien przekroczyć </w:t>
      </w:r>
      <w:r w:rsidR="00945DBF" w:rsidRPr="00945DBF">
        <w:rPr>
          <w:rFonts w:ascii="Calibri" w:eastAsia="Lucida Sans Unicode" w:hAnsi="Calibri" w:cs="Tahoma"/>
          <w:b/>
          <w:sz w:val="20"/>
          <w:szCs w:val="20"/>
        </w:rPr>
        <w:t>500</w:t>
      </w:r>
      <w:r w:rsidRPr="00C765B5">
        <w:rPr>
          <w:rFonts w:ascii="Calibri" w:eastAsia="Lucida Sans Unicode" w:hAnsi="Calibri" w:cs="Tahoma"/>
          <w:b/>
          <w:sz w:val="20"/>
          <w:szCs w:val="20"/>
        </w:rPr>
        <w:t xml:space="preserve"> </w:t>
      </w:r>
      <w:r w:rsidRPr="002716D6">
        <w:rPr>
          <w:rFonts w:ascii="Calibri" w:eastAsia="Lucida Sans Unicode" w:hAnsi="Calibri" w:cs="Tahoma"/>
          <w:sz w:val="20"/>
          <w:szCs w:val="20"/>
        </w:rPr>
        <w:t>godzin w okresie realizacji umowy.</w:t>
      </w:r>
    </w:p>
    <w:p w14:paraId="65F237A4" w14:textId="77777777" w:rsidR="002716D6" w:rsidRPr="002716D6" w:rsidRDefault="002716D6" w:rsidP="002716D6">
      <w:pPr>
        <w:suppressAutoHyphens/>
        <w:spacing w:after="0" w:line="240" w:lineRule="auto"/>
        <w:contextualSpacing/>
        <w:jc w:val="both"/>
        <w:rPr>
          <w:rFonts w:ascii="Calibri" w:eastAsia="Lucida Sans Unicode" w:hAnsi="Calibri" w:cs="Tahoma"/>
          <w:b/>
          <w:sz w:val="20"/>
          <w:szCs w:val="20"/>
        </w:rPr>
      </w:pPr>
      <w:r w:rsidRPr="002716D6">
        <w:rPr>
          <w:rFonts w:ascii="Calibri" w:eastAsia="Lucida Sans Unicode" w:hAnsi="Calibri" w:cs="Tahoma"/>
          <w:sz w:val="20"/>
          <w:szCs w:val="20"/>
        </w:rPr>
        <w:t>5. Wykonawca ponosi pełną odpowiedzialność za bezpieczeństwo dzieci w czasie sprawowania nad nimi opieki, jakość i terminowość świadczonej usługi oraz szkody wyrządzone przez swoje działania lub zaniechania podczas wykonywania przedmiotu zamówienia</w:t>
      </w:r>
    </w:p>
    <w:p w14:paraId="29B6555C" w14:textId="77777777" w:rsidR="004F3F3B" w:rsidRDefault="004F3F3B" w:rsidP="000C3B37">
      <w:pPr>
        <w:tabs>
          <w:tab w:val="left" w:pos="0"/>
          <w:tab w:val="left" w:pos="142"/>
          <w:tab w:val="left" w:pos="284"/>
        </w:tabs>
        <w:spacing w:after="0" w:line="240" w:lineRule="auto"/>
        <w:ind w:left="720"/>
        <w:contextualSpacing/>
        <w:jc w:val="both"/>
        <w:rPr>
          <w:rFonts w:ascii="Calibri" w:eastAsia="Lucida Sans Unicode" w:hAnsi="Calibri" w:cs="Tahoma"/>
          <w:b/>
          <w:sz w:val="20"/>
          <w:szCs w:val="20"/>
        </w:rPr>
      </w:pPr>
    </w:p>
    <w:p w14:paraId="3D5CD9B0" w14:textId="77777777"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4</w:t>
      </w:r>
    </w:p>
    <w:p w14:paraId="2E18014A" w14:textId="77777777" w:rsidR="00BF5C46" w:rsidRPr="001E419A" w:rsidRDefault="00BF5C46" w:rsidP="00BF5C46">
      <w:pPr>
        <w:tabs>
          <w:tab w:val="left" w:pos="426"/>
        </w:tabs>
        <w:spacing w:after="0" w:line="240" w:lineRule="auto"/>
        <w:contextualSpacing/>
        <w:jc w:val="both"/>
        <w:rPr>
          <w:rFonts w:ascii="Calibri" w:eastAsia="Times New Roman" w:hAnsi="Calibri" w:cs="Tahoma"/>
          <w:b/>
          <w:sz w:val="20"/>
          <w:szCs w:val="20"/>
        </w:rPr>
      </w:pPr>
      <w:r w:rsidRPr="001E419A">
        <w:rPr>
          <w:rFonts w:ascii="Calibri" w:eastAsia="Times New Roman" w:hAnsi="Calibri" w:cs="Tahoma"/>
          <w:b/>
          <w:sz w:val="20"/>
          <w:szCs w:val="20"/>
        </w:rPr>
        <w:t>MIEJSCE REALIZACJI</w:t>
      </w:r>
    </w:p>
    <w:p w14:paraId="26DB3CF7" w14:textId="326FA413" w:rsidR="002716D6" w:rsidRPr="002716D6" w:rsidRDefault="002716D6" w:rsidP="002716D6">
      <w:pPr>
        <w:suppressAutoHyphens/>
        <w:spacing w:after="0" w:line="240" w:lineRule="auto"/>
        <w:jc w:val="both"/>
        <w:rPr>
          <w:rFonts w:ascii="Calibri" w:eastAsia="Times New Roman" w:hAnsi="Calibri" w:cs="Tahoma"/>
          <w:sz w:val="20"/>
          <w:szCs w:val="20"/>
        </w:rPr>
      </w:pPr>
      <w:r>
        <w:rPr>
          <w:rFonts w:ascii="Calibri" w:eastAsia="Times New Roman" w:hAnsi="Calibri" w:cs="Tahoma"/>
          <w:sz w:val="20"/>
          <w:szCs w:val="20"/>
        </w:rPr>
        <w:t xml:space="preserve">1. </w:t>
      </w:r>
      <w:r w:rsidRPr="002716D6">
        <w:rPr>
          <w:rFonts w:ascii="Calibri" w:eastAsia="Times New Roman" w:hAnsi="Calibri" w:cs="Tahoma"/>
          <w:sz w:val="20"/>
          <w:szCs w:val="20"/>
        </w:rPr>
        <w:t>Miejsce realizacji sala w centrum Zabrza.</w:t>
      </w:r>
    </w:p>
    <w:p w14:paraId="43BE8681" w14:textId="7FF642D7" w:rsidR="002716D6" w:rsidRPr="002716D6" w:rsidRDefault="002716D6" w:rsidP="002716D6">
      <w:pPr>
        <w:suppressAutoHyphens/>
        <w:spacing w:after="0" w:line="240" w:lineRule="auto"/>
        <w:jc w:val="both"/>
        <w:rPr>
          <w:rFonts w:ascii="Calibri" w:eastAsia="Times New Roman" w:hAnsi="Calibri" w:cs="Tahoma"/>
          <w:sz w:val="20"/>
          <w:szCs w:val="20"/>
        </w:rPr>
      </w:pPr>
      <w:r>
        <w:rPr>
          <w:rFonts w:ascii="Calibri" w:eastAsia="Times New Roman" w:hAnsi="Calibri" w:cs="Tahoma"/>
          <w:sz w:val="20"/>
          <w:szCs w:val="20"/>
        </w:rPr>
        <w:t xml:space="preserve">2. </w:t>
      </w:r>
      <w:r w:rsidRPr="002716D6">
        <w:rPr>
          <w:rFonts w:ascii="Calibri" w:eastAsia="Times New Roman" w:hAnsi="Calibri" w:cs="Tahoma"/>
          <w:sz w:val="20"/>
          <w:szCs w:val="20"/>
        </w:rPr>
        <w:t xml:space="preserve">Ponadto pomieszczenie winno być zlokalizowane w budynku umożliwiającym dostanie się do niego wózkiem dziecięcym tj. winda, podjazd. Dodatkowo Wykonawca zapewni miejsce umożliwiające pozostawienie wózków dziecięcych. </w:t>
      </w:r>
    </w:p>
    <w:p w14:paraId="37E8FD82" w14:textId="7C381112" w:rsidR="002716D6" w:rsidRDefault="002716D6" w:rsidP="002716D6">
      <w:pPr>
        <w:tabs>
          <w:tab w:val="left" w:pos="0"/>
        </w:tabs>
        <w:spacing w:after="0" w:line="240" w:lineRule="auto"/>
        <w:contextualSpacing/>
        <w:jc w:val="both"/>
        <w:rPr>
          <w:rFonts w:ascii="Calibri" w:eastAsia="Times New Roman" w:hAnsi="Calibri" w:cs="Tahoma"/>
          <w:color w:val="000000" w:themeColor="text1"/>
          <w:sz w:val="20"/>
          <w:szCs w:val="20"/>
        </w:rPr>
      </w:pPr>
    </w:p>
    <w:p w14:paraId="6A74A942" w14:textId="07F42336" w:rsidR="001C72ED" w:rsidRDefault="001C72ED" w:rsidP="001C72ED">
      <w:pPr>
        <w:tabs>
          <w:tab w:val="left" w:pos="0"/>
        </w:tabs>
        <w:spacing w:after="0" w:line="240" w:lineRule="auto"/>
        <w:contextualSpacing/>
        <w:jc w:val="both"/>
        <w:rPr>
          <w:rFonts w:ascii="Calibri" w:eastAsia="Times New Roman" w:hAnsi="Calibri" w:cs="Tahoma"/>
          <w:color w:val="000000" w:themeColor="text1"/>
          <w:sz w:val="20"/>
          <w:szCs w:val="20"/>
        </w:rPr>
      </w:pPr>
    </w:p>
    <w:p w14:paraId="0F54982B" w14:textId="77777777" w:rsidR="001C72ED" w:rsidRPr="001C72ED" w:rsidRDefault="001C72ED" w:rsidP="001C72ED">
      <w:pPr>
        <w:tabs>
          <w:tab w:val="left" w:pos="0"/>
        </w:tabs>
        <w:spacing w:after="0" w:line="240" w:lineRule="auto"/>
        <w:contextualSpacing/>
        <w:jc w:val="both"/>
        <w:rPr>
          <w:rFonts w:ascii="Calibri" w:eastAsia="Times New Roman" w:hAnsi="Calibri" w:cs="Tahoma"/>
          <w:color w:val="000000" w:themeColor="text1"/>
          <w:sz w:val="20"/>
          <w:szCs w:val="20"/>
        </w:rPr>
      </w:pPr>
    </w:p>
    <w:p w14:paraId="6EFA0DE0" w14:textId="77777777" w:rsidR="00BF5C46" w:rsidRPr="001E419A" w:rsidRDefault="00BF5C46" w:rsidP="00BF5C46">
      <w:pPr>
        <w:tabs>
          <w:tab w:val="left" w:pos="0"/>
        </w:tabs>
        <w:spacing w:after="0" w:line="240" w:lineRule="auto"/>
        <w:contextualSpacing/>
        <w:jc w:val="both"/>
        <w:rPr>
          <w:rFonts w:ascii="Calibri" w:eastAsia="Times New Roman" w:hAnsi="Calibri" w:cs="Tahoma"/>
          <w:color w:val="FF0000"/>
          <w:sz w:val="20"/>
          <w:szCs w:val="20"/>
        </w:rPr>
      </w:pPr>
    </w:p>
    <w:p w14:paraId="09F33693" w14:textId="77777777"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xml:space="preserve">§ 5 </w:t>
      </w:r>
    </w:p>
    <w:p w14:paraId="6C10143C" w14:textId="77777777" w:rsidR="008839F3" w:rsidRPr="008839F3" w:rsidRDefault="008839F3" w:rsidP="008839F3">
      <w:pPr>
        <w:tabs>
          <w:tab w:val="left" w:pos="426"/>
        </w:tabs>
        <w:spacing w:after="0" w:line="240" w:lineRule="auto"/>
        <w:contextualSpacing/>
        <w:jc w:val="both"/>
        <w:rPr>
          <w:rFonts w:ascii="Calibri" w:eastAsia="Times New Roman" w:hAnsi="Calibri" w:cs="Tahoma"/>
          <w:b/>
          <w:sz w:val="20"/>
          <w:szCs w:val="20"/>
        </w:rPr>
      </w:pPr>
      <w:r w:rsidRPr="008839F3">
        <w:rPr>
          <w:rFonts w:ascii="Calibri" w:eastAsia="Times New Roman" w:hAnsi="Calibri" w:cs="Tahoma"/>
          <w:b/>
          <w:sz w:val="20"/>
          <w:szCs w:val="20"/>
        </w:rPr>
        <w:t>REALIZACJA USŁUGI – OBOWIĄZKI WYKONAWCY</w:t>
      </w:r>
    </w:p>
    <w:p w14:paraId="3FE53AA8" w14:textId="77777777"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W ramach realizacji usługi Wykonawca zapewni :</w:t>
      </w:r>
    </w:p>
    <w:p w14:paraId="5808186B" w14:textId="77777777"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1) bezpieczeństwo i opiekę dzieciom we wskazanych przez Zamawiającego terminach i godzinach;</w:t>
      </w:r>
    </w:p>
    <w:p w14:paraId="499DB576" w14:textId="77777777"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2) wykwalifikowaną kadrę, która zapewni właściwe i bezpieczne warunki realizacji zadania;</w:t>
      </w:r>
    </w:p>
    <w:p w14:paraId="42473B9F" w14:textId="784E03B3"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3) lokal dostosowany do potrzeb dzieci do lat 6, pozwalających na wykonywanie zadań opieki na</w:t>
      </w:r>
      <w:r w:rsidR="00D141BF">
        <w:rPr>
          <w:rFonts w:ascii="Calibri" w:eastAsia="Times New Roman" w:hAnsi="Calibri" w:cs="Tahoma"/>
          <w:sz w:val="20"/>
          <w:szCs w:val="20"/>
        </w:rPr>
        <w:t>d</w:t>
      </w:r>
      <w:r w:rsidRPr="008839F3">
        <w:rPr>
          <w:rFonts w:ascii="Calibri" w:eastAsia="Times New Roman" w:hAnsi="Calibri" w:cs="Tahoma"/>
          <w:sz w:val="20"/>
          <w:szCs w:val="20"/>
        </w:rPr>
        <w:t xml:space="preserve"> dziećmi w zakresie opieki pielęgnacyjnej i edukacyjnej oraz na prowadzenie zajęć opiekuńczo-wychowawczych;</w:t>
      </w:r>
    </w:p>
    <w:p w14:paraId="41C70EBD" w14:textId="77777777"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4) sala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14:paraId="0C8D498C" w14:textId="287137FC"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5) wszelkie pomoc</w:t>
      </w:r>
      <w:r w:rsidR="00D141BF">
        <w:rPr>
          <w:rFonts w:ascii="Calibri" w:eastAsia="Times New Roman" w:hAnsi="Calibri" w:cs="Tahoma"/>
          <w:sz w:val="20"/>
          <w:szCs w:val="20"/>
        </w:rPr>
        <w:t>e</w:t>
      </w:r>
      <w:r w:rsidRPr="008839F3">
        <w:rPr>
          <w:rFonts w:ascii="Calibri" w:eastAsia="Times New Roman" w:hAnsi="Calibri" w:cs="Tahoma"/>
          <w:sz w:val="20"/>
          <w:szCs w:val="20"/>
        </w:rPr>
        <w:t xml:space="preserve"> dydaktyczne do prowadzenia gier i zabaw edukacyjnych(min. kredki, kolorowanki, książeczki, klocki, zabawki itp.)</w:t>
      </w:r>
    </w:p>
    <w:p w14:paraId="234B2E04" w14:textId="04D5B97E"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6) ubezpieczenie dzieci, wskazanych przez Zamawiającego od NNW</w:t>
      </w:r>
      <w:r w:rsidR="008E7D6B">
        <w:rPr>
          <w:rFonts w:ascii="Calibri" w:eastAsia="Times New Roman" w:hAnsi="Calibri" w:cs="Tahoma"/>
          <w:sz w:val="20"/>
          <w:szCs w:val="20"/>
        </w:rPr>
        <w:t xml:space="preserve"> na kwotę 10 000</w:t>
      </w:r>
      <w:r w:rsidRPr="008839F3">
        <w:rPr>
          <w:rFonts w:ascii="Calibri" w:eastAsia="Times New Roman" w:hAnsi="Calibri" w:cs="Tahoma"/>
          <w:sz w:val="20"/>
          <w:szCs w:val="20"/>
        </w:rPr>
        <w:t xml:space="preserve"> powstałych w trakcie sprawowania nad dzieckiem opieki, w drodze do miejsca sprawowania opieki oraz w drodze do domu z miejsca sprawowania opieki. Wykonawca na potwierdzenie dokonania ubezpieczenia przedstawi Zamawiającemu kopię polisy ubezpieczeniowej. Skutki nie objęcia dzieci ubezpieczeniem ponosi Wykonawca.</w:t>
      </w:r>
    </w:p>
    <w:p w14:paraId="16312519" w14:textId="77777777" w:rsidR="008839F3" w:rsidRPr="008839F3" w:rsidRDefault="008839F3" w:rsidP="008839F3">
      <w:pPr>
        <w:tabs>
          <w:tab w:val="left" w:pos="426"/>
        </w:tabs>
        <w:spacing w:after="0" w:line="240" w:lineRule="auto"/>
        <w:contextualSpacing/>
        <w:jc w:val="both"/>
        <w:rPr>
          <w:rFonts w:ascii="Calibri" w:eastAsia="Times New Roman" w:hAnsi="Calibri" w:cs="Tahoma"/>
          <w:sz w:val="20"/>
          <w:szCs w:val="20"/>
        </w:rPr>
      </w:pPr>
      <w:r w:rsidRPr="008839F3">
        <w:rPr>
          <w:rFonts w:ascii="Calibri" w:eastAsia="Times New Roman" w:hAnsi="Calibri" w:cs="Tahoma"/>
          <w:sz w:val="20"/>
          <w:szCs w:val="20"/>
        </w:rPr>
        <w:t>7) wyżywienie dzieci w czasie sprawowania opieki 2 posiłki :</w:t>
      </w:r>
    </w:p>
    <w:p w14:paraId="7668FB28" w14:textId="77777777" w:rsidR="008839F3" w:rsidRPr="008839F3" w:rsidRDefault="008839F3" w:rsidP="000C1093">
      <w:pPr>
        <w:pStyle w:val="Akapitzlist"/>
        <w:numPr>
          <w:ilvl w:val="0"/>
          <w:numId w:val="20"/>
        </w:num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śniadanie lub  podwieczorek i dwudaniowy obiad + kompot(inny napój)+ deser</w:t>
      </w:r>
    </w:p>
    <w:p w14:paraId="34782DE2" w14:textId="77777777" w:rsidR="008839F3" w:rsidRPr="008839F3" w:rsidRDefault="008839F3" w:rsidP="008839F3">
      <w:pPr>
        <w:tabs>
          <w:tab w:val="left" w:pos="426"/>
        </w:tabs>
        <w:spacing w:after="0" w:line="240" w:lineRule="auto"/>
        <w:ind w:left="360"/>
        <w:jc w:val="both"/>
        <w:rPr>
          <w:rFonts w:ascii="Calibri" w:eastAsia="Times New Roman" w:hAnsi="Calibri" w:cs="Tahoma"/>
          <w:sz w:val="20"/>
          <w:szCs w:val="20"/>
        </w:rPr>
      </w:pPr>
      <w:r w:rsidRPr="008839F3">
        <w:rPr>
          <w:rFonts w:ascii="Calibri" w:eastAsia="Times New Roman" w:hAnsi="Calibri" w:cs="Tahoma"/>
          <w:sz w:val="20"/>
          <w:szCs w:val="20"/>
        </w:rPr>
        <w:t>Posiłki powinny być przygotowane zgodnie z zasadami racjonalnego wyżywienia, urozmaicone, z pełnowartościowych, świeżych produktów. Przy przygotowywaniu posiłków muszą być zachowane zasady higieny i obowiązujące przepisy sanitarne.</w:t>
      </w:r>
    </w:p>
    <w:p w14:paraId="69C7F522" w14:textId="28079CCD" w:rsid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8) Środki higieny osobistej dzieci jak pieluch je</w:t>
      </w:r>
      <w:r w:rsidR="00945DBF">
        <w:rPr>
          <w:rFonts w:ascii="Calibri" w:eastAsia="Times New Roman" w:hAnsi="Calibri" w:cs="Tahoma"/>
          <w:sz w:val="20"/>
          <w:szCs w:val="20"/>
        </w:rPr>
        <w:t>dnorazowe, chusteczki nawilżane, płyny dezynfekujące.</w:t>
      </w:r>
    </w:p>
    <w:p w14:paraId="09BCB8BB" w14:textId="4FE5E1D7" w:rsidR="00945DBF" w:rsidRPr="008839F3" w:rsidRDefault="00945DBF" w:rsidP="008839F3">
      <w:pPr>
        <w:tabs>
          <w:tab w:val="left" w:pos="426"/>
        </w:tabs>
        <w:spacing w:after="0" w:line="240" w:lineRule="auto"/>
        <w:jc w:val="both"/>
        <w:rPr>
          <w:rFonts w:ascii="Calibri" w:eastAsia="Times New Roman" w:hAnsi="Calibri" w:cs="Tahoma"/>
          <w:sz w:val="20"/>
          <w:szCs w:val="20"/>
        </w:rPr>
      </w:pPr>
      <w:r>
        <w:rPr>
          <w:rFonts w:ascii="Calibri" w:eastAsia="Times New Roman" w:hAnsi="Calibri" w:cs="Tahoma"/>
          <w:sz w:val="20"/>
          <w:szCs w:val="20"/>
        </w:rPr>
        <w:t>9)</w:t>
      </w:r>
      <w:r w:rsidRPr="00945DBF">
        <w:rPr>
          <w:rFonts w:ascii="Calibri" w:eastAsia="Times New Roman" w:hAnsi="Calibri" w:cs="Tahoma"/>
          <w:sz w:val="20"/>
          <w:szCs w:val="20"/>
        </w:rPr>
        <w:t>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zapewni każdemu dziecku środki ochrony osobistej na czas trwania opieki tj. płyn do dezynfekcji w miejscach ogólnie dostępnych. Wykonawca jest zobowiązany w/w zakresie do stosowania ogólnych i powszechnie obowiązujących norm, przepisów i wytycznych.</w:t>
      </w:r>
    </w:p>
    <w:p w14:paraId="37140A92" w14:textId="7D3AE560" w:rsidR="008839F3" w:rsidRPr="008839F3" w:rsidRDefault="00945DBF" w:rsidP="008839F3">
      <w:pPr>
        <w:tabs>
          <w:tab w:val="left" w:pos="426"/>
        </w:tabs>
        <w:spacing w:after="0" w:line="240" w:lineRule="auto"/>
        <w:jc w:val="both"/>
        <w:rPr>
          <w:rFonts w:ascii="Calibri" w:eastAsia="Times New Roman" w:hAnsi="Calibri" w:cs="Tahoma"/>
          <w:sz w:val="20"/>
          <w:szCs w:val="20"/>
        </w:rPr>
      </w:pPr>
      <w:r>
        <w:rPr>
          <w:rFonts w:ascii="Calibri" w:eastAsia="Times New Roman" w:hAnsi="Calibri" w:cs="Tahoma"/>
          <w:sz w:val="20"/>
          <w:szCs w:val="20"/>
        </w:rPr>
        <w:t>10)</w:t>
      </w:r>
      <w:r w:rsidR="008839F3" w:rsidRPr="008839F3">
        <w:rPr>
          <w:rFonts w:ascii="Calibri" w:eastAsia="Times New Roman" w:hAnsi="Calibri" w:cs="Tahoma"/>
          <w:sz w:val="20"/>
          <w:szCs w:val="20"/>
        </w:rPr>
        <w:t xml:space="preserve"> Czynności wykonywane w ramach świadczenia opieki dziennej nad dziećmi będą w szczególności polegały na:</w:t>
      </w:r>
    </w:p>
    <w:p w14:paraId="16E65397" w14:textId="77777777"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a) podawaniu posiłków;</w:t>
      </w:r>
    </w:p>
    <w:p w14:paraId="1D218573" w14:textId="77777777"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b) pomocy w załatwianiu potrzeb fizjologicznych i higienicznych;</w:t>
      </w:r>
    </w:p>
    <w:p w14:paraId="2A094C18" w14:textId="77777777"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c) innych zadaniach wynikających z bieżących potrzeb dziecka( np. drzemka);</w:t>
      </w:r>
    </w:p>
    <w:p w14:paraId="41B8FADA" w14:textId="77777777"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d) zapewnieniu zabawy i zajęć dostosowanych do wieku dziecka.</w:t>
      </w:r>
    </w:p>
    <w:p w14:paraId="707C57A2" w14:textId="2D0C6023"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1</w:t>
      </w:r>
      <w:r w:rsidR="00945DBF">
        <w:rPr>
          <w:rFonts w:ascii="Calibri" w:eastAsia="Times New Roman" w:hAnsi="Calibri" w:cs="Tahoma"/>
          <w:sz w:val="20"/>
          <w:szCs w:val="20"/>
        </w:rPr>
        <w:t>1</w:t>
      </w:r>
      <w:r w:rsidRPr="008839F3">
        <w:rPr>
          <w:rFonts w:ascii="Calibri" w:eastAsia="Times New Roman" w:hAnsi="Calibri" w:cs="Tahoma"/>
          <w:sz w:val="20"/>
          <w:szCs w:val="20"/>
        </w:rPr>
        <w:t>) w ramach realizacji umowy Wykonawca zobowiązany będzie m.in. do prowadzenia:</w:t>
      </w:r>
    </w:p>
    <w:p w14:paraId="6D3AC4E8" w14:textId="77777777" w:rsidR="008839F3" w:rsidRPr="008839F3" w:rsidRDefault="008839F3" w:rsidP="008839F3">
      <w:pPr>
        <w:tabs>
          <w:tab w:val="left" w:pos="426"/>
        </w:tabs>
        <w:spacing w:after="0" w:line="240" w:lineRule="auto"/>
        <w:jc w:val="both"/>
        <w:rPr>
          <w:rFonts w:ascii="Calibri" w:eastAsia="Times New Roman" w:hAnsi="Calibri" w:cs="Tahoma"/>
          <w:sz w:val="20"/>
          <w:szCs w:val="20"/>
        </w:rPr>
      </w:pPr>
      <w:r w:rsidRPr="008839F3">
        <w:rPr>
          <w:rFonts w:ascii="Calibri" w:eastAsia="Times New Roman" w:hAnsi="Calibri" w:cs="Tahoma"/>
          <w:sz w:val="20"/>
          <w:szCs w:val="20"/>
        </w:rPr>
        <w:t>a) Karty opieki – zgodnie z wzorem stanowiącym załącznik……………..</w:t>
      </w:r>
    </w:p>
    <w:p w14:paraId="00B6F111" w14:textId="77777777" w:rsidR="00BF5C46" w:rsidRPr="001E419A" w:rsidRDefault="00BF5C46" w:rsidP="00BF5C46">
      <w:pPr>
        <w:spacing w:after="0" w:line="240" w:lineRule="auto"/>
        <w:contextualSpacing/>
        <w:jc w:val="center"/>
        <w:rPr>
          <w:rFonts w:ascii="Calibri" w:eastAsia="Times New Roman" w:hAnsi="Calibri" w:cs="Arial"/>
          <w:b/>
          <w:color w:val="FF0000"/>
          <w:sz w:val="20"/>
          <w:szCs w:val="20"/>
          <w:lang w:eastAsia="pl-PL"/>
        </w:rPr>
      </w:pPr>
    </w:p>
    <w:p w14:paraId="054ADCEA" w14:textId="77777777" w:rsidR="00BF5C46" w:rsidRDefault="00BF5C46" w:rsidP="00BF5C46">
      <w:pPr>
        <w:spacing w:after="0" w:line="240" w:lineRule="auto"/>
        <w:contextualSpacing/>
        <w:jc w:val="center"/>
        <w:rPr>
          <w:rFonts w:ascii="Calibri" w:eastAsia="Times New Roman" w:hAnsi="Calibri" w:cs="Arial"/>
          <w:b/>
          <w:sz w:val="20"/>
          <w:szCs w:val="20"/>
          <w:lang w:eastAsia="pl-PL"/>
        </w:rPr>
      </w:pPr>
      <w:r w:rsidRPr="001E419A">
        <w:rPr>
          <w:rFonts w:ascii="Calibri" w:eastAsia="Times New Roman" w:hAnsi="Calibri" w:cs="Arial"/>
          <w:b/>
          <w:sz w:val="20"/>
          <w:szCs w:val="20"/>
          <w:lang w:eastAsia="pl-PL"/>
        </w:rPr>
        <w:t>§ 6</w:t>
      </w:r>
    </w:p>
    <w:p w14:paraId="673C5140" w14:textId="77777777" w:rsidR="00FC2265" w:rsidRPr="00FC2265" w:rsidRDefault="00FC2265" w:rsidP="00FC2265">
      <w:pPr>
        <w:suppressAutoHyphens/>
        <w:spacing w:after="0" w:line="240" w:lineRule="auto"/>
        <w:jc w:val="both"/>
        <w:rPr>
          <w:rFonts w:ascii="Calibri" w:eastAsia="Times New Roman" w:hAnsi="Calibri" w:cs="Tahoma"/>
          <w:sz w:val="20"/>
          <w:szCs w:val="20"/>
        </w:rPr>
      </w:pPr>
      <w:r w:rsidRPr="00FC2265">
        <w:rPr>
          <w:rFonts w:ascii="Calibri" w:eastAsia="Times New Roman" w:hAnsi="Calibri" w:cs="Tahoma"/>
          <w:b/>
          <w:sz w:val="20"/>
          <w:szCs w:val="20"/>
        </w:rPr>
        <w:t>PERSONE</w:t>
      </w:r>
      <w:r w:rsidRPr="00FC2265">
        <w:rPr>
          <w:rFonts w:ascii="Calibri" w:eastAsia="Times New Roman" w:hAnsi="Calibri" w:cs="Tahoma"/>
          <w:sz w:val="20"/>
          <w:szCs w:val="20"/>
        </w:rPr>
        <w:t>L</w:t>
      </w:r>
    </w:p>
    <w:p w14:paraId="1005EE34" w14:textId="77777777" w:rsidR="00FC2265" w:rsidRPr="00FC2265" w:rsidRDefault="00FC2265" w:rsidP="00FC2265">
      <w:pPr>
        <w:suppressAutoHyphens/>
        <w:spacing w:after="0" w:line="240" w:lineRule="auto"/>
        <w:jc w:val="both"/>
        <w:rPr>
          <w:rFonts w:ascii="Calibri" w:eastAsia="Times New Roman" w:hAnsi="Calibri" w:cs="Tahoma"/>
          <w:sz w:val="20"/>
          <w:szCs w:val="20"/>
        </w:rPr>
      </w:pPr>
      <w:r w:rsidRPr="00FC2265">
        <w:rPr>
          <w:rFonts w:ascii="Calibri" w:eastAsia="Times New Roman" w:hAnsi="Calibri" w:cs="Tahoma"/>
          <w:sz w:val="20"/>
          <w:szCs w:val="20"/>
        </w:rPr>
        <w:t>1. Wykonawca zapewni opiekę nad dziećmi sprawowaną przez wykfalifikowaną kadrę dydaktyczną, posiadającą doświadczenie i odpowiednie uprawnienia, zgodne z wymogami określonym przez Zamawiającego w treści ogłoszenia oraz ze złożoną ofertą.</w:t>
      </w:r>
    </w:p>
    <w:p w14:paraId="4E8FEE39" w14:textId="77777777" w:rsidR="00FC2265" w:rsidRPr="00FC2265" w:rsidRDefault="00FC2265" w:rsidP="00FC2265">
      <w:pPr>
        <w:suppressAutoHyphens/>
        <w:spacing w:after="0" w:line="240" w:lineRule="auto"/>
        <w:jc w:val="both"/>
        <w:rPr>
          <w:rFonts w:ascii="Calibri" w:eastAsia="Times New Roman" w:hAnsi="Calibri" w:cs="Tahoma"/>
          <w:sz w:val="20"/>
          <w:szCs w:val="20"/>
        </w:rPr>
      </w:pPr>
      <w:r w:rsidRPr="00FC2265">
        <w:rPr>
          <w:rFonts w:ascii="Calibri" w:eastAsia="Times New Roman" w:hAnsi="Calibri" w:cs="Tahoma"/>
          <w:sz w:val="20"/>
          <w:szCs w:val="20"/>
        </w:rPr>
        <w:t>2. Wykaz osób wykonujących czynności opieki nad dziećmi będzie załącznikiem do umowy.</w:t>
      </w:r>
    </w:p>
    <w:p w14:paraId="02B2D66E" w14:textId="77777777" w:rsidR="00FC2265" w:rsidRPr="00FC2265" w:rsidRDefault="00FC2265" w:rsidP="00FC2265">
      <w:pPr>
        <w:suppressAutoHyphens/>
        <w:spacing w:after="0" w:line="240" w:lineRule="auto"/>
        <w:jc w:val="both"/>
        <w:rPr>
          <w:rFonts w:ascii="Calibri" w:eastAsia="Times New Roman" w:hAnsi="Calibri" w:cs="Tahoma"/>
          <w:sz w:val="20"/>
          <w:szCs w:val="20"/>
        </w:rPr>
      </w:pPr>
      <w:r w:rsidRPr="00FC2265">
        <w:rPr>
          <w:rFonts w:ascii="Calibri" w:eastAsia="Times New Roman" w:hAnsi="Calibri" w:cs="Tahoma"/>
          <w:sz w:val="20"/>
          <w:szCs w:val="20"/>
        </w:rPr>
        <w:t>3. Jeden opiekun/ka będzie sprawował opiekę maksymalnie nad pięciorgiem dzieci lub jeśli wśród dzieci, nad którymi będzie sprawowana opieka, znajdzie się dziecko które wymaga szczególnej opieki lub jest niepełnosprawne, wówczas Wykonawca zapewni jednego opiekuna/</w:t>
      </w:r>
      <w:proofErr w:type="spellStart"/>
      <w:r w:rsidRPr="00FC2265">
        <w:rPr>
          <w:rFonts w:ascii="Calibri" w:eastAsia="Times New Roman" w:hAnsi="Calibri" w:cs="Tahoma"/>
          <w:sz w:val="20"/>
          <w:szCs w:val="20"/>
        </w:rPr>
        <w:t>kę</w:t>
      </w:r>
      <w:proofErr w:type="spellEnd"/>
      <w:r w:rsidRPr="00FC2265">
        <w:rPr>
          <w:rFonts w:ascii="Calibri" w:eastAsia="Times New Roman" w:hAnsi="Calibri" w:cs="Tahoma"/>
          <w:sz w:val="20"/>
          <w:szCs w:val="20"/>
        </w:rPr>
        <w:t xml:space="preserve"> dla maksymalnie trójki dzieci.</w:t>
      </w:r>
    </w:p>
    <w:p w14:paraId="1AAB3256" w14:textId="77777777" w:rsidR="00FC2265" w:rsidRPr="001E419A" w:rsidRDefault="00FC2265" w:rsidP="00BF5C46">
      <w:pPr>
        <w:spacing w:after="0" w:line="240" w:lineRule="auto"/>
        <w:contextualSpacing/>
        <w:jc w:val="center"/>
        <w:rPr>
          <w:rFonts w:ascii="Calibri" w:eastAsia="Times New Roman" w:hAnsi="Calibri" w:cs="Arial"/>
          <w:b/>
          <w:sz w:val="20"/>
          <w:szCs w:val="20"/>
          <w:lang w:eastAsia="pl-PL"/>
        </w:rPr>
      </w:pPr>
    </w:p>
    <w:p w14:paraId="0C71F12F" w14:textId="5EA705AC" w:rsidR="00BF5C46" w:rsidRPr="00FC2265" w:rsidRDefault="00FC2265" w:rsidP="00BF5C46">
      <w:pPr>
        <w:spacing w:after="0" w:line="240" w:lineRule="auto"/>
        <w:contextualSpacing/>
        <w:jc w:val="center"/>
        <w:rPr>
          <w:rFonts w:eastAsia="Times New Roman" w:cs="Arial"/>
          <w:b/>
          <w:sz w:val="20"/>
          <w:szCs w:val="20"/>
          <w:lang w:eastAsia="x-none" w:bidi="x-none"/>
        </w:rPr>
      </w:pPr>
      <w:r w:rsidRPr="00FC2265">
        <w:rPr>
          <w:rFonts w:eastAsia="Times New Roman" w:cs="Arial"/>
          <w:b/>
          <w:sz w:val="20"/>
          <w:szCs w:val="20"/>
          <w:lang w:eastAsia="x-none" w:bidi="x-none"/>
        </w:rPr>
        <w:t>§ 7</w:t>
      </w:r>
    </w:p>
    <w:p w14:paraId="3169C328" w14:textId="77777777" w:rsidR="00FC2265" w:rsidRPr="00FC2265" w:rsidRDefault="00FC2265" w:rsidP="00FC2265">
      <w:pPr>
        <w:spacing w:after="0" w:line="240" w:lineRule="auto"/>
        <w:contextualSpacing/>
        <w:rPr>
          <w:rFonts w:eastAsia="Times New Roman" w:cs="Times New Roman"/>
          <w:b/>
          <w:sz w:val="20"/>
          <w:szCs w:val="20"/>
          <w:lang w:eastAsia="pl-PL"/>
        </w:rPr>
      </w:pPr>
      <w:r w:rsidRPr="00FC2265">
        <w:rPr>
          <w:rFonts w:eastAsia="Times New Roman" w:cs="Times New Roman"/>
          <w:b/>
          <w:sz w:val="20"/>
          <w:szCs w:val="20"/>
          <w:lang w:eastAsia="pl-PL"/>
        </w:rPr>
        <w:t>POSTANOWIENIA DODATKOWE:</w:t>
      </w:r>
    </w:p>
    <w:p w14:paraId="67312544" w14:textId="6DFD32A0" w:rsidR="00FC2265" w:rsidRPr="00FC2265" w:rsidRDefault="00FC2265" w:rsidP="000C1093">
      <w:pPr>
        <w:numPr>
          <w:ilvl w:val="0"/>
          <w:numId w:val="22"/>
        </w:numPr>
        <w:tabs>
          <w:tab w:val="left" w:pos="284"/>
        </w:tabs>
        <w:spacing w:after="0" w:line="240" w:lineRule="auto"/>
        <w:contextualSpacing/>
        <w:jc w:val="both"/>
        <w:rPr>
          <w:rFonts w:eastAsia="Times New Roman" w:cs="Times New Roman"/>
          <w:sz w:val="20"/>
          <w:szCs w:val="20"/>
          <w:lang w:eastAsia="pl-PL"/>
        </w:rPr>
      </w:pPr>
      <w:r w:rsidRPr="00FC2265">
        <w:rPr>
          <w:rFonts w:eastAsia="Times New Roman" w:cs="Times New Roman"/>
          <w:sz w:val="20"/>
          <w:szCs w:val="20"/>
          <w:lang w:eastAsia="pl-PL"/>
        </w:rPr>
        <w:t xml:space="preserve">Rozliczenie za przedmiot umowy </w:t>
      </w:r>
      <w:r w:rsidR="004E7007">
        <w:rPr>
          <w:rFonts w:eastAsia="Times New Roman" w:cs="Times New Roman"/>
          <w:sz w:val="20"/>
          <w:szCs w:val="20"/>
          <w:lang w:eastAsia="pl-PL"/>
        </w:rPr>
        <w:t xml:space="preserve">zostanie zrobione </w:t>
      </w:r>
      <w:r w:rsidRPr="00FC2265">
        <w:rPr>
          <w:rFonts w:eastAsia="Times New Roman" w:cs="Times New Roman"/>
          <w:sz w:val="20"/>
          <w:szCs w:val="20"/>
          <w:lang w:eastAsia="pl-PL"/>
        </w:rPr>
        <w:t>zgodnie z</w:t>
      </w:r>
      <w:r w:rsidR="004E7007">
        <w:rPr>
          <w:rFonts w:eastAsia="Times New Roman" w:cs="Times New Roman"/>
          <w:sz w:val="20"/>
          <w:szCs w:val="20"/>
          <w:lang w:eastAsia="pl-PL"/>
        </w:rPr>
        <w:t xml:space="preserve"> Karta Opieki.</w:t>
      </w:r>
    </w:p>
    <w:p w14:paraId="636F82A9" w14:textId="77777777" w:rsidR="00FC2265" w:rsidRPr="00FC2265" w:rsidRDefault="00FC2265" w:rsidP="000C1093">
      <w:pPr>
        <w:numPr>
          <w:ilvl w:val="0"/>
          <w:numId w:val="22"/>
        </w:numPr>
        <w:tabs>
          <w:tab w:val="left" w:pos="284"/>
        </w:tabs>
        <w:spacing w:after="0" w:line="240" w:lineRule="auto"/>
        <w:contextualSpacing/>
        <w:jc w:val="both"/>
        <w:rPr>
          <w:rFonts w:eastAsia="Times New Roman" w:cs="Times New Roman"/>
          <w:sz w:val="20"/>
          <w:szCs w:val="20"/>
          <w:lang w:eastAsia="pl-PL"/>
        </w:rPr>
      </w:pPr>
      <w:r w:rsidRPr="00FC2265">
        <w:rPr>
          <w:rFonts w:eastAsia="Times New Roman" w:cs="Times New Roman"/>
          <w:sz w:val="20"/>
          <w:szCs w:val="20"/>
          <w:lang w:eastAsia="pl-PL"/>
        </w:rPr>
        <w:lastRenderedPageBreak/>
        <w:t>Wykonawca zobowiązany jest niezwłocznie informować Zamawiającego o wszelkich przypadkach nieobecności dziecka w dniu planowanej opieki . Zamawiający zapłaci wyłącznie za czas faktycznej opieki.</w:t>
      </w:r>
    </w:p>
    <w:p w14:paraId="066877A1" w14:textId="77777777" w:rsidR="00FC2265" w:rsidRPr="00FC2265" w:rsidRDefault="00FC2265" w:rsidP="000C1093">
      <w:pPr>
        <w:numPr>
          <w:ilvl w:val="0"/>
          <w:numId w:val="22"/>
        </w:numPr>
        <w:tabs>
          <w:tab w:val="left" w:pos="284"/>
        </w:tabs>
        <w:spacing w:after="0" w:line="240" w:lineRule="auto"/>
        <w:contextualSpacing/>
        <w:jc w:val="both"/>
        <w:rPr>
          <w:rFonts w:eastAsia="Times New Roman" w:cs="Times New Roman"/>
          <w:sz w:val="20"/>
          <w:szCs w:val="20"/>
          <w:lang w:eastAsia="pl-PL"/>
        </w:rPr>
      </w:pPr>
      <w:r w:rsidRPr="00FC2265">
        <w:rPr>
          <w:rFonts w:eastAsia="Calibri" w:cs="Calibri"/>
          <w:sz w:val="20"/>
          <w:szCs w:val="20"/>
        </w:rPr>
        <w:t>Zapewnienie należytej ochrony danych osobowych uczestników zajęć zgodnie z obowiązującymi przepisami.</w:t>
      </w:r>
    </w:p>
    <w:p w14:paraId="7D0FB531" w14:textId="77777777" w:rsidR="00FC2265" w:rsidRPr="00FC2265" w:rsidRDefault="00FC2265" w:rsidP="00BF5C46">
      <w:pPr>
        <w:spacing w:after="0" w:line="240" w:lineRule="auto"/>
        <w:contextualSpacing/>
        <w:jc w:val="center"/>
        <w:rPr>
          <w:rFonts w:eastAsia="Times New Roman" w:cs="Arial"/>
          <w:b/>
          <w:color w:val="FF0000"/>
          <w:sz w:val="20"/>
          <w:szCs w:val="20"/>
          <w:lang w:eastAsia="x-none" w:bidi="x-none"/>
        </w:rPr>
      </w:pPr>
    </w:p>
    <w:p w14:paraId="1488DF04" w14:textId="18D527D1"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xml:space="preserve">§ </w:t>
      </w:r>
      <w:r w:rsidR="00945DBF">
        <w:rPr>
          <w:rFonts w:ascii="Calibri" w:eastAsia="Times New Roman" w:hAnsi="Calibri" w:cs="Tahoma"/>
          <w:b/>
          <w:sz w:val="20"/>
          <w:szCs w:val="20"/>
          <w:lang w:eastAsia="x-none" w:bidi="x-none"/>
        </w:rPr>
        <w:t>8</w:t>
      </w:r>
    </w:p>
    <w:p w14:paraId="61E05B9E" w14:textId="77777777" w:rsidR="00BF5C46" w:rsidRDefault="00BF5C46" w:rsidP="00BF5C46">
      <w:pPr>
        <w:spacing w:after="0" w:line="240" w:lineRule="auto"/>
        <w:contextualSpacing/>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TERMIN REALIZACJI</w:t>
      </w:r>
    </w:p>
    <w:p w14:paraId="402818F0" w14:textId="77777777" w:rsidR="00945DBF" w:rsidRPr="00C633DD" w:rsidRDefault="00945DBF" w:rsidP="00945DBF">
      <w:pPr>
        <w:spacing w:after="0" w:line="240" w:lineRule="auto"/>
        <w:contextualSpacing/>
        <w:rPr>
          <w:rFonts w:ascii="Calibri" w:eastAsia="Times New Roman" w:hAnsi="Calibri" w:cs="Tahoma"/>
        </w:rPr>
      </w:pPr>
      <w:r w:rsidRPr="00C633DD">
        <w:rPr>
          <w:rFonts w:ascii="Calibri" w:eastAsia="Times New Roman" w:hAnsi="Calibri" w:cs="Tahoma"/>
        </w:rPr>
        <w:t xml:space="preserve">Zamawiający zamierza zrealizować przedmiot zamówienia w terminie od daty zawarcia umowy ale nie wcześniej niż od 03.08.2020 r. do 31.03.2020 r. </w:t>
      </w:r>
    </w:p>
    <w:p w14:paraId="7CD1937B" w14:textId="77777777" w:rsidR="008839F3" w:rsidRPr="001E419A" w:rsidRDefault="008839F3" w:rsidP="00BF5C46">
      <w:pPr>
        <w:spacing w:after="0" w:line="240" w:lineRule="auto"/>
        <w:contextualSpacing/>
        <w:rPr>
          <w:rFonts w:ascii="Calibri" w:eastAsia="Times New Roman" w:hAnsi="Calibri" w:cs="Tahoma"/>
          <w:b/>
          <w:sz w:val="20"/>
          <w:szCs w:val="20"/>
          <w:lang w:eastAsia="x-none" w:bidi="x-none"/>
        </w:rPr>
      </w:pPr>
    </w:p>
    <w:p w14:paraId="17646F70" w14:textId="7B3AB75A"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xml:space="preserve">§ </w:t>
      </w:r>
      <w:r w:rsidR="00945DBF">
        <w:rPr>
          <w:rFonts w:ascii="Calibri" w:eastAsia="Times New Roman" w:hAnsi="Calibri" w:cs="Tahoma"/>
          <w:b/>
          <w:sz w:val="20"/>
          <w:szCs w:val="20"/>
          <w:lang w:eastAsia="x-none" w:bidi="x-none"/>
        </w:rPr>
        <w:t>9</w:t>
      </w:r>
    </w:p>
    <w:p w14:paraId="0313EBA4" w14:textId="77777777" w:rsidR="00BF5C46" w:rsidRDefault="00BF5C46" w:rsidP="00BF5C46">
      <w:pPr>
        <w:spacing w:after="0" w:line="240" w:lineRule="auto"/>
        <w:contextualSpacing/>
        <w:rPr>
          <w:rFonts w:ascii="Calibri" w:eastAsia="Times New Roman" w:hAnsi="Calibri" w:cs="Times New Roman"/>
          <w:b/>
          <w:bCs/>
          <w:sz w:val="20"/>
          <w:szCs w:val="20"/>
          <w:lang w:eastAsia="pl-PL"/>
        </w:rPr>
      </w:pPr>
      <w:r w:rsidRPr="001E419A">
        <w:rPr>
          <w:rFonts w:ascii="Calibri" w:eastAsia="Times New Roman" w:hAnsi="Calibri" w:cs="Times New Roman"/>
          <w:b/>
          <w:bCs/>
          <w:sz w:val="20"/>
          <w:szCs w:val="20"/>
          <w:lang w:eastAsia="pl-PL"/>
        </w:rPr>
        <w:t>WARTOŚĆ PRZEDMIOTU UMOWY</w:t>
      </w:r>
    </w:p>
    <w:p w14:paraId="790D4A11" w14:textId="16086F27" w:rsidR="00FC2265" w:rsidRDefault="00FC2265" w:rsidP="00BF5C46">
      <w:pPr>
        <w:spacing w:after="0" w:line="240" w:lineRule="auto"/>
        <w:contextualSpacing/>
        <w:rPr>
          <w:rFonts w:ascii="Calibri" w:eastAsia="Times New Roman" w:hAnsi="Calibri" w:cs="Times New Roman"/>
          <w:bCs/>
          <w:sz w:val="20"/>
          <w:szCs w:val="20"/>
          <w:lang w:eastAsia="pl-PL"/>
        </w:rPr>
      </w:pPr>
      <w:r w:rsidRPr="00FC2265">
        <w:rPr>
          <w:rFonts w:ascii="Calibri" w:eastAsia="Times New Roman" w:hAnsi="Calibri" w:cs="Times New Roman"/>
          <w:bCs/>
          <w:sz w:val="20"/>
          <w:szCs w:val="20"/>
          <w:lang w:eastAsia="pl-PL"/>
        </w:rPr>
        <w:t>1. Strony zgodnie ustalają, iż maksymalna nominalna wartość przedmiotu umowy nie przekroczy</w:t>
      </w:r>
      <w:r>
        <w:rPr>
          <w:rFonts w:ascii="Calibri" w:eastAsia="Times New Roman" w:hAnsi="Calibri" w:cs="Times New Roman"/>
          <w:bCs/>
          <w:sz w:val="20"/>
          <w:szCs w:val="20"/>
          <w:lang w:eastAsia="pl-PL"/>
        </w:rPr>
        <w:t>………………………………….zł brutto( słownie :…………………………………………………………….)</w:t>
      </w:r>
    </w:p>
    <w:p w14:paraId="5C9CD859" w14:textId="4471988A" w:rsidR="00FC2265" w:rsidRDefault="00FC2265" w:rsidP="00BF5C46">
      <w:pPr>
        <w:spacing w:after="0" w:line="240" w:lineRule="auto"/>
        <w:contextualSpacing/>
        <w:rPr>
          <w:rFonts w:ascii="Calibri" w:eastAsia="Times New Roman" w:hAnsi="Calibri" w:cs="Times New Roman"/>
          <w:bCs/>
          <w:sz w:val="20"/>
          <w:szCs w:val="20"/>
          <w:lang w:eastAsia="pl-PL"/>
        </w:rPr>
      </w:pPr>
      <w:r>
        <w:rPr>
          <w:rFonts w:ascii="Calibri" w:eastAsia="Times New Roman" w:hAnsi="Calibri" w:cs="Times New Roman"/>
          <w:bCs/>
          <w:sz w:val="20"/>
          <w:szCs w:val="20"/>
          <w:lang w:eastAsia="pl-PL"/>
        </w:rPr>
        <w:t>2. Wynagrodzenie za 1 godzinę zegarową opieki nad dzieckiem, zgodnie z ofertą Wykonawcy z dnia……………….. wynosi………………………..zł brutto( słownie:…………………………./100)</w:t>
      </w:r>
    </w:p>
    <w:p w14:paraId="211CCE6D" w14:textId="77777777" w:rsidR="00FC2265" w:rsidRDefault="00FC2265" w:rsidP="00FC2265">
      <w:pPr>
        <w:spacing w:after="0" w:line="240" w:lineRule="auto"/>
        <w:contextualSpacing/>
        <w:rPr>
          <w:rFonts w:ascii="Calibri" w:eastAsia="Times New Roman" w:hAnsi="Calibri" w:cs="Times New Roman"/>
          <w:bCs/>
          <w:sz w:val="20"/>
          <w:szCs w:val="20"/>
          <w:lang w:eastAsia="pl-PL"/>
        </w:rPr>
      </w:pPr>
      <w:r>
        <w:rPr>
          <w:rFonts w:ascii="Calibri" w:eastAsia="Times New Roman" w:hAnsi="Calibri" w:cs="Times New Roman"/>
          <w:bCs/>
          <w:sz w:val="20"/>
          <w:szCs w:val="20"/>
          <w:lang w:eastAsia="pl-PL"/>
        </w:rPr>
        <w:t>3. Cena jednostkowa podana w ust 2 zawiera wszystkie koszty związane z wykonaniem zamówienia i nie ulegnie zmianie przez cały okres obowiązywania umowy.</w:t>
      </w:r>
    </w:p>
    <w:p w14:paraId="5E4C18F9" w14:textId="77777777" w:rsidR="00FC2265" w:rsidRDefault="00FC2265" w:rsidP="00FC2265">
      <w:pPr>
        <w:spacing w:after="0" w:line="240" w:lineRule="auto"/>
        <w:contextualSpacing/>
        <w:rPr>
          <w:rFonts w:ascii="Calibri" w:eastAsia="Times New Roman" w:hAnsi="Calibri" w:cs="Times New Roman"/>
          <w:sz w:val="20"/>
          <w:szCs w:val="20"/>
          <w:lang w:eastAsia="pl-PL"/>
        </w:rPr>
      </w:pPr>
      <w:r>
        <w:rPr>
          <w:rFonts w:ascii="Calibri" w:eastAsia="Times New Roman" w:hAnsi="Calibri" w:cs="Times New Roman"/>
          <w:bCs/>
          <w:sz w:val="20"/>
          <w:szCs w:val="20"/>
          <w:lang w:eastAsia="pl-PL"/>
        </w:rPr>
        <w:t xml:space="preserve">4. </w:t>
      </w:r>
      <w:r w:rsidR="00760731" w:rsidRPr="00760731">
        <w:rPr>
          <w:rFonts w:ascii="Calibri" w:eastAsia="Times New Roman" w:hAnsi="Calibri" w:cs="Times New Roman"/>
          <w:sz w:val="20"/>
          <w:szCs w:val="20"/>
          <w:lang w:eastAsia="pl-PL"/>
        </w:rPr>
        <w:t>Wynagrodzenie współfinansowane jest ze środków Unii Europejskiej w ramach Europej</w:t>
      </w:r>
      <w:r>
        <w:rPr>
          <w:rFonts w:ascii="Calibri" w:eastAsia="Times New Roman" w:hAnsi="Calibri" w:cs="Times New Roman"/>
          <w:sz w:val="20"/>
          <w:szCs w:val="20"/>
          <w:lang w:eastAsia="pl-PL"/>
        </w:rPr>
        <w:t>skiego Funduszu Społecznego.</w:t>
      </w:r>
    </w:p>
    <w:p w14:paraId="0502CA07" w14:textId="089EFF79" w:rsidR="00A3132D" w:rsidRPr="00FC2265" w:rsidRDefault="00FC2265" w:rsidP="00FC2265">
      <w:pPr>
        <w:spacing w:after="0" w:line="240" w:lineRule="auto"/>
        <w:contextualSpacing/>
        <w:rPr>
          <w:rFonts w:ascii="Calibri" w:eastAsia="Times New Roman" w:hAnsi="Calibri" w:cs="Times New Roman"/>
          <w:sz w:val="20"/>
          <w:szCs w:val="20"/>
          <w:lang w:eastAsia="pl-PL"/>
        </w:rPr>
      </w:pPr>
      <w:r>
        <w:rPr>
          <w:rFonts w:ascii="Calibri" w:eastAsia="Times New Roman" w:hAnsi="Calibri" w:cs="Times New Roman"/>
          <w:sz w:val="20"/>
          <w:szCs w:val="20"/>
          <w:lang w:eastAsia="pl-PL"/>
        </w:rPr>
        <w:t xml:space="preserve">5. </w:t>
      </w:r>
      <w:r w:rsidR="00A3132D" w:rsidRPr="00FC2265">
        <w:rPr>
          <w:rFonts w:ascii="Calibri" w:eastAsia="Times New Roman" w:hAnsi="Calibri" w:cs="Times New Roman"/>
          <w:sz w:val="20"/>
          <w:szCs w:val="20"/>
          <w:lang w:eastAsia="pl-PL"/>
        </w:rPr>
        <w:t xml:space="preserve">Faktyczne wynagrodzenie Wykonawcy uzależnione będzie od rzeczywistej liczby </w:t>
      </w:r>
      <w:r w:rsidR="003F5B3B">
        <w:rPr>
          <w:rFonts w:ascii="Calibri" w:eastAsia="Times New Roman" w:hAnsi="Calibri" w:cs="Times New Roman"/>
          <w:sz w:val="20"/>
          <w:szCs w:val="20"/>
          <w:lang w:eastAsia="pl-PL"/>
        </w:rPr>
        <w:t>godzina opieki.</w:t>
      </w:r>
    </w:p>
    <w:p w14:paraId="1FFB67E3" w14:textId="77777777" w:rsidR="00760731" w:rsidRPr="001E419A" w:rsidRDefault="00760731" w:rsidP="00BF5C46">
      <w:pPr>
        <w:spacing w:after="0" w:line="240" w:lineRule="auto"/>
        <w:contextualSpacing/>
        <w:rPr>
          <w:rFonts w:ascii="Calibri" w:eastAsia="Times New Roman" w:hAnsi="Calibri" w:cs="Times New Roman"/>
          <w:b/>
          <w:bCs/>
          <w:sz w:val="20"/>
          <w:szCs w:val="20"/>
          <w:lang w:eastAsia="pl-PL"/>
        </w:rPr>
      </w:pPr>
    </w:p>
    <w:p w14:paraId="71A0C3B6" w14:textId="032EFDF7"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xml:space="preserve">§ </w:t>
      </w:r>
      <w:r w:rsidR="00945DBF">
        <w:rPr>
          <w:rFonts w:ascii="Calibri" w:eastAsia="Times New Roman" w:hAnsi="Calibri" w:cs="Times New Roman"/>
          <w:b/>
          <w:sz w:val="20"/>
          <w:szCs w:val="20"/>
          <w:lang w:eastAsia="pl-PL"/>
        </w:rPr>
        <w:t>10</w:t>
      </w:r>
    </w:p>
    <w:p w14:paraId="3F81160D" w14:textId="77777777" w:rsidR="00BF5C46" w:rsidRDefault="00BF5C46" w:rsidP="00BF5C46">
      <w:pPr>
        <w:spacing w:after="0" w:line="240" w:lineRule="auto"/>
        <w:contextualSpacing/>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PŁATNOŚĆ</w:t>
      </w:r>
    </w:p>
    <w:p w14:paraId="1D829B14" w14:textId="77777777" w:rsidR="00FC2265" w:rsidRDefault="00FC2265" w:rsidP="00FC2265">
      <w:pPr>
        <w:spacing w:after="0" w:line="240" w:lineRule="auto"/>
        <w:contextualSpacing/>
        <w:rPr>
          <w:rFonts w:ascii="Calibri" w:eastAsia="Times New Roman" w:hAnsi="Calibri" w:cs="Times New Roman"/>
          <w:sz w:val="20"/>
          <w:szCs w:val="20"/>
          <w:lang w:eastAsia="pl-PL"/>
        </w:rPr>
      </w:pPr>
      <w:r>
        <w:rPr>
          <w:rFonts w:ascii="Calibri" w:eastAsia="Times New Roman" w:hAnsi="Calibri" w:cs="Times New Roman"/>
          <w:sz w:val="20"/>
          <w:szCs w:val="20"/>
          <w:lang w:eastAsia="pl-PL"/>
        </w:rPr>
        <w:t>1. Okresem rozliczeniowym będzie jeden miesiąc kalendarzowy.</w:t>
      </w:r>
    </w:p>
    <w:p w14:paraId="31C74649" w14:textId="77777777" w:rsidR="00FC2265" w:rsidRDefault="00FC2265" w:rsidP="00FC2265">
      <w:pPr>
        <w:spacing w:after="0" w:line="240" w:lineRule="auto"/>
        <w:contextualSpacing/>
        <w:rPr>
          <w:rFonts w:ascii="Calibri" w:eastAsia="Times New Roman" w:hAnsi="Calibri" w:cs="Times New Roman"/>
          <w:bCs/>
          <w:sz w:val="20"/>
          <w:szCs w:val="20"/>
          <w:lang w:eastAsia="pl-PL"/>
        </w:rPr>
      </w:pPr>
      <w:r>
        <w:rPr>
          <w:rFonts w:ascii="Calibri" w:eastAsia="Times New Roman" w:hAnsi="Calibri" w:cs="Times New Roman"/>
          <w:sz w:val="20"/>
          <w:szCs w:val="20"/>
          <w:lang w:eastAsia="pl-PL"/>
        </w:rPr>
        <w:t xml:space="preserve">2. </w:t>
      </w:r>
      <w:r w:rsidR="00A3132D" w:rsidRPr="00A3132D">
        <w:rPr>
          <w:rFonts w:ascii="Calibri" w:eastAsia="Times New Roman" w:hAnsi="Calibri" w:cs="Times New Roman"/>
          <w:bCs/>
          <w:sz w:val="20"/>
          <w:szCs w:val="20"/>
          <w:lang w:eastAsia="pl-PL"/>
        </w:rPr>
        <w:t>Zamawiający wykona płatność za fakturę w terminie 14 dni od dnia jej otrzymania, p</w:t>
      </w:r>
      <w:r>
        <w:rPr>
          <w:rFonts w:ascii="Calibri" w:eastAsia="Times New Roman" w:hAnsi="Calibri" w:cs="Times New Roman"/>
          <w:bCs/>
          <w:sz w:val="20"/>
          <w:szCs w:val="20"/>
          <w:lang w:eastAsia="pl-PL"/>
        </w:rPr>
        <w:t>o jej pozytywnym zweryfikowaniu</w:t>
      </w:r>
    </w:p>
    <w:p w14:paraId="654FBC17" w14:textId="3664A5D6" w:rsidR="00FC2265" w:rsidRDefault="00FC2265" w:rsidP="00FC2265">
      <w:pPr>
        <w:spacing w:after="0" w:line="240" w:lineRule="auto"/>
        <w:contextualSpacing/>
        <w:rPr>
          <w:rFonts w:ascii="Calibri" w:eastAsia="Times New Roman" w:hAnsi="Calibri" w:cs="Times New Roman"/>
          <w:bCs/>
          <w:sz w:val="20"/>
          <w:szCs w:val="20"/>
          <w:lang w:eastAsia="pl-PL"/>
        </w:rPr>
      </w:pPr>
      <w:r>
        <w:rPr>
          <w:rFonts w:ascii="Calibri" w:eastAsia="Times New Roman" w:hAnsi="Calibri" w:cs="Times New Roman"/>
          <w:bCs/>
          <w:sz w:val="20"/>
          <w:szCs w:val="20"/>
          <w:lang w:eastAsia="pl-PL"/>
        </w:rPr>
        <w:t>3. Ilość godzin sprawowanej opieki Wykonawca potwierdza poprzez dołączenie do faktury wypełnionych i podpisanych Kart Opieki za dany miesiąc.</w:t>
      </w:r>
    </w:p>
    <w:p w14:paraId="29501055" w14:textId="357A93CB" w:rsidR="00FC2265" w:rsidRDefault="00FC2265" w:rsidP="00FC2265">
      <w:pPr>
        <w:spacing w:after="0" w:line="240" w:lineRule="auto"/>
        <w:contextualSpacing/>
        <w:rPr>
          <w:rFonts w:ascii="Calibri" w:eastAsia="Calibri" w:hAnsi="Calibri" w:cs="Times New Roman"/>
          <w:sz w:val="20"/>
          <w:szCs w:val="20"/>
          <w:lang w:eastAsia="x-none" w:bidi="x-none"/>
        </w:rPr>
      </w:pPr>
      <w:r>
        <w:rPr>
          <w:rFonts w:ascii="Calibri" w:eastAsia="Times New Roman" w:hAnsi="Calibri" w:cs="Times New Roman"/>
          <w:sz w:val="20"/>
          <w:szCs w:val="20"/>
          <w:lang w:eastAsia="pl-PL"/>
        </w:rPr>
        <w:t xml:space="preserve">4. </w:t>
      </w:r>
      <w:r w:rsidR="00A3132D" w:rsidRPr="00A3132D">
        <w:rPr>
          <w:rFonts w:ascii="Calibri" w:eastAsia="Times New Roman" w:hAnsi="Calibri" w:cs="Times New Roman"/>
          <w:sz w:val="20"/>
          <w:szCs w:val="20"/>
          <w:lang w:eastAsia="pl-PL"/>
        </w:rPr>
        <w:t xml:space="preserve">Zamawiający zapłaci </w:t>
      </w:r>
      <w:r w:rsidR="008E7D6B">
        <w:rPr>
          <w:rFonts w:ascii="Calibri" w:eastAsia="Times New Roman" w:hAnsi="Calibri" w:cs="Times New Roman"/>
          <w:sz w:val="20"/>
          <w:szCs w:val="20"/>
          <w:lang w:eastAsia="pl-PL"/>
        </w:rPr>
        <w:t xml:space="preserve">za faktyczną liczbę godzin sprawowanej opieki. </w:t>
      </w:r>
      <w:r w:rsidR="008E7D6B" w:rsidRPr="008E7D6B">
        <w:rPr>
          <w:rFonts w:ascii="Calibri" w:eastAsia="Calibri" w:hAnsi="Calibri" w:cs="Times New Roman"/>
          <w:sz w:val="20"/>
          <w:szCs w:val="20"/>
          <w:lang w:eastAsia="x-none" w:bidi="x-none"/>
        </w:rPr>
        <w:t>W przypadku niepełnej godziny zegarowej, Zamawiający zapłaci Wykonawcy za każde rozpoczęte 20 minut sprawowania opieki/zajęć.</w:t>
      </w:r>
    </w:p>
    <w:p w14:paraId="7D49081C" w14:textId="77777777" w:rsidR="008E7D6B" w:rsidRDefault="008E7D6B" w:rsidP="00FC2265">
      <w:pPr>
        <w:spacing w:after="0" w:line="240" w:lineRule="auto"/>
        <w:contextualSpacing/>
        <w:rPr>
          <w:rFonts w:ascii="Calibri" w:eastAsia="Times New Roman" w:hAnsi="Calibri" w:cs="Times New Roman"/>
          <w:sz w:val="20"/>
          <w:szCs w:val="20"/>
          <w:lang w:eastAsia="pl-PL"/>
        </w:rPr>
      </w:pPr>
    </w:p>
    <w:p w14:paraId="2658EB6C" w14:textId="53156ABE"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1</w:t>
      </w:r>
      <w:r w:rsidR="00945DBF">
        <w:rPr>
          <w:rFonts w:ascii="Calibri" w:eastAsia="Times New Roman" w:hAnsi="Calibri" w:cs="Tahoma"/>
          <w:b/>
          <w:sz w:val="20"/>
          <w:szCs w:val="20"/>
          <w:lang w:eastAsia="x-none" w:bidi="x-none"/>
        </w:rPr>
        <w:t>1</w:t>
      </w:r>
    </w:p>
    <w:p w14:paraId="3C4C5E2F" w14:textId="6E10F89C" w:rsidR="00BF5C46" w:rsidRPr="001E419A" w:rsidRDefault="00BF5C46" w:rsidP="00BF5C46">
      <w:pPr>
        <w:spacing w:after="0" w:line="240" w:lineRule="auto"/>
        <w:contextualSpacing/>
        <w:rPr>
          <w:rFonts w:ascii="Calibri" w:eastAsia="Times New Roman" w:hAnsi="Calibri" w:cs="Tahoma"/>
          <w:b/>
          <w:sz w:val="20"/>
          <w:szCs w:val="20"/>
          <w:lang w:eastAsia="x-none" w:bidi="x-none"/>
        </w:rPr>
      </w:pPr>
      <w:r w:rsidRPr="001E419A">
        <w:rPr>
          <w:rFonts w:ascii="Calibri" w:eastAsia="Times New Roman" w:hAnsi="Calibri" w:cs="Times New Roman"/>
          <w:sz w:val="20"/>
          <w:szCs w:val="20"/>
          <w:lang w:eastAsia="pl-PL"/>
        </w:rPr>
        <w:t>1.</w:t>
      </w:r>
      <w:r w:rsidR="0061331D" w:rsidRPr="001E419A">
        <w:rPr>
          <w:rFonts w:ascii="Calibri" w:eastAsia="Times New Roman" w:hAnsi="Calibri" w:cs="Times New Roman"/>
          <w:sz w:val="20"/>
          <w:szCs w:val="20"/>
          <w:lang w:eastAsia="pl-PL"/>
        </w:rPr>
        <w:t xml:space="preserve"> </w:t>
      </w:r>
      <w:r w:rsidRPr="001E419A">
        <w:rPr>
          <w:rFonts w:ascii="Calibri" w:eastAsia="Times New Roman" w:hAnsi="Calibri" w:cs="Times New Roman"/>
          <w:sz w:val="20"/>
          <w:szCs w:val="20"/>
          <w:lang w:eastAsia="pl-PL"/>
        </w:rPr>
        <w:t xml:space="preserve">Nadzór nad należytym, zgodnym z umową, wykonaniem przedmiotu umowy pełnią: </w:t>
      </w:r>
    </w:p>
    <w:p w14:paraId="58C603A5" w14:textId="77777777" w:rsidR="00BF5C46" w:rsidRPr="001E419A" w:rsidRDefault="00BF5C46" w:rsidP="000C1093">
      <w:pPr>
        <w:numPr>
          <w:ilvl w:val="0"/>
          <w:numId w:val="10"/>
        </w:numPr>
        <w:spacing w:after="0" w:line="240" w:lineRule="auto"/>
        <w:contextualSpacing/>
        <w:rPr>
          <w:rFonts w:ascii="Calibri" w:eastAsia="Times New Roman" w:hAnsi="Calibri" w:cs="Tahoma"/>
          <w:b/>
          <w:sz w:val="20"/>
          <w:szCs w:val="20"/>
          <w:lang w:eastAsia="x-none" w:bidi="x-none"/>
        </w:rPr>
      </w:pPr>
      <w:r w:rsidRPr="001E419A">
        <w:rPr>
          <w:rFonts w:ascii="Calibri" w:eastAsia="Times New Roman" w:hAnsi="Calibri" w:cs="Tahoma"/>
          <w:sz w:val="20"/>
          <w:szCs w:val="20"/>
          <w:lang w:eastAsia="pl-PL"/>
        </w:rPr>
        <w:t>ze strony Zamawiającego:  ……………………………………………………………,</w:t>
      </w:r>
      <w:r w:rsidRPr="001E419A">
        <w:rPr>
          <w:rFonts w:ascii="Calibri" w:eastAsia="Times New Roman" w:hAnsi="Calibri" w:cs="Tahoma"/>
          <w:sz w:val="20"/>
          <w:szCs w:val="20"/>
          <w:lang w:eastAsia="x-none" w:bidi="x-none"/>
        </w:rPr>
        <w:t xml:space="preserve"> </w:t>
      </w:r>
      <w:proofErr w:type="spellStart"/>
      <w:r w:rsidRPr="001E419A">
        <w:rPr>
          <w:rFonts w:ascii="Calibri" w:eastAsia="Times New Roman" w:hAnsi="Calibri" w:cs="Tahoma"/>
          <w:sz w:val="20"/>
          <w:szCs w:val="20"/>
          <w:lang w:eastAsia="x-none" w:bidi="x-none"/>
        </w:rPr>
        <w:t>tel</w:t>
      </w:r>
      <w:proofErr w:type="spellEnd"/>
      <w:r w:rsidRPr="001E419A">
        <w:rPr>
          <w:rFonts w:ascii="Calibri" w:eastAsia="Times New Roman" w:hAnsi="Calibri" w:cs="Tahoma"/>
          <w:sz w:val="20"/>
          <w:szCs w:val="20"/>
          <w:lang w:eastAsia="x-none" w:bidi="x-none"/>
        </w:rPr>
        <w:t>………………………</w:t>
      </w:r>
    </w:p>
    <w:p w14:paraId="3F86B13A" w14:textId="77777777" w:rsidR="00BF5C46" w:rsidRPr="001E419A" w:rsidRDefault="00BF5C46" w:rsidP="000C1093">
      <w:pPr>
        <w:numPr>
          <w:ilvl w:val="0"/>
          <w:numId w:val="10"/>
        </w:numPr>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x-none" w:bidi="x-none"/>
        </w:rPr>
        <w:t>ze strony Wykonawcy: ………………………………………………………………...,</w:t>
      </w:r>
      <w:proofErr w:type="spellStart"/>
      <w:r w:rsidRPr="001E419A">
        <w:rPr>
          <w:rFonts w:ascii="Calibri" w:eastAsia="Times New Roman" w:hAnsi="Calibri" w:cs="Tahoma"/>
          <w:sz w:val="20"/>
          <w:szCs w:val="20"/>
          <w:lang w:eastAsia="x-none" w:bidi="x-none"/>
        </w:rPr>
        <w:t>tel</w:t>
      </w:r>
      <w:proofErr w:type="spellEnd"/>
      <w:r w:rsidRPr="001E419A">
        <w:rPr>
          <w:rFonts w:ascii="Calibri" w:eastAsia="Times New Roman" w:hAnsi="Calibri" w:cs="Tahoma"/>
          <w:sz w:val="20"/>
          <w:szCs w:val="20"/>
          <w:lang w:eastAsia="x-none" w:bidi="x-none"/>
        </w:rPr>
        <w:t>……………………..</w:t>
      </w:r>
    </w:p>
    <w:p w14:paraId="0185DE82" w14:textId="3F4ED2DA"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1</w:t>
      </w:r>
      <w:r w:rsidR="00945DBF">
        <w:rPr>
          <w:rFonts w:ascii="Calibri" w:eastAsia="Times New Roman" w:hAnsi="Calibri" w:cs="Tahoma"/>
          <w:b/>
          <w:sz w:val="20"/>
          <w:szCs w:val="20"/>
          <w:lang w:eastAsia="x-none" w:bidi="x-none"/>
        </w:rPr>
        <w:t>2</w:t>
      </w:r>
    </w:p>
    <w:p w14:paraId="07B5C2F3" w14:textId="77777777" w:rsidR="00BF5C46" w:rsidRPr="001E419A" w:rsidRDefault="00BF5C46" w:rsidP="00BF5C46">
      <w:pPr>
        <w:spacing w:after="0" w:line="240" w:lineRule="auto"/>
        <w:contextualSpacing/>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POSTANOWIENIA DODATKOWE/OBOWIĄZKI INFORMACYJNE</w:t>
      </w:r>
    </w:p>
    <w:p w14:paraId="00F22B1C" w14:textId="77777777" w:rsidR="003E6215" w:rsidRPr="003E6215" w:rsidRDefault="003E6215"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lang w:eastAsia="pl-PL"/>
        </w:rPr>
      </w:pPr>
      <w:r w:rsidRPr="003E6215">
        <w:rPr>
          <w:rFonts w:ascii="Calibri" w:eastAsia="Times New Roman" w:hAnsi="Calibri" w:cs="Times New Roman"/>
          <w:sz w:val="20"/>
          <w:szCs w:val="20"/>
          <w:lang w:eastAsia="pl-PL"/>
        </w:rPr>
        <w:t>Wykonawca</w:t>
      </w:r>
      <w:r w:rsidRPr="003E6215">
        <w:rPr>
          <w:rFonts w:ascii="Calibri" w:eastAsia="Times New Roman" w:hAnsi="Calibri" w:cs="Times New Roman"/>
          <w:b/>
          <w:sz w:val="20"/>
          <w:szCs w:val="20"/>
          <w:lang w:eastAsia="pl-PL"/>
        </w:rPr>
        <w:t xml:space="preserve"> </w:t>
      </w:r>
      <w:r w:rsidRPr="003E6215">
        <w:rPr>
          <w:rFonts w:ascii="Calibri" w:eastAsia="Times New Roman" w:hAnsi="Calibri" w:cs="Times New Roman"/>
          <w:sz w:val="20"/>
          <w:szCs w:val="20"/>
          <w:lang w:eastAsia="pl-PL"/>
        </w:rPr>
        <w:t>zobowiązany jest do</w:t>
      </w:r>
      <w:r w:rsidRPr="003E6215">
        <w:rPr>
          <w:rFonts w:ascii="Calibri" w:eastAsia="Times New Roman" w:hAnsi="Calibri" w:cs="Times New Roman"/>
          <w:b/>
          <w:sz w:val="20"/>
          <w:szCs w:val="20"/>
          <w:lang w:eastAsia="pl-PL"/>
        </w:rPr>
        <w:t xml:space="preserve"> </w:t>
      </w:r>
      <w:r w:rsidRPr="003E6215">
        <w:rPr>
          <w:rFonts w:ascii="Calibri" w:eastAsia="Times New Roman" w:hAnsi="Calibri" w:cs="Times New Roman"/>
          <w:sz w:val="20"/>
          <w:szCs w:val="20"/>
          <w:lang w:eastAsia="pl-PL"/>
        </w:rPr>
        <w:t>oznaczania znakiem Unii Europejskiej i znakiem Funduszy Europejskich (herbem województwa lub jego oficjalnym logo) dokumentów i materiałów dotyczących przedmiotu umowy;</w:t>
      </w:r>
    </w:p>
    <w:p w14:paraId="656C7B6E" w14:textId="3CE664EF" w:rsidR="003E6215" w:rsidRPr="003E6215" w:rsidRDefault="003E6215"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lang w:eastAsia="pl-PL"/>
        </w:rPr>
      </w:pPr>
      <w:r w:rsidRPr="003E6215">
        <w:rPr>
          <w:rFonts w:ascii="Calibri" w:eastAsia="Times New Roman" w:hAnsi="Calibri" w:cs="Times New Roman"/>
          <w:sz w:val="20"/>
          <w:szCs w:val="20"/>
          <w:lang w:eastAsia="pl-PL"/>
        </w:rPr>
        <w:t>Wykonawca zobowiązany jest do umieszczenia przynajmniej jednego plakatu o minimalnym formacie A3 lub odpowiednio tablicy informacyjnej w miejscu realizacji umowy – zajęcia teoretyczne;</w:t>
      </w:r>
    </w:p>
    <w:p w14:paraId="0DC815E3" w14:textId="77777777" w:rsidR="003E6215" w:rsidRPr="003E6215" w:rsidRDefault="003E6215"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lang w:eastAsia="pl-PL"/>
        </w:rPr>
      </w:pPr>
      <w:r w:rsidRPr="003E6215">
        <w:rPr>
          <w:rFonts w:ascii="Calibri" w:eastAsia="Times New Roman" w:hAnsi="Calibri" w:cs="Times New Roman"/>
          <w:sz w:val="20"/>
          <w:szCs w:val="20"/>
          <w:lang w:eastAsia="pl-PL"/>
        </w:rPr>
        <w:t>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3E6215">
        <w:rPr>
          <w:rFonts w:ascii="Calibri" w:eastAsia="Times New Roman" w:hAnsi="Calibri" w:cs="Times New Roman"/>
          <w:b/>
          <w:sz w:val="20"/>
          <w:szCs w:val="20"/>
          <w:lang w:eastAsia="pl-PL"/>
        </w:rPr>
        <w:t>.</w:t>
      </w:r>
    </w:p>
    <w:p w14:paraId="21CCC61E" w14:textId="52C8272B" w:rsidR="003E6215" w:rsidRDefault="003E6215"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u w:val="single"/>
          <w:lang w:eastAsia="pl-PL"/>
        </w:rPr>
      </w:pPr>
      <w:r w:rsidRPr="003E6215">
        <w:rPr>
          <w:rFonts w:ascii="Calibri" w:eastAsia="Times New Roman" w:hAnsi="Calibri" w:cs="Times New Roman"/>
          <w:sz w:val="20"/>
          <w:szCs w:val="20"/>
          <w:lang w:eastAsia="pl-PL"/>
        </w:rPr>
        <w:t>Wykonawca zobowiązany jest do</w:t>
      </w:r>
      <w:r w:rsidRPr="003E6215">
        <w:rPr>
          <w:rFonts w:ascii="Calibri" w:eastAsia="Times New Roman" w:hAnsi="Calibri" w:cs="Times New Roman"/>
          <w:b/>
          <w:sz w:val="20"/>
          <w:szCs w:val="20"/>
          <w:lang w:eastAsia="pl-PL"/>
        </w:rPr>
        <w:t xml:space="preserve"> </w:t>
      </w:r>
      <w:r w:rsidRPr="003E6215">
        <w:rPr>
          <w:rFonts w:ascii="Calibri" w:eastAsia="Times New Roman" w:hAnsi="Calibri" w:cs="Times New Roman"/>
          <w:sz w:val="20"/>
          <w:szCs w:val="20"/>
          <w:lang w:eastAsia="pl-PL"/>
        </w:rPr>
        <w:t xml:space="preserve">przedstawienia </w:t>
      </w:r>
      <w:r w:rsidRPr="003E6215">
        <w:rPr>
          <w:rFonts w:ascii="Calibri" w:eastAsia="Times New Roman" w:hAnsi="Calibri" w:cs="Times New Roman"/>
          <w:sz w:val="20"/>
          <w:szCs w:val="20"/>
          <w:u w:val="single"/>
          <w:lang w:eastAsia="pl-PL"/>
        </w:rPr>
        <w:t>do 3 dni przed rozpoczęciem</w:t>
      </w:r>
      <w:r w:rsidR="008E7D6B">
        <w:rPr>
          <w:rFonts w:ascii="Calibri" w:eastAsia="Times New Roman" w:hAnsi="Calibri" w:cs="Times New Roman"/>
          <w:sz w:val="20"/>
          <w:szCs w:val="20"/>
          <w:u w:val="single"/>
          <w:lang w:eastAsia="pl-PL"/>
        </w:rPr>
        <w:t xml:space="preserve"> realizacji umowy</w:t>
      </w:r>
      <w:r w:rsidRPr="003E6215">
        <w:rPr>
          <w:rFonts w:ascii="Calibri" w:eastAsia="Times New Roman" w:hAnsi="Calibri" w:cs="Times New Roman"/>
          <w:sz w:val="20"/>
          <w:szCs w:val="20"/>
          <w:u w:val="single"/>
          <w:lang w:eastAsia="pl-PL"/>
        </w:rPr>
        <w:t xml:space="preserve"> </w:t>
      </w:r>
      <w:r w:rsidR="008E7D6B">
        <w:rPr>
          <w:rFonts w:ascii="Calibri" w:eastAsia="Times New Roman" w:hAnsi="Calibri" w:cs="Times New Roman"/>
          <w:sz w:val="20"/>
          <w:szCs w:val="20"/>
          <w:u w:val="single"/>
          <w:lang w:eastAsia="pl-PL"/>
        </w:rPr>
        <w:t>Zamawiającemu np. mailem</w:t>
      </w:r>
      <w:r w:rsidRPr="003E6215">
        <w:rPr>
          <w:rFonts w:ascii="Calibri" w:eastAsia="Times New Roman" w:hAnsi="Calibri" w:cs="Times New Roman"/>
          <w:sz w:val="20"/>
          <w:szCs w:val="20"/>
          <w:u w:val="single"/>
          <w:lang w:eastAsia="pl-PL"/>
        </w:rPr>
        <w:t xml:space="preserve"> potwierdzenie ubezpieczenia NNW uczestników</w:t>
      </w:r>
      <w:r w:rsidR="008E7D6B">
        <w:rPr>
          <w:rFonts w:ascii="Calibri" w:eastAsia="Times New Roman" w:hAnsi="Calibri" w:cs="Times New Roman"/>
          <w:sz w:val="20"/>
          <w:szCs w:val="20"/>
          <w:u w:val="single"/>
          <w:lang w:eastAsia="pl-PL"/>
        </w:rPr>
        <w:t xml:space="preserve">, a po zakończeniu </w:t>
      </w:r>
      <w:r w:rsidRPr="003E6215">
        <w:rPr>
          <w:rFonts w:ascii="Calibri" w:eastAsia="Times New Roman" w:hAnsi="Calibri" w:cs="Times New Roman"/>
          <w:sz w:val="20"/>
          <w:szCs w:val="20"/>
          <w:u w:val="single"/>
          <w:lang w:eastAsia="pl-PL"/>
        </w:rPr>
        <w:t>jego kserokopię.</w:t>
      </w:r>
    </w:p>
    <w:p w14:paraId="63937B7A" w14:textId="77777777" w:rsidR="008E7D6B" w:rsidRPr="003E6215" w:rsidRDefault="008E7D6B"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u w:val="single"/>
          <w:lang w:eastAsia="pl-PL"/>
        </w:rPr>
      </w:pPr>
    </w:p>
    <w:p w14:paraId="465C303E" w14:textId="43574B0B" w:rsidR="003E6215" w:rsidRPr="003E6215" w:rsidRDefault="003E6215" w:rsidP="000C1093">
      <w:pPr>
        <w:numPr>
          <w:ilvl w:val="0"/>
          <w:numId w:val="15"/>
        </w:numPr>
        <w:tabs>
          <w:tab w:val="left" w:pos="284"/>
        </w:tabs>
        <w:spacing w:after="0" w:line="240" w:lineRule="auto"/>
        <w:ind w:left="284" w:firstLine="0"/>
        <w:contextualSpacing/>
        <w:jc w:val="both"/>
        <w:rPr>
          <w:rFonts w:ascii="Calibri" w:eastAsia="Times New Roman" w:hAnsi="Calibri" w:cs="Times New Roman"/>
          <w:sz w:val="20"/>
          <w:szCs w:val="20"/>
          <w:lang w:eastAsia="pl-PL"/>
        </w:rPr>
      </w:pPr>
      <w:r w:rsidRPr="003E6215">
        <w:rPr>
          <w:rFonts w:ascii="Calibri" w:eastAsia="Times New Roman" w:hAnsi="Calibri" w:cs="Times New Roman"/>
          <w:sz w:val="20"/>
          <w:szCs w:val="20"/>
          <w:lang w:eastAsia="pl-PL"/>
        </w:rPr>
        <w:lastRenderedPageBreak/>
        <w:t>Wykonawca zobowiązany jest niezwłocznie informować Zamawiającego o ws</w:t>
      </w:r>
      <w:r w:rsidR="00FB7F10">
        <w:rPr>
          <w:rFonts w:ascii="Calibri" w:eastAsia="Times New Roman" w:hAnsi="Calibri" w:cs="Times New Roman"/>
          <w:sz w:val="20"/>
          <w:szCs w:val="20"/>
          <w:lang w:eastAsia="pl-PL"/>
        </w:rPr>
        <w:t>zelkich przypadkach nie przyprowadzenia dzieci do sprawowania opieki. Zamawiający zapłaci jedynie za dziecko będące pod faktyczną opieką.</w:t>
      </w:r>
    </w:p>
    <w:p w14:paraId="423BEA57" w14:textId="4D56FF91"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1</w:t>
      </w:r>
      <w:r w:rsidR="00945DBF">
        <w:rPr>
          <w:rFonts w:ascii="Calibri" w:eastAsia="Times New Roman" w:hAnsi="Calibri" w:cs="Tahoma"/>
          <w:b/>
          <w:sz w:val="20"/>
          <w:szCs w:val="20"/>
          <w:lang w:eastAsia="x-none" w:bidi="x-none"/>
        </w:rPr>
        <w:t>3</w:t>
      </w:r>
    </w:p>
    <w:p w14:paraId="0F99D138" w14:textId="77777777" w:rsidR="00BF5C46" w:rsidRPr="001E419A" w:rsidRDefault="00BF5C46" w:rsidP="00BF5C46">
      <w:pPr>
        <w:tabs>
          <w:tab w:val="center" w:pos="4536"/>
          <w:tab w:val="right" w:pos="9072"/>
        </w:tabs>
        <w:spacing w:after="0" w:line="240" w:lineRule="auto"/>
        <w:contextualSpacing/>
        <w:rPr>
          <w:rFonts w:ascii="Calibri" w:eastAsia="Calibri" w:hAnsi="Calibri" w:cs="Tahoma"/>
          <w:b/>
          <w:bCs/>
          <w:sz w:val="20"/>
          <w:szCs w:val="20"/>
          <w:lang w:eastAsia="x-none" w:bidi="x-none"/>
        </w:rPr>
      </w:pPr>
      <w:r w:rsidRPr="001E419A">
        <w:rPr>
          <w:rFonts w:ascii="Calibri" w:eastAsia="Calibri" w:hAnsi="Calibri" w:cs="Tahoma"/>
          <w:b/>
          <w:bCs/>
          <w:sz w:val="20"/>
          <w:szCs w:val="20"/>
          <w:lang w:eastAsia="x-none" w:bidi="x-none"/>
        </w:rPr>
        <w:t>Zamawiający zobowiązuje się do:</w:t>
      </w:r>
    </w:p>
    <w:p w14:paraId="1AFBFB02" w14:textId="58EC63C7" w:rsidR="00BF5C46" w:rsidRPr="001E419A" w:rsidRDefault="00BF5C46" w:rsidP="000C1093">
      <w:pPr>
        <w:numPr>
          <w:ilvl w:val="4"/>
          <w:numId w:val="3"/>
        </w:numPr>
        <w:tabs>
          <w:tab w:val="clear" w:pos="1417"/>
          <w:tab w:val="num" w:pos="0"/>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 xml:space="preserve">Dopełnienia wszelkich formalności związanych z organizacją </w:t>
      </w:r>
      <w:r w:rsidR="00FB7F10">
        <w:rPr>
          <w:rFonts w:ascii="Calibri" w:eastAsia="Times New Roman" w:hAnsi="Calibri" w:cs="Times New Roman"/>
          <w:sz w:val="20"/>
          <w:szCs w:val="20"/>
          <w:lang w:eastAsia="pl-PL"/>
        </w:rPr>
        <w:t xml:space="preserve">opieki </w:t>
      </w:r>
      <w:r w:rsidRPr="001E419A">
        <w:rPr>
          <w:rFonts w:ascii="Calibri" w:eastAsia="Times New Roman" w:hAnsi="Calibri" w:cs="Times New Roman"/>
          <w:sz w:val="20"/>
          <w:szCs w:val="20"/>
          <w:lang w:eastAsia="pl-PL"/>
        </w:rPr>
        <w:t xml:space="preserve">od strony podmiotu </w:t>
      </w:r>
      <w:r w:rsidR="00FB7F10">
        <w:rPr>
          <w:rFonts w:ascii="Calibri" w:eastAsia="Times New Roman" w:hAnsi="Calibri" w:cs="Times New Roman"/>
          <w:sz w:val="20"/>
          <w:szCs w:val="20"/>
          <w:lang w:eastAsia="pl-PL"/>
        </w:rPr>
        <w:t>kierującego dziecko pod opiekę;</w:t>
      </w:r>
    </w:p>
    <w:p w14:paraId="59E93014" w14:textId="264C45D3" w:rsidR="00BF5C46" w:rsidRPr="001E419A" w:rsidRDefault="00BF5C46" w:rsidP="000C1093">
      <w:pPr>
        <w:numPr>
          <w:ilvl w:val="4"/>
          <w:numId w:val="3"/>
        </w:numPr>
        <w:tabs>
          <w:tab w:val="clear" w:pos="1417"/>
          <w:tab w:val="num" w:pos="0"/>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Przekazania środków finansowych na podstawie przedstawionej faktury po jej wcześniejszym zweryfikowaniu i podpisaniu protokołu odbioru bez zastrzeżeń</w:t>
      </w:r>
      <w:r w:rsidR="00070B24">
        <w:rPr>
          <w:rFonts w:ascii="Calibri" w:eastAsia="Times New Roman" w:hAnsi="Calibri" w:cs="Times New Roman"/>
          <w:sz w:val="20"/>
          <w:szCs w:val="20"/>
          <w:lang w:eastAsia="pl-PL"/>
        </w:rPr>
        <w:t xml:space="preserve"> </w:t>
      </w:r>
      <w:r w:rsidRPr="001E419A">
        <w:rPr>
          <w:rFonts w:ascii="Calibri" w:eastAsia="Times New Roman" w:hAnsi="Calibri" w:cs="Times New Roman"/>
          <w:sz w:val="20"/>
          <w:szCs w:val="20"/>
          <w:lang w:eastAsia="pl-PL"/>
        </w:rPr>
        <w:t>(jeśli zastrzeżeń nie będzie);</w:t>
      </w:r>
    </w:p>
    <w:p w14:paraId="789E66AC" w14:textId="571F6A2C" w:rsidR="00BF5C46" w:rsidRPr="001E419A" w:rsidRDefault="00BF5C46" w:rsidP="000C1093">
      <w:pPr>
        <w:numPr>
          <w:ilvl w:val="4"/>
          <w:numId w:val="3"/>
        </w:numPr>
        <w:tabs>
          <w:tab w:val="clear" w:pos="1417"/>
          <w:tab w:val="num" w:pos="0"/>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Przekazania niezbędnych informacji i materiałów promocyjnych do oznakowania pomieszczeń;</w:t>
      </w:r>
    </w:p>
    <w:p w14:paraId="7813E3DA" w14:textId="77777777" w:rsidR="00BF5C46" w:rsidRPr="001E419A" w:rsidRDefault="00BF5C46" w:rsidP="000C1093">
      <w:pPr>
        <w:numPr>
          <w:ilvl w:val="4"/>
          <w:numId w:val="3"/>
        </w:numPr>
        <w:tabs>
          <w:tab w:val="clear" w:pos="1417"/>
          <w:tab w:val="num" w:pos="0"/>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Czuwać nad prawidłową realizacją przebiegu przedmiotu umowy;</w:t>
      </w:r>
    </w:p>
    <w:p w14:paraId="2E1924CC" w14:textId="77777777" w:rsidR="00BF5C46" w:rsidRPr="001E419A" w:rsidRDefault="00BF5C46" w:rsidP="000C1093">
      <w:pPr>
        <w:numPr>
          <w:ilvl w:val="4"/>
          <w:numId w:val="3"/>
        </w:numPr>
        <w:tabs>
          <w:tab w:val="clear" w:pos="1417"/>
          <w:tab w:val="num" w:pos="0"/>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ahoma"/>
          <w:sz w:val="20"/>
          <w:szCs w:val="20"/>
          <w:lang w:eastAsia="x-none" w:bidi="x-none"/>
        </w:rPr>
        <w:t>Zamawiający nie ponosi odpowiedzialności za składniki majątkowe Wykonawcy, znajdujące się w miejscach realizacji przedmiotu umowy.</w:t>
      </w:r>
    </w:p>
    <w:p w14:paraId="06DFF956" w14:textId="4CC0DA0E" w:rsidR="00BF5C46" w:rsidRPr="001E419A" w:rsidRDefault="00BF5C46" w:rsidP="00BF5C46">
      <w:pPr>
        <w:spacing w:after="0" w:line="240" w:lineRule="auto"/>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1</w:t>
      </w:r>
      <w:r w:rsidR="00945DBF">
        <w:rPr>
          <w:rFonts w:ascii="Calibri" w:eastAsia="Times New Roman" w:hAnsi="Calibri" w:cs="Times New Roman"/>
          <w:b/>
          <w:sz w:val="20"/>
          <w:szCs w:val="20"/>
          <w:lang w:eastAsia="pl-PL"/>
        </w:rPr>
        <w:t>4</w:t>
      </w:r>
    </w:p>
    <w:p w14:paraId="596D07F8" w14:textId="77777777" w:rsidR="00BF5C46" w:rsidRPr="001E419A" w:rsidRDefault="00BF5C46" w:rsidP="00BF5C46">
      <w:pPr>
        <w:spacing w:after="0" w:line="240" w:lineRule="auto"/>
        <w:contextualSpacing/>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ODSTĄPIENIE  ROZWIĄZANIE WYPOWIEDZENIE UMOWY</w:t>
      </w:r>
    </w:p>
    <w:p w14:paraId="46D7A9FB" w14:textId="77777777" w:rsidR="00BF5C46" w:rsidRPr="001E419A" w:rsidRDefault="00BF5C46" w:rsidP="000C1093">
      <w:pPr>
        <w:numPr>
          <w:ilvl w:val="0"/>
          <w:numId w:val="5"/>
        </w:numPr>
        <w:tabs>
          <w:tab w:val="clear" w:pos="927"/>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14:paraId="5AA0E9CF" w14:textId="77777777" w:rsidR="00BF5C46" w:rsidRDefault="00BF5C46" w:rsidP="000C1093">
      <w:pPr>
        <w:numPr>
          <w:ilvl w:val="0"/>
          <w:numId w:val="5"/>
        </w:numPr>
        <w:tabs>
          <w:tab w:val="clear" w:pos="927"/>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 xml:space="preserve">W razie zaistnienia istotnej zmiany okoliczności powodującej, że wykonanie umowy nie leży w interesie publicznym, czego nie można było przewidzieć w chwili zawarcia umowy, Zamawiający może </w:t>
      </w:r>
      <w:r w:rsidRPr="001E419A">
        <w:rPr>
          <w:rFonts w:ascii="Calibri" w:eastAsia="Times New Roman" w:hAnsi="Calibri" w:cs="Times New Roman"/>
          <w:b/>
          <w:sz w:val="20"/>
          <w:szCs w:val="20"/>
          <w:lang w:eastAsia="pl-PL"/>
        </w:rPr>
        <w:t xml:space="preserve">odstąpić </w:t>
      </w:r>
      <w:r w:rsidRPr="001E419A">
        <w:rPr>
          <w:rFonts w:ascii="Calibri" w:eastAsia="Times New Roman" w:hAnsi="Calibri" w:cs="Times New Roman"/>
          <w:sz w:val="20"/>
          <w:szCs w:val="20"/>
          <w:lang w:eastAsia="pl-PL"/>
        </w:rPr>
        <w:t>od umowy w terminie 30 dni od powzięcia wiadomości o powyższych okolicznościach.</w:t>
      </w:r>
    </w:p>
    <w:p w14:paraId="72AC1321" w14:textId="77777777" w:rsidR="00144FB9" w:rsidRPr="00144FB9" w:rsidRDefault="00144FB9" w:rsidP="00144FB9">
      <w:pPr>
        <w:numPr>
          <w:ilvl w:val="0"/>
          <w:numId w:val="5"/>
        </w:numPr>
        <w:tabs>
          <w:tab w:val="clear" w:pos="927"/>
          <w:tab w:val="num" w:pos="284"/>
          <w:tab w:val="num" w:pos="567"/>
        </w:tabs>
        <w:spacing w:after="0" w:line="240" w:lineRule="auto"/>
        <w:ind w:left="284" w:firstLine="0"/>
        <w:contextualSpacing/>
        <w:jc w:val="both"/>
        <w:rPr>
          <w:rFonts w:ascii="Calibri" w:eastAsia="Times New Roman" w:hAnsi="Calibri" w:cs="Times New Roman"/>
          <w:sz w:val="20"/>
          <w:szCs w:val="20"/>
          <w:lang w:eastAsia="pl-PL"/>
        </w:rPr>
      </w:pPr>
      <w:r w:rsidRPr="00144FB9">
        <w:rPr>
          <w:rFonts w:ascii="Calibri" w:eastAsia="Times New Roman" w:hAnsi="Calibri" w:cs="Times New Roman"/>
          <w:sz w:val="20"/>
          <w:szCs w:val="20"/>
          <w:lang w:eastAsia="pl-PL"/>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14:paraId="6A368C0E" w14:textId="424EC7F1" w:rsidR="00BF5C46" w:rsidRPr="001E419A" w:rsidRDefault="00BF5C46" w:rsidP="000C1093">
      <w:pPr>
        <w:numPr>
          <w:ilvl w:val="0"/>
          <w:numId w:val="5"/>
        </w:numPr>
        <w:tabs>
          <w:tab w:val="clear" w:pos="927"/>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w:t>
      </w:r>
      <w:r w:rsidR="004E7007">
        <w:rPr>
          <w:rFonts w:ascii="Calibri" w:eastAsia="Times New Roman" w:hAnsi="Calibri" w:cs="Times New Roman"/>
          <w:sz w:val="20"/>
          <w:szCs w:val="20"/>
          <w:lang w:eastAsia="x-none" w:bidi="x-none"/>
        </w:rPr>
        <w:t>3</w:t>
      </w:r>
      <w:r w:rsidRPr="001E419A">
        <w:rPr>
          <w:rFonts w:ascii="Calibri" w:eastAsia="Times New Roman" w:hAnsi="Calibri" w:cs="Times New Roman"/>
          <w:sz w:val="20"/>
          <w:szCs w:val="20"/>
          <w:lang w:eastAsia="x-none" w:bidi="x-none"/>
        </w:rPr>
        <w:t xml:space="preserve"> ust. 3 protokół zostanie spisany i wysłany do strony uchylającej się. Po upływie 2 dni od daty mailowego zawiadomienia domniemywa się, ze protokół przyjęto bez uwag.</w:t>
      </w:r>
    </w:p>
    <w:p w14:paraId="49A7D777" w14:textId="77777777" w:rsidR="00BF5C46" w:rsidRPr="001E419A" w:rsidRDefault="00BF5C46" w:rsidP="000C1093">
      <w:pPr>
        <w:numPr>
          <w:ilvl w:val="0"/>
          <w:numId w:val="5"/>
        </w:numPr>
        <w:tabs>
          <w:tab w:val="clear" w:pos="927"/>
          <w:tab w:val="num" w:pos="284"/>
        </w:tabs>
        <w:spacing w:after="0" w:line="240" w:lineRule="auto"/>
        <w:ind w:left="284" w:firstLine="0"/>
        <w:contextualSpacing/>
        <w:jc w:val="both"/>
        <w:rPr>
          <w:rFonts w:ascii="Calibri" w:eastAsia="Times New Roman" w:hAnsi="Calibri" w:cs="Times New Roman"/>
          <w:sz w:val="20"/>
          <w:szCs w:val="20"/>
          <w:lang w:eastAsia="pl-PL"/>
        </w:rPr>
      </w:pPr>
      <w:r w:rsidRPr="001E419A">
        <w:rPr>
          <w:rFonts w:ascii="Calibri" w:eastAsia="Times New Roman" w:hAnsi="Calibri" w:cs="Tahoma"/>
          <w:sz w:val="20"/>
          <w:szCs w:val="20"/>
          <w:lang w:eastAsia="pl-PL"/>
        </w:rPr>
        <w:t>Zamawiający ma prawo rozwiązać umowę ze skutkiem natychmiastowym, bez ponoszenia kosztów ze strony Zamawiającego z przyczyn leżących po stronie Wykonawcy w przypadku:</w:t>
      </w:r>
    </w:p>
    <w:p w14:paraId="4701DD07" w14:textId="77777777" w:rsidR="00BF5C46" w:rsidRPr="001E419A" w:rsidRDefault="00BF5C46" w:rsidP="000C1093">
      <w:pPr>
        <w:numPr>
          <w:ilvl w:val="0"/>
          <w:numId w:val="4"/>
        </w:numPr>
        <w:tabs>
          <w:tab w:val="left" w:pos="284"/>
        </w:tabs>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pl-PL"/>
        </w:rPr>
        <w:t xml:space="preserve"> nienależytego jej wykonywania przez Wykonawcę, po uprzednim pisemnym zawiadomieniu o nieprawidłowościach stwierdzonych protokołem pokontrolnym i nie przedstawieniu ze strony Wykonawcy zadawalającego wyjaśnienia tych nieprawidłowości w terminie 2 dni roboczych od daty pisemnego zawiadomienia ;</w:t>
      </w:r>
    </w:p>
    <w:p w14:paraId="2D89257E" w14:textId="64F5504F" w:rsidR="00BF5C46" w:rsidRPr="001E419A" w:rsidRDefault="00E120C5" w:rsidP="000C1093">
      <w:pPr>
        <w:numPr>
          <w:ilvl w:val="0"/>
          <w:numId w:val="4"/>
        </w:numPr>
        <w:tabs>
          <w:tab w:val="num" w:pos="284"/>
        </w:tabs>
        <w:spacing w:after="0" w:line="240" w:lineRule="auto"/>
        <w:contextualSpacing/>
        <w:jc w:val="both"/>
        <w:rPr>
          <w:rFonts w:ascii="Calibri" w:eastAsia="Times New Roman" w:hAnsi="Calibri" w:cs="Tahoma"/>
          <w:sz w:val="20"/>
          <w:szCs w:val="20"/>
          <w:lang w:eastAsia="pl-PL"/>
        </w:rPr>
      </w:pPr>
      <w:r>
        <w:rPr>
          <w:rFonts w:ascii="Calibri" w:eastAsia="Times New Roman" w:hAnsi="Calibri" w:cs="Tahoma"/>
          <w:sz w:val="20"/>
          <w:szCs w:val="20"/>
          <w:lang w:eastAsia="x-none" w:bidi="x-none"/>
        </w:rPr>
        <w:t>p</w:t>
      </w:r>
      <w:r w:rsidR="00BF5C46" w:rsidRPr="001E419A">
        <w:rPr>
          <w:rFonts w:ascii="Calibri" w:eastAsia="Times New Roman" w:hAnsi="Calibri" w:cs="Tahoma"/>
          <w:sz w:val="20"/>
          <w:szCs w:val="20"/>
          <w:lang w:eastAsia="x-none" w:bidi="x-none"/>
        </w:rPr>
        <w:t>owierzenia</w:t>
      </w:r>
      <w:r>
        <w:rPr>
          <w:rFonts w:ascii="Calibri" w:eastAsia="Times New Roman" w:hAnsi="Calibri" w:cs="Tahoma"/>
          <w:sz w:val="20"/>
          <w:szCs w:val="20"/>
          <w:lang w:eastAsia="x-none" w:bidi="x-none"/>
        </w:rPr>
        <w:t xml:space="preserve"> </w:t>
      </w:r>
      <w:r w:rsidR="00BF5C46" w:rsidRPr="001E419A">
        <w:rPr>
          <w:rFonts w:ascii="Calibri" w:eastAsia="Times New Roman" w:hAnsi="Calibri" w:cs="Tahoma"/>
          <w:sz w:val="20"/>
          <w:szCs w:val="20"/>
          <w:lang w:eastAsia="x-none" w:bidi="x-none"/>
        </w:rPr>
        <w:t>wykonywania zamówienia osobom nie posiadającym wymaganych kwalifikacji;</w:t>
      </w:r>
    </w:p>
    <w:p w14:paraId="01702559" w14:textId="2026723A" w:rsidR="00BF5C46" w:rsidRPr="001E419A" w:rsidRDefault="00BF5C46" w:rsidP="000C1093">
      <w:pPr>
        <w:numPr>
          <w:ilvl w:val="0"/>
          <w:numId w:val="4"/>
        </w:numPr>
        <w:tabs>
          <w:tab w:val="num" w:pos="284"/>
        </w:tabs>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pl-PL"/>
        </w:rPr>
        <w:t xml:space="preserve"> nie zapewnienia odpowiednich warunków realizacji</w:t>
      </w:r>
      <w:r w:rsidR="00FB7F10">
        <w:rPr>
          <w:rFonts w:ascii="Calibri" w:eastAsia="Times New Roman" w:hAnsi="Calibri" w:cs="Tahoma"/>
          <w:sz w:val="20"/>
          <w:szCs w:val="20"/>
          <w:lang w:eastAsia="pl-PL"/>
        </w:rPr>
        <w:t xml:space="preserve"> opieki</w:t>
      </w:r>
      <w:r w:rsidRPr="001E419A">
        <w:rPr>
          <w:rFonts w:ascii="Calibri" w:eastAsia="Times New Roman" w:hAnsi="Calibri" w:cs="Tahoma"/>
          <w:sz w:val="20"/>
          <w:szCs w:val="20"/>
          <w:lang w:eastAsia="pl-PL"/>
        </w:rPr>
        <w:t xml:space="preserve">; </w:t>
      </w:r>
    </w:p>
    <w:p w14:paraId="46558140" w14:textId="77813400" w:rsidR="00BF5C46" w:rsidRPr="001E419A" w:rsidRDefault="00FB7F10" w:rsidP="000C1093">
      <w:pPr>
        <w:numPr>
          <w:ilvl w:val="0"/>
          <w:numId w:val="4"/>
        </w:numPr>
        <w:tabs>
          <w:tab w:val="num" w:pos="284"/>
        </w:tabs>
        <w:spacing w:after="0" w:line="240" w:lineRule="auto"/>
        <w:contextualSpacing/>
        <w:jc w:val="both"/>
        <w:rPr>
          <w:rFonts w:ascii="Calibri" w:eastAsia="Times New Roman" w:hAnsi="Calibri" w:cs="Tahoma"/>
          <w:sz w:val="20"/>
          <w:szCs w:val="20"/>
          <w:lang w:eastAsia="pl-PL"/>
        </w:rPr>
      </w:pPr>
      <w:r>
        <w:rPr>
          <w:rFonts w:ascii="Calibri" w:eastAsia="Times New Roman" w:hAnsi="Calibri" w:cs="Tahoma"/>
          <w:sz w:val="20"/>
          <w:szCs w:val="20"/>
          <w:lang w:eastAsia="pl-PL"/>
        </w:rPr>
        <w:t xml:space="preserve"> nie zapewnienia odpowiedniego wyposażenia sali</w:t>
      </w:r>
      <w:r w:rsidR="00BF5C46" w:rsidRPr="001E419A">
        <w:rPr>
          <w:rFonts w:ascii="Calibri" w:eastAsia="Times New Roman" w:hAnsi="Calibri" w:cs="Tahoma"/>
          <w:sz w:val="20"/>
          <w:szCs w:val="20"/>
          <w:lang w:eastAsia="pl-PL"/>
        </w:rPr>
        <w:t>;</w:t>
      </w:r>
    </w:p>
    <w:p w14:paraId="594C5DC0" w14:textId="77777777" w:rsidR="00BF5C46" w:rsidRPr="001E419A" w:rsidRDefault="00BF5C46" w:rsidP="000C1093">
      <w:pPr>
        <w:numPr>
          <w:ilvl w:val="0"/>
          <w:numId w:val="4"/>
        </w:numPr>
        <w:tabs>
          <w:tab w:val="num" w:pos="284"/>
        </w:tabs>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pl-PL"/>
        </w:rPr>
        <w:t xml:space="preserve"> odstąpienia od realizacji umowy przez wykonawcę;</w:t>
      </w:r>
    </w:p>
    <w:p w14:paraId="61B56A76" w14:textId="2A4ED541" w:rsidR="00BF5C46" w:rsidRPr="001E419A" w:rsidRDefault="00BF5C46" w:rsidP="00BF5C46">
      <w:pPr>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pl-PL"/>
        </w:rPr>
        <w:t>Przez nieodpowiednie warun</w:t>
      </w:r>
      <w:r w:rsidR="00E120C5">
        <w:rPr>
          <w:rFonts w:ascii="Calibri" w:eastAsia="Times New Roman" w:hAnsi="Calibri" w:cs="Tahoma"/>
          <w:sz w:val="20"/>
          <w:szCs w:val="20"/>
          <w:lang w:eastAsia="pl-PL"/>
        </w:rPr>
        <w:t xml:space="preserve">ki Zamawiający rozumie sytuacje </w:t>
      </w:r>
      <w:r w:rsidRPr="001E419A">
        <w:rPr>
          <w:rFonts w:ascii="Calibri" w:eastAsia="Times New Roman" w:hAnsi="Calibri" w:cs="Tahoma"/>
          <w:sz w:val="20"/>
          <w:szCs w:val="20"/>
          <w:lang w:eastAsia="pl-PL"/>
        </w:rPr>
        <w:t xml:space="preserve">w których jakość świadczonych usług będzie niezgodna z ofertą Wykonawcy i wymaganiami zawartymi w </w:t>
      </w:r>
      <w:r w:rsidR="00073CC5">
        <w:rPr>
          <w:rFonts w:ascii="Calibri" w:eastAsia="Times New Roman" w:hAnsi="Calibri" w:cs="Tahoma"/>
          <w:sz w:val="20"/>
          <w:szCs w:val="20"/>
          <w:lang w:eastAsia="pl-PL"/>
        </w:rPr>
        <w:t>zapytaniu</w:t>
      </w:r>
      <w:r w:rsidRPr="001E419A">
        <w:rPr>
          <w:rFonts w:ascii="Calibri" w:eastAsia="Times New Roman" w:hAnsi="Calibri" w:cs="Tahoma"/>
          <w:sz w:val="20"/>
          <w:szCs w:val="20"/>
          <w:lang w:eastAsia="pl-PL"/>
        </w:rPr>
        <w:t xml:space="preserve"> z dnia …………………., a niezgodność tą Zamawiający potwierdzi w protokole sporządzonym w obecności przedstawicieli Wykonawcy i Zamawiającego;</w:t>
      </w:r>
    </w:p>
    <w:p w14:paraId="33100B59" w14:textId="52659DDF" w:rsidR="007F3BD6" w:rsidRPr="001E419A" w:rsidRDefault="007F3BD6" w:rsidP="00BF5C46">
      <w:pPr>
        <w:spacing w:after="0" w:line="240" w:lineRule="auto"/>
        <w:contextualSpacing/>
        <w:jc w:val="both"/>
        <w:rPr>
          <w:rFonts w:ascii="Calibri" w:eastAsia="Times New Roman" w:hAnsi="Calibri" w:cs="Tahoma"/>
          <w:sz w:val="20"/>
          <w:szCs w:val="20"/>
          <w:lang w:eastAsia="pl-PL"/>
        </w:rPr>
      </w:pPr>
      <w:r w:rsidRPr="001E419A">
        <w:rPr>
          <w:rFonts w:ascii="Calibri" w:eastAsia="Times New Roman" w:hAnsi="Calibri" w:cs="Tahoma"/>
          <w:sz w:val="20"/>
          <w:szCs w:val="20"/>
          <w:lang w:eastAsia="pl-PL"/>
        </w:rPr>
        <w:t xml:space="preserve">5. </w:t>
      </w:r>
      <w:r w:rsidRPr="001E419A">
        <w:rPr>
          <w:rFonts w:eastAsia="Times New Roman" w:cs="Tahoma"/>
          <w:sz w:val="20"/>
          <w:szCs w:val="20"/>
          <w:lang w:eastAsia="pl-PL"/>
        </w:rPr>
        <w:t>Strony dopuszczają możliwość rozwiązania umowy za porozumieniem stron bez konieczności naliczania kar umownych.</w:t>
      </w:r>
    </w:p>
    <w:p w14:paraId="07C2174C" w14:textId="6DD1104E" w:rsidR="00BF5C46" w:rsidRPr="001E419A" w:rsidRDefault="00BF5C46" w:rsidP="00BF5C46">
      <w:pPr>
        <w:spacing w:after="0" w:line="240" w:lineRule="auto"/>
        <w:contextualSpacing/>
        <w:jc w:val="center"/>
        <w:rPr>
          <w:rFonts w:ascii="Calibri" w:eastAsia="Times New Roman" w:hAnsi="Calibri" w:cs="Tahoma"/>
          <w:b/>
          <w:sz w:val="20"/>
          <w:szCs w:val="20"/>
        </w:rPr>
      </w:pPr>
      <w:r w:rsidRPr="001E419A">
        <w:rPr>
          <w:rFonts w:ascii="Calibri" w:eastAsia="Times New Roman" w:hAnsi="Calibri" w:cs="Tahoma"/>
          <w:b/>
          <w:sz w:val="20"/>
          <w:szCs w:val="20"/>
        </w:rPr>
        <w:t>§ 1</w:t>
      </w:r>
      <w:r w:rsidR="00144FB9">
        <w:rPr>
          <w:rFonts w:ascii="Calibri" w:eastAsia="Times New Roman" w:hAnsi="Calibri" w:cs="Tahoma"/>
          <w:b/>
          <w:sz w:val="20"/>
          <w:szCs w:val="20"/>
        </w:rPr>
        <w:t>5</w:t>
      </w:r>
    </w:p>
    <w:p w14:paraId="3C047DB3" w14:textId="77777777" w:rsidR="00BF5C46" w:rsidRPr="001E419A" w:rsidRDefault="00BF5C46" w:rsidP="00BF5C46">
      <w:pPr>
        <w:keepNext/>
        <w:widowControl w:val="0"/>
        <w:numPr>
          <w:ilvl w:val="2"/>
          <w:numId w:val="0"/>
        </w:numPr>
        <w:tabs>
          <w:tab w:val="left" w:pos="0"/>
        </w:tabs>
        <w:spacing w:after="0" w:line="240" w:lineRule="auto"/>
        <w:contextualSpacing/>
        <w:outlineLvl w:val="2"/>
        <w:rPr>
          <w:rFonts w:ascii="Calibri" w:eastAsia="Times New Roman" w:hAnsi="Calibri" w:cs="Arial"/>
          <w:b/>
          <w:sz w:val="20"/>
          <w:szCs w:val="20"/>
          <w:lang w:eastAsia="pl-PL"/>
        </w:rPr>
      </w:pPr>
      <w:r w:rsidRPr="001E419A">
        <w:rPr>
          <w:rFonts w:ascii="Calibri" w:eastAsia="Times New Roman" w:hAnsi="Calibri" w:cs="Arial"/>
          <w:b/>
          <w:sz w:val="20"/>
          <w:szCs w:val="20"/>
          <w:lang w:eastAsia="pl-PL"/>
        </w:rPr>
        <w:t>KARY UMOWNE</w:t>
      </w:r>
    </w:p>
    <w:p w14:paraId="1357139F" w14:textId="5D2AAF78" w:rsidR="00BF5C46" w:rsidRPr="001E419A" w:rsidRDefault="00BF5C46" w:rsidP="000C1093">
      <w:pPr>
        <w:widowControl w:val="0"/>
        <w:numPr>
          <w:ilvl w:val="0"/>
          <w:numId w:val="2"/>
        </w:numPr>
        <w:tabs>
          <w:tab w:val="left" w:pos="720"/>
        </w:tabs>
        <w:suppressAutoHyphen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Strony ustalają odpowiedzialność za niewykonanie lub nienależyte wykonanie części lub całości przedmiotu  umowy w formie kar umownych.</w:t>
      </w:r>
    </w:p>
    <w:p w14:paraId="0E987B34" w14:textId="77777777" w:rsidR="00BF5C46" w:rsidRPr="001E419A" w:rsidRDefault="00BF5C46" w:rsidP="000C1093">
      <w:pPr>
        <w:widowControl w:val="0"/>
        <w:numPr>
          <w:ilvl w:val="0"/>
          <w:numId w:val="2"/>
        </w:numPr>
        <w:tabs>
          <w:tab w:val="left" w:pos="720"/>
        </w:tabs>
        <w:suppressAutoHyphen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lastRenderedPageBreak/>
        <w:t>Wykonawca zobowiązany jest zapłacić karę:</w:t>
      </w:r>
    </w:p>
    <w:p w14:paraId="0ABB3576" w14:textId="77777777" w:rsidR="00BF5C46" w:rsidRPr="001E419A" w:rsidRDefault="00BF5C46" w:rsidP="000C1093">
      <w:pPr>
        <w:numPr>
          <w:ilvl w:val="1"/>
          <w:numId w:val="5"/>
        </w:numPr>
        <w:tabs>
          <w:tab w:val="num" w:pos="284"/>
        </w:tab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 wysokości 20% wartości maksymalnej umowy  w przypadku  odstąpienia  od umowy  przez Wykonawcę  lub Zamawiającego z  winy Wykonawcy,</w:t>
      </w:r>
    </w:p>
    <w:p w14:paraId="4AFEB2DA" w14:textId="77777777" w:rsidR="00BF5C46" w:rsidRPr="001E419A" w:rsidRDefault="00BF5C46" w:rsidP="000C1093">
      <w:pPr>
        <w:numPr>
          <w:ilvl w:val="1"/>
          <w:numId w:val="5"/>
        </w:numPr>
        <w:tabs>
          <w:tab w:val="num" w:pos="284"/>
        </w:tab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 wysokości 1 % wartości  maksymalnej umowy  w przypadku zwłoki  w wykonaniu umowy, za każdy dzień zwłoki.</w:t>
      </w:r>
    </w:p>
    <w:p w14:paraId="28203DDF" w14:textId="77777777" w:rsidR="00BF5C46" w:rsidRPr="001E419A" w:rsidRDefault="00BF5C46" w:rsidP="000C1093">
      <w:pPr>
        <w:numPr>
          <w:ilvl w:val="0"/>
          <w:numId w:val="2"/>
        </w:numPr>
        <w:tabs>
          <w:tab w:val="clear" w:pos="283"/>
          <w:tab w:val="left" w:pos="284"/>
          <w:tab w:val="left" w:pos="709"/>
        </w:tab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Zamawiający zobowiązany jest zapłacić karę:</w:t>
      </w:r>
    </w:p>
    <w:p w14:paraId="77F26455" w14:textId="77777777" w:rsidR="00BF5C46" w:rsidRPr="001E419A" w:rsidRDefault="00BF5C46" w:rsidP="000C1093">
      <w:pPr>
        <w:numPr>
          <w:ilvl w:val="0"/>
          <w:numId w:val="7"/>
        </w:numPr>
        <w:tabs>
          <w:tab w:val="num" w:pos="284"/>
        </w:tabs>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 wysokości 20% wartości  maksymalnej umowy w przypadku odstąpienia od umowy  przez Zamawiającego z przyczyn  za które nie odpowiada Wykonawca.</w:t>
      </w:r>
    </w:p>
    <w:p w14:paraId="2900064B" w14:textId="605847D8" w:rsidR="00BF5C46" w:rsidRPr="001E419A" w:rsidRDefault="00E120C5" w:rsidP="00BF5C46">
      <w:pPr>
        <w:spacing w:after="0" w:line="240" w:lineRule="auto"/>
        <w:contextualSpacing/>
        <w:jc w:val="both"/>
        <w:rPr>
          <w:rFonts w:ascii="Calibri" w:eastAsia="Times New Roman" w:hAnsi="Calibri" w:cs="Tahoma"/>
          <w:sz w:val="20"/>
          <w:szCs w:val="20"/>
          <w:lang w:eastAsia="x-none" w:bidi="x-none"/>
        </w:rPr>
      </w:pPr>
      <w:r>
        <w:rPr>
          <w:rFonts w:ascii="Calibri" w:eastAsia="Times New Roman" w:hAnsi="Calibri" w:cs="Tahoma"/>
          <w:sz w:val="20"/>
          <w:szCs w:val="20"/>
          <w:lang w:eastAsia="x-none" w:bidi="x-none"/>
        </w:rPr>
        <w:t xml:space="preserve">4. W przypadku </w:t>
      </w:r>
      <w:r w:rsidR="00BF5C46" w:rsidRPr="001E419A">
        <w:rPr>
          <w:rFonts w:ascii="Calibri" w:eastAsia="Times New Roman" w:hAnsi="Calibri" w:cs="Tahoma"/>
          <w:sz w:val="20"/>
          <w:szCs w:val="20"/>
          <w:lang w:eastAsia="x-none" w:bidi="x-none"/>
        </w:rPr>
        <w:t>gdy kara nie pokrywa poniesionej szkody, strony mogą dochodzić odszkodowania uzupełniającego na drodze sądowej.</w:t>
      </w:r>
    </w:p>
    <w:p w14:paraId="00FE3701" w14:textId="73B937F6"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5. Zamawiający uprawniony jest do potrącenia kar umownych przewidzianych w § 1</w:t>
      </w:r>
      <w:r w:rsidR="004E7007">
        <w:rPr>
          <w:rFonts w:ascii="Calibri" w:eastAsia="Times New Roman" w:hAnsi="Calibri" w:cs="Tahoma"/>
          <w:sz w:val="20"/>
          <w:szCs w:val="20"/>
          <w:lang w:eastAsia="x-none" w:bidi="x-none"/>
        </w:rPr>
        <w:t>4</w:t>
      </w:r>
      <w:r w:rsidRPr="001E419A">
        <w:rPr>
          <w:rFonts w:ascii="Calibri" w:eastAsia="Times New Roman" w:hAnsi="Calibri" w:cs="Tahoma"/>
          <w:sz w:val="20"/>
          <w:szCs w:val="20"/>
          <w:lang w:eastAsia="x-none" w:bidi="x-none"/>
        </w:rPr>
        <w:t xml:space="preserve"> pkt. 2 </w:t>
      </w:r>
      <w:r w:rsidRPr="001E419A">
        <w:rPr>
          <w:rFonts w:ascii="Calibri" w:eastAsia="Times New Roman" w:hAnsi="Calibri" w:cs="Tahoma"/>
          <w:sz w:val="20"/>
          <w:szCs w:val="20"/>
          <w:lang w:eastAsia="x-none" w:bidi="x-none"/>
        </w:rPr>
        <w:br/>
        <w:t>z wynagrodzenia przysługującego Wykonawcy.</w:t>
      </w:r>
    </w:p>
    <w:p w14:paraId="3390C6FA" w14:textId="790D0A3F" w:rsidR="00BF5C46" w:rsidRPr="001E419A" w:rsidRDefault="00BF5C46" w:rsidP="00BF5C46">
      <w:pPr>
        <w:spacing w:after="0" w:line="240" w:lineRule="auto"/>
        <w:contextualSpacing/>
        <w:jc w:val="center"/>
        <w:rPr>
          <w:rFonts w:ascii="Calibri" w:eastAsia="Times New Roman" w:hAnsi="Calibri" w:cs="Times New Roman"/>
          <w:b/>
          <w:bCs/>
          <w:sz w:val="20"/>
          <w:szCs w:val="20"/>
          <w:lang w:eastAsia="pl-PL"/>
        </w:rPr>
      </w:pPr>
      <w:r w:rsidRPr="001E419A">
        <w:rPr>
          <w:rFonts w:ascii="Calibri" w:eastAsia="Times New Roman" w:hAnsi="Calibri" w:cs="Times New Roman"/>
          <w:b/>
          <w:bCs/>
          <w:sz w:val="20"/>
          <w:szCs w:val="20"/>
          <w:lang w:eastAsia="pl-PL"/>
        </w:rPr>
        <w:t>§</w:t>
      </w:r>
      <w:r w:rsidR="00144FB9">
        <w:rPr>
          <w:rFonts w:ascii="Calibri" w:eastAsia="Times New Roman" w:hAnsi="Calibri" w:cs="Times New Roman"/>
          <w:b/>
          <w:bCs/>
          <w:sz w:val="20"/>
          <w:szCs w:val="20"/>
          <w:lang w:eastAsia="pl-PL"/>
        </w:rPr>
        <w:t>16</w:t>
      </w:r>
    </w:p>
    <w:p w14:paraId="542E45B4" w14:textId="35ED3187" w:rsidR="00BF5C46" w:rsidRPr="001E419A" w:rsidRDefault="00BF5C46" w:rsidP="00BF5C46">
      <w:pPr>
        <w:spacing w:after="0" w:line="240" w:lineRule="auto"/>
        <w:contextualSpacing/>
        <w:rPr>
          <w:rFonts w:ascii="Calibri" w:eastAsia="Times New Roman" w:hAnsi="Calibri" w:cs="Times New Roman"/>
          <w:b/>
          <w:bCs/>
          <w:sz w:val="20"/>
          <w:szCs w:val="20"/>
          <w:lang w:eastAsia="pl-PL"/>
        </w:rPr>
      </w:pPr>
      <w:r w:rsidRPr="001E419A">
        <w:rPr>
          <w:rFonts w:ascii="Calibri" w:eastAsia="Times New Roman" w:hAnsi="Calibri" w:cs="Times New Roman"/>
          <w:b/>
          <w:bCs/>
          <w:sz w:val="20"/>
          <w:szCs w:val="20"/>
          <w:lang w:eastAsia="pl-PL"/>
        </w:rPr>
        <w:t>KONTR</w:t>
      </w:r>
      <w:r w:rsidR="007F3BD6" w:rsidRPr="001E419A">
        <w:rPr>
          <w:rFonts w:ascii="Calibri" w:eastAsia="Times New Roman" w:hAnsi="Calibri" w:cs="Times New Roman"/>
          <w:b/>
          <w:bCs/>
          <w:sz w:val="20"/>
          <w:szCs w:val="20"/>
          <w:lang w:eastAsia="pl-PL"/>
        </w:rPr>
        <w:t>O</w:t>
      </w:r>
      <w:r w:rsidRPr="001E419A">
        <w:rPr>
          <w:rFonts w:ascii="Calibri" w:eastAsia="Times New Roman" w:hAnsi="Calibri" w:cs="Times New Roman"/>
          <w:b/>
          <w:bCs/>
          <w:sz w:val="20"/>
          <w:szCs w:val="20"/>
          <w:lang w:eastAsia="pl-PL"/>
        </w:rPr>
        <w:t>LA/MONITORING</w:t>
      </w:r>
    </w:p>
    <w:p w14:paraId="0E34EA6A" w14:textId="77777777" w:rsidR="00BF5C46" w:rsidRPr="001E419A" w:rsidRDefault="00BF5C46" w:rsidP="000C1093">
      <w:pPr>
        <w:numPr>
          <w:ilvl w:val="0"/>
          <w:numId w:val="6"/>
        </w:numPr>
        <w:spacing w:after="0" w:line="240" w:lineRule="auto"/>
        <w:contextualSpacing/>
        <w:jc w:val="both"/>
        <w:rPr>
          <w:rFonts w:ascii="Calibri" w:eastAsia="Times New Roman" w:hAnsi="Calibri" w:cs="Tahoma"/>
          <w:b/>
          <w:sz w:val="20"/>
          <w:szCs w:val="20"/>
        </w:rPr>
      </w:pPr>
      <w:r w:rsidRPr="001E419A">
        <w:rPr>
          <w:rFonts w:ascii="Calibri" w:eastAsia="Times New Roman" w:hAnsi="Calibri" w:cs="Times New Roman"/>
          <w:sz w:val="20"/>
          <w:szCs w:val="20"/>
          <w:lang w:eastAsia="pl-PL"/>
        </w:rPr>
        <w:t xml:space="preserve">Wykonawca zobowiązuje się do poddania kontroli Zamawiającego lub innych jednostek uprawnionych do kontroli w zakresie realizacji projektu „ DROGOWSKAZ” </w:t>
      </w:r>
      <w:r w:rsidRPr="001E419A">
        <w:rPr>
          <w:rFonts w:ascii="Calibri" w:eastAsia="Times New Roman" w:hAnsi="Calibri" w:cs="Tahoma"/>
          <w:sz w:val="20"/>
          <w:szCs w:val="20"/>
        </w:rPr>
        <w:t xml:space="preserve"> w czasie trwania umowy i po jej zakończeniu</w:t>
      </w:r>
      <w:r w:rsidRPr="001E419A">
        <w:rPr>
          <w:rFonts w:ascii="Calibri" w:eastAsia="Times New Roman" w:hAnsi="Calibri" w:cs="Times New Roman"/>
          <w:sz w:val="20"/>
          <w:szCs w:val="20"/>
          <w:lang w:eastAsia="pl-PL"/>
        </w:rPr>
        <w:t xml:space="preserve">. </w:t>
      </w:r>
    </w:p>
    <w:p w14:paraId="1F11A267" w14:textId="70C20020" w:rsidR="00BF5C46" w:rsidRPr="001E419A" w:rsidRDefault="00BF5C46" w:rsidP="000C1093">
      <w:pPr>
        <w:numPr>
          <w:ilvl w:val="0"/>
          <w:numId w:val="6"/>
        </w:numPr>
        <w:tabs>
          <w:tab w:val="left" w:pos="360"/>
        </w:tabs>
        <w:suppressAutoHyphens/>
        <w:spacing w:after="0" w:line="240" w:lineRule="auto"/>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Zamawiający zastrzega sobie prawo do kontroli w zakresie prowadzenia przez Wykonawcę dokumentacji dotyczącej realizacj</w:t>
      </w:r>
      <w:r w:rsidR="00144FB9">
        <w:rPr>
          <w:rFonts w:ascii="Calibri" w:eastAsia="Times New Roman" w:hAnsi="Calibri" w:cs="Times New Roman"/>
          <w:sz w:val="20"/>
          <w:szCs w:val="20"/>
          <w:lang w:eastAsia="pl-PL"/>
        </w:rPr>
        <w:t>i niniejszej umowy do końca 2025</w:t>
      </w:r>
      <w:r w:rsidRPr="001E419A">
        <w:rPr>
          <w:rFonts w:ascii="Calibri" w:eastAsia="Times New Roman" w:hAnsi="Calibri" w:cs="Times New Roman"/>
          <w:sz w:val="20"/>
          <w:szCs w:val="20"/>
          <w:lang w:eastAsia="pl-PL"/>
        </w:rPr>
        <w:t xml:space="preserve"> r.</w:t>
      </w:r>
    </w:p>
    <w:p w14:paraId="028FFE3F" w14:textId="30F85B8C"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xml:space="preserve">§ </w:t>
      </w:r>
      <w:r w:rsidR="00144FB9">
        <w:rPr>
          <w:rFonts w:ascii="Calibri" w:eastAsia="Times New Roman" w:hAnsi="Calibri" w:cs="Tahoma"/>
          <w:b/>
          <w:sz w:val="20"/>
          <w:szCs w:val="20"/>
          <w:lang w:eastAsia="x-none" w:bidi="x-none"/>
        </w:rPr>
        <w:t>17</w:t>
      </w:r>
    </w:p>
    <w:p w14:paraId="69196C88" w14:textId="23A4CBD5" w:rsidR="00BF5C46" w:rsidRPr="004E7007" w:rsidRDefault="00BF5C46" w:rsidP="00BF5C46">
      <w:pPr>
        <w:spacing w:after="0" w:line="240" w:lineRule="auto"/>
        <w:contextualSpacing/>
        <w:rPr>
          <w:rFonts w:ascii="Calibri" w:eastAsia="Times New Roman" w:hAnsi="Calibri" w:cs="Tahoma"/>
          <w:b/>
          <w:sz w:val="20"/>
          <w:szCs w:val="20"/>
          <w:lang w:eastAsia="x-none" w:bidi="x-none"/>
        </w:rPr>
      </w:pPr>
      <w:r w:rsidRPr="004E7007">
        <w:rPr>
          <w:rFonts w:ascii="Calibri" w:eastAsia="Times New Roman" w:hAnsi="Calibri" w:cs="Tahoma"/>
          <w:b/>
          <w:sz w:val="20"/>
          <w:szCs w:val="20"/>
          <w:lang w:eastAsia="x-none" w:bidi="x-none"/>
        </w:rPr>
        <w:t>DANE OSOBOWE</w:t>
      </w:r>
    </w:p>
    <w:p w14:paraId="0F659FB6"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 xml:space="preserve">W ramach realizacji niniejszej umowy Zamawiający powierza Wykonawcy dane osobowe uczestników (uczestniczek) projektu obejmujące w szczególności: imię , nazwisko, Pesel. </w:t>
      </w:r>
    </w:p>
    <w:p w14:paraId="48ACCEBA"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 xml:space="preserve">Wykonawca będzie przetwarzał dane osobowe z zachowaniem przepisów ustawy </w:t>
      </w:r>
      <w:r w:rsidRPr="004E7007">
        <w:rPr>
          <w:rFonts w:ascii="Calibri" w:eastAsia="Times New Roman" w:hAnsi="Calibri" w:cs="Times New Roman"/>
          <w:sz w:val="20"/>
          <w:szCs w:val="20"/>
          <w:lang w:eastAsia="pl-PL"/>
        </w:rPr>
        <w:br/>
        <w:t>z dnia 29 sierpnia 1997 r. o ochronie danych osobowych (Dz. U. 1997.133.883 z późn.zm.).</w:t>
      </w:r>
    </w:p>
    <w:p w14:paraId="28838598"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Zamawiający powierza przetwarzanie danych, o których mowa w ust. 1 w celu zebrania informacji o uczestnikach (uczestniczkach) kursu, ich ubezpieczeniu i potwierdzeniu realizacji umowy przez Wykonawcę poprzez wydanie stosownych zaświadczeń.</w:t>
      </w:r>
    </w:p>
    <w:p w14:paraId="58A8F1C2"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14:paraId="644F7BA3"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Imienne upoważnienia do przetwarzania danych osobowych są ważne do dnia odwołania. Upoważnienie wygasa z chwilą ustania zatrudnienia upoważnionego pracownika lub z chwilą wykonania zlecenia przez Wykonawcę.</w:t>
      </w:r>
    </w:p>
    <w:p w14:paraId="58470616"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 xml:space="preserve">Wykonawca zobowiązany jest prowadzić rejestr wydanych upoważnień. </w:t>
      </w:r>
    </w:p>
    <w:p w14:paraId="37C16D15" w14:textId="77777777" w:rsidR="00BF5C46" w:rsidRPr="004E7007" w:rsidRDefault="00BF5C46" w:rsidP="000C1093">
      <w:pPr>
        <w:numPr>
          <w:ilvl w:val="0"/>
          <w:numId w:val="8"/>
        </w:numPr>
        <w:spacing w:after="0" w:line="240" w:lineRule="auto"/>
        <w:contextualSpacing/>
        <w:jc w:val="both"/>
        <w:rPr>
          <w:rFonts w:ascii="Calibri" w:eastAsia="Times New Roman" w:hAnsi="Calibri" w:cs="Times New Roman"/>
          <w:sz w:val="20"/>
          <w:szCs w:val="20"/>
          <w:lang w:eastAsia="pl-PL"/>
        </w:rPr>
      </w:pPr>
      <w:r w:rsidRPr="004E7007">
        <w:rPr>
          <w:rFonts w:ascii="Calibri" w:eastAsia="Times New Roman" w:hAnsi="Calibri" w:cs="Times New Roman"/>
          <w:sz w:val="20"/>
          <w:szCs w:val="20"/>
          <w:lang w:eastAsia="pl-PL"/>
        </w:rPr>
        <w:t>Wykonawca wyraża zgodę na upublicznienie swoich danych teleadresowych przez Zamawiającego oraz inne uprawnione do tego podmioty.</w:t>
      </w:r>
    </w:p>
    <w:p w14:paraId="617119D5" w14:textId="54291797" w:rsidR="007F3BD6" w:rsidRPr="001E419A" w:rsidRDefault="007F3BD6" w:rsidP="007F3BD6">
      <w:pPr>
        <w:spacing w:after="0" w:line="240" w:lineRule="auto"/>
        <w:ind w:left="720"/>
        <w:contextualSpacing/>
        <w:jc w:val="center"/>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 xml:space="preserve">§ </w:t>
      </w:r>
      <w:r w:rsidR="00FB7F10">
        <w:rPr>
          <w:rFonts w:ascii="Calibri" w:eastAsia="Times New Roman" w:hAnsi="Calibri" w:cs="Times New Roman"/>
          <w:b/>
          <w:sz w:val="20"/>
          <w:szCs w:val="20"/>
          <w:lang w:eastAsia="pl-PL"/>
        </w:rPr>
        <w:t>1</w:t>
      </w:r>
      <w:r w:rsidR="00144FB9">
        <w:rPr>
          <w:rFonts w:ascii="Calibri" w:eastAsia="Times New Roman" w:hAnsi="Calibri" w:cs="Times New Roman"/>
          <w:b/>
          <w:sz w:val="20"/>
          <w:szCs w:val="20"/>
          <w:lang w:eastAsia="pl-PL"/>
        </w:rPr>
        <w:t>8</w:t>
      </w:r>
    </w:p>
    <w:p w14:paraId="4CA99089" w14:textId="3A8FA5AE" w:rsidR="007F3BD6" w:rsidRPr="001E419A" w:rsidRDefault="007F3BD6" w:rsidP="007F3BD6">
      <w:pPr>
        <w:spacing w:after="0" w:line="240" w:lineRule="auto"/>
        <w:ind w:left="720"/>
        <w:contextualSpacing/>
        <w:jc w:val="both"/>
        <w:rPr>
          <w:rFonts w:ascii="Calibri" w:eastAsia="Times New Roman" w:hAnsi="Calibri" w:cs="Times New Roman"/>
          <w:b/>
          <w:sz w:val="20"/>
          <w:szCs w:val="20"/>
          <w:lang w:eastAsia="pl-PL"/>
        </w:rPr>
      </w:pPr>
      <w:r w:rsidRPr="001E419A">
        <w:rPr>
          <w:rFonts w:ascii="Calibri" w:eastAsia="Times New Roman" w:hAnsi="Calibri" w:cs="Times New Roman"/>
          <w:b/>
          <w:sz w:val="20"/>
          <w:szCs w:val="20"/>
          <w:lang w:eastAsia="pl-PL"/>
        </w:rPr>
        <w:t>PODWYKONAWSTWO</w:t>
      </w:r>
    </w:p>
    <w:p w14:paraId="201AADF0" w14:textId="5C9A05E3" w:rsidR="007F3BD6" w:rsidRPr="001E419A" w:rsidRDefault="007F3BD6" w:rsidP="007F3BD6">
      <w:pPr>
        <w:spacing w:after="0" w:line="240" w:lineRule="auto"/>
        <w:ind w:left="72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1. Wykonawca powierza wykonanie zamówienia Podwykonawcom tylko w zakresie określonym w ofercie.</w:t>
      </w:r>
    </w:p>
    <w:p w14:paraId="6D89DAC1" w14:textId="7D20C20E" w:rsidR="007F3BD6" w:rsidRPr="001E419A" w:rsidRDefault="007F3BD6" w:rsidP="007F3BD6">
      <w:pPr>
        <w:spacing w:after="0" w:line="240" w:lineRule="auto"/>
        <w:ind w:left="72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2. Powierzenie wykonania części przedmiotu umowy Podwykonawcom lub dalszym Podwy</w:t>
      </w:r>
      <w:r w:rsidR="008062FE" w:rsidRPr="001E419A">
        <w:rPr>
          <w:rFonts w:ascii="Calibri" w:eastAsia="Times New Roman" w:hAnsi="Calibri" w:cs="Times New Roman"/>
          <w:sz w:val="20"/>
          <w:szCs w:val="20"/>
          <w:lang w:eastAsia="pl-PL"/>
        </w:rPr>
        <w:t>konawcom nie wyłącza obowiązku spełnienia przez Wykonawcę wszystkich wymogów określonych postanowieniami umowy, w tym dotyczących personelu Wykonawcy.</w:t>
      </w:r>
    </w:p>
    <w:p w14:paraId="0329FECD" w14:textId="7C761173" w:rsidR="008062FE" w:rsidRPr="001E419A" w:rsidRDefault="008062FE" w:rsidP="007F3BD6">
      <w:pPr>
        <w:spacing w:after="0" w:line="240" w:lineRule="auto"/>
        <w:ind w:left="72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3. Zmiana Podwykonawcy lub dalszego Podwykonawcy w zakresie wykonania usług stanowiących przedmiot umowy nie stanowi zmiany umowy, ale jest wymagana zgoda Zmawiającego na zmianę Podwykonawcy lub dalszego Podwykonawcy, wyrażona poprzez akceptację umowy o podwykonawstwo.</w:t>
      </w:r>
    </w:p>
    <w:p w14:paraId="5850B129" w14:textId="21B671B6" w:rsidR="008062FE" w:rsidRPr="001E419A" w:rsidRDefault="008062FE" w:rsidP="007F3BD6">
      <w:pPr>
        <w:spacing w:after="0" w:line="240" w:lineRule="auto"/>
        <w:ind w:left="72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888671B" w14:textId="03DAB16D" w:rsidR="008062FE" w:rsidRPr="001E419A" w:rsidRDefault="008062FE" w:rsidP="007F3BD6">
      <w:pPr>
        <w:spacing w:after="0" w:line="240" w:lineRule="auto"/>
        <w:ind w:left="720"/>
        <w:contextualSpacing/>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lastRenderedPageBreak/>
        <w:t>5. Wykonawca jest odpowiedzialny za działania lub zaniechania Podwykonawców, dalszych Podwykonawców, ich przedstawicieli lub pracowników, jak za własne działania lub zaniechania.</w:t>
      </w:r>
    </w:p>
    <w:p w14:paraId="37200544" w14:textId="50A0E599" w:rsidR="00BF5C46" w:rsidRPr="001E419A" w:rsidRDefault="00BF5C46" w:rsidP="007F3BD6">
      <w:pPr>
        <w:spacing w:after="0" w:line="240" w:lineRule="auto"/>
        <w:ind w:firstLine="709"/>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xml:space="preserve">§ </w:t>
      </w:r>
      <w:r w:rsidR="00FB7F10">
        <w:rPr>
          <w:rFonts w:ascii="Calibri" w:eastAsia="Times New Roman" w:hAnsi="Calibri" w:cs="Tahoma"/>
          <w:b/>
          <w:sz w:val="20"/>
          <w:szCs w:val="20"/>
          <w:lang w:eastAsia="x-none" w:bidi="x-none"/>
        </w:rPr>
        <w:t>1</w:t>
      </w:r>
      <w:r w:rsidR="00144FB9">
        <w:rPr>
          <w:rFonts w:ascii="Calibri" w:eastAsia="Times New Roman" w:hAnsi="Calibri" w:cs="Tahoma"/>
          <w:b/>
          <w:sz w:val="20"/>
          <w:szCs w:val="20"/>
          <w:lang w:eastAsia="x-none" w:bidi="x-none"/>
        </w:rPr>
        <w:t>9</w:t>
      </w:r>
    </w:p>
    <w:p w14:paraId="6276DB17" w14:textId="77777777" w:rsidR="00BF5C46" w:rsidRPr="001E419A" w:rsidRDefault="00BF5C46" w:rsidP="000C1093">
      <w:pPr>
        <w:numPr>
          <w:ilvl w:val="0"/>
          <w:numId w:val="9"/>
        </w:numPr>
        <w:spacing w:after="0" w:line="240" w:lineRule="auto"/>
        <w:contextualSpacing/>
        <w:jc w:val="both"/>
        <w:rPr>
          <w:rFonts w:ascii="Calibri" w:eastAsia="Times New Roman" w:hAnsi="Calibri" w:cs="Tahoma"/>
          <w:b/>
          <w:sz w:val="20"/>
          <w:szCs w:val="20"/>
          <w:lang w:eastAsia="x-none" w:bidi="x-none"/>
        </w:rPr>
      </w:pPr>
      <w:r w:rsidRPr="001E419A">
        <w:rPr>
          <w:rFonts w:ascii="Calibri" w:eastAsia="Times New Roman" w:hAnsi="Calibri" w:cs="Tahoma"/>
          <w:sz w:val="20"/>
          <w:szCs w:val="20"/>
          <w:lang w:eastAsia="x-none" w:bidi="x-none"/>
        </w:rPr>
        <w:t>Wykonawca oświadcza, że zna przepisy  oraz zasady bezpieczeństwa i higieny pracy obowiązujące przy wykonywaniu czynności będących przedmiotem niniejszej umowy i oświadcza, że będzie ich przestrzegał.</w:t>
      </w:r>
    </w:p>
    <w:p w14:paraId="04BFF5F3" w14:textId="77777777" w:rsidR="00BF5C46" w:rsidRPr="001E419A" w:rsidRDefault="00BF5C46" w:rsidP="000C1093">
      <w:pPr>
        <w:numPr>
          <w:ilvl w:val="0"/>
          <w:numId w:val="9"/>
        </w:numPr>
        <w:spacing w:after="0" w:line="240" w:lineRule="auto"/>
        <w:contextualSpacing/>
        <w:jc w:val="both"/>
        <w:rPr>
          <w:rFonts w:ascii="Calibri" w:eastAsia="Times New Roman" w:hAnsi="Calibri" w:cs="Tahoma"/>
          <w:b/>
          <w:sz w:val="20"/>
          <w:szCs w:val="20"/>
          <w:lang w:eastAsia="x-none" w:bidi="x-none"/>
        </w:rPr>
      </w:pPr>
      <w:r w:rsidRPr="001E419A">
        <w:rPr>
          <w:rFonts w:ascii="Calibri" w:eastAsia="Times New Roman" w:hAnsi="Calibri" w:cs="Tahoma"/>
          <w:sz w:val="20"/>
          <w:szCs w:val="20"/>
          <w:lang w:eastAsia="x-none" w:bidi="x-none"/>
        </w:rPr>
        <w:t>W sprawach nieuregulowanych niniejszą umową zastosowanie mają przepisy kodeksu cywilnego.</w:t>
      </w:r>
    </w:p>
    <w:p w14:paraId="534B10AA" w14:textId="7F0DE55D" w:rsidR="00BF5C46" w:rsidRPr="001E419A" w:rsidRDefault="00144FB9" w:rsidP="007F3BD6">
      <w:pPr>
        <w:spacing w:after="0" w:line="240" w:lineRule="auto"/>
        <w:ind w:firstLine="360"/>
        <w:contextualSpacing/>
        <w:jc w:val="center"/>
        <w:rPr>
          <w:rFonts w:ascii="Calibri" w:eastAsia="Times New Roman" w:hAnsi="Calibri" w:cs="Tahoma"/>
          <w:b/>
          <w:bCs/>
          <w:sz w:val="20"/>
          <w:szCs w:val="20"/>
          <w:lang w:eastAsia="x-none" w:bidi="x-none"/>
        </w:rPr>
      </w:pPr>
      <w:r>
        <w:rPr>
          <w:rFonts w:ascii="Calibri" w:eastAsia="Times New Roman" w:hAnsi="Calibri" w:cs="Tahoma"/>
          <w:b/>
          <w:bCs/>
          <w:sz w:val="20"/>
          <w:szCs w:val="20"/>
          <w:lang w:eastAsia="x-none" w:bidi="x-none"/>
        </w:rPr>
        <w:t>§ 20</w:t>
      </w:r>
    </w:p>
    <w:p w14:paraId="01CB3C1A" w14:textId="77777777" w:rsidR="00BF5C46" w:rsidRPr="001E419A" w:rsidRDefault="00BF5C46" w:rsidP="00BF5C46">
      <w:pPr>
        <w:spacing w:after="0" w:line="240" w:lineRule="auto"/>
        <w:contextualSpacing/>
        <w:rPr>
          <w:rFonts w:ascii="Calibri" w:eastAsia="Times New Roman" w:hAnsi="Calibri" w:cs="Tahoma"/>
          <w:b/>
          <w:bCs/>
          <w:sz w:val="20"/>
          <w:szCs w:val="20"/>
          <w:lang w:eastAsia="x-none" w:bidi="x-none"/>
        </w:rPr>
      </w:pPr>
      <w:r w:rsidRPr="001E419A">
        <w:rPr>
          <w:rFonts w:ascii="Calibri" w:eastAsia="Times New Roman" w:hAnsi="Calibri" w:cs="Tahoma"/>
          <w:b/>
          <w:bCs/>
          <w:sz w:val="20"/>
          <w:szCs w:val="20"/>
          <w:lang w:eastAsia="x-none" w:bidi="x-none"/>
        </w:rPr>
        <w:t>ZMIANA UMOWY</w:t>
      </w:r>
    </w:p>
    <w:p w14:paraId="6CCD6BF6" w14:textId="77777777" w:rsidR="00BF5C46" w:rsidRPr="001E419A" w:rsidRDefault="00BF5C46" w:rsidP="000C1093">
      <w:pPr>
        <w:numPr>
          <w:ilvl w:val="0"/>
          <w:numId w:val="12"/>
        </w:numPr>
        <w:tabs>
          <w:tab w:val="left" w:pos="284"/>
        </w:tabs>
        <w:spacing w:after="0" w:line="240" w:lineRule="auto"/>
        <w:jc w:val="both"/>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Wszelkie zmiany umowy wymagają formy pisemnej pod rygorem nieważności.</w:t>
      </w:r>
    </w:p>
    <w:p w14:paraId="1FB3B741" w14:textId="77777777" w:rsidR="00BF5C46" w:rsidRDefault="00BF5C46" w:rsidP="000C1093">
      <w:pPr>
        <w:numPr>
          <w:ilvl w:val="0"/>
          <w:numId w:val="12"/>
        </w:numPr>
        <w:tabs>
          <w:tab w:val="left" w:pos="0"/>
          <w:tab w:val="left" w:pos="142"/>
          <w:tab w:val="left" w:pos="284"/>
        </w:tabs>
        <w:spacing w:after="0" w:line="240" w:lineRule="auto"/>
        <w:rPr>
          <w:rFonts w:ascii="Calibri" w:eastAsia="Times New Roman" w:hAnsi="Calibri" w:cs="Times New Roman"/>
          <w:sz w:val="20"/>
          <w:szCs w:val="20"/>
          <w:lang w:eastAsia="pl-PL"/>
        </w:rPr>
      </w:pPr>
      <w:r w:rsidRPr="001E419A">
        <w:rPr>
          <w:rFonts w:ascii="Calibri" w:eastAsia="Times New Roman" w:hAnsi="Calibri" w:cs="Times New Roman"/>
          <w:sz w:val="20"/>
          <w:szCs w:val="20"/>
          <w:lang w:eastAsia="pl-PL"/>
        </w:rPr>
        <w:t xml:space="preserve">Zamawiający przewiduje możliwość zmian postanowień w zawartej umowie wprowadzonych aneksem takich jak: </w:t>
      </w:r>
    </w:p>
    <w:p w14:paraId="160E35E3"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osób funkcyjnych – z przyczyn niezależnych od Zamawiającego i Wykonawcy</w:t>
      </w:r>
    </w:p>
    <w:p w14:paraId="3A360C46"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sposobu reprezentacji – z przyczyn niezależnych od Zamawiającego i Wykonawcy</w:t>
      </w:r>
    </w:p>
    <w:p w14:paraId="4681A5DB"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adresu siedziby jednej ze stron – z przyczyn zewnętrznych</w:t>
      </w:r>
    </w:p>
    <w:p w14:paraId="76C4A6E2"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terminu realizacji zamówienia – na podstawie obiektywnych przesłanek zaakceptowanych przez Zamawiającego</w:t>
      </w:r>
    </w:p>
    <w:p w14:paraId="7143349E"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miejsca realizacji opieki- na podstawie obiektywnych przesłanek zaakceptowanych przez Zamawiającego na miejsce spełniające wymagania Zamawiającego;</w:t>
      </w:r>
    </w:p>
    <w:p w14:paraId="3A468FCE"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limitów dzieci,</w:t>
      </w:r>
    </w:p>
    <w:p w14:paraId="400795CC" w14:textId="05933B9E"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 xml:space="preserve">zmiana dni prowadzenia </w:t>
      </w:r>
      <w:r w:rsidR="004E7007">
        <w:rPr>
          <w:rFonts w:eastAsia="Times New Roman" w:cs="Tahoma"/>
          <w:bCs/>
          <w:sz w:val="20"/>
          <w:szCs w:val="20"/>
          <w:lang w:eastAsia="x-none" w:bidi="x-none"/>
        </w:rPr>
        <w:t>opieki</w:t>
      </w:r>
      <w:r w:rsidRPr="00FB7F10">
        <w:rPr>
          <w:rFonts w:eastAsia="Times New Roman" w:cs="Tahoma"/>
          <w:bCs/>
          <w:sz w:val="20"/>
          <w:szCs w:val="20"/>
          <w:lang w:eastAsia="x-none" w:bidi="x-none"/>
        </w:rPr>
        <w:t>,</w:t>
      </w:r>
    </w:p>
    <w:p w14:paraId="7E0A8347"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formy podawania posiłków,</w:t>
      </w:r>
    </w:p>
    <w:p w14:paraId="745B48A1"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formy i czasu opieki,</w:t>
      </w:r>
    </w:p>
    <w:p w14:paraId="6CFE42D8"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sposobu rozliczenia,</w:t>
      </w:r>
    </w:p>
    <w:p w14:paraId="71574A22"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wprowadzenie informacji dodatkowych związanych z nowymi wytycznymi w realizacji Projektu;</w:t>
      </w:r>
    </w:p>
    <w:p w14:paraId="3CC3E952"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 xml:space="preserve">w przypadku zmiany obowiązującej stawki podatku VAT, Zamawiający dopuszcza możliwość zmniejszenia lub zwiększenia wynagrodzenia o kwotę różnicy w kwocie podatku VAT, </w:t>
      </w:r>
    </w:p>
    <w:p w14:paraId="42DAC914"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lub wycofanie podwykonawcy – w uzasadnionych przypadkach, za pisemną zgodą Zamawiającego</w:t>
      </w:r>
    </w:p>
    <w:p w14:paraId="5E60D962" w14:textId="77777777" w:rsidR="00FB7F10" w:rsidRPr="00FB7F10" w:rsidRDefault="00FB7F10" w:rsidP="000C1093">
      <w:pPr>
        <w:numPr>
          <w:ilvl w:val="0"/>
          <w:numId w:val="14"/>
        </w:numPr>
        <w:spacing w:after="0" w:line="240" w:lineRule="auto"/>
        <w:contextualSpacing/>
        <w:jc w:val="both"/>
        <w:rPr>
          <w:rFonts w:eastAsia="Times New Roman" w:cs="Tahoma"/>
          <w:bCs/>
          <w:sz w:val="20"/>
          <w:szCs w:val="20"/>
          <w:lang w:eastAsia="x-none" w:bidi="x-none"/>
        </w:rPr>
      </w:pPr>
      <w:r w:rsidRPr="00FB7F10">
        <w:rPr>
          <w:rFonts w:eastAsia="Times New Roman" w:cs="Tahoma"/>
          <w:bCs/>
          <w:sz w:val="20"/>
          <w:szCs w:val="20"/>
          <w:lang w:eastAsia="x-none" w:bidi="x-none"/>
        </w:rPr>
        <w:t>zmiana osób skierowanych do realizacji zamówienia na podstawie obiektywnych przesłanej zaakceptowanych przez zamawiającego na osoby spełniające wymagania w zakresie doświadczenia za które wykonawca otrzymał punkty w kryterium oceny ofert.</w:t>
      </w:r>
    </w:p>
    <w:p w14:paraId="44806BA1" w14:textId="77777777" w:rsidR="00FB7F10" w:rsidRPr="00FB7F10" w:rsidRDefault="00FB7F10" w:rsidP="00FB7F10">
      <w:pPr>
        <w:spacing w:after="0" w:line="240" w:lineRule="auto"/>
        <w:contextualSpacing/>
        <w:jc w:val="center"/>
        <w:rPr>
          <w:rFonts w:eastAsia="Times New Roman" w:cs="Tahoma"/>
          <w:b/>
          <w:bCs/>
          <w:sz w:val="20"/>
          <w:szCs w:val="20"/>
          <w:lang w:eastAsia="x-none" w:bidi="x-none"/>
        </w:rPr>
      </w:pPr>
      <w:r w:rsidRPr="00FB7F10">
        <w:rPr>
          <w:rFonts w:eastAsia="Times New Roman" w:cs="Tahoma"/>
          <w:bCs/>
          <w:sz w:val="20"/>
          <w:szCs w:val="20"/>
          <w:lang w:eastAsia="x-none" w:bidi="x-none"/>
        </w:rPr>
        <w:t>Przewidziane powyżej okoliczności stanowiące podstawę zmian do umowy, stanowią uprawnienie</w:t>
      </w:r>
    </w:p>
    <w:p w14:paraId="0D202A6B" w14:textId="4FB1FB36" w:rsidR="00BF5C46" w:rsidRPr="001E419A" w:rsidRDefault="008062FE" w:rsidP="00BF5C46">
      <w:pPr>
        <w:spacing w:after="0" w:line="240" w:lineRule="auto"/>
        <w:contextualSpacing/>
        <w:jc w:val="center"/>
        <w:rPr>
          <w:rFonts w:ascii="Calibri" w:eastAsia="Times New Roman" w:hAnsi="Calibri" w:cs="Tahoma"/>
          <w:b/>
          <w:bCs/>
          <w:sz w:val="20"/>
          <w:szCs w:val="20"/>
          <w:lang w:eastAsia="x-none" w:bidi="x-none"/>
        </w:rPr>
      </w:pPr>
      <w:r w:rsidRPr="001E419A">
        <w:rPr>
          <w:rFonts w:ascii="Calibri" w:eastAsia="Times New Roman" w:hAnsi="Calibri" w:cs="Tahoma"/>
          <w:b/>
          <w:bCs/>
          <w:sz w:val="20"/>
          <w:szCs w:val="20"/>
          <w:lang w:eastAsia="x-none" w:bidi="x-none"/>
        </w:rPr>
        <w:t>§ 2</w:t>
      </w:r>
      <w:r w:rsidR="00144FB9">
        <w:rPr>
          <w:rFonts w:ascii="Calibri" w:eastAsia="Times New Roman" w:hAnsi="Calibri" w:cs="Tahoma"/>
          <w:b/>
          <w:bCs/>
          <w:sz w:val="20"/>
          <w:szCs w:val="20"/>
          <w:lang w:eastAsia="x-none" w:bidi="x-none"/>
        </w:rPr>
        <w:t>1</w:t>
      </w:r>
    </w:p>
    <w:p w14:paraId="26080BFC"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Wszelkie spory dotyczące realizacji niniejszej umowy rozstrzygać będzie Sąd właściwy dla siedziby Zamawiającego.</w:t>
      </w:r>
    </w:p>
    <w:p w14:paraId="1DC09678" w14:textId="4DBD80F5" w:rsidR="00BF5C46" w:rsidRPr="001E419A" w:rsidRDefault="00BF5C46"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2</w:t>
      </w:r>
      <w:r w:rsidR="00144FB9">
        <w:rPr>
          <w:rFonts w:ascii="Calibri" w:eastAsia="Times New Roman" w:hAnsi="Calibri" w:cs="Tahoma"/>
          <w:b/>
          <w:sz w:val="20"/>
          <w:szCs w:val="20"/>
          <w:lang w:eastAsia="x-none" w:bidi="x-none"/>
        </w:rPr>
        <w:t>2</w:t>
      </w:r>
    </w:p>
    <w:p w14:paraId="00593DDC"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Umowę sporządzono w trzech jednobrzmiących egzemplarzach, dwa dla Zamawiającego i jeden dla Wykonawcy.</w:t>
      </w:r>
    </w:p>
    <w:p w14:paraId="7AA6C03D" w14:textId="49173D4C" w:rsidR="00BF5C46" w:rsidRPr="001E419A" w:rsidRDefault="008062FE"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2</w:t>
      </w:r>
      <w:r w:rsidR="00144FB9">
        <w:rPr>
          <w:rFonts w:ascii="Calibri" w:eastAsia="Times New Roman" w:hAnsi="Calibri" w:cs="Tahoma"/>
          <w:b/>
          <w:sz w:val="20"/>
          <w:szCs w:val="20"/>
          <w:lang w:eastAsia="x-none" w:bidi="x-none"/>
        </w:rPr>
        <w:t>3</w:t>
      </w:r>
    </w:p>
    <w:p w14:paraId="6A29E184" w14:textId="444FB96A" w:rsidR="00BF5C46" w:rsidRPr="001E419A" w:rsidRDefault="00BF5C46" w:rsidP="00BF5C46">
      <w:pPr>
        <w:spacing w:after="0" w:line="240" w:lineRule="auto"/>
        <w:contextualSpacing/>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 xml:space="preserve">Integralną </w:t>
      </w:r>
      <w:r w:rsidR="00073CC5">
        <w:rPr>
          <w:rFonts w:ascii="Calibri" w:eastAsia="Times New Roman" w:hAnsi="Calibri" w:cs="Tahoma"/>
          <w:sz w:val="20"/>
          <w:szCs w:val="20"/>
          <w:lang w:eastAsia="x-none" w:bidi="x-none"/>
        </w:rPr>
        <w:t>częścią niniejszej umowy  jest zapytanie</w:t>
      </w:r>
      <w:r w:rsidRPr="001E419A">
        <w:rPr>
          <w:rFonts w:ascii="Calibri" w:eastAsia="Times New Roman" w:hAnsi="Calibri" w:cs="Tahoma"/>
          <w:sz w:val="20"/>
          <w:szCs w:val="20"/>
          <w:lang w:eastAsia="x-none" w:bidi="x-none"/>
        </w:rPr>
        <w:t xml:space="preserve"> z dnia ……………………... oraz oferta Wykonawcy z dnia……………….</w:t>
      </w:r>
    </w:p>
    <w:p w14:paraId="63BD68D5" w14:textId="0E2B568F" w:rsidR="00BF5C46" w:rsidRPr="001E419A" w:rsidRDefault="008062FE" w:rsidP="00BF5C46">
      <w:pPr>
        <w:spacing w:after="0" w:line="240" w:lineRule="auto"/>
        <w:contextualSpacing/>
        <w:jc w:val="center"/>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 2</w:t>
      </w:r>
      <w:r w:rsidR="00FB7F10">
        <w:rPr>
          <w:rFonts w:ascii="Calibri" w:eastAsia="Times New Roman" w:hAnsi="Calibri" w:cs="Tahoma"/>
          <w:b/>
          <w:sz w:val="20"/>
          <w:szCs w:val="20"/>
          <w:lang w:eastAsia="x-none" w:bidi="x-none"/>
        </w:rPr>
        <w:t>3</w:t>
      </w:r>
    </w:p>
    <w:p w14:paraId="746B9216" w14:textId="77777777" w:rsidR="00BF5C46" w:rsidRPr="001E419A" w:rsidRDefault="00BF5C46" w:rsidP="00BF5C46">
      <w:pPr>
        <w:spacing w:after="0" w:line="240" w:lineRule="auto"/>
        <w:contextualSpacing/>
        <w:rPr>
          <w:rFonts w:ascii="Calibri" w:eastAsia="Times New Roman" w:hAnsi="Calibri" w:cs="Tahoma"/>
          <w:b/>
          <w:sz w:val="20"/>
          <w:szCs w:val="20"/>
          <w:lang w:eastAsia="x-none" w:bidi="x-none"/>
        </w:rPr>
      </w:pPr>
      <w:r w:rsidRPr="001E419A">
        <w:rPr>
          <w:rFonts w:ascii="Calibri" w:eastAsia="Times New Roman" w:hAnsi="Calibri" w:cs="Tahoma"/>
          <w:b/>
          <w:sz w:val="20"/>
          <w:szCs w:val="20"/>
          <w:lang w:eastAsia="x-none" w:bidi="x-none"/>
        </w:rPr>
        <w:t>SŁOWNIK</w:t>
      </w:r>
    </w:p>
    <w:p w14:paraId="5DD0469C"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Ilekroć w umowie jest mowa o :</w:t>
      </w:r>
    </w:p>
    <w:p w14:paraId="1A31A8D0" w14:textId="77777777" w:rsidR="00BF5C46" w:rsidRPr="001E419A" w:rsidRDefault="00BF5C46" w:rsidP="000C1093">
      <w:pPr>
        <w:numPr>
          <w:ilvl w:val="1"/>
          <w:numId w:val="6"/>
        </w:num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Zamawiającym rozumie się przez to – Miejski Ośrodek Pomocy Rodzinie w Zabrzu;</w:t>
      </w:r>
    </w:p>
    <w:p w14:paraId="7E25FABE" w14:textId="77777777" w:rsidR="00BF5C46" w:rsidRDefault="00BF5C46" w:rsidP="000C1093">
      <w:pPr>
        <w:numPr>
          <w:ilvl w:val="1"/>
          <w:numId w:val="6"/>
        </w:num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Wykonawcy rozumie się……………………………………………………………………………………………;</w:t>
      </w:r>
    </w:p>
    <w:p w14:paraId="5E117F7E" w14:textId="6054F0E5" w:rsidR="00FB7F10" w:rsidRPr="001E419A" w:rsidRDefault="00FB7F10" w:rsidP="000C1093">
      <w:pPr>
        <w:numPr>
          <w:ilvl w:val="1"/>
          <w:numId w:val="6"/>
        </w:numPr>
        <w:spacing w:after="0" w:line="240" w:lineRule="auto"/>
        <w:contextualSpacing/>
        <w:jc w:val="both"/>
        <w:rPr>
          <w:rFonts w:ascii="Calibri" w:eastAsia="Times New Roman" w:hAnsi="Calibri" w:cs="Tahoma"/>
          <w:sz w:val="20"/>
          <w:szCs w:val="20"/>
          <w:lang w:eastAsia="x-none" w:bidi="x-none"/>
        </w:rPr>
      </w:pPr>
      <w:r>
        <w:rPr>
          <w:rFonts w:ascii="Calibri" w:eastAsia="Times New Roman" w:hAnsi="Calibri" w:cs="Tahoma"/>
          <w:sz w:val="20"/>
          <w:szCs w:val="20"/>
          <w:lang w:eastAsia="x-none" w:bidi="x-none"/>
        </w:rPr>
        <w:t>Opiekun rozumie się również opiekunkę</w:t>
      </w:r>
    </w:p>
    <w:p w14:paraId="70FE9FCC"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b/>
          <w:sz w:val="20"/>
          <w:szCs w:val="20"/>
          <w:lang w:eastAsia="x-none" w:bidi="x-none"/>
        </w:rPr>
        <w:t>za Wykonawcę</w:t>
      </w:r>
      <w:r w:rsidRPr="001E419A">
        <w:rPr>
          <w:rFonts w:ascii="Calibri" w:eastAsia="Times New Roman" w:hAnsi="Calibri" w:cs="Tahoma"/>
          <w:b/>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t xml:space="preserve">      </w:t>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b/>
          <w:sz w:val="20"/>
          <w:szCs w:val="20"/>
          <w:lang w:eastAsia="x-none" w:bidi="x-none"/>
        </w:rPr>
        <w:t>za Zamawiającego</w:t>
      </w:r>
      <w:r w:rsidRPr="001E419A">
        <w:rPr>
          <w:rFonts w:ascii="Calibri" w:eastAsia="Times New Roman" w:hAnsi="Calibri" w:cs="Tahoma"/>
          <w:sz w:val="20"/>
          <w:szCs w:val="20"/>
          <w:lang w:eastAsia="x-none" w:bidi="x-none"/>
        </w:rPr>
        <w:tab/>
      </w:r>
    </w:p>
    <w:p w14:paraId="73453DDB"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p>
    <w:p w14:paraId="4262F85D" w14:textId="77777777" w:rsidR="00BF5C46" w:rsidRPr="001E419A" w:rsidRDefault="00BF5C46" w:rsidP="00BF5C46">
      <w:pPr>
        <w:spacing w:after="0" w:line="240" w:lineRule="auto"/>
        <w:contextualSpacing/>
        <w:jc w:val="both"/>
        <w:rPr>
          <w:rFonts w:ascii="Calibri" w:eastAsia="Times New Roman" w:hAnsi="Calibri" w:cs="Tahoma"/>
          <w:sz w:val="20"/>
          <w:szCs w:val="20"/>
          <w:lang w:eastAsia="x-none" w:bidi="x-none"/>
        </w:rPr>
      </w:pPr>
      <w:r w:rsidRPr="001E419A">
        <w:rPr>
          <w:rFonts w:ascii="Calibri" w:eastAsia="Times New Roman" w:hAnsi="Calibri" w:cs="Tahoma"/>
          <w:sz w:val="20"/>
          <w:szCs w:val="20"/>
          <w:lang w:eastAsia="x-none" w:bidi="x-none"/>
        </w:rPr>
        <w:t>.......................................</w:t>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t>.....................................</w:t>
      </w:r>
    </w:p>
    <w:p w14:paraId="69DEE0B9" w14:textId="77777777" w:rsidR="00BF5C46" w:rsidRPr="001E419A" w:rsidRDefault="00BF5C46" w:rsidP="00BF5C46">
      <w:pPr>
        <w:spacing w:after="0" w:line="240" w:lineRule="auto"/>
        <w:contextualSpacing/>
        <w:jc w:val="both"/>
        <w:rPr>
          <w:rFonts w:ascii="Calibri" w:eastAsia="Times New Roman" w:hAnsi="Calibri" w:cs="Tahoma"/>
          <w:b/>
          <w:sz w:val="20"/>
          <w:szCs w:val="20"/>
          <w:lang w:eastAsia="x-none" w:bidi="x-none"/>
        </w:rPr>
      </w:pP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sz w:val="20"/>
          <w:szCs w:val="20"/>
          <w:lang w:eastAsia="x-none" w:bidi="x-none"/>
        </w:rPr>
        <w:tab/>
      </w:r>
      <w:r w:rsidRPr="001E419A">
        <w:rPr>
          <w:rFonts w:ascii="Calibri" w:eastAsia="Times New Roman" w:hAnsi="Calibri" w:cs="Tahoma"/>
          <w:b/>
          <w:sz w:val="20"/>
          <w:szCs w:val="20"/>
          <w:lang w:eastAsia="x-none" w:bidi="x-none"/>
        </w:rPr>
        <w:t>KONTRASYGNATA</w:t>
      </w:r>
    </w:p>
    <w:p w14:paraId="64AA0A72" w14:textId="03B8ECEB" w:rsidR="00FB7F10" w:rsidRDefault="00144FB9" w:rsidP="00144FB9">
      <w:pPr>
        <w:spacing w:after="0" w:line="240" w:lineRule="auto"/>
        <w:ind w:left="5664" w:firstLine="708"/>
        <w:contextualSpacing/>
        <w:rPr>
          <w:rFonts w:ascii="Calibri" w:eastAsia="Times New Roman" w:hAnsi="Calibri" w:cs="Tahoma"/>
          <w:sz w:val="20"/>
          <w:szCs w:val="20"/>
          <w:lang w:eastAsia="x-none" w:bidi="x-none"/>
        </w:rPr>
      </w:pPr>
      <w:r>
        <w:rPr>
          <w:rFonts w:ascii="Calibri" w:eastAsia="Times New Roman" w:hAnsi="Calibri" w:cs="Tahoma"/>
          <w:sz w:val="20"/>
          <w:szCs w:val="20"/>
          <w:lang w:eastAsia="x-none" w:bidi="x-none"/>
        </w:rPr>
        <w:t>………………………….....…</w:t>
      </w:r>
    </w:p>
    <w:p w14:paraId="0FCB2F56" w14:textId="77777777" w:rsidR="004304B2" w:rsidRDefault="004304B2" w:rsidP="004E7007">
      <w:pPr>
        <w:spacing w:after="0" w:line="240" w:lineRule="auto"/>
        <w:ind w:left="7090" w:hanging="711"/>
        <w:contextualSpacing/>
        <w:jc w:val="center"/>
        <w:rPr>
          <w:rFonts w:ascii="Calibri" w:eastAsia="Calibri" w:hAnsi="Calibri" w:cs="Times New Roman"/>
          <w:sz w:val="20"/>
          <w:szCs w:val="20"/>
        </w:rPr>
      </w:pPr>
      <w:r>
        <w:rPr>
          <w:rFonts w:ascii="Calibri" w:eastAsia="Calibri" w:hAnsi="Calibri" w:cs="Times New Roman"/>
          <w:sz w:val="20"/>
          <w:szCs w:val="20"/>
        </w:rPr>
        <w:lastRenderedPageBreak/>
        <w:t xml:space="preserve">Załącznik </w:t>
      </w:r>
      <w:r w:rsidRPr="004304B2">
        <w:rPr>
          <w:rFonts w:ascii="Calibri" w:eastAsia="Calibri" w:hAnsi="Calibri" w:cs="Times New Roman"/>
          <w:sz w:val="20"/>
          <w:szCs w:val="20"/>
        </w:rPr>
        <w:t>nr…do Umowy nr……</w:t>
      </w:r>
    </w:p>
    <w:p w14:paraId="6D6CAB3B" w14:textId="77777777" w:rsidR="003428A4" w:rsidRDefault="004304B2" w:rsidP="004304B2">
      <w:pPr>
        <w:spacing w:after="0" w:line="240" w:lineRule="auto"/>
        <w:contextualSpacing/>
        <w:jc w:val="center"/>
        <w:rPr>
          <w:rFonts w:ascii="Calibri" w:eastAsia="Calibri" w:hAnsi="Calibri" w:cs="Times New Roman"/>
          <w:sz w:val="20"/>
          <w:szCs w:val="20"/>
        </w:rPr>
      </w:pPr>
      <w:r w:rsidRPr="004304B2">
        <w:rPr>
          <w:rFonts w:ascii="Calibri" w:eastAsia="Calibri" w:hAnsi="Calibri" w:cs="Times New Roman"/>
          <w:b/>
          <w:sz w:val="20"/>
          <w:szCs w:val="20"/>
        </w:rPr>
        <w:t>KARTA OPIEKI ZA MIESIĄC</w:t>
      </w:r>
      <w:r w:rsidR="003428A4">
        <w:rPr>
          <w:rFonts w:ascii="Calibri" w:eastAsia="Calibri" w:hAnsi="Calibri" w:cs="Times New Roman"/>
          <w:sz w:val="20"/>
          <w:szCs w:val="20"/>
        </w:rPr>
        <w:t>………………………</w:t>
      </w:r>
    </w:p>
    <w:p w14:paraId="21968EC6" w14:textId="77777777" w:rsidR="0036356E" w:rsidRPr="0036356E" w:rsidRDefault="0036356E" w:rsidP="0036356E">
      <w:pPr>
        <w:spacing w:after="0" w:line="240" w:lineRule="auto"/>
        <w:contextualSpacing/>
        <w:rPr>
          <w:rFonts w:ascii="Calibri" w:eastAsia="Calibri" w:hAnsi="Calibri" w:cs="Times New Roman"/>
          <w:sz w:val="20"/>
          <w:szCs w:val="20"/>
        </w:rPr>
      </w:pPr>
      <w:r w:rsidRPr="0036356E">
        <w:rPr>
          <w:rFonts w:ascii="Calibri" w:eastAsia="Calibri" w:hAnsi="Calibri" w:cs="Times New Roman"/>
          <w:sz w:val="20"/>
          <w:szCs w:val="20"/>
        </w:rPr>
        <w:t>Imię i nazwisko dziecka……………………………</w:t>
      </w:r>
    </w:p>
    <w:p w14:paraId="27F0025F" w14:textId="77777777" w:rsidR="0036356E" w:rsidRPr="0036356E" w:rsidRDefault="0036356E" w:rsidP="0036356E">
      <w:pPr>
        <w:spacing w:after="0" w:line="240" w:lineRule="auto"/>
        <w:contextualSpacing/>
        <w:rPr>
          <w:rFonts w:ascii="Calibri" w:eastAsia="Calibri" w:hAnsi="Calibri" w:cs="Times New Roman"/>
          <w:sz w:val="20"/>
          <w:szCs w:val="20"/>
        </w:rPr>
      </w:pPr>
    </w:p>
    <w:p w14:paraId="3D97B215" w14:textId="77777777" w:rsidR="0036356E" w:rsidRPr="0036356E" w:rsidRDefault="0036356E" w:rsidP="0036356E">
      <w:pPr>
        <w:spacing w:after="0" w:line="240" w:lineRule="auto"/>
        <w:contextualSpacing/>
        <w:rPr>
          <w:rFonts w:ascii="Calibri" w:eastAsia="Calibri" w:hAnsi="Calibri" w:cs="Times New Roman"/>
          <w:sz w:val="20"/>
          <w:szCs w:val="20"/>
        </w:rPr>
      </w:pPr>
      <w:r w:rsidRPr="0036356E">
        <w:rPr>
          <w:rFonts w:ascii="Calibri" w:eastAsia="Calibri" w:hAnsi="Calibri" w:cs="Times New Roman"/>
          <w:sz w:val="20"/>
          <w:szCs w:val="20"/>
        </w:rPr>
        <w:t>Imię i nazwisko rodzica/opiekuna prawnego…………………………………….</w:t>
      </w:r>
    </w:p>
    <w:p w14:paraId="7F97929C" w14:textId="77777777" w:rsidR="0036356E" w:rsidRPr="0036356E" w:rsidRDefault="0036356E" w:rsidP="0036356E">
      <w:pPr>
        <w:spacing w:after="0" w:line="240" w:lineRule="auto"/>
        <w:contextualSpacing/>
        <w:rPr>
          <w:rFonts w:ascii="Calibri" w:eastAsia="Calibri" w:hAnsi="Calibri" w:cs="Times New Roman"/>
          <w:sz w:val="20"/>
          <w:szCs w:val="20"/>
        </w:rPr>
      </w:pPr>
    </w:p>
    <w:tbl>
      <w:tblPr>
        <w:tblStyle w:val="Tabela-Siatka"/>
        <w:tblW w:w="0" w:type="auto"/>
        <w:jc w:val="center"/>
        <w:tblLook w:val="04A0" w:firstRow="1" w:lastRow="0" w:firstColumn="1" w:lastColumn="0" w:noHBand="0" w:noVBand="1"/>
      </w:tblPr>
      <w:tblGrid>
        <w:gridCol w:w="1328"/>
        <w:gridCol w:w="1388"/>
        <w:gridCol w:w="1378"/>
        <w:gridCol w:w="1673"/>
        <w:gridCol w:w="1897"/>
        <w:gridCol w:w="1624"/>
      </w:tblGrid>
      <w:tr w:rsidR="0036356E" w:rsidRPr="0036356E" w14:paraId="740730FA" w14:textId="77777777" w:rsidTr="00A236C5">
        <w:trPr>
          <w:jc w:val="center"/>
        </w:trPr>
        <w:tc>
          <w:tcPr>
            <w:tcW w:w="1328" w:type="dxa"/>
          </w:tcPr>
          <w:p w14:paraId="74E079B5" w14:textId="77777777" w:rsidR="0036356E" w:rsidRPr="0036356E" w:rsidRDefault="0036356E" w:rsidP="0036356E">
            <w:pPr>
              <w:contextualSpacing/>
              <w:rPr>
                <w:rFonts w:ascii="Calibri" w:eastAsia="Calibri" w:hAnsi="Calibri" w:cs="Times New Roman"/>
                <w:b/>
                <w:sz w:val="20"/>
                <w:szCs w:val="20"/>
              </w:rPr>
            </w:pPr>
            <w:r w:rsidRPr="0036356E">
              <w:rPr>
                <w:rFonts w:ascii="Calibri" w:eastAsia="Calibri" w:hAnsi="Calibri" w:cs="Times New Roman"/>
                <w:b/>
                <w:sz w:val="20"/>
                <w:szCs w:val="20"/>
              </w:rPr>
              <w:t>DATA</w:t>
            </w:r>
          </w:p>
        </w:tc>
        <w:tc>
          <w:tcPr>
            <w:tcW w:w="1388" w:type="dxa"/>
          </w:tcPr>
          <w:p w14:paraId="62AA0B83" w14:textId="77777777" w:rsidR="0036356E" w:rsidRPr="0036356E" w:rsidRDefault="0036356E" w:rsidP="0036356E">
            <w:pPr>
              <w:contextualSpacing/>
              <w:rPr>
                <w:rFonts w:ascii="Calibri" w:eastAsia="Calibri" w:hAnsi="Calibri" w:cs="Times New Roman"/>
                <w:b/>
                <w:sz w:val="20"/>
                <w:szCs w:val="20"/>
              </w:rPr>
            </w:pPr>
            <w:r w:rsidRPr="0036356E">
              <w:rPr>
                <w:rFonts w:ascii="Calibri" w:eastAsia="Calibri" w:hAnsi="Calibri" w:cs="Times New Roman"/>
                <w:b/>
                <w:sz w:val="20"/>
                <w:szCs w:val="20"/>
              </w:rPr>
              <w:t>Godzina przyjścia</w:t>
            </w:r>
          </w:p>
        </w:tc>
        <w:tc>
          <w:tcPr>
            <w:tcW w:w="1378" w:type="dxa"/>
          </w:tcPr>
          <w:p w14:paraId="30889D0C" w14:textId="77777777" w:rsidR="0036356E" w:rsidRPr="0036356E" w:rsidRDefault="0036356E" w:rsidP="0036356E">
            <w:pPr>
              <w:contextualSpacing/>
              <w:rPr>
                <w:rFonts w:ascii="Calibri" w:eastAsia="Calibri" w:hAnsi="Calibri" w:cs="Times New Roman"/>
                <w:b/>
                <w:sz w:val="20"/>
                <w:szCs w:val="20"/>
              </w:rPr>
            </w:pPr>
            <w:r w:rsidRPr="0036356E">
              <w:rPr>
                <w:rFonts w:ascii="Calibri" w:eastAsia="Calibri" w:hAnsi="Calibri" w:cs="Times New Roman"/>
                <w:b/>
                <w:sz w:val="20"/>
                <w:szCs w:val="20"/>
              </w:rPr>
              <w:t>Godzina wyjścia</w:t>
            </w:r>
          </w:p>
        </w:tc>
        <w:tc>
          <w:tcPr>
            <w:tcW w:w="1673" w:type="dxa"/>
          </w:tcPr>
          <w:p w14:paraId="03FDA3E3" w14:textId="77777777" w:rsidR="0036356E" w:rsidRPr="0036356E" w:rsidRDefault="0036356E" w:rsidP="0036356E">
            <w:pPr>
              <w:contextualSpacing/>
              <w:rPr>
                <w:rFonts w:ascii="Calibri" w:eastAsia="Calibri" w:hAnsi="Calibri" w:cs="Times New Roman"/>
                <w:b/>
                <w:sz w:val="20"/>
                <w:szCs w:val="20"/>
              </w:rPr>
            </w:pPr>
            <w:r w:rsidRPr="0036356E">
              <w:rPr>
                <w:rFonts w:ascii="Calibri" w:eastAsia="Calibri" w:hAnsi="Calibri" w:cs="Times New Roman"/>
                <w:b/>
                <w:sz w:val="20"/>
                <w:szCs w:val="20"/>
              </w:rPr>
              <w:t>Podpis rodzica/opiekuna</w:t>
            </w:r>
          </w:p>
        </w:tc>
        <w:tc>
          <w:tcPr>
            <w:tcW w:w="1897" w:type="dxa"/>
          </w:tcPr>
          <w:p w14:paraId="3484FCBA" w14:textId="77777777" w:rsidR="0036356E" w:rsidRPr="0036356E" w:rsidRDefault="0036356E" w:rsidP="0036356E">
            <w:pPr>
              <w:contextualSpacing/>
              <w:rPr>
                <w:rFonts w:ascii="Calibri" w:eastAsia="Calibri" w:hAnsi="Calibri" w:cs="Times New Roman"/>
                <w:b/>
                <w:sz w:val="20"/>
                <w:szCs w:val="20"/>
              </w:rPr>
            </w:pPr>
            <w:r w:rsidRPr="0036356E">
              <w:rPr>
                <w:rFonts w:ascii="Calibri" w:eastAsia="Calibri" w:hAnsi="Calibri" w:cs="Times New Roman"/>
                <w:b/>
                <w:sz w:val="20"/>
                <w:szCs w:val="20"/>
              </w:rPr>
              <w:t>Podpis opiekuna/opiekunki</w:t>
            </w:r>
          </w:p>
        </w:tc>
        <w:tc>
          <w:tcPr>
            <w:tcW w:w="1624" w:type="dxa"/>
          </w:tcPr>
          <w:p w14:paraId="6CE04D6D" w14:textId="77777777" w:rsidR="0036356E" w:rsidRPr="0036356E" w:rsidRDefault="0036356E" w:rsidP="0036356E">
            <w:pPr>
              <w:contextualSpacing/>
              <w:jc w:val="center"/>
              <w:rPr>
                <w:rFonts w:ascii="Calibri" w:eastAsia="Calibri" w:hAnsi="Calibri" w:cs="Times New Roman"/>
                <w:b/>
                <w:sz w:val="20"/>
                <w:szCs w:val="20"/>
                <w:vertAlign w:val="superscript"/>
              </w:rPr>
            </w:pPr>
            <w:r w:rsidRPr="0036356E">
              <w:rPr>
                <w:rFonts w:ascii="Calibri" w:eastAsia="Calibri" w:hAnsi="Calibri" w:cs="Times New Roman"/>
                <w:b/>
                <w:sz w:val="20"/>
                <w:szCs w:val="20"/>
              </w:rPr>
              <w:t>Kwalifikowalny czas sprawowania opieki</w:t>
            </w:r>
            <w:r w:rsidRPr="0036356E">
              <w:rPr>
                <w:rFonts w:ascii="Calibri" w:eastAsia="Calibri" w:hAnsi="Calibri" w:cs="Times New Roman"/>
                <w:b/>
                <w:sz w:val="20"/>
                <w:szCs w:val="20"/>
                <w:vertAlign w:val="superscript"/>
              </w:rPr>
              <w:t>*</w:t>
            </w:r>
          </w:p>
        </w:tc>
      </w:tr>
      <w:tr w:rsidR="0036356E" w:rsidRPr="0036356E" w14:paraId="2F1C74E5" w14:textId="77777777" w:rsidTr="00A236C5">
        <w:trPr>
          <w:jc w:val="center"/>
        </w:trPr>
        <w:tc>
          <w:tcPr>
            <w:tcW w:w="1328" w:type="dxa"/>
          </w:tcPr>
          <w:p w14:paraId="52EED3B1" w14:textId="77777777" w:rsidR="0036356E" w:rsidRPr="0036356E" w:rsidRDefault="0036356E" w:rsidP="0036356E">
            <w:pPr>
              <w:contextualSpacing/>
              <w:rPr>
                <w:rFonts w:ascii="Calibri" w:eastAsia="Calibri" w:hAnsi="Calibri" w:cs="Times New Roman"/>
                <w:sz w:val="20"/>
                <w:szCs w:val="20"/>
              </w:rPr>
            </w:pPr>
          </w:p>
        </w:tc>
        <w:tc>
          <w:tcPr>
            <w:tcW w:w="1388" w:type="dxa"/>
          </w:tcPr>
          <w:p w14:paraId="2F3C044B"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C7D86AA" w14:textId="77777777" w:rsidR="0036356E" w:rsidRPr="0036356E" w:rsidRDefault="0036356E" w:rsidP="0036356E">
            <w:pPr>
              <w:contextualSpacing/>
              <w:rPr>
                <w:rFonts w:ascii="Calibri" w:eastAsia="Calibri" w:hAnsi="Calibri" w:cs="Times New Roman"/>
                <w:sz w:val="20"/>
                <w:szCs w:val="20"/>
              </w:rPr>
            </w:pPr>
          </w:p>
        </w:tc>
        <w:tc>
          <w:tcPr>
            <w:tcW w:w="1673" w:type="dxa"/>
          </w:tcPr>
          <w:p w14:paraId="66A4044B" w14:textId="77777777" w:rsidR="0036356E" w:rsidRPr="0036356E" w:rsidRDefault="0036356E" w:rsidP="0036356E">
            <w:pPr>
              <w:contextualSpacing/>
              <w:rPr>
                <w:rFonts w:ascii="Calibri" w:eastAsia="Calibri" w:hAnsi="Calibri" w:cs="Times New Roman"/>
                <w:sz w:val="20"/>
                <w:szCs w:val="20"/>
              </w:rPr>
            </w:pPr>
          </w:p>
        </w:tc>
        <w:tc>
          <w:tcPr>
            <w:tcW w:w="1897" w:type="dxa"/>
          </w:tcPr>
          <w:p w14:paraId="3D459799" w14:textId="77777777" w:rsidR="0036356E" w:rsidRPr="0036356E" w:rsidRDefault="0036356E" w:rsidP="0036356E">
            <w:pPr>
              <w:contextualSpacing/>
              <w:rPr>
                <w:rFonts w:ascii="Calibri" w:eastAsia="Calibri" w:hAnsi="Calibri" w:cs="Times New Roman"/>
                <w:sz w:val="20"/>
                <w:szCs w:val="20"/>
              </w:rPr>
            </w:pPr>
          </w:p>
          <w:p w14:paraId="31D5A711" w14:textId="77777777" w:rsidR="0036356E" w:rsidRPr="0036356E" w:rsidRDefault="0036356E" w:rsidP="0036356E">
            <w:pPr>
              <w:contextualSpacing/>
              <w:rPr>
                <w:rFonts w:ascii="Calibri" w:eastAsia="Calibri" w:hAnsi="Calibri" w:cs="Times New Roman"/>
                <w:sz w:val="20"/>
                <w:szCs w:val="20"/>
              </w:rPr>
            </w:pPr>
          </w:p>
        </w:tc>
        <w:tc>
          <w:tcPr>
            <w:tcW w:w="1624" w:type="dxa"/>
          </w:tcPr>
          <w:p w14:paraId="6C7712E3" w14:textId="77777777" w:rsidR="0036356E" w:rsidRPr="0036356E" w:rsidRDefault="0036356E" w:rsidP="0036356E">
            <w:pPr>
              <w:contextualSpacing/>
              <w:rPr>
                <w:rFonts w:ascii="Calibri" w:eastAsia="Calibri" w:hAnsi="Calibri" w:cs="Times New Roman"/>
                <w:sz w:val="20"/>
                <w:szCs w:val="20"/>
              </w:rPr>
            </w:pPr>
          </w:p>
        </w:tc>
      </w:tr>
      <w:tr w:rsidR="0036356E" w:rsidRPr="0036356E" w14:paraId="09623C60" w14:textId="77777777" w:rsidTr="00A236C5">
        <w:trPr>
          <w:jc w:val="center"/>
        </w:trPr>
        <w:tc>
          <w:tcPr>
            <w:tcW w:w="1328" w:type="dxa"/>
          </w:tcPr>
          <w:p w14:paraId="71BD345A" w14:textId="77777777" w:rsidR="0036356E" w:rsidRPr="0036356E" w:rsidRDefault="0036356E" w:rsidP="0036356E">
            <w:pPr>
              <w:contextualSpacing/>
              <w:rPr>
                <w:rFonts w:ascii="Calibri" w:eastAsia="Calibri" w:hAnsi="Calibri" w:cs="Times New Roman"/>
                <w:sz w:val="20"/>
                <w:szCs w:val="20"/>
              </w:rPr>
            </w:pPr>
          </w:p>
        </w:tc>
        <w:tc>
          <w:tcPr>
            <w:tcW w:w="1388" w:type="dxa"/>
          </w:tcPr>
          <w:p w14:paraId="028E659F"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BDD413B" w14:textId="77777777" w:rsidR="0036356E" w:rsidRPr="0036356E" w:rsidRDefault="0036356E" w:rsidP="0036356E">
            <w:pPr>
              <w:contextualSpacing/>
              <w:rPr>
                <w:rFonts w:ascii="Calibri" w:eastAsia="Calibri" w:hAnsi="Calibri" w:cs="Times New Roman"/>
                <w:sz w:val="20"/>
                <w:szCs w:val="20"/>
              </w:rPr>
            </w:pPr>
          </w:p>
        </w:tc>
        <w:tc>
          <w:tcPr>
            <w:tcW w:w="1673" w:type="dxa"/>
          </w:tcPr>
          <w:p w14:paraId="621C3E50" w14:textId="77777777" w:rsidR="0036356E" w:rsidRPr="0036356E" w:rsidRDefault="0036356E" w:rsidP="0036356E">
            <w:pPr>
              <w:contextualSpacing/>
              <w:rPr>
                <w:rFonts w:ascii="Calibri" w:eastAsia="Calibri" w:hAnsi="Calibri" w:cs="Times New Roman"/>
                <w:sz w:val="20"/>
                <w:szCs w:val="20"/>
              </w:rPr>
            </w:pPr>
          </w:p>
        </w:tc>
        <w:tc>
          <w:tcPr>
            <w:tcW w:w="1897" w:type="dxa"/>
          </w:tcPr>
          <w:p w14:paraId="708F77A6" w14:textId="77777777" w:rsidR="0036356E" w:rsidRPr="0036356E" w:rsidRDefault="0036356E" w:rsidP="0036356E">
            <w:pPr>
              <w:contextualSpacing/>
              <w:rPr>
                <w:rFonts w:ascii="Calibri" w:eastAsia="Calibri" w:hAnsi="Calibri" w:cs="Times New Roman"/>
                <w:sz w:val="20"/>
                <w:szCs w:val="20"/>
              </w:rPr>
            </w:pPr>
          </w:p>
          <w:p w14:paraId="4AEE0D6C"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985B44A" w14:textId="77777777" w:rsidR="0036356E" w:rsidRPr="0036356E" w:rsidRDefault="0036356E" w:rsidP="0036356E">
            <w:pPr>
              <w:contextualSpacing/>
              <w:rPr>
                <w:rFonts w:ascii="Calibri" w:eastAsia="Calibri" w:hAnsi="Calibri" w:cs="Times New Roman"/>
                <w:sz w:val="20"/>
                <w:szCs w:val="20"/>
              </w:rPr>
            </w:pPr>
          </w:p>
        </w:tc>
      </w:tr>
      <w:tr w:rsidR="0036356E" w:rsidRPr="0036356E" w14:paraId="39BF687A" w14:textId="77777777" w:rsidTr="00A236C5">
        <w:trPr>
          <w:jc w:val="center"/>
        </w:trPr>
        <w:tc>
          <w:tcPr>
            <w:tcW w:w="1328" w:type="dxa"/>
          </w:tcPr>
          <w:p w14:paraId="18B2D8EA" w14:textId="77777777" w:rsidR="0036356E" w:rsidRPr="0036356E" w:rsidRDefault="0036356E" w:rsidP="0036356E">
            <w:pPr>
              <w:contextualSpacing/>
              <w:rPr>
                <w:rFonts w:ascii="Calibri" w:eastAsia="Calibri" w:hAnsi="Calibri" w:cs="Times New Roman"/>
                <w:sz w:val="20"/>
                <w:szCs w:val="20"/>
              </w:rPr>
            </w:pPr>
          </w:p>
        </w:tc>
        <w:tc>
          <w:tcPr>
            <w:tcW w:w="1388" w:type="dxa"/>
          </w:tcPr>
          <w:p w14:paraId="203838AA"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7E29951" w14:textId="77777777" w:rsidR="0036356E" w:rsidRPr="0036356E" w:rsidRDefault="0036356E" w:rsidP="0036356E">
            <w:pPr>
              <w:contextualSpacing/>
              <w:rPr>
                <w:rFonts w:ascii="Calibri" w:eastAsia="Calibri" w:hAnsi="Calibri" w:cs="Times New Roman"/>
                <w:sz w:val="20"/>
                <w:szCs w:val="20"/>
              </w:rPr>
            </w:pPr>
          </w:p>
        </w:tc>
        <w:tc>
          <w:tcPr>
            <w:tcW w:w="1673" w:type="dxa"/>
          </w:tcPr>
          <w:p w14:paraId="3B207DCF" w14:textId="77777777" w:rsidR="0036356E" w:rsidRPr="0036356E" w:rsidRDefault="0036356E" w:rsidP="0036356E">
            <w:pPr>
              <w:contextualSpacing/>
              <w:rPr>
                <w:rFonts w:ascii="Calibri" w:eastAsia="Calibri" w:hAnsi="Calibri" w:cs="Times New Roman"/>
                <w:sz w:val="20"/>
                <w:szCs w:val="20"/>
              </w:rPr>
            </w:pPr>
          </w:p>
        </w:tc>
        <w:tc>
          <w:tcPr>
            <w:tcW w:w="1897" w:type="dxa"/>
          </w:tcPr>
          <w:p w14:paraId="68874FAE" w14:textId="77777777" w:rsidR="0036356E" w:rsidRPr="0036356E" w:rsidRDefault="0036356E" w:rsidP="0036356E">
            <w:pPr>
              <w:contextualSpacing/>
              <w:rPr>
                <w:rFonts w:ascii="Calibri" w:eastAsia="Calibri" w:hAnsi="Calibri" w:cs="Times New Roman"/>
                <w:sz w:val="20"/>
                <w:szCs w:val="20"/>
              </w:rPr>
            </w:pPr>
          </w:p>
          <w:p w14:paraId="2A08AC1D"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9BFAF93" w14:textId="77777777" w:rsidR="0036356E" w:rsidRPr="0036356E" w:rsidRDefault="0036356E" w:rsidP="0036356E">
            <w:pPr>
              <w:contextualSpacing/>
              <w:rPr>
                <w:rFonts w:ascii="Calibri" w:eastAsia="Calibri" w:hAnsi="Calibri" w:cs="Times New Roman"/>
                <w:sz w:val="20"/>
                <w:szCs w:val="20"/>
              </w:rPr>
            </w:pPr>
          </w:p>
        </w:tc>
      </w:tr>
      <w:tr w:rsidR="0036356E" w:rsidRPr="0036356E" w14:paraId="441C4128" w14:textId="77777777" w:rsidTr="00A236C5">
        <w:trPr>
          <w:jc w:val="center"/>
        </w:trPr>
        <w:tc>
          <w:tcPr>
            <w:tcW w:w="1328" w:type="dxa"/>
          </w:tcPr>
          <w:p w14:paraId="7F17F47F" w14:textId="77777777" w:rsidR="0036356E" w:rsidRPr="0036356E" w:rsidRDefault="0036356E" w:rsidP="0036356E">
            <w:pPr>
              <w:contextualSpacing/>
              <w:rPr>
                <w:rFonts w:ascii="Calibri" w:eastAsia="Calibri" w:hAnsi="Calibri" w:cs="Times New Roman"/>
                <w:sz w:val="20"/>
                <w:szCs w:val="20"/>
              </w:rPr>
            </w:pPr>
          </w:p>
        </w:tc>
        <w:tc>
          <w:tcPr>
            <w:tcW w:w="1388" w:type="dxa"/>
          </w:tcPr>
          <w:p w14:paraId="550BA6B8" w14:textId="77777777" w:rsidR="0036356E" w:rsidRPr="0036356E" w:rsidRDefault="0036356E" w:rsidP="0036356E">
            <w:pPr>
              <w:contextualSpacing/>
              <w:rPr>
                <w:rFonts w:ascii="Calibri" w:eastAsia="Calibri" w:hAnsi="Calibri" w:cs="Times New Roman"/>
                <w:sz w:val="20"/>
                <w:szCs w:val="20"/>
              </w:rPr>
            </w:pPr>
          </w:p>
        </w:tc>
        <w:tc>
          <w:tcPr>
            <w:tcW w:w="1378" w:type="dxa"/>
          </w:tcPr>
          <w:p w14:paraId="3B07C0FA" w14:textId="77777777" w:rsidR="0036356E" w:rsidRPr="0036356E" w:rsidRDefault="0036356E" w:rsidP="0036356E">
            <w:pPr>
              <w:contextualSpacing/>
              <w:rPr>
                <w:rFonts w:ascii="Calibri" w:eastAsia="Calibri" w:hAnsi="Calibri" w:cs="Times New Roman"/>
                <w:sz w:val="20"/>
                <w:szCs w:val="20"/>
              </w:rPr>
            </w:pPr>
          </w:p>
        </w:tc>
        <w:tc>
          <w:tcPr>
            <w:tcW w:w="1673" w:type="dxa"/>
          </w:tcPr>
          <w:p w14:paraId="33831262" w14:textId="77777777" w:rsidR="0036356E" w:rsidRPr="0036356E" w:rsidRDefault="0036356E" w:rsidP="0036356E">
            <w:pPr>
              <w:contextualSpacing/>
              <w:rPr>
                <w:rFonts w:ascii="Calibri" w:eastAsia="Calibri" w:hAnsi="Calibri" w:cs="Times New Roman"/>
                <w:sz w:val="20"/>
                <w:szCs w:val="20"/>
              </w:rPr>
            </w:pPr>
          </w:p>
        </w:tc>
        <w:tc>
          <w:tcPr>
            <w:tcW w:w="1897" w:type="dxa"/>
          </w:tcPr>
          <w:p w14:paraId="46651218" w14:textId="77777777" w:rsidR="0036356E" w:rsidRPr="0036356E" w:rsidRDefault="0036356E" w:rsidP="0036356E">
            <w:pPr>
              <w:contextualSpacing/>
              <w:rPr>
                <w:rFonts w:ascii="Calibri" w:eastAsia="Calibri" w:hAnsi="Calibri" w:cs="Times New Roman"/>
                <w:sz w:val="20"/>
                <w:szCs w:val="20"/>
              </w:rPr>
            </w:pPr>
          </w:p>
          <w:p w14:paraId="2E73EA0D"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FE6CB91" w14:textId="77777777" w:rsidR="0036356E" w:rsidRPr="0036356E" w:rsidRDefault="0036356E" w:rsidP="0036356E">
            <w:pPr>
              <w:contextualSpacing/>
              <w:rPr>
                <w:rFonts w:ascii="Calibri" w:eastAsia="Calibri" w:hAnsi="Calibri" w:cs="Times New Roman"/>
                <w:sz w:val="20"/>
                <w:szCs w:val="20"/>
              </w:rPr>
            </w:pPr>
          </w:p>
        </w:tc>
      </w:tr>
      <w:tr w:rsidR="0036356E" w:rsidRPr="0036356E" w14:paraId="5E4EBDF8" w14:textId="77777777" w:rsidTr="00A236C5">
        <w:trPr>
          <w:jc w:val="center"/>
        </w:trPr>
        <w:tc>
          <w:tcPr>
            <w:tcW w:w="1328" w:type="dxa"/>
          </w:tcPr>
          <w:p w14:paraId="0AFC8050" w14:textId="77777777" w:rsidR="0036356E" w:rsidRPr="0036356E" w:rsidRDefault="0036356E" w:rsidP="0036356E">
            <w:pPr>
              <w:contextualSpacing/>
              <w:rPr>
                <w:rFonts w:ascii="Calibri" w:eastAsia="Calibri" w:hAnsi="Calibri" w:cs="Times New Roman"/>
                <w:sz w:val="20"/>
                <w:szCs w:val="20"/>
              </w:rPr>
            </w:pPr>
          </w:p>
        </w:tc>
        <w:tc>
          <w:tcPr>
            <w:tcW w:w="1388" w:type="dxa"/>
          </w:tcPr>
          <w:p w14:paraId="13D33C4E"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9BD3B81" w14:textId="77777777" w:rsidR="0036356E" w:rsidRPr="0036356E" w:rsidRDefault="0036356E" w:rsidP="0036356E">
            <w:pPr>
              <w:contextualSpacing/>
              <w:rPr>
                <w:rFonts w:ascii="Calibri" w:eastAsia="Calibri" w:hAnsi="Calibri" w:cs="Times New Roman"/>
                <w:sz w:val="20"/>
                <w:szCs w:val="20"/>
              </w:rPr>
            </w:pPr>
          </w:p>
        </w:tc>
        <w:tc>
          <w:tcPr>
            <w:tcW w:w="1673" w:type="dxa"/>
          </w:tcPr>
          <w:p w14:paraId="5BA07C0F" w14:textId="77777777" w:rsidR="0036356E" w:rsidRPr="0036356E" w:rsidRDefault="0036356E" w:rsidP="0036356E">
            <w:pPr>
              <w:contextualSpacing/>
              <w:rPr>
                <w:rFonts w:ascii="Calibri" w:eastAsia="Calibri" w:hAnsi="Calibri" w:cs="Times New Roman"/>
                <w:sz w:val="20"/>
                <w:szCs w:val="20"/>
              </w:rPr>
            </w:pPr>
          </w:p>
        </w:tc>
        <w:tc>
          <w:tcPr>
            <w:tcW w:w="1897" w:type="dxa"/>
          </w:tcPr>
          <w:p w14:paraId="36C42E21" w14:textId="77777777" w:rsidR="0036356E" w:rsidRPr="0036356E" w:rsidRDefault="0036356E" w:rsidP="0036356E">
            <w:pPr>
              <w:contextualSpacing/>
              <w:rPr>
                <w:rFonts w:ascii="Calibri" w:eastAsia="Calibri" w:hAnsi="Calibri" w:cs="Times New Roman"/>
                <w:sz w:val="20"/>
                <w:szCs w:val="20"/>
              </w:rPr>
            </w:pPr>
          </w:p>
          <w:p w14:paraId="1F2A8A4C" w14:textId="77777777" w:rsidR="0036356E" w:rsidRPr="0036356E" w:rsidRDefault="0036356E" w:rsidP="0036356E">
            <w:pPr>
              <w:contextualSpacing/>
              <w:rPr>
                <w:rFonts w:ascii="Calibri" w:eastAsia="Calibri" w:hAnsi="Calibri" w:cs="Times New Roman"/>
                <w:sz w:val="20"/>
                <w:szCs w:val="20"/>
              </w:rPr>
            </w:pPr>
          </w:p>
        </w:tc>
        <w:tc>
          <w:tcPr>
            <w:tcW w:w="1624" w:type="dxa"/>
          </w:tcPr>
          <w:p w14:paraId="3E084513" w14:textId="77777777" w:rsidR="0036356E" w:rsidRPr="0036356E" w:rsidRDefault="0036356E" w:rsidP="0036356E">
            <w:pPr>
              <w:contextualSpacing/>
              <w:rPr>
                <w:rFonts w:ascii="Calibri" w:eastAsia="Calibri" w:hAnsi="Calibri" w:cs="Times New Roman"/>
                <w:sz w:val="20"/>
                <w:szCs w:val="20"/>
              </w:rPr>
            </w:pPr>
          </w:p>
        </w:tc>
      </w:tr>
      <w:tr w:rsidR="0036356E" w:rsidRPr="0036356E" w14:paraId="62B81AEE" w14:textId="77777777" w:rsidTr="00A236C5">
        <w:trPr>
          <w:jc w:val="center"/>
        </w:trPr>
        <w:tc>
          <w:tcPr>
            <w:tcW w:w="1328" w:type="dxa"/>
          </w:tcPr>
          <w:p w14:paraId="0DDACBA8" w14:textId="77777777" w:rsidR="0036356E" w:rsidRPr="0036356E" w:rsidRDefault="0036356E" w:rsidP="0036356E">
            <w:pPr>
              <w:contextualSpacing/>
              <w:rPr>
                <w:rFonts w:ascii="Calibri" w:eastAsia="Calibri" w:hAnsi="Calibri" w:cs="Times New Roman"/>
                <w:sz w:val="20"/>
                <w:szCs w:val="20"/>
              </w:rPr>
            </w:pPr>
          </w:p>
        </w:tc>
        <w:tc>
          <w:tcPr>
            <w:tcW w:w="1388" w:type="dxa"/>
          </w:tcPr>
          <w:p w14:paraId="1DC3A97A" w14:textId="77777777" w:rsidR="0036356E" w:rsidRPr="0036356E" w:rsidRDefault="0036356E" w:rsidP="0036356E">
            <w:pPr>
              <w:contextualSpacing/>
              <w:rPr>
                <w:rFonts w:ascii="Calibri" w:eastAsia="Calibri" w:hAnsi="Calibri" w:cs="Times New Roman"/>
                <w:sz w:val="20"/>
                <w:szCs w:val="20"/>
              </w:rPr>
            </w:pPr>
          </w:p>
        </w:tc>
        <w:tc>
          <w:tcPr>
            <w:tcW w:w="1378" w:type="dxa"/>
          </w:tcPr>
          <w:p w14:paraId="76495EB2" w14:textId="77777777" w:rsidR="0036356E" w:rsidRPr="0036356E" w:rsidRDefault="0036356E" w:rsidP="0036356E">
            <w:pPr>
              <w:contextualSpacing/>
              <w:rPr>
                <w:rFonts w:ascii="Calibri" w:eastAsia="Calibri" w:hAnsi="Calibri" w:cs="Times New Roman"/>
                <w:sz w:val="20"/>
                <w:szCs w:val="20"/>
              </w:rPr>
            </w:pPr>
          </w:p>
        </w:tc>
        <w:tc>
          <w:tcPr>
            <w:tcW w:w="1673" w:type="dxa"/>
          </w:tcPr>
          <w:p w14:paraId="77C2C766" w14:textId="77777777" w:rsidR="0036356E" w:rsidRPr="0036356E" w:rsidRDefault="0036356E" w:rsidP="0036356E">
            <w:pPr>
              <w:contextualSpacing/>
              <w:rPr>
                <w:rFonts w:ascii="Calibri" w:eastAsia="Calibri" w:hAnsi="Calibri" w:cs="Times New Roman"/>
                <w:sz w:val="20"/>
                <w:szCs w:val="20"/>
              </w:rPr>
            </w:pPr>
          </w:p>
        </w:tc>
        <w:tc>
          <w:tcPr>
            <w:tcW w:w="1897" w:type="dxa"/>
          </w:tcPr>
          <w:p w14:paraId="06689443" w14:textId="77777777" w:rsidR="0036356E" w:rsidRPr="0036356E" w:rsidRDefault="0036356E" w:rsidP="0036356E">
            <w:pPr>
              <w:contextualSpacing/>
              <w:rPr>
                <w:rFonts w:ascii="Calibri" w:eastAsia="Calibri" w:hAnsi="Calibri" w:cs="Times New Roman"/>
                <w:sz w:val="20"/>
                <w:szCs w:val="20"/>
              </w:rPr>
            </w:pPr>
          </w:p>
          <w:p w14:paraId="750C79B8" w14:textId="77777777" w:rsidR="0036356E" w:rsidRPr="0036356E" w:rsidRDefault="0036356E" w:rsidP="0036356E">
            <w:pPr>
              <w:contextualSpacing/>
              <w:rPr>
                <w:rFonts w:ascii="Calibri" w:eastAsia="Calibri" w:hAnsi="Calibri" w:cs="Times New Roman"/>
                <w:sz w:val="20"/>
                <w:szCs w:val="20"/>
              </w:rPr>
            </w:pPr>
          </w:p>
        </w:tc>
        <w:tc>
          <w:tcPr>
            <w:tcW w:w="1624" w:type="dxa"/>
          </w:tcPr>
          <w:p w14:paraId="7AA68E90" w14:textId="77777777" w:rsidR="0036356E" w:rsidRPr="0036356E" w:rsidRDefault="0036356E" w:rsidP="0036356E">
            <w:pPr>
              <w:contextualSpacing/>
              <w:rPr>
                <w:rFonts w:ascii="Calibri" w:eastAsia="Calibri" w:hAnsi="Calibri" w:cs="Times New Roman"/>
                <w:sz w:val="20"/>
                <w:szCs w:val="20"/>
              </w:rPr>
            </w:pPr>
          </w:p>
        </w:tc>
      </w:tr>
      <w:tr w:rsidR="0036356E" w:rsidRPr="0036356E" w14:paraId="1FBA06AB" w14:textId="77777777" w:rsidTr="00A236C5">
        <w:trPr>
          <w:jc w:val="center"/>
        </w:trPr>
        <w:tc>
          <w:tcPr>
            <w:tcW w:w="1328" w:type="dxa"/>
          </w:tcPr>
          <w:p w14:paraId="4BEDF699" w14:textId="77777777" w:rsidR="0036356E" w:rsidRPr="0036356E" w:rsidRDefault="0036356E" w:rsidP="0036356E">
            <w:pPr>
              <w:contextualSpacing/>
              <w:rPr>
                <w:rFonts w:ascii="Calibri" w:eastAsia="Calibri" w:hAnsi="Calibri" w:cs="Times New Roman"/>
                <w:sz w:val="20"/>
                <w:szCs w:val="20"/>
              </w:rPr>
            </w:pPr>
          </w:p>
        </w:tc>
        <w:tc>
          <w:tcPr>
            <w:tcW w:w="1388" w:type="dxa"/>
          </w:tcPr>
          <w:p w14:paraId="031A3922"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00E6FE5" w14:textId="77777777" w:rsidR="0036356E" w:rsidRPr="0036356E" w:rsidRDefault="0036356E" w:rsidP="0036356E">
            <w:pPr>
              <w:contextualSpacing/>
              <w:rPr>
                <w:rFonts w:ascii="Calibri" w:eastAsia="Calibri" w:hAnsi="Calibri" w:cs="Times New Roman"/>
                <w:sz w:val="20"/>
                <w:szCs w:val="20"/>
              </w:rPr>
            </w:pPr>
          </w:p>
        </w:tc>
        <w:tc>
          <w:tcPr>
            <w:tcW w:w="1673" w:type="dxa"/>
          </w:tcPr>
          <w:p w14:paraId="64E773EA" w14:textId="77777777" w:rsidR="0036356E" w:rsidRPr="0036356E" w:rsidRDefault="0036356E" w:rsidP="0036356E">
            <w:pPr>
              <w:contextualSpacing/>
              <w:rPr>
                <w:rFonts w:ascii="Calibri" w:eastAsia="Calibri" w:hAnsi="Calibri" w:cs="Times New Roman"/>
                <w:sz w:val="20"/>
                <w:szCs w:val="20"/>
              </w:rPr>
            </w:pPr>
          </w:p>
        </w:tc>
        <w:tc>
          <w:tcPr>
            <w:tcW w:w="1897" w:type="dxa"/>
          </w:tcPr>
          <w:p w14:paraId="1E56D30B" w14:textId="77777777" w:rsidR="0036356E" w:rsidRPr="0036356E" w:rsidRDefault="0036356E" w:rsidP="0036356E">
            <w:pPr>
              <w:contextualSpacing/>
              <w:rPr>
                <w:rFonts w:ascii="Calibri" w:eastAsia="Calibri" w:hAnsi="Calibri" w:cs="Times New Roman"/>
                <w:sz w:val="20"/>
                <w:szCs w:val="20"/>
              </w:rPr>
            </w:pPr>
          </w:p>
          <w:p w14:paraId="03EB0A37" w14:textId="77777777" w:rsidR="0036356E" w:rsidRPr="0036356E" w:rsidRDefault="0036356E" w:rsidP="0036356E">
            <w:pPr>
              <w:contextualSpacing/>
              <w:rPr>
                <w:rFonts w:ascii="Calibri" w:eastAsia="Calibri" w:hAnsi="Calibri" w:cs="Times New Roman"/>
                <w:sz w:val="20"/>
                <w:szCs w:val="20"/>
              </w:rPr>
            </w:pPr>
          </w:p>
        </w:tc>
        <w:tc>
          <w:tcPr>
            <w:tcW w:w="1624" w:type="dxa"/>
          </w:tcPr>
          <w:p w14:paraId="6AF3A2D0" w14:textId="77777777" w:rsidR="0036356E" w:rsidRPr="0036356E" w:rsidRDefault="0036356E" w:rsidP="0036356E">
            <w:pPr>
              <w:contextualSpacing/>
              <w:rPr>
                <w:rFonts w:ascii="Calibri" w:eastAsia="Calibri" w:hAnsi="Calibri" w:cs="Times New Roman"/>
                <w:sz w:val="20"/>
                <w:szCs w:val="20"/>
              </w:rPr>
            </w:pPr>
          </w:p>
        </w:tc>
      </w:tr>
      <w:tr w:rsidR="0036356E" w:rsidRPr="0036356E" w14:paraId="0379F6EF" w14:textId="77777777" w:rsidTr="00A236C5">
        <w:trPr>
          <w:jc w:val="center"/>
        </w:trPr>
        <w:tc>
          <w:tcPr>
            <w:tcW w:w="1328" w:type="dxa"/>
          </w:tcPr>
          <w:p w14:paraId="3E9E8066" w14:textId="77777777" w:rsidR="0036356E" w:rsidRPr="0036356E" w:rsidRDefault="0036356E" w:rsidP="0036356E">
            <w:pPr>
              <w:contextualSpacing/>
              <w:rPr>
                <w:rFonts w:ascii="Calibri" w:eastAsia="Calibri" w:hAnsi="Calibri" w:cs="Times New Roman"/>
                <w:sz w:val="20"/>
                <w:szCs w:val="20"/>
              </w:rPr>
            </w:pPr>
          </w:p>
        </w:tc>
        <w:tc>
          <w:tcPr>
            <w:tcW w:w="1388" w:type="dxa"/>
          </w:tcPr>
          <w:p w14:paraId="61B09E52" w14:textId="77777777" w:rsidR="0036356E" w:rsidRPr="0036356E" w:rsidRDefault="0036356E" w:rsidP="0036356E">
            <w:pPr>
              <w:contextualSpacing/>
              <w:rPr>
                <w:rFonts w:ascii="Calibri" w:eastAsia="Calibri" w:hAnsi="Calibri" w:cs="Times New Roman"/>
                <w:sz w:val="20"/>
                <w:szCs w:val="20"/>
              </w:rPr>
            </w:pPr>
          </w:p>
        </w:tc>
        <w:tc>
          <w:tcPr>
            <w:tcW w:w="1378" w:type="dxa"/>
          </w:tcPr>
          <w:p w14:paraId="4FB6A4C0" w14:textId="77777777" w:rsidR="0036356E" w:rsidRPr="0036356E" w:rsidRDefault="0036356E" w:rsidP="0036356E">
            <w:pPr>
              <w:contextualSpacing/>
              <w:rPr>
                <w:rFonts w:ascii="Calibri" w:eastAsia="Calibri" w:hAnsi="Calibri" w:cs="Times New Roman"/>
                <w:sz w:val="20"/>
                <w:szCs w:val="20"/>
              </w:rPr>
            </w:pPr>
          </w:p>
        </w:tc>
        <w:tc>
          <w:tcPr>
            <w:tcW w:w="1673" w:type="dxa"/>
          </w:tcPr>
          <w:p w14:paraId="2CDB4858" w14:textId="77777777" w:rsidR="0036356E" w:rsidRPr="0036356E" w:rsidRDefault="0036356E" w:rsidP="0036356E">
            <w:pPr>
              <w:contextualSpacing/>
              <w:rPr>
                <w:rFonts w:ascii="Calibri" w:eastAsia="Calibri" w:hAnsi="Calibri" w:cs="Times New Roman"/>
                <w:sz w:val="20"/>
                <w:szCs w:val="20"/>
              </w:rPr>
            </w:pPr>
          </w:p>
        </w:tc>
        <w:tc>
          <w:tcPr>
            <w:tcW w:w="1897" w:type="dxa"/>
          </w:tcPr>
          <w:p w14:paraId="737335B4" w14:textId="77777777" w:rsidR="0036356E" w:rsidRPr="0036356E" w:rsidRDefault="0036356E" w:rsidP="0036356E">
            <w:pPr>
              <w:contextualSpacing/>
              <w:rPr>
                <w:rFonts w:ascii="Calibri" w:eastAsia="Calibri" w:hAnsi="Calibri" w:cs="Times New Roman"/>
                <w:sz w:val="20"/>
                <w:szCs w:val="20"/>
              </w:rPr>
            </w:pPr>
          </w:p>
          <w:p w14:paraId="25E01D26"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1CAFDDE" w14:textId="77777777" w:rsidR="0036356E" w:rsidRPr="0036356E" w:rsidRDefault="0036356E" w:rsidP="0036356E">
            <w:pPr>
              <w:contextualSpacing/>
              <w:rPr>
                <w:rFonts w:ascii="Calibri" w:eastAsia="Calibri" w:hAnsi="Calibri" w:cs="Times New Roman"/>
                <w:sz w:val="20"/>
                <w:szCs w:val="20"/>
              </w:rPr>
            </w:pPr>
          </w:p>
        </w:tc>
      </w:tr>
      <w:tr w:rsidR="0036356E" w:rsidRPr="0036356E" w14:paraId="534AB84A" w14:textId="77777777" w:rsidTr="00A236C5">
        <w:trPr>
          <w:jc w:val="center"/>
        </w:trPr>
        <w:tc>
          <w:tcPr>
            <w:tcW w:w="1328" w:type="dxa"/>
          </w:tcPr>
          <w:p w14:paraId="7902D4A9" w14:textId="77777777" w:rsidR="0036356E" w:rsidRPr="0036356E" w:rsidRDefault="0036356E" w:rsidP="0036356E">
            <w:pPr>
              <w:contextualSpacing/>
              <w:rPr>
                <w:rFonts w:ascii="Calibri" w:eastAsia="Calibri" w:hAnsi="Calibri" w:cs="Times New Roman"/>
                <w:sz w:val="20"/>
                <w:szCs w:val="20"/>
              </w:rPr>
            </w:pPr>
          </w:p>
        </w:tc>
        <w:tc>
          <w:tcPr>
            <w:tcW w:w="1388" w:type="dxa"/>
          </w:tcPr>
          <w:p w14:paraId="7CA54D2E" w14:textId="77777777" w:rsidR="0036356E" w:rsidRPr="0036356E" w:rsidRDefault="0036356E" w:rsidP="0036356E">
            <w:pPr>
              <w:contextualSpacing/>
              <w:rPr>
                <w:rFonts w:ascii="Calibri" w:eastAsia="Calibri" w:hAnsi="Calibri" w:cs="Times New Roman"/>
                <w:sz w:val="20"/>
                <w:szCs w:val="20"/>
              </w:rPr>
            </w:pPr>
          </w:p>
        </w:tc>
        <w:tc>
          <w:tcPr>
            <w:tcW w:w="1378" w:type="dxa"/>
          </w:tcPr>
          <w:p w14:paraId="6C8ECC3A" w14:textId="77777777" w:rsidR="0036356E" w:rsidRPr="0036356E" w:rsidRDefault="0036356E" w:rsidP="0036356E">
            <w:pPr>
              <w:contextualSpacing/>
              <w:rPr>
                <w:rFonts w:ascii="Calibri" w:eastAsia="Calibri" w:hAnsi="Calibri" w:cs="Times New Roman"/>
                <w:sz w:val="20"/>
                <w:szCs w:val="20"/>
              </w:rPr>
            </w:pPr>
          </w:p>
        </w:tc>
        <w:tc>
          <w:tcPr>
            <w:tcW w:w="1673" w:type="dxa"/>
          </w:tcPr>
          <w:p w14:paraId="3D3DCA47" w14:textId="77777777" w:rsidR="0036356E" w:rsidRPr="0036356E" w:rsidRDefault="0036356E" w:rsidP="0036356E">
            <w:pPr>
              <w:contextualSpacing/>
              <w:rPr>
                <w:rFonts w:ascii="Calibri" w:eastAsia="Calibri" w:hAnsi="Calibri" w:cs="Times New Roman"/>
                <w:sz w:val="20"/>
                <w:szCs w:val="20"/>
              </w:rPr>
            </w:pPr>
          </w:p>
        </w:tc>
        <w:tc>
          <w:tcPr>
            <w:tcW w:w="1897" w:type="dxa"/>
          </w:tcPr>
          <w:p w14:paraId="0685CD5A" w14:textId="77777777" w:rsidR="0036356E" w:rsidRPr="0036356E" w:rsidRDefault="0036356E" w:rsidP="0036356E">
            <w:pPr>
              <w:contextualSpacing/>
              <w:rPr>
                <w:rFonts w:ascii="Calibri" w:eastAsia="Calibri" w:hAnsi="Calibri" w:cs="Times New Roman"/>
                <w:sz w:val="20"/>
                <w:szCs w:val="20"/>
              </w:rPr>
            </w:pPr>
          </w:p>
          <w:p w14:paraId="5623BB14" w14:textId="77777777" w:rsidR="0036356E" w:rsidRPr="0036356E" w:rsidRDefault="0036356E" w:rsidP="0036356E">
            <w:pPr>
              <w:contextualSpacing/>
              <w:rPr>
                <w:rFonts w:ascii="Calibri" w:eastAsia="Calibri" w:hAnsi="Calibri" w:cs="Times New Roman"/>
                <w:sz w:val="20"/>
                <w:szCs w:val="20"/>
              </w:rPr>
            </w:pPr>
          </w:p>
        </w:tc>
        <w:tc>
          <w:tcPr>
            <w:tcW w:w="1624" w:type="dxa"/>
          </w:tcPr>
          <w:p w14:paraId="33CCCFC0" w14:textId="77777777" w:rsidR="0036356E" w:rsidRPr="0036356E" w:rsidRDefault="0036356E" w:rsidP="0036356E">
            <w:pPr>
              <w:contextualSpacing/>
              <w:rPr>
                <w:rFonts w:ascii="Calibri" w:eastAsia="Calibri" w:hAnsi="Calibri" w:cs="Times New Roman"/>
                <w:sz w:val="20"/>
                <w:szCs w:val="20"/>
              </w:rPr>
            </w:pPr>
          </w:p>
        </w:tc>
      </w:tr>
      <w:tr w:rsidR="0036356E" w:rsidRPr="0036356E" w14:paraId="08FE59EE" w14:textId="77777777" w:rsidTr="00A236C5">
        <w:trPr>
          <w:jc w:val="center"/>
        </w:trPr>
        <w:tc>
          <w:tcPr>
            <w:tcW w:w="1328" w:type="dxa"/>
          </w:tcPr>
          <w:p w14:paraId="748CC9EB" w14:textId="77777777" w:rsidR="0036356E" w:rsidRPr="0036356E" w:rsidRDefault="0036356E" w:rsidP="0036356E">
            <w:pPr>
              <w:contextualSpacing/>
              <w:rPr>
                <w:rFonts w:ascii="Calibri" w:eastAsia="Calibri" w:hAnsi="Calibri" w:cs="Times New Roman"/>
                <w:sz w:val="20"/>
                <w:szCs w:val="20"/>
              </w:rPr>
            </w:pPr>
          </w:p>
        </w:tc>
        <w:tc>
          <w:tcPr>
            <w:tcW w:w="1388" w:type="dxa"/>
          </w:tcPr>
          <w:p w14:paraId="582B30CF" w14:textId="77777777" w:rsidR="0036356E" w:rsidRPr="0036356E" w:rsidRDefault="0036356E" w:rsidP="0036356E">
            <w:pPr>
              <w:contextualSpacing/>
              <w:rPr>
                <w:rFonts w:ascii="Calibri" w:eastAsia="Calibri" w:hAnsi="Calibri" w:cs="Times New Roman"/>
                <w:sz w:val="20"/>
                <w:szCs w:val="20"/>
              </w:rPr>
            </w:pPr>
          </w:p>
        </w:tc>
        <w:tc>
          <w:tcPr>
            <w:tcW w:w="1378" w:type="dxa"/>
          </w:tcPr>
          <w:p w14:paraId="0BFC5988" w14:textId="77777777" w:rsidR="0036356E" w:rsidRPr="0036356E" w:rsidRDefault="0036356E" w:rsidP="0036356E">
            <w:pPr>
              <w:contextualSpacing/>
              <w:rPr>
                <w:rFonts w:ascii="Calibri" w:eastAsia="Calibri" w:hAnsi="Calibri" w:cs="Times New Roman"/>
                <w:sz w:val="20"/>
                <w:szCs w:val="20"/>
              </w:rPr>
            </w:pPr>
          </w:p>
        </w:tc>
        <w:tc>
          <w:tcPr>
            <w:tcW w:w="1673" w:type="dxa"/>
          </w:tcPr>
          <w:p w14:paraId="6B037232" w14:textId="77777777" w:rsidR="0036356E" w:rsidRPr="0036356E" w:rsidRDefault="0036356E" w:rsidP="0036356E">
            <w:pPr>
              <w:contextualSpacing/>
              <w:rPr>
                <w:rFonts w:ascii="Calibri" w:eastAsia="Calibri" w:hAnsi="Calibri" w:cs="Times New Roman"/>
                <w:sz w:val="20"/>
                <w:szCs w:val="20"/>
              </w:rPr>
            </w:pPr>
          </w:p>
        </w:tc>
        <w:tc>
          <w:tcPr>
            <w:tcW w:w="1897" w:type="dxa"/>
          </w:tcPr>
          <w:p w14:paraId="7E40E66A" w14:textId="77777777" w:rsidR="0036356E" w:rsidRPr="0036356E" w:rsidRDefault="0036356E" w:rsidP="0036356E">
            <w:pPr>
              <w:contextualSpacing/>
              <w:rPr>
                <w:rFonts w:ascii="Calibri" w:eastAsia="Calibri" w:hAnsi="Calibri" w:cs="Times New Roman"/>
                <w:sz w:val="20"/>
                <w:szCs w:val="20"/>
              </w:rPr>
            </w:pPr>
          </w:p>
          <w:p w14:paraId="1AD47343" w14:textId="77777777" w:rsidR="0036356E" w:rsidRPr="0036356E" w:rsidRDefault="0036356E" w:rsidP="0036356E">
            <w:pPr>
              <w:contextualSpacing/>
              <w:rPr>
                <w:rFonts w:ascii="Calibri" w:eastAsia="Calibri" w:hAnsi="Calibri" w:cs="Times New Roman"/>
                <w:sz w:val="20"/>
                <w:szCs w:val="20"/>
              </w:rPr>
            </w:pPr>
          </w:p>
        </w:tc>
        <w:tc>
          <w:tcPr>
            <w:tcW w:w="1624" w:type="dxa"/>
          </w:tcPr>
          <w:p w14:paraId="63568377" w14:textId="77777777" w:rsidR="0036356E" w:rsidRPr="0036356E" w:rsidRDefault="0036356E" w:rsidP="0036356E">
            <w:pPr>
              <w:contextualSpacing/>
              <w:rPr>
                <w:rFonts w:ascii="Calibri" w:eastAsia="Calibri" w:hAnsi="Calibri" w:cs="Times New Roman"/>
                <w:sz w:val="20"/>
                <w:szCs w:val="20"/>
              </w:rPr>
            </w:pPr>
          </w:p>
        </w:tc>
      </w:tr>
      <w:tr w:rsidR="0036356E" w:rsidRPr="0036356E" w14:paraId="637FE62B" w14:textId="77777777" w:rsidTr="00A236C5">
        <w:trPr>
          <w:jc w:val="center"/>
        </w:trPr>
        <w:tc>
          <w:tcPr>
            <w:tcW w:w="1328" w:type="dxa"/>
          </w:tcPr>
          <w:p w14:paraId="20CCAFF1" w14:textId="77777777" w:rsidR="0036356E" w:rsidRPr="0036356E" w:rsidRDefault="0036356E" w:rsidP="0036356E">
            <w:pPr>
              <w:contextualSpacing/>
              <w:rPr>
                <w:rFonts w:ascii="Calibri" w:eastAsia="Calibri" w:hAnsi="Calibri" w:cs="Times New Roman"/>
                <w:sz w:val="20"/>
                <w:szCs w:val="20"/>
              </w:rPr>
            </w:pPr>
          </w:p>
        </w:tc>
        <w:tc>
          <w:tcPr>
            <w:tcW w:w="1388" w:type="dxa"/>
          </w:tcPr>
          <w:p w14:paraId="67867808" w14:textId="77777777" w:rsidR="0036356E" w:rsidRPr="0036356E" w:rsidRDefault="0036356E" w:rsidP="0036356E">
            <w:pPr>
              <w:contextualSpacing/>
              <w:rPr>
                <w:rFonts w:ascii="Calibri" w:eastAsia="Calibri" w:hAnsi="Calibri" w:cs="Times New Roman"/>
                <w:sz w:val="20"/>
                <w:szCs w:val="20"/>
              </w:rPr>
            </w:pPr>
          </w:p>
        </w:tc>
        <w:tc>
          <w:tcPr>
            <w:tcW w:w="1378" w:type="dxa"/>
          </w:tcPr>
          <w:p w14:paraId="2CB7AFB0" w14:textId="77777777" w:rsidR="0036356E" w:rsidRPr="0036356E" w:rsidRDefault="0036356E" w:rsidP="0036356E">
            <w:pPr>
              <w:contextualSpacing/>
              <w:rPr>
                <w:rFonts w:ascii="Calibri" w:eastAsia="Calibri" w:hAnsi="Calibri" w:cs="Times New Roman"/>
                <w:sz w:val="20"/>
                <w:szCs w:val="20"/>
              </w:rPr>
            </w:pPr>
          </w:p>
        </w:tc>
        <w:tc>
          <w:tcPr>
            <w:tcW w:w="1673" w:type="dxa"/>
          </w:tcPr>
          <w:p w14:paraId="1DDBB22E" w14:textId="77777777" w:rsidR="0036356E" w:rsidRPr="0036356E" w:rsidRDefault="0036356E" w:rsidP="0036356E">
            <w:pPr>
              <w:contextualSpacing/>
              <w:rPr>
                <w:rFonts w:ascii="Calibri" w:eastAsia="Calibri" w:hAnsi="Calibri" w:cs="Times New Roman"/>
                <w:sz w:val="20"/>
                <w:szCs w:val="20"/>
              </w:rPr>
            </w:pPr>
          </w:p>
        </w:tc>
        <w:tc>
          <w:tcPr>
            <w:tcW w:w="1897" w:type="dxa"/>
          </w:tcPr>
          <w:p w14:paraId="104F4DE1" w14:textId="77777777" w:rsidR="0036356E" w:rsidRPr="0036356E" w:rsidRDefault="0036356E" w:rsidP="0036356E">
            <w:pPr>
              <w:contextualSpacing/>
              <w:rPr>
                <w:rFonts w:ascii="Calibri" w:eastAsia="Calibri" w:hAnsi="Calibri" w:cs="Times New Roman"/>
                <w:sz w:val="20"/>
                <w:szCs w:val="20"/>
              </w:rPr>
            </w:pPr>
          </w:p>
          <w:p w14:paraId="4D6B68EF"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CA57B82" w14:textId="77777777" w:rsidR="0036356E" w:rsidRPr="0036356E" w:rsidRDefault="0036356E" w:rsidP="0036356E">
            <w:pPr>
              <w:contextualSpacing/>
              <w:rPr>
                <w:rFonts w:ascii="Calibri" w:eastAsia="Calibri" w:hAnsi="Calibri" w:cs="Times New Roman"/>
                <w:sz w:val="20"/>
                <w:szCs w:val="20"/>
              </w:rPr>
            </w:pPr>
          </w:p>
        </w:tc>
      </w:tr>
      <w:tr w:rsidR="0036356E" w:rsidRPr="0036356E" w14:paraId="0BBB5928" w14:textId="77777777" w:rsidTr="00A236C5">
        <w:trPr>
          <w:jc w:val="center"/>
        </w:trPr>
        <w:tc>
          <w:tcPr>
            <w:tcW w:w="1328" w:type="dxa"/>
          </w:tcPr>
          <w:p w14:paraId="3CADE573" w14:textId="77777777" w:rsidR="0036356E" w:rsidRPr="0036356E" w:rsidRDefault="0036356E" w:rsidP="0036356E">
            <w:pPr>
              <w:contextualSpacing/>
              <w:rPr>
                <w:rFonts w:ascii="Calibri" w:eastAsia="Calibri" w:hAnsi="Calibri" w:cs="Times New Roman"/>
                <w:sz w:val="20"/>
                <w:szCs w:val="20"/>
              </w:rPr>
            </w:pPr>
          </w:p>
        </w:tc>
        <w:tc>
          <w:tcPr>
            <w:tcW w:w="1388" w:type="dxa"/>
          </w:tcPr>
          <w:p w14:paraId="764840D8" w14:textId="77777777" w:rsidR="0036356E" w:rsidRPr="0036356E" w:rsidRDefault="0036356E" w:rsidP="0036356E">
            <w:pPr>
              <w:contextualSpacing/>
              <w:rPr>
                <w:rFonts w:ascii="Calibri" w:eastAsia="Calibri" w:hAnsi="Calibri" w:cs="Times New Roman"/>
                <w:sz w:val="20"/>
                <w:szCs w:val="20"/>
              </w:rPr>
            </w:pPr>
          </w:p>
        </w:tc>
        <w:tc>
          <w:tcPr>
            <w:tcW w:w="1378" w:type="dxa"/>
          </w:tcPr>
          <w:p w14:paraId="4CEC9707" w14:textId="77777777" w:rsidR="0036356E" w:rsidRPr="0036356E" w:rsidRDefault="0036356E" w:rsidP="0036356E">
            <w:pPr>
              <w:contextualSpacing/>
              <w:rPr>
                <w:rFonts w:ascii="Calibri" w:eastAsia="Calibri" w:hAnsi="Calibri" w:cs="Times New Roman"/>
                <w:sz w:val="20"/>
                <w:szCs w:val="20"/>
              </w:rPr>
            </w:pPr>
          </w:p>
        </w:tc>
        <w:tc>
          <w:tcPr>
            <w:tcW w:w="1673" w:type="dxa"/>
          </w:tcPr>
          <w:p w14:paraId="2B6ACB6D" w14:textId="77777777" w:rsidR="0036356E" w:rsidRPr="0036356E" w:rsidRDefault="0036356E" w:rsidP="0036356E">
            <w:pPr>
              <w:contextualSpacing/>
              <w:rPr>
                <w:rFonts w:ascii="Calibri" w:eastAsia="Calibri" w:hAnsi="Calibri" w:cs="Times New Roman"/>
                <w:sz w:val="20"/>
                <w:szCs w:val="20"/>
              </w:rPr>
            </w:pPr>
          </w:p>
        </w:tc>
        <w:tc>
          <w:tcPr>
            <w:tcW w:w="1897" w:type="dxa"/>
          </w:tcPr>
          <w:p w14:paraId="3B0ACCF2" w14:textId="77777777" w:rsidR="0036356E" w:rsidRPr="0036356E" w:rsidRDefault="0036356E" w:rsidP="0036356E">
            <w:pPr>
              <w:contextualSpacing/>
              <w:rPr>
                <w:rFonts w:ascii="Calibri" w:eastAsia="Calibri" w:hAnsi="Calibri" w:cs="Times New Roman"/>
                <w:sz w:val="20"/>
                <w:szCs w:val="20"/>
              </w:rPr>
            </w:pPr>
          </w:p>
          <w:p w14:paraId="28652A2B" w14:textId="77777777" w:rsidR="0036356E" w:rsidRPr="0036356E" w:rsidRDefault="0036356E" w:rsidP="0036356E">
            <w:pPr>
              <w:contextualSpacing/>
              <w:rPr>
                <w:rFonts w:ascii="Calibri" w:eastAsia="Calibri" w:hAnsi="Calibri" w:cs="Times New Roman"/>
                <w:sz w:val="20"/>
                <w:szCs w:val="20"/>
              </w:rPr>
            </w:pPr>
          </w:p>
        </w:tc>
        <w:tc>
          <w:tcPr>
            <w:tcW w:w="1624" w:type="dxa"/>
          </w:tcPr>
          <w:p w14:paraId="4C0F8DAF" w14:textId="77777777" w:rsidR="0036356E" w:rsidRPr="0036356E" w:rsidRDefault="0036356E" w:rsidP="0036356E">
            <w:pPr>
              <w:contextualSpacing/>
              <w:rPr>
                <w:rFonts w:ascii="Calibri" w:eastAsia="Calibri" w:hAnsi="Calibri" w:cs="Times New Roman"/>
                <w:sz w:val="20"/>
                <w:szCs w:val="20"/>
              </w:rPr>
            </w:pPr>
          </w:p>
        </w:tc>
      </w:tr>
      <w:tr w:rsidR="0036356E" w:rsidRPr="0036356E" w14:paraId="6BD9DCB8" w14:textId="77777777" w:rsidTr="00A236C5">
        <w:trPr>
          <w:jc w:val="center"/>
        </w:trPr>
        <w:tc>
          <w:tcPr>
            <w:tcW w:w="1328" w:type="dxa"/>
          </w:tcPr>
          <w:p w14:paraId="2D57FA32" w14:textId="77777777" w:rsidR="0036356E" w:rsidRPr="0036356E" w:rsidRDefault="0036356E" w:rsidP="0036356E">
            <w:pPr>
              <w:contextualSpacing/>
              <w:rPr>
                <w:rFonts w:ascii="Calibri" w:eastAsia="Calibri" w:hAnsi="Calibri" w:cs="Times New Roman"/>
                <w:sz w:val="20"/>
                <w:szCs w:val="20"/>
              </w:rPr>
            </w:pPr>
          </w:p>
        </w:tc>
        <w:tc>
          <w:tcPr>
            <w:tcW w:w="1388" w:type="dxa"/>
          </w:tcPr>
          <w:p w14:paraId="23261F84" w14:textId="77777777" w:rsidR="0036356E" w:rsidRPr="0036356E" w:rsidRDefault="0036356E" w:rsidP="0036356E">
            <w:pPr>
              <w:contextualSpacing/>
              <w:rPr>
                <w:rFonts w:ascii="Calibri" w:eastAsia="Calibri" w:hAnsi="Calibri" w:cs="Times New Roman"/>
                <w:sz w:val="20"/>
                <w:szCs w:val="20"/>
              </w:rPr>
            </w:pPr>
          </w:p>
        </w:tc>
        <w:tc>
          <w:tcPr>
            <w:tcW w:w="1378" w:type="dxa"/>
          </w:tcPr>
          <w:p w14:paraId="0893CC25" w14:textId="77777777" w:rsidR="0036356E" w:rsidRPr="0036356E" w:rsidRDefault="0036356E" w:rsidP="0036356E">
            <w:pPr>
              <w:contextualSpacing/>
              <w:rPr>
                <w:rFonts w:ascii="Calibri" w:eastAsia="Calibri" w:hAnsi="Calibri" w:cs="Times New Roman"/>
                <w:sz w:val="20"/>
                <w:szCs w:val="20"/>
              </w:rPr>
            </w:pPr>
          </w:p>
        </w:tc>
        <w:tc>
          <w:tcPr>
            <w:tcW w:w="1673" w:type="dxa"/>
          </w:tcPr>
          <w:p w14:paraId="290B5BF8" w14:textId="77777777" w:rsidR="0036356E" w:rsidRPr="0036356E" w:rsidRDefault="0036356E" w:rsidP="0036356E">
            <w:pPr>
              <w:contextualSpacing/>
              <w:rPr>
                <w:rFonts w:ascii="Calibri" w:eastAsia="Calibri" w:hAnsi="Calibri" w:cs="Times New Roman"/>
                <w:sz w:val="20"/>
                <w:szCs w:val="20"/>
              </w:rPr>
            </w:pPr>
          </w:p>
        </w:tc>
        <w:tc>
          <w:tcPr>
            <w:tcW w:w="1897" w:type="dxa"/>
          </w:tcPr>
          <w:p w14:paraId="33D3F93C" w14:textId="77777777" w:rsidR="0036356E" w:rsidRPr="0036356E" w:rsidRDefault="0036356E" w:rsidP="0036356E">
            <w:pPr>
              <w:contextualSpacing/>
              <w:rPr>
                <w:rFonts w:ascii="Calibri" w:eastAsia="Calibri" w:hAnsi="Calibri" w:cs="Times New Roman"/>
                <w:sz w:val="20"/>
                <w:szCs w:val="20"/>
              </w:rPr>
            </w:pPr>
          </w:p>
          <w:p w14:paraId="660D38DA"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44AFD08" w14:textId="77777777" w:rsidR="0036356E" w:rsidRPr="0036356E" w:rsidRDefault="0036356E" w:rsidP="0036356E">
            <w:pPr>
              <w:contextualSpacing/>
              <w:rPr>
                <w:rFonts w:ascii="Calibri" w:eastAsia="Calibri" w:hAnsi="Calibri" w:cs="Times New Roman"/>
                <w:sz w:val="20"/>
                <w:szCs w:val="20"/>
              </w:rPr>
            </w:pPr>
          </w:p>
        </w:tc>
      </w:tr>
      <w:tr w:rsidR="0036356E" w:rsidRPr="0036356E" w14:paraId="73F6F945" w14:textId="77777777" w:rsidTr="00A236C5">
        <w:trPr>
          <w:jc w:val="center"/>
        </w:trPr>
        <w:tc>
          <w:tcPr>
            <w:tcW w:w="1328" w:type="dxa"/>
          </w:tcPr>
          <w:p w14:paraId="1FF55D41" w14:textId="77777777" w:rsidR="0036356E" w:rsidRPr="0036356E" w:rsidRDefault="0036356E" w:rsidP="0036356E">
            <w:pPr>
              <w:contextualSpacing/>
              <w:rPr>
                <w:rFonts w:ascii="Calibri" w:eastAsia="Calibri" w:hAnsi="Calibri" w:cs="Times New Roman"/>
                <w:sz w:val="20"/>
                <w:szCs w:val="20"/>
              </w:rPr>
            </w:pPr>
          </w:p>
        </w:tc>
        <w:tc>
          <w:tcPr>
            <w:tcW w:w="1388" w:type="dxa"/>
          </w:tcPr>
          <w:p w14:paraId="23075B5C" w14:textId="77777777" w:rsidR="0036356E" w:rsidRPr="0036356E" w:rsidRDefault="0036356E" w:rsidP="0036356E">
            <w:pPr>
              <w:contextualSpacing/>
              <w:rPr>
                <w:rFonts w:ascii="Calibri" w:eastAsia="Calibri" w:hAnsi="Calibri" w:cs="Times New Roman"/>
                <w:sz w:val="20"/>
                <w:szCs w:val="20"/>
              </w:rPr>
            </w:pPr>
          </w:p>
        </w:tc>
        <w:tc>
          <w:tcPr>
            <w:tcW w:w="1378" w:type="dxa"/>
          </w:tcPr>
          <w:p w14:paraId="6C489C9B" w14:textId="77777777" w:rsidR="0036356E" w:rsidRPr="0036356E" w:rsidRDefault="0036356E" w:rsidP="0036356E">
            <w:pPr>
              <w:contextualSpacing/>
              <w:rPr>
                <w:rFonts w:ascii="Calibri" w:eastAsia="Calibri" w:hAnsi="Calibri" w:cs="Times New Roman"/>
                <w:sz w:val="20"/>
                <w:szCs w:val="20"/>
              </w:rPr>
            </w:pPr>
          </w:p>
        </w:tc>
        <w:tc>
          <w:tcPr>
            <w:tcW w:w="1673" w:type="dxa"/>
          </w:tcPr>
          <w:p w14:paraId="38ACCB63" w14:textId="77777777" w:rsidR="0036356E" w:rsidRPr="0036356E" w:rsidRDefault="0036356E" w:rsidP="0036356E">
            <w:pPr>
              <w:contextualSpacing/>
              <w:rPr>
                <w:rFonts w:ascii="Calibri" w:eastAsia="Calibri" w:hAnsi="Calibri" w:cs="Times New Roman"/>
                <w:sz w:val="20"/>
                <w:szCs w:val="20"/>
              </w:rPr>
            </w:pPr>
          </w:p>
        </w:tc>
        <w:tc>
          <w:tcPr>
            <w:tcW w:w="1897" w:type="dxa"/>
          </w:tcPr>
          <w:p w14:paraId="58037027" w14:textId="77777777" w:rsidR="0036356E" w:rsidRPr="0036356E" w:rsidRDefault="0036356E" w:rsidP="0036356E">
            <w:pPr>
              <w:contextualSpacing/>
              <w:rPr>
                <w:rFonts w:ascii="Calibri" w:eastAsia="Calibri" w:hAnsi="Calibri" w:cs="Times New Roman"/>
                <w:sz w:val="20"/>
                <w:szCs w:val="20"/>
              </w:rPr>
            </w:pPr>
          </w:p>
          <w:p w14:paraId="16F2642F" w14:textId="77777777" w:rsidR="0036356E" w:rsidRPr="0036356E" w:rsidRDefault="0036356E" w:rsidP="0036356E">
            <w:pPr>
              <w:contextualSpacing/>
              <w:rPr>
                <w:rFonts w:ascii="Calibri" w:eastAsia="Calibri" w:hAnsi="Calibri" w:cs="Times New Roman"/>
                <w:sz w:val="20"/>
                <w:szCs w:val="20"/>
              </w:rPr>
            </w:pPr>
          </w:p>
        </w:tc>
        <w:tc>
          <w:tcPr>
            <w:tcW w:w="1624" w:type="dxa"/>
          </w:tcPr>
          <w:p w14:paraId="6BFA14A5" w14:textId="77777777" w:rsidR="0036356E" w:rsidRPr="0036356E" w:rsidRDefault="0036356E" w:rsidP="0036356E">
            <w:pPr>
              <w:contextualSpacing/>
              <w:rPr>
                <w:rFonts w:ascii="Calibri" w:eastAsia="Calibri" w:hAnsi="Calibri" w:cs="Times New Roman"/>
                <w:sz w:val="20"/>
                <w:szCs w:val="20"/>
              </w:rPr>
            </w:pPr>
          </w:p>
        </w:tc>
      </w:tr>
      <w:tr w:rsidR="0036356E" w:rsidRPr="0036356E" w14:paraId="7A4D72B4" w14:textId="77777777" w:rsidTr="00A236C5">
        <w:trPr>
          <w:jc w:val="center"/>
        </w:trPr>
        <w:tc>
          <w:tcPr>
            <w:tcW w:w="1328" w:type="dxa"/>
          </w:tcPr>
          <w:p w14:paraId="64C5CBAB" w14:textId="77777777" w:rsidR="0036356E" w:rsidRPr="0036356E" w:rsidRDefault="0036356E" w:rsidP="0036356E">
            <w:pPr>
              <w:contextualSpacing/>
              <w:rPr>
                <w:rFonts w:ascii="Calibri" w:eastAsia="Calibri" w:hAnsi="Calibri" w:cs="Times New Roman"/>
                <w:sz w:val="20"/>
                <w:szCs w:val="20"/>
              </w:rPr>
            </w:pPr>
          </w:p>
          <w:p w14:paraId="132345DA" w14:textId="77777777" w:rsidR="0036356E" w:rsidRPr="0036356E" w:rsidRDefault="0036356E" w:rsidP="0036356E">
            <w:pPr>
              <w:contextualSpacing/>
              <w:rPr>
                <w:rFonts w:ascii="Calibri" w:eastAsia="Calibri" w:hAnsi="Calibri" w:cs="Times New Roman"/>
                <w:sz w:val="20"/>
                <w:szCs w:val="20"/>
              </w:rPr>
            </w:pPr>
          </w:p>
        </w:tc>
        <w:tc>
          <w:tcPr>
            <w:tcW w:w="1388" w:type="dxa"/>
          </w:tcPr>
          <w:p w14:paraId="4B3B70CB" w14:textId="77777777" w:rsidR="0036356E" w:rsidRPr="0036356E" w:rsidRDefault="0036356E" w:rsidP="0036356E">
            <w:pPr>
              <w:contextualSpacing/>
              <w:rPr>
                <w:rFonts w:ascii="Calibri" w:eastAsia="Calibri" w:hAnsi="Calibri" w:cs="Times New Roman"/>
                <w:sz w:val="20"/>
                <w:szCs w:val="20"/>
              </w:rPr>
            </w:pPr>
          </w:p>
        </w:tc>
        <w:tc>
          <w:tcPr>
            <w:tcW w:w="1378" w:type="dxa"/>
          </w:tcPr>
          <w:p w14:paraId="42630937" w14:textId="77777777" w:rsidR="0036356E" w:rsidRPr="0036356E" w:rsidRDefault="0036356E" w:rsidP="0036356E">
            <w:pPr>
              <w:contextualSpacing/>
              <w:rPr>
                <w:rFonts w:ascii="Calibri" w:eastAsia="Calibri" w:hAnsi="Calibri" w:cs="Times New Roman"/>
                <w:sz w:val="20"/>
                <w:szCs w:val="20"/>
              </w:rPr>
            </w:pPr>
          </w:p>
        </w:tc>
        <w:tc>
          <w:tcPr>
            <w:tcW w:w="1673" w:type="dxa"/>
          </w:tcPr>
          <w:p w14:paraId="6C656B47" w14:textId="77777777" w:rsidR="0036356E" w:rsidRPr="0036356E" w:rsidRDefault="0036356E" w:rsidP="0036356E">
            <w:pPr>
              <w:contextualSpacing/>
              <w:rPr>
                <w:rFonts w:ascii="Calibri" w:eastAsia="Calibri" w:hAnsi="Calibri" w:cs="Times New Roman"/>
                <w:sz w:val="20"/>
                <w:szCs w:val="20"/>
              </w:rPr>
            </w:pPr>
          </w:p>
        </w:tc>
        <w:tc>
          <w:tcPr>
            <w:tcW w:w="1897" w:type="dxa"/>
          </w:tcPr>
          <w:p w14:paraId="09D17D01" w14:textId="77777777" w:rsidR="0036356E" w:rsidRPr="0036356E" w:rsidRDefault="0036356E" w:rsidP="0036356E">
            <w:pPr>
              <w:contextualSpacing/>
              <w:rPr>
                <w:rFonts w:ascii="Calibri" w:eastAsia="Calibri" w:hAnsi="Calibri" w:cs="Times New Roman"/>
                <w:sz w:val="20"/>
                <w:szCs w:val="20"/>
              </w:rPr>
            </w:pPr>
          </w:p>
        </w:tc>
        <w:tc>
          <w:tcPr>
            <w:tcW w:w="1624" w:type="dxa"/>
          </w:tcPr>
          <w:p w14:paraId="44B54CBB" w14:textId="77777777" w:rsidR="0036356E" w:rsidRPr="0036356E" w:rsidRDefault="0036356E" w:rsidP="0036356E">
            <w:pPr>
              <w:contextualSpacing/>
              <w:rPr>
                <w:rFonts w:ascii="Calibri" w:eastAsia="Calibri" w:hAnsi="Calibri" w:cs="Times New Roman"/>
                <w:sz w:val="20"/>
                <w:szCs w:val="20"/>
              </w:rPr>
            </w:pPr>
          </w:p>
        </w:tc>
      </w:tr>
      <w:tr w:rsidR="0036356E" w:rsidRPr="0036356E" w14:paraId="35831EC5" w14:textId="77777777" w:rsidTr="00A236C5">
        <w:trPr>
          <w:jc w:val="center"/>
        </w:trPr>
        <w:tc>
          <w:tcPr>
            <w:tcW w:w="1328" w:type="dxa"/>
          </w:tcPr>
          <w:p w14:paraId="08365C41" w14:textId="77777777" w:rsidR="0036356E" w:rsidRPr="0036356E" w:rsidRDefault="0036356E" w:rsidP="0036356E">
            <w:pPr>
              <w:contextualSpacing/>
              <w:rPr>
                <w:rFonts w:ascii="Calibri" w:eastAsia="Calibri" w:hAnsi="Calibri" w:cs="Times New Roman"/>
                <w:sz w:val="20"/>
                <w:szCs w:val="20"/>
              </w:rPr>
            </w:pPr>
          </w:p>
        </w:tc>
        <w:tc>
          <w:tcPr>
            <w:tcW w:w="1388" w:type="dxa"/>
          </w:tcPr>
          <w:p w14:paraId="287DDCA4" w14:textId="77777777" w:rsidR="0036356E" w:rsidRPr="0036356E" w:rsidRDefault="0036356E" w:rsidP="0036356E">
            <w:pPr>
              <w:contextualSpacing/>
              <w:rPr>
                <w:rFonts w:ascii="Calibri" w:eastAsia="Calibri" w:hAnsi="Calibri" w:cs="Times New Roman"/>
                <w:sz w:val="20"/>
                <w:szCs w:val="20"/>
              </w:rPr>
            </w:pPr>
          </w:p>
        </w:tc>
        <w:tc>
          <w:tcPr>
            <w:tcW w:w="1378" w:type="dxa"/>
          </w:tcPr>
          <w:p w14:paraId="7F864DCD" w14:textId="77777777" w:rsidR="0036356E" w:rsidRPr="0036356E" w:rsidRDefault="0036356E" w:rsidP="0036356E">
            <w:pPr>
              <w:contextualSpacing/>
              <w:rPr>
                <w:rFonts w:ascii="Calibri" w:eastAsia="Calibri" w:hAnsi="Calibri" w:cs="Times New Roman"/>
                <w:sz w:val="20"/>
                <w:szCs w:val="20"/>
              </w:rPr>
            </w:pPr>
          </w:p>
        </w:tc>
        <w:tc>
          <w:tcPr>
            <w:tcW w:w="1673" w:type="dxa"/>
          </w:tcPr>
          <w:p w14:paraId="5E63A396" w14:textId="77777777" w:rsidR="0036356E" w:rsidRPr="0036356E" w:rsidRDefault="0036356E" w:rsidP="0036356E">
            <w:pPr>
              <w:contextualSpacing/>
              <w:rPr>
                <w:rFonts w:ascii="Calibri" w:eastAsia="Calibri" w:hAnsi="Calibri" w:cs="Times New Roman"/>
                <w:sz w:val="20"/>
                <w:szCs w:val="20"/>
              </w:rPr>
            </w:pPr>
          </w:p>
        </w:tc>
        <w:tc>
          <w:tcPr>
            <w:tcW w:w="1897" w:type="dxa"/>
          </w:tcPr>
          <w:p w14:paraId="2F87A3E9" w14:textId="77777777" w:rsidR="0036356E" w:rsidRPr="0036356E" w:rsidRDefault="0036356E" w:rsidP="0036356E">
            <w:pPr>
              <w:contextualSpacing/>
              <w:rPr>
                <w:rFonts w:ascii="Calibri" w:eastAsia="Calibri" w:hAnsi="Calibri" w:cs="Times New Roman"/>
                <w:sz w:val="20"/>
                <w:szCs w:val="20"/>
              </w:rPr>
            </w:pPr>
          </w:p>
          <w:p w14:paraId="01A7E323"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0C15FC0" w14:textId="77777777" w:rsidR="0036356E" w:rsidRPr="0036356E" w:rsidRDefault="0036356E" w:rsidP="0036356E">
            <w:pPr>
              <w:contextualSpacing/>
              <w:rPr>
                <w:rFonts w:ascii="Calibri" w:eastAsia="Calibri" w:hAnsi="Calibri" w:cs="Times New Roman"/>
                <w:sz w:val="20"/>
                <w:szCs w:val="20"/>
              </w:rPr>
            </w:pPr>
          </w:p>
        </w:tc>
      </w:tr>
      <w:tr w:rsidR="0036356E" w:rsidRPr="0036356E" w14:paraId="7E8FCF88" w14:textId="77777777" w:rsidTr="00A236C5">
        <w:trPr>
          <w:jc w:val="center"/>
        </w:trPr>
        <w:tc>
          <w:tcPr>
            <w:tcW w:w="1328" w:type="dxa"/>
          </w:tcPr>
          <w:p w14:paraId="02403EA1" w14:textId="77777777" w:rsidR="0036356E" w:rsidRPr="0036356E" w:rsidRDefault="0036356E" w:rsidP="0036356E">
            <w:pPr>
              <w:contextualSpacing/>
              <w:rPr>
                <w:rFonts w:ascii="Calibri" w:eastAsia="Calibri" w:hAnsi="Calibri" w:cs="Times New Roman"/>
                <w:sz w:val="20"/>
                <w:szCs w:val="20"/>
              </w:rPr>
            </w:pPr>
          </w:p>
        </w:tc>
        <w:tc>
          <w:tcPr>
            <w:tcW w:w="1388" w:type="dxa"/>
          </w:tcPr>
          <w:p w14:paraId="75AF5431" w14:textId="77777777" w:rsidR="0036356E" w:rsidRPr="0036356E" w:rsidRDefault="0036356E" w:rsidP="0036356E">
            <w:pPr>
              <w:contextualSpacing/>
              <w:rPr>
                <w:rFonts w:ascii="Calibri" w:eastAsia="Calibri" w:hAnsi="Calibri" w:cs="Times New Roman"/>
                <w:sz w:val="20"/>
                <w:szCs w:val="20"/>
              </w:rPr>
            </w:pPr>
          </w:p>
        </w:tc>
        <w:tc>
          <w:tcPr>
            <w:tcW w:w="1378" w:type="dxa"/>
          </w:tcPr>
          <w:p w14:paraId="623DD45C" w14:textId="77777777" w:rsidR="0036356E" w:rsidRPr="0036356E" w:rsidRDefault="0036356E" w:rsidP="0036356E">
            <w:pPr>
              <w:contextualSpacing/>
              <w:rPr>
                <w:rFonts w:ascii="Calibri" w:eastAsia="Calibri" w:hAnsi="Calibri" w:cs="Times New Roman"/>
                <w:sz w:val="20"/>
                <w:szCs w:val="20"/>
              </w:rPr>
            </w:pPr>
          </w:p>
        </w:tc>
        <w:tc>
          <w:tcPr>
            <w:tcW w:w="1673" w:type="dxa"/>
          </w:tcPr>
          <w:p w14:paraId="7908C83A" w14:textId="77777777" w:rsidR="0036356E" w:rsidRPr="0036356E" w:rsidRDefault="0036356E" w:rsidP="0036356E">
            <w:pPr>
              <w:contextualSpacing/>
              <w:rPr>
                <w:rFonts w:ascii="Calibri" w:eastAsia="Calibri" w:hAnsi="Calibri" w:cs="Times New Roman"/>
                <w:sz w:val="20"/>
                <w:szCs w:val="20"/>
              </w:rPr>
            </w:pPr>
          </w:p>
        </w:tc>
        <w:tc>
          <w:tcPr>
            <w:tcW w:w="1897" w:type="dxa"/>
          </w:tcPr>
          <w:p w14:paraId="60F64E1B" w14:textId="77777777" w:rsidR="0036356E" w:rsidRPr="0036356E" w:rsidRDefault="0036356E" w:rsidP="0036356E">
            <w:pPr>
              <w:contextualSpacing/>
              <w:rPr>
                <w:rFonts w:ascii="Calibri" w:eastAsia="Calibri" w:hAnsi="Calibri" w:cs="Times New Roman"/>
                <w:sz w:val="20"/>
                <w:szCs w:val="20"/>
              </w:rPr>
            </w:pPr>
          </w:p>
          <w:p w14:paraId="641F5785" w14:textId="77777777" w:rsidR="0036356E" w:rsidRPr="0036356E" w:rsidRDefault="0036356E" w:rsidP="0036356E">
            <w:pPr>
              <w:contextualSpacing/>
              <w:rPr>
                <w:rFonts w:ascii="Calibri" w:eastAsia="Calibri" w:hAnsi="Calibri" w:cs="Times New Roman"/>
                <w:sz w:val="20"/>
                <w:szCs w:val="20"/>
              </w:rPr>
            </w:pPr>
          </w:p>
        </w:tc>
        <w:tc>
          <w:tcPr>
            <w:tcW w:w="1624" w:type="dxa"/>
          </w:tcPr>
          <w:p w14:paraId="216D70DF" w14:textId="77777777" w:rsidR="0036356E" w:rsidRPr="0036356E" w:rsidRDefault="0036356E" w:rsidP="0036356E">
            <w:pPr>
              <w:contextualSpacing/>
              <w:rPr>
                <w:rFonts w:ascii="Calibri" w:eastAsia="Calibri" w:hAnsi="Calibri" w:cs="Times New Roman"/>
                <w:sz w:val="20"/>
                <w:szCs w:val="20"/>
              </w:rPr>
            </w:pPr>
          </w:p>
        </w:tc>
      </w:tr>
      <w:tr w:rsidR="0036356E" w:rsidRPr="0036356E" w14:paraId="54EB5701" w14:textId="77777777" w:rsidTr="00A236C5">
        <w:trPr>
          <w:jc w:val="center"/>
        </w:trPr>
        <w:tc>
          <w:tcPr>
            <w:tcW w:w="1328" w:type="dxa"/>
          </w:tcPr>
          <w:p w14:paraId="6E19A145" w14:textId="77777777" w:rsidR="0036356E" w:rsidRPr="0036356E" w:rsidRDefault="0036356E" w:rsidP="0036356E">
            <w:pPr>
              <w:contextualSpacing/>
              <w:rPr>
                <w:rFonts w:ascii="Calibri" w:eastAsia="Calibri" w:hAnsi="Calibri" w:cs="Times New Roman"/>
                <w:sz w:val="20"/>
                <w:szCs w:val="20"/>
              </w:rPr>
            </w:pPr>
          </w:p>
          <w:p w14:paraId="684CC07C" w14:textId="77777777" w:rsidR="0036356E" w:rsidRPr="0036356E" w:rsidRDefault="0036356E" w:rsidP="0036356E">
            <w:pPr>
              <w:contextualSpacing/>
              <w:rPr>
                <w:rFonts w:ascii="Calibri" w:eastAsia="Calibri" w:hAnsi="Calibri" w:cs="Times New Roman"/>
                <w:sz w:val="20"/>
                <w:szCs w:val="20"/>
              </w:rPr>
            </w:pPr>
          </w:p>
        </w:tc>
        <w:tc>
          <w:tcPr>
            <w:tcW w:w="1388" w:type="dxa"/>
          </w:tcPr>
          <w:p w14:paraId="63814EF4" w14:textId="77777777" w:rsidR="0036356E" w:rsidRPr="0036356E" w:rsidRDefault="0036356E" w:rsidP="0036356E">
            <w:pPr>
              <w:contextualSpacing/>
              <w:rPr>
                <w:rFonts w:ascii="Calibri" w:eastAsia="Calibri" w:hAnsi="Calibri" w:cs="Times New Roman"/>
                <w:sz w:val="20"/>
                <w:szCs w:val="20"/>
              </w:rPr>
            </w:pPr>
          </w:p>
        </w:tc>
        <w:tc>
          <w:tcPr>
            <w:tcW w:w="1378" w:type="dxa"/>
          </w:tcPr>
          <w:p w14:paraId="72BED4C8" w14:textId="77777777" w:rsidR="0036356E" w:rsidRPr="0036356E" w:rsidRDefault="0036356E" w:rsidP="0036356E">
            <w:pPr>
              <w:contextualSpacing/>
              <w:rPr>
                <w:rFonts w:ascii="Calibri" w:eastAsia="Calibri" w:hAnsi="Calibri" w:cs="Times New Roman"/>
                <w:sz w:val="20"/>
                <w:szCs w:val="20"/>
              </w:rPr>
            </w:pPr>
          </w:p>
        </w:tc>
        <w:tc>
          <w:tcPr>
            <w:tcW w:w="1673" w:type="dxa"/>
          </w:tcPr>
          <w:p w14:paraId="1DF5FD4F" w14:textId="77777777" w:rsidR="0036356E" w:rsidRPr="0036356E" w:rsidRDefault="0036356E" w:rsidP="0036356E">
            <w:pPr>
              <w:contextualSpacing/>
              <w:rPr>
                <w:rFonts w:ascii="Calibri" w:eastAsia="Calibri" w:hAnsi="Calibri" w:cs="Times New Roman"/>
                <w:sz w:val="20"/>
                <w:szCs w:val="20"/>
              </w:rPr>
            </w:pPr>
          </w:p>
        </w:tc>
        <w:tc>
          <w:tcPr>
            <w:tcW w:w="1897" w:type="dxa"/>
          </w:tcPr>
          <w:p w14:paraId="010394E6" w14:textId="77777777" w:rsidR="0036356E" w:rsidRPr="0036356E" w:rsidRDefault="0036356E" w:rsidP="0036356E">
            <w:pPr>
              <w:contextualSpacing/>
              <w:rPr>
                <w:rFonts w:ascii="Calibri" w:eastAsia="Calibri" w:hAnsi="Calibri" w:cs="Times New Roman"/>
                <w:sz w:val="20"/>
                <w:szCs w:val="20"/>
              </w:rPr>
            </w:pPr>
          </w:p>
        </w:tc>
        <w:tc>
          <w:tcPr>
            <w:tcW w:w="1624" w:type="dxa"/>
          </w:tcPr>
          <w:p w14:paraId="0173DCD4" w14:textId="77777777" w:rsidR="0036356E" w:rsidRPr="0036356E" w:rsidRDefault="0036356E" w:rsidP="0036356E">
            <w:pPr>
              <w:contextualSpacing/>
              <w:rPr>
                <w:rFonts w:ascii="Calibri" w:eastAsia="Calibri" w:hAnsi="Calibri" w:cs="Times New Roman"/>
                <w:sz w:val="20"/>
                <w:szCs w:val="20"/>
              </w:rPr>
            </w:pPr>
          </w:p>
        </w:tc>
      </w:tr>
      <w:tr w:rsidR="0036356E" w:rsidRPr="0036356E" w14:paraId="68E9D469" w14:textId="77777777" w:rsidTr="00A236C5">
        <w:trPr>
          <w:jc w:val="center"/>
        </w:trPr>
        <w:tc>
          <w:tcPr>
            <w:tcW w:w="1328" w:type="dxa"/>
          </w:tcPr>
          <w:p w14:paraId="6375AA39" w14:textId="77777777" w:rsidR="0036356E" w:rsidRPr="0036356E" w:rsidRDefault="0036356E" w:rsidP="0036356E">
            <w:pPr>
              <w:contextualSpacing/>
              <w:rPr>
                <w:rFonts w:ascii="Calibri" w:eastAsia="Calibri" w:hAnsi="Calibri" w:cs="Times New Roman"/>
                <w:sz w:val="20"/>
                <w:szCs w:val="20"/>
              </w:rPr>
            </w:pPr>
          </w:p>
        </w:tc>
        <w:tc>
          <w:tcPr>
            <w:tcW w:w="1388" w:type="dxa"/>
          </w:tcPr>
          <w:p w14:paraId="34102AAB" w14:textId="77777777" w:rsidR="0036356E" w:rsidRPr="0036356E" w:rsidRDefault="0036356E" w:rsidP="0036356E">
            <w:pPr>
              <w:contextualSpacing/>
              <w:rPr>
                <w:rFonts w:ascii="Calibri" w:eastAsia="Calibri" w:hAnsi="Calibri" w:cs="Times New Roman"/>
                <w:sz w:val="20"/>
                <w:szCs w:val="20"/>
              </w:rPr>
            </w:pPr>
          </w:p>
        </w:tc>
        <w:tc>
          <w:tcPr>
            <w:tcW w:w="1378" w:type="dxa"/>
          </w:tcPr>
          <w:p w14:paraId="6B41B36A" w14:textId="77777777" w:rsidR="0036356E" w:rsidRPr="0036356E" w:rsidRDefault="0036356E" w:rsidP="0036356E">
            <w:pPr>
              <w:contextualSpacing/>
              <w:rPr>
                <w:rFonts w:ascii="Calibri" w:eastAsia="Calibri" w:hAnsi="Calibri" w:cs="Times New Roman"/>
                <w:sz w:val="20"/>
                <w:szCs w:val="20"/>
              </w:rPr>
            </w:pPr>
          </w:p>
        </w:tc>
        <w:tc>
          <w:tcPr>
            <w:tcW w:w="1673" w:type="dxa"/>
          </w:tcPr>
          <w:p w14:paraId="528CECC8" w14:textId="77777777" w:rsidR="0036356E" w:rsidRPr="0036356E" w:rsidRDefault="0036356E" w:rsidP="0036356E">
            <w:pPr>
              <w:contextualSpacing/>
              <w:rPr>
                <w:rFonts w:ascii="Calibri" w:eastAsia="Calibri" w:hAnsi="Calibri" w:cs="Times New Roman"/>
                <w:sz w:val="20"/>
                <w:szCs w:val="20"/>
              </w:rPr>
            </w:pPr>
          </w:p>
        </w:tc>
        <w:tc>
          <w:tcPr>
            <w:tcW w:w="1897" w:type="dxa"/>
          </w:tcPr>
          <w:p w14:paraId="0364977E" w14:textId="77777777" w:rsidR="0036356E" w:rsidRPr="0036356E" w:rsidRDefault="0036356E" w:rsidP="0036356E">
            <w:pPr>
              <w:contextualSpacing/>
              <w:rPr>
                <w:rFonts w:ascii="Calibri" w:eastAsia="Calibri" w:hAnsi="Calibri" w:cs="Times New Roman"/>
                <w:sz w:val="20"/>
                <w:szCs w:val="20"/>
              </w:rPr>
            </w:pPr>
          </w:p>
          <w:p w14:paraId="4514604A" w14:textId="77777777" w:rsidR="0036356E" w:rsidRPr="0036356E" w:rsidRDefault="0036356E" w:rsidP="0036356E">
            <w:pPr>
              <w:contextualSpacing/>
              <w:rPr>
                <w:rFonts w:ascii="Calibri" w:eastAsia="Calibri" w:hAnsi="Calibri" w:cs="Times New Roman"/>
                <w:sz w:val="20"/>
                <w:szCs w:val="20"/>
              </w:rPr>
            </w:pPr>
          </w:p>
        </w:tc>
        <w:tc>
          <w:tcPr>
            <w:tcW w:w="1624" w:type="dxa"/>
          </w:tcPr>
          <w:p w14:paraId="39BED478" w14:textId="77777777" w:rsidR="0036356E" w:rsidRPr="0036356E" w:rsidRDefault="0036356E" w:rsidP="0036356E">
            <w:pPr>
              <w:contextualSpacing/>
              <w:rPr>
                <w:rFonts w:ascii="Calibri" w:eastAsia="Calibri" w:hAnsi="Calibri" w:cs="Times New Roman"/>
                <w:sz w:val="20"/>
                <w:szCs w:val="20"/>
              </w:rPr>
            </w:pPr>
          </w:p>
        </w:tc>
      </w:tr>
    </w:tbl>
    <w:p w14:paraId="2DBBE4B2" w14:textId="77777777" w:rsidR="0036356E" w:rsidRDefault="0036356E" w:rsidP="004304B2">
      <w:pPr>
        <w:spacing w:after="0" w:line="240" w:lineRule="auto"/>
        <w:contextualSpacing/>
        <w:jc w:val="center"/>
        <w:rPr>
          <w:rFonts w:ascii="Calibri" w:eastAsia="Calibri" w:hAnsi="Calibri" w:cs="Times New Roman"/>
          <w:sz w:val="20"/>
          <w:szCs w:val="20"/>
        </w:rPr>
      </w:pPr>
    </w:p>
    <w:p w14:paraId="6D86B1A9" w14:textId="77777777" w:rsidR="0036356E" w:rsidRDefault="0036356E" w:rsidP="004E7007">
      <w:pPr>
        <w:spacing w:after="0" w:line="240" w:lineRule="auto"/>
        <w:contextualSpacing/>
        <w:jc w:val="right"/>
        <w:rPr>
          <w:rFonts w:ascii="Calibri" w:eastAsia="Calibri" w:hAnsi="Calibri" w:cs="Calibri"/>
          <w:b/>
          <w:sz w:val="16"/>
          <w:lang w:eastAsia="pl-PL"/>
        </w:rPr>
      </w:pPr>
    </w:p>
    <w:p w14:paraId="635A815A" w14:textId="77777777" w:rsidR="0036356E" w:rsidRDefault="0036356E" w:rsidP="004E7007">
      <w:pPr>
        <w:spacing w:after="0" w:line="240" w:lineRule="auto"/>
        <w:contextualSpacing/>
        <w:jc w:val="right"/>
        <w:rPr>
          <w:rFonts w:ascii="Calibri" w:eastAsia="Calibri" w:hAnsi="Calibri" w:cs="Calibri"/>
          <w:b/>
          <w:sz w:val="16"/>
          <w:lang w:eastAsia="pl-PL"/>
        </w:rPr>
      </w:pPr>
    </w:p>
    <w:p w14:paraId="22213556" w14:textId="77777777" w:rsidR="0036356E" w:rsidRDefault="0036356E" w:rsidP="004E7007">
      <w:pPr>
        <w:spacing w:after="0" w:line="240" w:lineRule="auto"/>
        <w:contextualSpacing/>
        <w:jc w:val="right"/>
        <w:rPr>
          <w:rFonts w:ascii="Calibri" w:eastAsia="Calibri" w:hAnsi="Calibri" w:cs="Calibri"/>
          <w:b/>
          <w:sz w:val="16"/>
          <w:lang w:eastAsia="pl-PL"/>
        </w:rPr>
      </w:pPr>
    </w:p>
    <w:p w14:paraId="6F07DD56" w14:textId="77777777" w:rsidR="0036356E" w:rsidRDefault="0036356E" w:rsidP="004E7007">
      <w:pPr>
        <w:spacing w:after="0" w:line="240" w:lineRule="auto"/>
        <w:contextualSpacing/>
        <w:jc w:val="right"/>
        <w:rPr>
          <w:rFonts w:ascii="Calibri" w:eastAsia="Calibri" w:hAnsi="Calibri" w:cs="Calibri"/>
          <w:b/>
          <w:sz w:val="16"/>
          <w:lang w:eastAsia="pl-PL"/>
        </w:rPr>
      </w:pPr>
    </w:p>
    <w:p w14:paraId="1BC315D2" w14:textId="77777777" w:rsidR="0036356E" w:rsidRDefault="0036356E" w:rsidP="004E7007">
      <w:pPr>
        <w:spacing w:after="0" w:line="240" w:lineRule="auto"/>
        <w:contextualSpacing/>
        <w:jc w:val="right"/>
        <w:rPr>
          <w:rFonts w:ascii="Calibri" w:eastAsia="Calibri" w:hAnsi="Calibri" w:cs="Calibri"/>
          <w:b/>
          <w:sz w:val="16"/>
          <w:lang w:eastAsia="pl-PL"/>
        </w:rPr>
      </w:pPr>
    </w:p>
    <w:p w14:paraId="2628CA38" w14:textId="77777777" w:rsidR="0036356E" w:rsidRDefault="0036356E" w:rsidP="004E7007">
      <w:pPr>
        <w:spacing w:after="0" w:line="240" w:lineRule="auto"/>
        <w:contextualSpacing/>
        <w:jc w:val="right"/>
        <w:rPr>
          <w:rFonts w:ascii="Calibri" w:eastAsia="Calibri" w:hAnsi="Calibri" w:cs="Calibri"/>
          <w:b/>
          <w:sz w:val="16"/>
          <w:lang w:eastAsia="pl-PL"/>
        </w:rPr>
      </w:pPr>
    </w:p>
    <w:p w14:paraId="26600A5A" w14:textId="7B8B6558" w:rsidR="00BF5C46" w:rsidRPr="004304B2" w:rsidRDefault="00BF5C46" w:rsidP="004E7007">
      <w:pPr>
        <w:spacing w:after="0" w:line="240" w:lineRule="auto"/>
        <w:contextualSpacing/>
        <w:jc w:val="right"/>
        <w:rPr>
          <w:rFonts w:ascii="Calibri" w:eastAsia="Calibri" w:hAnsi="Calibri" w:cs="Times New Roman"/>
          <w:sz w:val="20"/>
          <w:szCs w:val="20"/>
        </w:rPr>
      </w:pPr>
      <w:r w:rsidRPr="008062FE">
        <w:rPr>
          <w:rFonts w:ascii="Calibri" w:eastAsia="Calibri" w:hAnsi="Calibri" w:cs="Calibri"/>
          <w:b/>
          <w:sz w:val="16"/>
          <w:lang w:eastAsia="pl-PL"/>
        </w:rPr>
        <w:lastRenderedPageBreak/>
        <w:t>Załącznik nr 4</w:t>
      </w:r>
    </w:p>
    <w:p w14:paraId="2F5707BE" w14:textId="77777777" w:rsidR="00786857" w:rsidRPr="00786857" w:rsidRDefault="00786857" w:rsidP="00786857">
      <w:pPr>
        <w:suppressAutoHyphens/>
        <w:spacing w:after="0" w:line="360" w:lineRule="auto"/>
        <w:rPr>
          <w:rFonts w:ascii="Calibri" w:eastAsia="Calibri" w:hAnsi="Calibri" w:cs="Calibri"/>
          <w:b/>
          <w:i/>
          <w:sz w:val="16"/>
          <w:lang w:eastAsia="pl-PL"/>
        </w:rPr>
      </w:pPr>
      <w:r w:rsidRPr="00786857">
        <w:rPr>
          <w:rFonts w:ascii="Calibri" w:eastAsia="Calibri" w:hAnsi="Calibri" w:cs="Calibri"/>
          <w:b/>
          <w:i/>
          <w:sz w:val="16"/>
          <w:lang w:eastAsia="pl-PL"/>
        </w:rPr>
        <w:t>Wykonawca:</w:t>
      </w:r>
    </w:p>
    <w:p w14:paraId="38D0C297"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w:t>
      </w:r>
    </w:p>
    <w:p w14:paraId="3BC5E808"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(pełna nazwa/firma, adres, w zależności od podmiotu: NIP/PESEL, KRS/</w:t>
      </w:r>
      <w:proofErr w:type="spellStart"/>
      <w:r w:rsidRPr="00786857">
        <w:rPr>
          <w:rFonts w:ascii="Calibri" w:eastAsia="Calibri" w:hAnsi="Calibri" w:cs="Calibri"/>
          <w:i/>
          <w:sz w:val="16"/>
          <w:lang w:eastAsia="pl-PL"/>
        </w:rPr>
        <w:t>CEiDG</w:t>
      </w:r>
      <w:proofErr w:type="spellEnd"/>
      <w:r w:rsidRPr="00786857">
        <w:rPr>
          <w:rFonts w:ascii="Calibri" w:eastAsia="Calibri" w:hAnsi="Calibri" w:cs="Calibri"/>
          <w:i/>
          <w:sz w:val="16"/>
          <w:lang w:eastAsia="pl-PL"/>
        </w:rPr>
        <w:t>)</w:t>
      </w:r>
    </w:p>
    <w:p w14:paraId="32635831" w14:textId="77777777" w:rsidR="00786857" w:rsidRPr="00786857" w:rsidRDefault="00786857" w:rsidP="00786857">
      <w:pPr>
        <w:suppressAutoHyphens/>
        <w:spacing w:after="0" w:line="360" w:lineRule="auto"/>
        <w:rPr>
          <w:rFonts w:ascii="Calibri" w:eastAsia="Calibri" w:hAnsi="Calibri" w:cs="Calibri"/>
          <w:i/>
          <w:sz w:val="16"/>
          <w:u w:val="single"/>
          <w:lang w:eastAsia="pl-PL"/>
        </w:rPr>
      </w:pPr>
      <w:r w:rsidRPr="00786857">
        <w:rPr>
          <w:rFonts w:ascii="Calibri" w:eastAsia="Calibri" w:hAnsi="Calibri" w:cs="Calibri"/>
          <w:i/>
          <w:sz w:val="16"/>
          <w:u w:val="single"/>
          <w:lang w:eastAsia="pl-PL"/>
        </w:rPr>
        <w:t>reprezentowany przez:</w:t>
      </w:r>
    </w:p>
    <w:p w14:paraId="283B2F1D"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w:t>
      </w:r>
    </w:p>
    <w:p w14:paraId="018B20D0"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(imię, nazwisko, stanowisko/podstawa do reprezentacji)</w:t>
      </w:r>
    </w:p>
    <w:p w14:paraId="4D79DCCF" w14:textId="77777777" w:rsidR="00BF5C46" w:rsidRPr="00BF5C46" w:rsidRDefault="00BF5C46" w:rsidP="00BF5C46">
      <w:pPr>
        <w:suppressAutoHyphens/>
        <w:spacing w:after="0" w:line="360" w:lineRule="auto"/>
        <w:rPr>
          <w:rFonts w:ascii="Calibri" w:eastAsia="Calibri" w:hAnsi="Calibri" w:cs="Calibri"/>
          <w:i/>
          <w:sz w:val="16"/>
          <w:lang w:eastAsia="pl-PL"/>
        </w:rPr>
      </w:pPr>
    </w:p>
    <w:p w14:paraId="229EA654" w14:textId="77777777" w:rsidR="00D27BCD" w:rsidRDefault="00D27BCD" w:rsidP="00BF5C46">
      <w:pPr>
        <w:suppressAutoHyphens/>
        <w:spacing w:after="0" w:line="360" w:lineRule="auto"/>
        <w:jc w:val="center"/>
        <w:rPr>
          <w:rFonts w:ascii="Calibri" w:eastAsia="Calibri" w:hAnsi="Calibri" w:cs="Calibri"/>
          <w:b/>
          <w:sz w:val="20"/>
          <w:lang w:eastAsia="pl-PL"/>
        </w:rPr>
      </w:pPr>
      <w:r>
        <w:rPr>
          <w:rFonts w:ascii="Calibri" w:eastAsia="Calibri" w:hAnsi="Calibri" w:cs="Calibri"/>
          <w:b/>
          <w:sz w:val="20"/>
          <w:lang w:eastAsia="pl-PL"/>
        </w:rPr>
        <w:t xml:space="preserve">OŚWIADCZENIE W SPRAWIE </w:t>
      </w:r>
      <w:r w:rsidR="00BF5C46" w:rsidRPr="00BF5C46">
        <w:rPr>
          <w:rFonts w:ascii="Calibri" w:eastAsia="Calibri" w:hAnsi="Calibri" w:cs="Calibri"/>
          <w:b/>
          <w:sz w:val="20"/>
          <w:lang w:eastAsia="pl-PL"/>
        </w:rPr>
        <w:t>WYKAZ</w:t>
      </w:r>
      <w:r>
        <w:rPr>
          <w:rFonts w:ascii="Calibri" w:eastAsia="Calibri" w:hAnsi="Calibri" w:cs="Calibri"/>
          <w:b/>
          <w:sz w:val="20"/>
          <w:lang w:eastAsia="pl-PL"/>
        </w:rPr>
        <w:t>U</w:t>
      </w:r>
      <w:r w:rsidR="00BF5C46" w:rsidRPr="00BF5C46">
        <w:rPr>
          <w:rFonts w:ascii="Calibri" w:eastAsia="Calibri" w:hAnsi="Calibri" w:cs="Calibri"/>
          <w:b/>
          <w:sz w:val="20"/>
          <w:lang w:eastAsia="pl-PL"/>
        </w:rPr>
        <w:t xml:space="preserve"> USŁUG O TEMATYCE BĘDĄCEJ PRZEDMIOTEM </w:t>
      </w:r>
    </w:p>
    <w:p w14:paraId="18148A81" w14:textId="3B5FB357" w:rsidR="00BF5C46" w:rsidRPr="00586CD8" w:rsidRDefault="00BF5C46" w:rsidP="00BF5C46">
      <w:pPr>
        <w:suppressAutoHyphens/>
        <w:spacing w:after="0" w:line="360" w:lineRule="auto"/>
        <w:jc w:val="center"/>
        <w:rPr>
          <w:rFonts w:ascii="Calibri" w:eastAsia="Calibri" w:hAnsi="Calibri" w:cs="Calibri"/>
          <w:b/>
          <w:sz w:val="16"/>
          <w:szCs w:val="16"/>
          <w:lang w:eastAsia="pl-PL"/>
        </w:rPr>
      </w:pPr>
      <w:r w:rsidRPr="00586CD8">
        <w:rPr>
          <w:rFonts w:ascii="Calibri" w:eastAsia="Calibri" w:hAnsi="Calibri" w:cs="Calibri"/>
          <w:b/>
          <w:sz w:val="16"/>
          <w:szCs w:val="16"/>
          <w:lang w:eastAsia="pl-PL"/>
        </w:rPr>
        <w:t>ZAMÓWIENIA LUB PODOBNYCH</w:t>
      </w:r>
    </w:p>
    <w:p w14:paraId="0B31DACB" w14:textId="77777777" w:rsidR="009F415A" w:rsidRPr="00586CD8" w:rsidRDefault="00BF5C46" w:rsidP="009F415A">
      <w:pPr>
        <w:spacing w:after="0" w:line="240" w:lineRule="auto"/>
        <w:jc w:val="both"/>
        <w:rPr>
          <w:rFonts w:ascii="Calibri" w:eastAsia="Calibri" w:hAnsi="Calibri" w:cs="Calibri"/>
          <w:b/>
          <w:sz w:val="16"/>
          <w:szCs w:val="16"/>
          <w:lang w:eastAsia="pl-PL"/>
        </w:rPr>
      </w:pPr>
      <w:r w:rsidRPr="00586CD8">
        <w:rPr>
          <w:rFonts w:ascii="Calibri" w:eastAsia="Calibri" w:hAnsi="Calibri" w:cs="Calibri"/>
          <w:sz w:val="16"/>
          <w:szCs w:val="16"/>
          <w:lang w:eastAsia="pl-PL"/>
        </w:rPr>
        <w:t>Nazwa postępowania:</w:t>
      </w:r>
      <w:r w:rsidRPr="00586CD8">
        <w:rPr>
          <w:rFonts w:ascii="Calibri" w:eastAsia="Calibri" w:hAnsi="Calibri" w:cs="Calibri"/>
          <w:b/>
          <w:sz w:val="16"/>
          <w:szCs w:val="16"/>
          <w:lang w:eastAsia="pl-PL"/>
        </w:rPr>
        <w:t xml:space="preserve"> </w:t>
      </w:r>
      <w:r w:rsidR="009F415A" w:rsidRPr="00586CD8">
        <w:rPr>
          <w:rFonts w:ascii="Calibri" w:eastAsia="Calibri" w:hAnsi="Calibri" w:cs="Calibri"/>
          <w:b/>
          <w:sz w:val="16"/>
          <w:szCs w:val="16"/>
          <w:lang w:eastAsia="pl-PL"/>
        </w:rPr>
        <w:t xml:space="preserve">Zorganizowanie opieki nad dziećmi wraz z wyżywieniem w trakcie trwania zajęć uczestników Projektu ”DROGOWSKAZ” w ramach Regionalnego Programu Operacyjnego Województwa Śląskiego na lata 2014-2020 współfinansowanego ze środków Europejskiego Funduszu Społecznego </w:t>
      </w:r>
    </w:p>
    <w:p w14:paraId="4100057B" w14:textId="77777777" w:rsidR="00BF5C46" w:rsidRPr="00586CD8" w:rsidRDefault="00BF5C46" w:rsidP="00BF5C46">
      <w:pPr>
        <w:spacing w:after="0" w:line="240" w:lineRule="auto"/>
        <w:jc w:val="both"/>
        <w:rPr>
          <w:rFonts w:ascii="Calibri" w:eastAsia="Calibri" w:hAnsi="Calibri" w:cs="Calibri"/>
          <w:b/>
          <w:sz w:val="16"/>
          <w:szCs w:val="16"/>
          <w:lang w:eastAsia="pl-PL"/>
        </w:rPr>
      </w:pPr>
    </w:p>
    <w:p w14:paraId="38DF2211" w14:textId="48A5FAF4" w:rsidR="00BF5C46" w:rsidRPr="00586CD8" w:rsidRDefault="0036356E" w:rsidP="00BF5C46">
      <w:pPr>
        <w:tabs>
          <w:tab w:val="left" w:pos="343"/>
          <w:tab w:val="left" w:pos="780"/>
        </w:tabs>
        <w:suppressAutoHyphens/>
        <w:spacing w:after="0" w:line="360" w:lineRule="auto"/>
        <w:ind w:left="15"/>
        <w:jc w:val="both"/>
        <w:rPr>
          <w:rFonts w:ascii="Calibri" w:eastAsia="Calibri" w:hAnsi="Calibri" w:cs="Calibri"/>
          <w:b/>
          <w:sz w:val="16"/>
          <w:szCs w:val="16"/>
          <w:lang w:eastAsia="pl-PL"/>
        </w:rPr>
      </w:pPr>
      <w:r w:rsidRPr="00586CD8">
        <w:rPr>
          <w:rFonts w:ascii="Calibri" w:eastAsia="Calibri" w:hAnsi="Calibri" w:cs="Calibri"/>
          <w:sz w:val="16"/>
          <w:szCs w:val="16"/>
          <w:lang w:eastAsia="pl-PL"/>
        </w:rPr>
        <w:t xml:space="preserve">Oświadczam, iż </w:t>
      </w:r>
      <w:r w:rsidR="00D27BCD" w:rsidRPr="00586CD8">
        <w:rPr>
          <w:rFonts w:ascii="Calibri" w:eastAsia="Calibri" w:hAnsi="Calibri" w:cs="Calibri"/>
          <w:sz w:val="16"/>
          <w:szCs w:val="16"/>
          <w:lang w:eastAsia="pl-PL"/>
        </w:rPr>
        <w:t xml:space="preserve">posiadam minimum </w:t>
      </w:r>
      <w:r w:rsidR="00BF5C46" w:rsidRPr="00586CD8">
        <w:rPr>
          <w:rFonts w:ascii="Calibri" w:eastAsia="Calibri" w:hAnsi="Calibri" w:cs="Calibri"/>
          <w:sz w:val="16"/>
          <w:szCs w:val="16"/>
          <w:lang w:eastAsia="pl-PL"/>
        </w:rPr>
        <w:t>2 należycie wykonane usługi o tematyce będącej przedmiotem postępowania lub podobnej w okresie ostatnich 3 lat przed terminem składania ofert, a jeżeli okres prowadzenia działalności jest krótszy w tym okresie, wraz z podaniem ich wartości, przedmiotu, dat wykonania i podmiotów, na rzecz których usługi zostały wyko</w:t>
      </w:r>
      <w:r w:rsidR="00D27BCD" w:rsidRPr="00586CD8">
        <w:rPr>
          <w:rFonts w:ascii="Calibri" w:eastAsia="Calibri" w:hAnsi="Calibri" w:cs="Calibri"/>
          <w:sz w:val="16"/>
          <w:szCs w:val="16"/>
          <w:lang w:eastAsia="pl-PL"/>
        </w:rPr>
        <w:t xml:space="preserve">nane lub są wykonywane  </w:t>
      </w:r>
      <w:r w:rsidR="00BF5C46" w:rsidRPr="00586CD8">
        <w:rPr>
          <w:rFonts w:ascii="Calibri" w:eastAsia="Calibri" w:hAnsi="Calibri" w:cs="Calibri"/>
          <w:sz w:val="16"/>
          <w:szCs w:val="16"/>
          <w:lang w:eastAsia="pl-PL"/>
        </w:rPr>
        <w:t xml:space="preserve">o minimalnej wartości  </w:t>
      </w:r>
      <w:r w:rsidR="00D27BCD" w:rsidRPr="00586CD8">
        <w:rPr>
          <w:rFonts w:ascii="Calibri" w:eastAsia="Calibri" w:hAnsi="Calibri" w:cs="Calibri"/>
          <w:b/>
          <w:sz w:val="16"/>
          <w:szCs w:val="16"/>
          <w:lang w:eastAsia="pl-PL"/>
        </w:rPr>
        <w:t>5</w:t>
      </w:r>
      <w:r w:rsidR="00BF5C46" w:rsidRPr="00586CD8">
        <w:rPr>
          <w:rFonts w:ascii="Calibri" w:eastAsia="Calibri" w:hAnsi="Calibri" w:cs="Calibri"/>
          <w:b/>
          <w:sz w:val="16"/>
          <w:szCs w:val="16"/>
          <w:lang w:eastAsia="pl-PL"/>
        </w:rPr>
        <w:t> 000 zł brutto każda</w:t>
      </w:r>
      <w:r w:rsidR="00BF5C46" w:rsidRPr="00586CD8">
        <w:rPr>
          <w:rFonts w:ascii="Calibri" w:eastAsia="Calibri" w:hAnsi="Calibri" w:cs="Calibri"/>
          <w:sz w:val="16"/>
          <w:szCs w:val="16"/>
          <w:lang w:eastAsia="pl-PL"/>
        </w:rPr>
        <w:t>. 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14:paraId="772CAC9E" w14:textId="77777777" w:rsidR="00BF5C46" w:rsidRPr="00BF5C46" w:rsidRDefault="00D53E84" w:rsidP="00BF5C46">
      <w:pPr>
        <w:tabs>
          <w:tab w:val="left" w:pos="343"/>
          <w:tab w:val="left" w:pos="780"/>
        </w:tabs>
        <w:suppressAutoHyphens/>
        <w:spacing w:after="0" w:line="240" w:lineRule="auto"/>
        <w:ind w:left="15"/>
        <w:jc w:val="both"/>
        <w:rPr>
          <w:rFonts w:ascii="Calibri" w:eastAsia="Calibri" w:hAnsi="Calibri" w:cs="Calibri"/>
          <w:lang w:eastAsia="pl-PL"/>
        </w:rPr>
      </w:pPr>
      <w:r>
        <w:rPr>
          <w:rFonts w:ascii="Calibri" w:eastAsia="Times New Roman" w:hAnsi="Calibri" w:cs="Times New Roman"/>
          <w:lang w:eastAsia="pl-PL"/>
        </w:rPr>
        <w:pict w14:anchorId="57F9A9E7">
          <v:rect id="_x0000_i1025" style="width:487.1pt;height:2in" o:preferrelative="t" stroked="f">
            <v:imagedata r:id="rId11" o:title=""/>
          </v:rect>
        </w:pict>
      </w:r>
    </w:p>
    <w:p w14:paraId="07E72256" w14:textId="77777777" w:rsidR="00BF5C46" w:rsidRPr="00BF5C46" w:rsidRDefault="00BF5C46" w:rsidP="00BF5C46">
      <w:pPr>
        <w:spacing w:after="0" w:line="276" w:lineRule="auto"/>
        <w:ind w:left="5664" w:firstLine="708"/>
        <w:jc w:val="both"/>
        <w:rPr>
          <w:rFonts w:ascii="Calibri" w:eastAsia="Times New Roman" w:hAnsi="Calibri" w:cs="Tahoma"/>
          <w:b/>
          <w:sz w:val="20"/>
          <w:szCs w:val="20"/>
          <w:lang w:eastAsia="x-none" w:bidi="x-none"/>
        </w:rPr>
      </w:pPr>
    </w:p>
    <w:p w14:paraId="491CF750" w14:textId="77777777" w:rsidR="00BF5C46" w:rsidRPr="00BF5C46" w:rsidRDefault="00BF5C46" w:rsidP="00BF5C46">
      <w:pPr>
        <w:tabs>
          <w:tab w:val="left" w:pos="0"/>
        </w:tabs>
        <w:suppressAutoHyphens/>
        <w:spacing w:after="0" w:line="240" w:lineRule="auto"/>
        <w:jc w:val="right"/>
        <w:rPr>
          <w:rFonts w:ascii="Times New Roman" w:eastAsia="Times New Roman" w:hAnsi="Calibri" w:cs="Times New Roman"/>
          <w:sz w:val="20"/>
          <w:szCs w:val="20"/>
          <w:lang w:eastAsia="pl-PL"/>
        </w:rPr>
      </w:pPr>
    </w:p>
    <w:p w14:paraId="77488922" w14:textId="77777777" w:rsidR="00BF5C46" w:rsidRPr="00BF5C46" w:rsidRDefault="00BF5C46" w:rsidP="00BF5C46">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b/>
          <w:sz w:val="16"/>
          <w:szCs w:val="16"/>
        </w:rPr>
      </w:pPr>
    </w:p>
    <w:p w14:paraId="34C1CBB9" w14:textId="77777777" w:rsidR="00BF5C46" w:rsidRPr="00BF5C46" w:rsidRDefault="00BF5C46" w:rsidP="00BF5C46">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p>
    <w:p w14:paraId="09B1411E" w14:textId="77777777" w:rsidR="00BF5C46" w:rsidRPr="00BF5C46" w:rsidRDefault="00BF5C46" w:rsidP="00BF5C46">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r w:rsidRPr="00BF5C46">
        <w:rPr>
          <w:rFonts w:ascii="Times New Roman" w:eastAsia="Times New Roman" w:hAnsi="Times New Roman" w:cs="Calibri"/>
          <w:b/>
          <w:i/>
          <w:sz w:val="16"/>
          <w:szCs w:val="16"/>
        </w:rPr>
        <w:tab/>
      </w:r>
    </w:p>
    <w:p w14:paraId="701BC542" w14:textId="77777777" w:rsidR="00BF5C46" w:rsidRPr="00BF5C46" w:rsidRDefault="00BF5C46" w:rsidP="00BF5C46">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sz w:val="16"/>
          <w:szCs w:val="16"/>
        </w:rPr>
      </w:pPr>
      <w:r w:rsidRPr="00BF5C46">
        <w:rPr>
          <w:rFonts w:ascii="Times New Roman" w:eastAsia="Times New Roman" w:hAnsi="Times New Roman" w:cs="Calibri"/>
          <w:i/>
          <w:sz w:val="16"/>
          <w:szCs w:val="16"/>
        </w:rPr>
        <w:t>Data</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i/>
          <w:sz w:val="16"/>
          <w:szCs w:val="16"/>
        </w:rPr>
        <w:t>Podpis upoważnionego przedstawiciela firmy</w:t>
      </w:r>
    </w:p>
    <w:p w14:paraId="746B5901" w14:textId="77777777" w:rsidR="00BF5C46" w:rsidRPr="00BF5C46" w:rsidRDefault="00BF5C46" w:rsidP="00BF5C46">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sz w:val="20"/>
          <w:szCs w:val="20"/>
        </w:rPr>
      </w:pPr>
    </w:p>
    <w:p w14:paraId="55426815" w14:textId="0114BFA0" w:rsidR="00BF5C46" w:rsidRPr="00586CD8" w:rsidRDefault="00586CD8" w:rsidP="00BF5C46">
      <w:pPr>
        <w:tabs>
          <w:tab w:val="left" w:pos="0"/>
        </w:tabs>
        <w:suppressAutoHyphens/>
        <w:spacing w:after="0" w:line="240" w:lineRule="auto"/>
        <w:jc w:val="center"/>
        <w:rPr>
          <w:rFonts w:ascii="Calibri" w:eastAsia="Times New Roman" w:hAnsi="Calibri" w:cs="Times New Roman"/>
          <w:lang w:eastAsia="pl-PL"/>
        </w:rPr>
      </w:pPr>
      <w:r w:rsidRPr="00586CD8">
        <w:rPr>
          <w:rFonts w:ascii="Calibri" w:eastAsia="Times New Roman" w:hAnsi="Calibri" w:cs="Times New Roman"/>
          <w:sz w:val="24"/>
          <w:szCs w:val="24"/>
          <w:u w:val="single"/>
          <w:lang w:eastAsia="ar-SA"/>
        </w:rPr>
        <w:t xml:space="preserve">                                                                                                                                                            </w:t>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r w:rsidR="00BF5C46" w:rsidRPr="00586CD8">
        <w:rPr>
          <w:rFonts w:ascii="Calibri" w:eastAsia="Times New Roman" w:hAnsi="Calibri" w:cs="Times New Roman"/>
          <w:sz w:val="24"/>
          <w:szCs w:val="24"/>
          <w:lang w:eastAsia="ar-SA"/>
        </w:rPr>
        <w:tab/>
      </w:r>
    </w:p>
    <w:p w14:paraId="6C0723EE" w14:textId="77777777" w:rsidR="00586CD8" w:rsidRPr="00586CD8" w:rsidRDefault="00D53E84" w:rsidP="00586CD8">
      <w:pPr>
        <w:spacing w:after="200" w:line="276" w:lineRule="auto"/>
        <w:rPr>
          <w:rFonts w:ascii="Calibri" w:eastAsia="Calibri" w:hAnsi="Calibri" w:cs="Times New Roman"/>
        </w:rPr>
      </w:pPr>
      <w:r w:rsidRPr="00586CD8">
        <w:rPr>
          <w:rFonts w:ascii="Calibri" w:eastAsia="Calibri" w:hAnsi="Calibri" w:cs="Times New Roman"/>
        </w:rPr>
        <w:t>Oświadczam , iż posiadam niezbędne doświadczenie w realizacji usługi będącej przedmiotem zamówienia na podstawie indywidualnych umów z klientami wyko</w:t>
      </w:r>
      <w:r w:rsidR="0094479B" w:rsidRPr="00586CD8">
        <w:rPr>
          <w:rFonts w:ascii="Calibri" w:eastAsia="Calibri" w:hAnsi="Calibri" w:cs="Times New Roman"/>
        </w:rPr>
        <w:t>nałem</w:t>
      </w:r>
      <w:r w:rsidR="00586CD8" w:rsidRPr="00586CD8">
        <w:rPr>
          <w:rFonts w:ascii="Calibri" w:eastAsia="Calibri" w:hAnsi="Calibri" w:cs="Times New Roman"/>
        </w:rPr>
        <w:t>/l</w:t>
      </w:r>
      <w:r w:rsidR="0094479B" w:rsidRPr="00586CD8">
        <w:rPr>
          <w:rFonts w:ascii="Calibri" w:eastAsia="Calibri" w:hAnsi="Calibri" w:cs="Times New Roman"/>
        </w:rPr>
        <w:t>iśmy 2 usługi o łącznej wartości 5000 zł brutto każda</w:t>
      </w:r>
      <w:r w:rsidRPr="00586CD8">
        <w:rPr>
          <w:rFonts w:ascii="Calibri" w:eastAsia="Calibri" w:hAnsi="Calibri" w:cs="Times New Roman"/>
        </w:rPr>
        <w:t xml:space="preserve"> </w:t>
      </w:r>
      <w:r w:rsidR="00586CD8" w:rsidRPr="00586CD8">
        <w:rPr>
          <w:rFonts w:ascii="Calibri" w:eastAsia="Calibri" w:hAnsi="Calibri" w:cs="Times New Roman"/>
        </w:rPr>
        <w:t>w okresie ostatni</w:t>
      </w:r>
      <w:bookmarkStart w:id="2" w:name="_GoBack"/>
      <w:bookmarkEnd w:id="2"/>
      <w:r w:rsidR="00586CD8" w:rsidRPr="00586CD8">
        <w:rPr>
          <w:rFonts w:ascii="Calibri" w:eastAsia="Calibri" w:hAnsi="Calibri" w:cs="Times New Roman"/>
        </w:rPr>
        <w:t>ch 3 lat przed terminem składania ofert, a jeżeli okres prowadzenia działalności jest krótszy w tym okresie.</w:t>
      </w:r>
    </w:p>
    <w:p w14:paraId="67A208F5" w14:textId="77777777" w:rsidR="00586CD8" w:rsidRDefault="00586CD8" w:rsidP="00586CD8">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p>
    <w:p w14:paraId="4E3E82E2" w14:textId="77777777" w:rsidR="00586CD8" w:rsidRDefault="00586CD8" w:rsidP="00586CD8">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p>
    <w:p w14:paraId="7636980E" w14:textId="77777777" w:rsidR="00586CD8" w:rsidRPr="00BF5C46" w:rsidRDefault="00586CD8" w:rsidP="00586CD8">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p>
    <w:p w14:paraId="277459C2" w14:textId="77777777" w:rsidR="00586CD8" w:rsidRPr="00BF5C46" w:rsidRDefault="00586CD8" w:rsidP="00586CD8">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r w:rsidRPr="00BF5C46">
        <w:rPr>
          <w:rFonts w:ascii="Times New Roman" w:eastAsia="Times New Roman" w:hAnsi="Times New Roman" w:cs="Calibri"/>
          <w:b/>
          <w:i/>
          <w:sz w:val="16"/>
          <w:szCs w:val="16"/>
        </w:rPr>
        <w:tab/>
      </w:r>
    </w:p>
    <w:p w14:paraId="35A426F1" w14:textId="77777777" w:rsidR="00586CD8" w:rsidRPr="00BF5C46" w:rsidRDefault="00586CD8" w:rsidP="00586CD8">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sz w:val="16"/>
          <w:szCs w:val="16"/>
        </w:rPr>
      </w:pPr>
      <w:r w:rsidRPr="00BF5C46">
        <w:rPr>
          <w:rFonts w:ascii="Times New Roman" w:eastAsia="Times New Roman" w:hAnsi="Times New Roman" w:cs="Calibri"/>
          <w:i/>
          <w:sz w:val="16"/>
          <w:szCs w:val="16"/>
        </w:rPr>
        <w:t>Data</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i/>
          <w:sz w:val="16"/>
          <w:szCs w:val="16"/>
        </w:rPr>
        <w:t>Podpis upoważnionego przedstawiciela firmy</w:t>
      </w:r>
    </w:p>
    <w:p w14:paraId="7576BF9E" w14:textId="77777777" w:rsidR="00586CD8" w:rsidRPr="00BF5C46" w:rsidRDefault="00586CD8" w:rsidP="00586CD8">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sz w:val="20"/>
          <w:szCs w:val="20"/>
        </w:rPr>
      </w:pPr>
    </w:p>
    <w:p w14:paraId="6F9FDD0B" w14:textId="68FA47E3" w:rsidR="00BF5C46" w:rsidRPr="00786857" w:rsidRDefault="00BF5C46" w:rsidP="00586CD8">
      <w:pPr>
        <w:spacing w:after="200" w:line="276" w:lineRule="auto"/>
        <w:jc w:val="right"/>
        <w:rPr>
          <w:rFonts w:ascii="Calibri" w:eastAsia="Calibri" w:hAnsi="Calibri" w:cs="Times New Roman"/>
          <w:b/>
          <w:sz w:val="18"/>
          <w:szCs w:val="18"/>
        </w:rPr>
      </w:pPr>
      <w:r w:rsidRPr="00BF5C46">
        <w:rPr>
          <w:rFonts w:ascii="Calibri" w:eastAsia="Calibri" w:hAnsi="Calibri" w:cs="Times New Roman"/>
          <w:color w:val="FF0000"/>
        </w:rPr>
        <w:br w:type="page"/>
      </w:r>
      <w:r w:rsidRPr="00786857">
        <w:rPr>
          <w:rFonts w:ascii="Calibri" w:eastAsia="Calibri" w:hAnsi="Calibri" w:cs="Times New Roman"/>
          <w:b/>
          <w:sz w:val="18"/>
          <w:szCs w:val="18"/>
        </w:rPr>
        <w:lastRenderedPageBreak/>
        <w:t>Załącznik nr 5</w:t>
      </w:r>
    </w:p>
    <w:p w14:paraId="2A70DE30" w14:textId="77777777" w:rsidR="00BF5C46" w:rsidRPr="00BF5C46" w:rsidRDefault="00BF5C46" w:rsidP="00BF5C46">
      <w:pPr>
        <w:suppressAutoHyphens/>
        <w:spacing w:after="0" w:line="360" w:lineRule="auto"/>
        <w:rPr>
          <w:rFonts w:ascii="Calibri" w:eastAsia="Calibri" w:hAnsi="Calibri" w:cs="Calibri"/>
          <w:sz w:val="16"/>
          <w:lang w:eastAsia="pl-PL"/>
        </w:rPr>
      </w:pPr>
    </w:p>
    <w:p w14:paraId="7DF2CBAB" w14:textId="77777777" w:rsidR="00786857" w:rsidRPr="00786857" w:rsidRDefault="00786857" w:rsidP="00786857">
      <w:pPr>
        <w:suppressAutoHyphens/>
        <w:spacing w:after="0" w:line="360" w:lineRule="auto"/>
        <w:rPr>
          <w:rFonts w:ascii="Calibri" w:eastAsia="Calibri" w:hAnsi="Calibri" w:cs="Calibri"/>
          <w:b/>
          <w:sz w:val="16"/>
          <w:lang w:eastAsia="pl-PL"/>
        </w:rPr>
      </w:pPr>
      <w:r w:rsidRPr="00786857">
        <w:rPr>
          <w:rFonts w:ascii="Calibri" w:eastAsia="Calibri" w:hAnsi="Calibri" w:cs="Calibri"/>
          <w:b/>
          <w:sz w:val="16"/>
          <w:lang w:eastAsia="pl-PL"/>
        </w:rPr>
        <w:t>Wykonawca:</w:t>
      </w:r>
    </w:p>
    <w:p w14:paraId="667C53DB" w14:textId="77777777" w:rsidR="00786857" w:rsidRPr="00786857" w:rsidRDefault="00786857" w:rsidP="00786857">
      <w:pPr>
        <w:suppressAutoHyphens/>
        <w:spacing w:after="0" w:line="360" w:lineRule="auto"/>
        <w:rPr>
          <w:rFonts w:ascii="Calibri" w:eastAsia="Calibri" w:hAnsi="Calibri" w:cs="Calibri"/>
          <w:sz w:val="16"/>
          <w:lang w:eastAsia="pl-PL"/>
        </w:rPr>
      </w:pPr>
      <w:r w:rsidRPr="00786857">
        <w:rPr>
          <w:rFonts w:ascii="Calibri" w:eastAsia="Calibri" w:hAnsi="Calibri" w:cs="Calibri"/>
          <w:sz w:val="16"/>
          <w:lang w:eastAsia="pl-PL"/>
        </w:rPr>
        <w:t>………………………………………</w:t>
      </w:r>
    </w:p>
    <w:p w14:paraId="4AA9F8C3"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(pełna nazwa/firma, adres, w zależności od podmiotu: NIP/PESEL, KRS/</w:t>
      </w:r>
      <w:proofErr w:type="spellStart"/>
      <w:r w:rsidRPr="00786857">
        <w:rPr>
          <w:rFonts w:ascii="Calibri" w:eastAsia="Calibri" w:hAnsi="Calibri" w:cs="Calibri"/>
          <w:i/>
          <w:sz w:val="16"/>
          <w:lang w:eastAsia="pl-PL"/>
        </w:rPr>
        <w:t>CEiDG</w:t>
      </w:r>
      <w:proofErr w:type="spellEnd"/>
      <w:r w:rsidRPr="00786857">
        <w:rPr>
          <w:rFonts w:ascii="Calibri" w:eastAsia="Calibri" w:hAnsi="Calibri" w:cs="Calibri"/>
          <w:i/>
          <w:sz w:val="16"/>
          <w:lang w:eastAsia="pl-PL"/>
        </w:rPr>
        <w:t>)</w:t>
      </w:r>
    </w:p>
    <w:p w14:paraId="75B92282" w14:textId="77777777" w:rsidR="00786857" w:rsidRPr="00786857" w:rsidRDefault="00786857" w:rsidP="00786857">
      <w:pPr>
        <w:suppressAutoHyphens/>
        <w:spacing w:after="0" w:line="360" w:lineRule="auto"/>
        <w:rPr>
          <w:rFonts w:ascii="Calibri" w:eastAsia="Calibri" w:hAnsi="Calibri" w:cs="Calibri"/>
          <w:sz w:val="16"/>
          <w:u w:val="single"/>
          <w:lang w:eastAsia="pl-PL"/>
        </w:rPr>
      </w:pPr>
      <w:r w:rsidRPr="00786857">
        <w:rPr>
          <w:rFonts w:ascii="Calibri" w:eastAsia="Calibri" w:hAnsi="Calibri" w:cs="Calibri"/>
          <w:sz w:val="16"/>
          <w:u w:val="single"/>
          <w:lang w:eastAsia="pl-PL"/>
        </w:rPr>
        <w:t>reprezentowany przez:</w:t>
      </w:r>
    </w:p>
    <w:p w14:paraId="5A6DD4FA" w14:textId="77777777" w:rsidR="00786857" w:rsidRPr="00786857" w:rsidRDefault="00786857" w:rsidP="00786857">
      <w:pPr>
        <w:suppressAutoHyphens/>
        <w:spacing w:after="0" w:line="360" w:lineRule="auto"/>
        <w:rPr>
          <w:rFonts w:ascii="Calibri" w:eastAsia="Calibri" w:hAnsi="Calibri" w:cs="Calibri"/>
          <w:sz w:val="16"/>
          <w:lang w:eastAsia="pl-PL"/>
        </w:rPr>
      </w:pPr>
      <w:r w:rsidRPr="00786857">
        <w:rPr>
          <w:rFonts w:ascii="Calibri" w:eastAsia="Calibri" w:hAnsi="Calibri" w:cs="Calibri"/>
          <w:sz w:val="16"/>
          <w:lang w:eastAsia="pl-PL"/>
        </w:rPr>
        <w:t>………………………………………</w:t>
      </w:r>
    </w:p>
    <w:p w14:paraId="42906F7C" w14:textId="77777777" w:rsidR="00786857" w:rsidRPr="00786857" w:rsidRDefault="00786857" w:rsidP="00786857">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(imię, nazwisko, stanowisko/podstawa do reprezentacji)</w:t>
      </w:r>
    </w:p>
    <w:p w14:paraId="4708A1EB" w14:textId="77777777" w:rsidR="00BF5C46" w:rsidRPr="00BF5C46" w:rsidRDefault="00BF5C46" w:rsidP="00BF5C46">
      <w:pPr>
        <w:suppressAutoHyphens/>
        <w:spacing w:after="0" w:line="360" w:lineRule="auto"/>
        <w:rPr>
          <w:rFonts w:ascii="Calibri" w:eastAsia="Calibri" w:hAnsi="Calibri" w:cs="Calibri"/>
          <w:sz w:val="16"/>
          <w:lang w:eastAsia="pl-PL"/>
        </w:rPr>
      </w:pPr>
    </w:p>
    <w:p w14:paraId="31387CFA" w14:textId="77777777" w:rsidR="00BF5C46" w:rsidRPr="00BF5C46" w:rsidRDefault="00BF5C46" w:rsidP="00BF5C46">
      <w:pPr>
        <w:widowControl w:val="0"/>
        <w:suppressAutoHyphens/>
        <w:spacing w:after="0" w:line="240" w:lineRule="auto"/>
        <w:contextualSpacing/>
        <w:jc w:val="center"/>
        <w:rPr>
          <w:rFonts w:ascii="Calibri" w:eastAsia="Calibri" w:hAnsi="Calibri" w:cs="Calibri"/>
          <w:lang w:eastAsia="pl-PL"/>
        </w:rPr>
      </w:pPr>
      <w:r w:rsidRPr="00BF5C46">
        <w:rPr>
          <w:rFonts w:ascii="Calibri" w:eastAsia="Times New Roman" w:hAnsi="Calibri" w:cs="Arial"/>
          <w:b/>
          <w:sz w:val="20"/>
          <w:szCs w:val="20"/>
          <w:lang w:eastAsia="pl-PL"/>
        </w:rPr>
        <w:t>OŚWIADCZENIE</w:t>
      </w:r>
    </w:p>
    <w:p w14:paraId="5F1F5D08" w14:textId="77777777" w:rsidR="00BF5C46" w:rsidRPr="00BF5C46" w:rsidRDefault="00BF5C46" w:rsidP="00BF5C46">
      <w:pPr>
        <w:spacing w:after="0" w:line="240" w:lineRule="auto"/>
        <w:rPr>
          <w:rFonts w:ascii="Calibri" w:eastAsia="Calibri" w:hAnsi="Calibri" w:cs="Calibri"/>
          <w:lang w:eastAsia="pl-PL"/>
        </w:rPr>
      </w:pPr>
    </w:p>
    <w:p w14:paraId="3FF489E8" w14:textId="77777777" w:rsidR="009F415A" w:rsidRPr="009F415A" w:rsidRDefault="00BF5C46" w:rsidP="009F415A">
      <w:pPr>
        <w:spacing w:after="0" w:line="240" w:lineRule="auto"/>
        <w:jc w:val="both"/>
        <w:rPr>
          <w:rFonts w:ascii="Calibri" w:eastAsia="Calibri" w:hAnsi="Calibri" w:cs="Calibri"/>
          <w:b/>
          <w:lang w:eastAsia="pl-PL"/>
        </w:rPr>
      </w:pPr>
      <w:r w:rsidRPr="00BF5C46">
        <w:rPr>
          <w:rFonts w:ascii="Calibri" w:eastAsia="Calibri" w:hAnsi="Calibri" w:cs="Calibri"/>
          <w:lang w:eastAsia="pl-PL"/>
        </w:rPr>
        <w:t>Nazwa postępowania:</w:t>
      </w:r>
      <w:r w:rsidRPr="00BF5C46">
        <w:rPr>
          <w:rFonts w:ascii="Calibri" w:eastAsia="Calibri" w:hAnsi="Calibri" w:cs="Calibri"/>
          <w:b/>
          <w:lang w:eastAsia="pl-PL"/>
        </w:rPr>
        <w:t xml:space="preserve"> </w:t>
      </w:r>
      <w:r w:rsidR="009F415A">
        <w:rPr>
          <w:rFonts w:ascii="Calibri" w:eastAsia="Calibri" w:hAnsi="Calibri" w:cs="Calibri"/>
          <w:b/>
          <w:lang w:eastAsia="pl-PL"/>
        </w:rPr>
        <w:t xml:space="preserve"> </w:t>
      </w:r>
      <w:r w:rsidR="009F415A" w:rsidRPr="009F415A">
        <w:rPr>
          <w:rFonts w:ascii="Calibri" w:eastAsia="Calibri" w:hAnsi="Calibri" w:cs="Calibri"/>
          <w:b/>
          <w:lang w:eastAsia="pl-PL"/>
        </w:rPr>
        <w:t xml:space="preserve">Zorganizowanie opieki nad dziećmi wraz z wyżywieniem w trakcie trwania zajęć uczestników Projektu ”DROGOWSKAZ” w ramach Regionalnego Programu Operacyjnego Województwa Śląskiego na lata 2014-2020 współfinansowanego ze środków Europejskiego Funduszu Społecznego </w:t>
      </w:r>
    </w:p>
    <w:p w14:paraId="0468E8B8" w14:textId="18EAA0AF" w:rsidR="008B7DF1" w:rsidRPr="008B7DF1" w:rsidRDefault="008B7DF1" w:rsidP="008B7DF1">
      <w:pPr>
        <w:spacing w:after="0" w:line="240" w:lineRule="auto"/>
        <w:jc w:val="both"/>
        <w:rPr>
          <w:rFonts w:ascii="Calibri" w:eastAsia="Calibri" w:hAnsi="Calibri" w:cs="Calibri"/>
          <w:b/>
          <w:lang w:eastAsia="pl-PL"/>
        </w:rPr>
      </w:pPr>
    </w:p>
    <w:p w14:paraId="5140F06B" w14:textId="00022263" w:rsidR="00BF5C46" w:rsidRPr="00BF5C46" w:rsidRDefault="00BF5C46" w:rsidP="00BF5C46">
      <w:pPr>
        <w:spacing w:after="0" w:line="240" w:lineRule="auto"/>
        <w:jc w:val="both"/>
        <w:rPr>
          <w:rFonts w:ascii="Calibri" w:eastAsia="Times New Roman" w:hAnsi="Calibri" w:cs="Tahoma"/>
        </w:rPr>
      </w:pPr>
    </w:p>
    <w:p w14:paraId="43542405" w14:textId="77777777" w:rsidR="00BF5C46" w:rsidRPr="00BF5C46" w:rsidRDefault="00BF5C46" w:rsidP="00BF5C46">
      <w:pPr>
        <w:spacing w:after="0" w:line="240" w:lineRule="auto"/>
        <w:jc w:val="both"/>
        <w:rPr>
          <w:rFonts w:ascii="Calibri" w:eastAsia="Times New Roman" w:hAnsi="Calibri" w:cs="Times New Roman"/>
          <w:b/>
          <w:sz w:val="24"/>
          <w:szCs w:val="24"/>
          <w:lang w:eastAsia="pl-PL"/>
        </w:rPr>
      </w:pPr>
    </w:p>
    <w:p w14:paraId="0DF6A3EB" w14:textId="77777777" w:rsidR="00BF5C46" w:rsidRPr="00BF5C46" w:rsidRDefault="00BF5C46" w:rsidP="00BF5C46">
      <w:pPr>
        <w:spacing w:after="0" w:line="240" w:lineRule="auto"/>
        <w:rPr>
          <w:rFonts w:ascii="Calibri" w:eastAsia="Times New Roman" w:hAnsi="Calibri" w:cs="Arial"/>
          <w:b/>
          <w:sz w:val="20"/>
          <w:szCs w:val="20"/>
          <w:lang w:eastAsia="pl-PL"/>
        </w:rPr>
      </w:pPr>
    </w:p>
    <w:p w14:paraId="49FB2884" w14:textId="77777777" w:rsidR="00BF5C46" w:rsidRPr="00BF5C46" w:rsidRDefault="00BF5C46" w:rsidP="00BF5C46">
      <w:pPr>
        <w:widowControl w:val="0"/>
        <w:suppressAutoHyphens/>
        <w:spacing w:after="0" w:line="240" w:lineRule="auto"/>
        <w:contextualSpacing/>
        <w:jc w:val="center"/>
        <w:rPr>
          <w:rFonts w:ascii="Calibri" w:eastAsia="Times New Roman" w:hAnsi="Calibri" w:cs="Arial"/>
          <w:b/>
          <w:sz w:val="20"/>
          <w:szCs w:val="20"/>
          <w:lang w:eastAsia="pl-PL"/>
        </w:rPr>
      </w:pPr>
    </w:p>
    <w:p w14:paraId="434E27FE" w14:textId="77777777" w:rsidR="00BF5C46" w:rsidRPr="00BF5C46" w:rsidRDefault="00BF5C46" w:rsidP="00BF5C46">
      <w:pPr>
        <w:widowControl w:val="0"/>
        <w:suppressAutoHyphens/>
        <w:spacing w:after="0" w:line="240" w:lineRule="auto"/>
        <w:ind w:left="720"/>
        <w:contextualSpacing/>
        <w:jc w:val="both"/>
        <w:rPr>
          <w:rFonts w:ascii="Calibri" w:eastAsia="Times New Roman" w:hAnsi="Calibri" w:cs="Arial"/>
          <w:b/>
          <w:sz w:val="20"/>
          <w:szCs w:val="20"/>
          <w:lang w:eastAsia="pl-PL"/>
        </w:rPr>
      </w:pPr>
    </w:p>
    <w:p w14:paraId="31E94EE3" w14:textId="77777777" w:rsidR="00BF5C46" w:rsidRPr="00BF5C46" w:rsidRDefault="00BF5C46" w:rsidP="00BF5C46">
      <w:pPr>
        <w:tabs>
          <w:tab w:val="left" w:pos="0"/>
        </w:tabs>
        <w:spacing w:after="0" w:line="240" w:lineRule="auto"/>
        <w:rPr>
          <w:rFonts w:ascii="Times New Roman" w:eastAsia="Calibri" w:hAnsi="Times New Roman" w:cs="Times New Roman"/>
          <w:b/>
          <w:sz w:val="24"/>
          <w:szCs w:val="24"/>
        </w:rPr>
      </w:pPr>
    </w:p>
    <w:p w14:paraId="5E841FB2" w14:textId="77777777" w:rsidR="00BF5C46" w:rsidRPr="00BF5C46" w:rsidRDefault="00BF5C46" w:rsidP="00BF5C46">
      <w:pPr>
        <w:tabs>
          <w:tab w:val="left" w:pos="0"/>
        </w:tabs>
        <w:spacing w:after="0" w:line="240" w:lineRule="auto"/>
        <w:jc w:val="both"/>
        <w:rPr>
          <w:rFonts w:ascii="Times New Roman" w:eastAsia="Calibri" w:hAnsi="Times New Roman" w:cs="Times New Roman"/>
          <w:sz w:val="24"/>
          <w:szCs w:val="24"/>
        </w:rPr>
      </w:pPr>
      <w:r w:rsidRPr="00BF5C46">
        <w:rPr>
          <w:rFonts w:ascii="Times New Roman" w:eastAsia="Calibri" w:hAnsi="Times New Roman" w:cs="Times New Roman"/>
          <w:sz w:val="24"/>
          <w:szCs w:val="24"/>
        </w:rPr>
        <w:t xml:space="preserve">Oświadczam, że nie podlegam wykluczeniu z udziału w postępowaniu w zakresie wskazanym </w:t>
      </w:r>
    </w:p>
    <w:p w14:paraId="0DC0E993" w14:textId="77777777" w:rsidR="00BF5C46" w:rsidRPr="00BF5C46" w:rsidRDefault="00BF5C46" w:rsidP="00BF5C46">
      <w:pPr>
        <w:tabs>
          <w:tab w:val="left" w:pos="0"/>
        </w:tabs>
        <w:spacing w:after="0" w:line="240" w:lineRule="auto"/>
        <w:jc w:val="both"/>
        <w:rPr>
          <w:rFonts w:ascii="Times New Roman" w:eastAsia="Calibri" w:hAnsi="Times New Roman" w:cs="Times New Roman"/>
          <w:sz w:val="24"/>
          <w:szCs w:val="24"/>
        </w:rPr>
      </w:pPr>
      <w:r w:rsidRPr="00BF5C46">
        <w:rPr>
          <w:rFonts w:ascii="Times New Roman" w:eastAsia="Calibri" w:hAnsi="Times New Roman" w:cs="Times New Roman"/>
          <w:sz w:val="24"/>
          <w:szCs w:val="24"/>
        </w:rPr>
        <w:t>w ogłoszeniu o zamówieniu.</w:t>
      </w:r>
    </w:p>
    <w:p w14:paraId="3CCD742F" w14:textId="77777777" w:rsidR="00BF5C46" w:rsidRPr="00BF5C46" w:rsidRDefault="00BF5C46" w:rsidP="00BF5C46">
      <w:pPr>
        <w:spacing w:after="200" w:line="276" w:lineRule="auto"/>
        <w:jc w:val="right"/>
        <w:rPr>
          <w:rFonts w:ascii="Calibri" w:eastAsia="Calibri" w:hAnsi="Calibri" w:cs="Times New Roman"/>
          <w:sz w:val="18"/>
          <w:szCs w:val="18"/>
        </w:rPr>
      </w:pPr>
    </w:p>
    <w:p w14:paraId="30EF095D" w14:textId="77777777" w:rsidR="00BF5C46" w:rsidRPr="00BF5C46" w:rsidRDefault="00BF5C46" w:rsidP="00BF5C46">
      <w:pPr>
        <w:spacing w:after="200" w:line="276" w:lineRule="auto"/>
        <w:jc w:val="right"/>
        <w:rPr>
          <w:rFonts w:ascii="Calibri" w:eastAsia="Calibri" w:hAnsi="Calibri" w:cs="Times New Roman"/>
          <w:sz w:val="18"/>
          <w:szCs w:val="18"/>
        </w:rPr>
      </w:pPr>
    </w:p>
    <w:p w14:paraId="5D4709E7" w14:textId="77777777" w:rsidR="00BF5C46" w:rsidRPr="00BF5C46" w:rsidRDefault="00BF5C46" w:rsidP="00BF5C46">
      <w:pPr>
        <w:spacing w:after="200" w:line="276" w:lineRule="auto"/>
        <w:rPr>
          <w:rFonts w:ascii="Calibri" w:eastAsia="Calibri" w:hAnsi="Calibri" w:cs="Times New Roman"/>
        </w:rPr>
      </w:pPr>
    </w:p>
    <w:p w14:paraId="0953C9F3" w14:textId="77777777" w:rsidR="00BF5C46" w:rsidRPr="00BF5C46" w:rsidRDefault="00BF5C46" w:rsidP="00BF5C46">
      <w:pPr>
        <w:suppressLineNumbers/>
        <w:tabs>
          <w:tab w:val="center" w:pos="4536"/>
          <w:tab w:val="left" w:pos="5812"/>
          <w:tab w:val="right" w:pos="9072"/>
        </w:tabs>
        <w:autoSpaceDE w:val="0"/>
        <w:autoSpaceDN w:val="0"/>
        <w:adjustRightInd w:val="0"/>
        <w:spacing w:after="0" w:line="240" w:lineRule="auto"/>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p>
    <w:p w14:paraId="6E771962" w14:textId="77777777" w:rsidR="00BF5C46" w:rsidRPr="00BF5C46" w:rsidRDefault="00BF5C46" w:rsidP="00BF5C46">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r w:rsidRPr="00BF5C46">
        <w:rPr>
          <w:rFonts w:ascii="Times New Roman" w:eastAsia="Times New Roman" w:hAnsi="Times New Roman" w:cs="Calibri"/>
          <w:b/>
          <w:i/>
          <w:sz w:val="16"/>
          <w:szCs w:val="16"/>
        </w:rPr>
        <w:tab/>
      </w:r>
    </w:p>
    <w:p w14:paraId="6A15C7F3" w14:textId="77777777" w:rsidR="00BF5C46" w:rsidRPr="00BF5C46" w:rsidRDefault="00BF5C46" w:rsidP="00BF5C46">
      <w:pPr>
        <w:tabs>
          <w:tab w:val="left" w:pos="5812"/>
        </w:tabs>
        <w:spacing w:after="200" w:line="276" w:lineRule="auto"/>
        <w:rPr>
          <w:rFonts w:ascii="Times New Roman" w:eastAsia="Times New Roman" w:hAnsi="Times New Roman" w:cs="Calibri"/>
          <w:i/>
          <w:sz w:val="16"/>
          <w:szCs w:val="16"/>
        </w:rPr>
      </w:pPr>
      <w:r w:rsidRPr="00BF5C46">
        <w:rPr>
          <w:rFonts w:ascii="Times New Roman" w:eastAsia="Times New Roman" w:hAnsi="Times New Roman" w:cs="Calibri"/>
          <w:i/>
          <w:sz w:val="16"/>
          <w:szCs w:val="16"/>
        </w:rPr>
        <w:t>Data</w:t>
      </w:r>
      <w:r w:rsidRPr="00BF5C46">
        <w:rPr>
          <w:rFonts w:ascii="Times New Roman" w:eastAsia="Times New Roman" w:hAnsi="Times New Roman" w:cs="Calibri"/>
          <w:i/>
          <w:sz w:val="16"/>
          <w:szCs w:val="16"/>
        </w:rPr>
        <w:tab/>
        <w:t>Podpis upoważnionego przedstawiciela firmy</w:t>
      </w:r>
    </w:p>
    <w:p w14:paraId="1D5FDFFE" w14:textId="77777777" w:rsidR="007D1FE0" w:rsidRDefault="007D1FE0" w:rsidP="007D1FE0">
      <w:pPr>
        <w:spacing w:after="0" w:line="240" w:lineRule="auto"/>
        <w:jc w:val="both"/>
        <w:rPr>
          <w:rFonts w:ascii="Calibri" w:eastAsia="Calibri" w:hAnsi="Calibri" w:cs="Calibri"/>
          <w:lang w:eastAsia="pl-PL"/>
        </w:rPr>
      </w:pPr>
    </w:p>
    <w:p w14:paraId="0220C5A1" w14:textId="77777777" w:rsidR="007D1FE0" w:rsidRDefault="007D1FE0" w:rsidP="007D1FE0">
      <w:pPr>
        <w:spacing w:after="0" w:line="240" w:lineRule="auto"/>
        <w:jc w:val="both"/>
        <w:rPr>
          <w:rFonts w:ascii="Calibri" w:eastAsia="Calibri" w:hAnsi="Calibri" w:cs="Calibri"/>
          <w:lang w:eastAsia="pl-PL"/>
        </w:rPr>
      </w:pPr>
    </w:p>
    <w:p w14:paraId="3E4A675D" w14:textId="77777777" w:rsidR="007D1FE0" w:rsidRDefault="007D1FE0" w:rsidP="007D1FE0">
      <w:pPr>
        <w:spacing w:after="0" w:line="240" w:lineRule="auto"/>
        <w:jc w:val="both"/>
        <w:rPr>
          <w:rFonts w:ascii="Calibri" w:eastAsia="Calibri" w:hAnsi="Calibri" w:cs="Calibri"/>
          <w:lang w:eastAsia="pl-PL"/>
        </w:rPr>
      </w:pPr>
    </w:p>
    <w:p w14:paraId="476C2544" w14:textId="77777777" w:rsidR="007D1FE0" w:rsidRDefault="007D1FE0" w:rsidP="007D1FE0">
      <w:pPr>
        <w:spacing w:after="0" w:line="240" w:lineRule="auto"/>
        <w:jc w:val="both"/>
        <w:rPr>
          <w:rFonts w:ascii="Calibri" w:eastAsia="Calibri" w:hAnsi="Calibri" w:cs="Calibri"/>
          <w:lang w:eastAsia="pl-PL"/>
        </w:rPr>
      </w:pPr>
    </w:p>
    <w:p w14:paraId="1ADE8150" w14:textId="77777777" w:rsidR="007D1FE0" w:rsidRDefault="007D1FE0" w:rsidP="007D1FE0">
      <w:pPr>
        <w:spacing w:after="0" w:line="240" w:lineRule="auto"/>
        <w:jc w:val="both"/>
        <w:rPr>
          <w:rFonts w:ascii="Calibri" w:eastAsia="Calibri" w:hAnsi="Calibri" w:cs="Calibri"/>
          <w:lang w:eastAsia="pl-PL"/>
        </w:rPr>
      </w:pPr>
    </w:p>
    <w:p w14:paraId="6513AB35" w14:textId="77777777" w:rsidR="007D1FE0" w:rsidRDefault="007D1FE0" w:rsidP="007D1FE0">
      <w:pPr>
        <w:spacing w:after="0" w:line="240" w:lineRule="auto"/>
        <w:jc w:val="both"/>
        <w:rPr>
          <w:rFonts w:ascii="Calibri" w:eastAsia="Calibri" w:hAnsi="Calibri" w:cs="Calibri"/>
          <w:lang w:eastAsia="pl-PL"/>
        </w:rPr>
      </w:pPr>
    </w:p>
    <w:p w14:paraId="3E9C0598" w14:textId="77777777" w:rsidR="007D1FE0" w:rsidRDefault="007D1FE0" w:rsidP="007D1FE0">
      <w:pPr>
        <w:spacing w:after="0" w:line="240" w:lineRule="auto"/>
        <w:jc w:val="both"/>
        <w:rPr>
          <w:rFonts w:ascii="Calibri" w:eastAsia="Calibri" w:hAnsi="Calibri" w:cs="Calibri"/>
          <w:lang w:eastAsia="pl-PL"/>
        </w:rPr>
      </w:pPr>
    </w:p>
    <w:p w14:paraId="028F5CEF" w14:textId="77777777" w:rsidR="007D1FE0" w:rsidRDefault="007D1FE0" w:rsidP="007D1FE0">
      <w:pPr>
        <w:spacing w:after="0" w:line="240" w:lineRule="auto"/>
        <w:jc w:val="both"/>
        <w:rPr>
          <w:rFonts w:ascii="Calibri" w:eastAsia="Calibri" w:hAnsi="Calibri" w:cs="Calibri"/>
          <w:lang w:eastAsia="pl-PL"/>
        </w:rPr>
      </w:pPr>
    </w:p>
    <w:p w14:paraId="50ECDF97" w14:textId="77777777" w:rsidR="007D1FE0" w:rsidRDefault="007D1FE0" w:rsidP="007D1FE0">
      <w:pPr>
        <w:spacing w:after="0" w:line="240" w:lineRule="auto"/>
        <w:jc w:val="both"/>
        <w:rPr>
          <w:rFonts w:ascii="Calibri" w:eastAsia="Calibri" w:hAnsi="Calibri" w:cs="Calibri"/>
          <w:lang w:eastAsia="pl-PL"/>
        </w:rPr>
      </w:pPr>
    </w:p>
    <w:p w14:paraId="2A4A887D" w14:textId="77777777" w:rsidR="007D1FE0" w:rsidRDefault="007D1FE0" w:rsidP="007D1FE0">
      <w:pPr>
        <w:spacing w:after="0" w:line="240" w:lineRule="auto"/>
        <w:jc w:val="both"/>
        <w:rPr>
          <w:rFonts w:ascii="Calibri" w:eastAsia="Calibri" w:hAnsi="Calibri" w:cs="Calibri"/>
          <w:lang w:eastAsia="pl-PL"/>
        </w:rPr>
      </w:pPr>
    </w:p>
    <w:p w14:paraId="0862EBB8" w14:textId="77777777" w:rsidR="007D1FE0" w:rsidRDefault="007D1FE0" w:rsidP="007D1FE0">
      <w:pPr>
        <w:spacing w:after="0" w:line="240" w:lineRule="auto"/>
        <w:jc w:val="both"/>
        <w:rPr>
          <w:rFonts w:ascii="Calibri" w:eastAsia="Calibri" w:hAnsi="Calibri" w:cs="Calibri"/>
          <w:lang w:eastAsia="pl-PL"/>
        </w:rPr>
      </w:pPr>
    </w:p>
    <w:p w14:paraId="55F9B02F" w14:textId="77777777" w:rsidR="007D1FE0" w:rsidRDefault="007D1FE0" w:rsidP="007D1FE0">
      <w:pPr>
        <w:spacing w:after="0" w:line="240" w:lineRule="auto"/>
        <w:jc w:val="both"/>
        <w:rPr>
          <w:rFonts w:ascii="Calibri" w:eastAsia="Calibri" w:hAnsi="Calibri" w:cs="Calibri"/>
          <w:lang w:eastAsia="pl-PL"/>
        </w:rPr>
      </w:pPr>
    </w:p>
    <w:p w14:paraId="263E821A" w14:textId="77777777" w:rsidR="00DE1310" w:rsidRDefault="00DE1310" w:rsidP="007D1FE0">
      <w:pPr>
        <w:spacing w:after="0" w:line="240" w:lineRule="auto"/>
        <w:jc w:val="both"/>
        <w:rPr>
          <w:rFonts w:ascii="Calibri" w:eastAsia="Calibri" w:hAnsi="Calibri" w:cs="Calibri"/>
          <w:lang w:eastAsia="pl-PL"/>
        </w:rPr>
      </w:pPr>
    </w:p>
    <w:p w14:paraId="4711E9C6" w14:textId="77777777" w:rsidR="00DE1310" w:rsidRDefault="00DE1310" w:rsidP="007D1FE0">
      <w:pPr>
        <w:spacing w:after="0" w:line="240" w:lineRule="auto"/>
        <w:jc w:val="both"/>
        <w:rPr>
          <w:rFonts w:ascii="Calibri" w:eastAsia="Calibri" w:hAnsi="Calibri" w:cs="Calibri"/>
          <w:lang w:eastAsia="pl-PL"/>
        </w:rPr>
      </w:pPr>
    </w:p>
    <w:p w14:paraId="154231F7" w14:textId="77777777" w:rsidR="00DE1310" w:rsidRDefault="00DE1310" w:rsidP="007D1FE0">
      <w:pPr>
        <w:spacing w:after="0" w:line="240" w:lineRule="auto"/>
        <w:jc w:val="both"/>
        <w:rPr>
          <w:rFonts w:ascii="Calibri" w:eastAsia="Calibri" w:hAnsi="Calibri" w:cs="Calibri"/>
          <w:lang w:eastAsia="pl-PL"/>
        </w:rPr>
      </w:pPr>
    </w:p>
    <w:p w14:paraId="27838CD3" w14:textId="77777777" w:rsidR="00DE1310" w:rsidRDefault="00DE1310" w:rsidP="007D1FE0">
      <w:pPr>
        <w:spacing w:after="0" w:line="240" w:lineRule="auto"/>
        <w:jc w:val="both"/>
        <w:rPr>
          <w:rFonts w:ascii="Calibri" w:eastAsia="Calibri" w:hAnsi="Calibri" w:cs="Calibri"/>
          <w:lang w:eastAsia="pl-PL"/>
        </w:rPr>
      </w:pPr>
    </w:p>
    <w:p w14:paraId="7CBE480D" w14:textId="77777777" w:rsidR="00DE1310" w:rsidRDefault="00DE1310" w:rsidP="007D1FE0">
      <w:pPr>
        <w:spacing w:after="0" w:line="240" w:lineRule="auto"/>
        <w:jc w:val="both"/>
        <w:rPr>
          <w:rFonts w:ascii="Calibri" w:eastAsia="Calibri" w:hAnsi="Calibri" w:cs="Calibri"/>
          <w:lang w:eastAsia="pl-PL"/>
        </w:rPr>
      </w:pPr>
    </w:p>
    <w:p w14:paraId="070BE34C" w14:textId="40C21B44" w:rsidR="00DE1310" w:rsidRPr="00786857" w:rsidRDefault="00DE1310" w:rsidP="00DE1310">
      <w:pPr>
        <w:spacing w:after="200" w:line="276" w:lineRule="auto"/>
        <w:jc w:val="right"/>
        <w:rPr>
          <w:rFonts w:ascii="Calibri" w:eastAsia="Calibri" w:hAnsi="Calibri" w:cs="Times New Roman"/>
          <w:b/>
          <w:sz w:val="18"/>
          <w:szCs w:val="18"/>
        </w:rPr>
      </w:pPr>
      <w:r w:rsidRPr="00786857">
        <w:rPr>
          <w:rFonts w:ascii="Calibri" w:eastAsia="Calibri" w:hAnsi="Calibri" w:cs="Times New Roman"/>
          <w:b/>
          <w:sz w:val="18"/>
          <w:szCs w:val="18"/>
        </w:rPr>
        <w:t>Załącznik nr 5</w:t>
      </w:r>
      <w:r>
        <w:rPr>
          <w:rFonts w:ascii="Calibri" w:eastAsia="Calibri" w:hAnsi="Calibri" w:cs="Times New Roman"/>
          <w:b/>
          <w:sz w:val="18"/>
          <w:szCs w:val="18"/>
        </w:rPr>
        <w:t>A</w:t>
      </w:r>
    </w:p>
    <w:p w14:paraId="6E1B86E4" w14:textId="77777777" w:rsidR="00DE1310" w:rsidRPr="00BF5C46" w:rsidRDefault="00DE1310" w:rsidP="00DE1310">
      <w:pPr>
        <w:suppressAutoHyphens/>
        <w:spacing w:after="0" w:line="360" w:lineRule="auto"/>
        <w:rPr>
          <w:rFonts w:ascii="Calibri" w:eastAsia="Calibri" w:hAnsi="Calibri" w:cs="Calibri"/>
          <w:sz w:val="16"/>
          <w:lang w:eastAsia="pl-PL"/>
        </w:rPr>
      </w:pPr>
    </w:p>
    <w:p w14:paraId="3112C015" w14:textId="77777777" w:rsidR="00DE1310" w:rsidRPr="00786857" w:rsidRDefault="00DE1310" w:rsidP="00DE1310">
      <w:pPr>
        <w:suppressAutoHyphens/>
        <w:spacing w:after="0" w:line="360" w:lineRule="auto"/>
        <w:rPr>
          <w:rFonts w:ascii="Calibri" w:eastAsia="Calibri" w:hAnsi="Calibri" w:cs="Calibri"/>
          <w:b/>
          <w:sz w:val="16"/>
          <w:lang w:eastAsia="pl-PL"/>
        </w:rPr>
      </w:pPr>
      <w:r w:rsidRPr="00786857">
        <w:rPr>
          <w:rFonts w:ascii="Calibri" w:eastAsia="Calibri" w:hAnsi="Calibri" w:cs="Calibri"/>
          <w:b/>
          <w:sz w:val="16"/>
          <w:lang w:eastAsia="pl-PL"/>
        </w:rPr>
        <w:t>Wykonawca:</w:t>
      </w:r>
    </w:p>
    <w:p w14:paraId="375FA4CB" w14:textId="77777777" w:rsidR="00DE1310" w:rsidRPr="00786857" w:rsidRDefault="00DE1310" w:rsidP="00DE1310">
      <w:pPr>
        <w:suppressAutoHyphens/>
        <w:spacing w:after="0" w:line="360" w:lineRule="auto"/>
        <w:rPr>
          <w:rFonts w:ascii="Calibri" w:eastAsia="Calibri" w:hAnsi="Calibri" w:cs="Calibri"/>
          <w:sz w:val="16"/>
          <w:lang w:eastAsia="pl-PL"/>
        </w:rPr>
      </w:pPr>
      <w:r w:rsidRPr="00786857">
        <w:rPr>
          <w:rFonts w:ascii="Calibri" w:eastAsia="Calibri" w:hAnsi="Calibri" w:cs="Calibri"/>
          <w:sz w:val="16"/>
          <w:lang w:eastAsia="pl-PL"/>
        </w:rPr>
        <w:t>………………………………………</w:t>
      </w:r>
    </w:p>
    <w:p w14:paraId="6B41DE4E" w14:textId="77777777" w:rsidR="00DE1310" w:rsidRPr="00786857" w:rsidRDefault="00DE1310" w:rsidP="00DE1310">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(pełna nazwa/firma, adres, w zależności od podmiotu: NIP/PESEL, KRS/</w:t>
      </w:r>
      <w:proofErr w:type="spellStart"/>
      <w:r w:rsidRPr="00786857">
        <w:rPr>
          <w:rFonts w:ascii="Calibri" w:eastAsia="Calibri" w:hAnsi="Calibri" w:cs="Calibri"/>
          <w:i/>
          <w:sz w:val="16"/>
          <w:lang w:eastAsia="pl-PL"/>
        </w:rPr>
        <w:t>CEiDG</w:t>
      </w:r>
      <w:proofErr w:type="spellEnd"/>
      <w:r w:rsidRPr="00786857">
        <w:rPr>
          <w:rFonts w:ascii="Calibri" w:eastAsia="Calibri" w:hAnsi="Calibri" w:cs="Calibri"/>
          <w:i/>
          <w:sz w:val="16"/>
          <w:lang w:eastAsia="pl-PL"/>
        </w:rPr>
        <w:t>)</w:t>
      </w:r>
    </w:p>
    <w:p w14:paraId="58FA3904" w14:textId="77777777" w:rsidR="00DE1310" w:rsidRPr="00786857" w:rsidRDefault="00DE1310" w:rsidP="00DE1310">
      <w:pPr>
        <w:suppressAutoHyphens/>
        <w:spacing w:after="0" w:line="360" w:lineRule="auto"/>
        <w:rPr>
          <w:rFonts w:ascii="Calibri" w:eastAsia="Calibri" w:hAnsi="Calibri" w:cs="Calibri"/>
          <w:sz w:val="16"/>
          <w:u w:val="single"/>
          <w:lang w:eastAsia="pl-PL"/>
        </w:rPr>
      </w:pPr>
      <w:r w:rsidRPr="00786857">
        <w:rPr>
          <w:rFonts w:ascii="Calibri" w:eastAsia="Calibri" w:hAnsi="Calibri" w:cs="Calibri"/>
          <w:sz w:val="16"/>
          <w:u w:val="single"/>
          <w:lang w:eastAsia="pl-PL"/>
        </w:rPr>
        <w:t>reprezentowany przez:</w:t>
      </w:r>
    </w:p>
    <w:p w14:paraId="126A30D6" w14:textId="77777777" w:rsidR="00DE1310" w:rsidRPr="00786857" w:rsidRDefault="00DE1310" w:rsidP="00DE1310">
      <w:pPr>
        <w:suppressAutoHyphens/>
        <w:spacing w:after="0" w:line="360" w:lineRule="auto"/>
        <w:rPr>
          <w:rFonts w:ascii="Calibri" w:eastAsia="Calibri" w:hAnsi="Calibri" w:cs="Calibri"/>
          <w:sz w:val="16"/>
          <w:lang w:eastAsia="pl-PL"/>
        </w:rPr>
      </w:pPr>
      <w:r w:rsidRPr="00786857">
        <w:rPr>
          <w:rFonts w:ascii="Calibri" w:eastAsia="Calibri" w:hAnsi="Calibri" w:cs="Calibri"/>
          <w:sz w:val="16"/>
          <w:lang w:eastAsia="pl-PL"/>
        </w:rPr>
        <w:t>………………………………………</w:t>
      </w:r>
    </w:p>
    <w:p w14:paraId="0EE0482E" w14:textId="77777777" w:rsidR="00DE1310" w:rsidRPr="00786857" w:rsidRDefault="00DE1310" w:rsidP="00DE1310">
      <w:pPr>
        <w:suppressAutoHyphens/>
        <w:spacing w:after="0" w:line="360" w:lineRule="auto"/>
        <w:rPr>
          <w:rFonts w:ascii="Calibri" w:eastAsia="Calibri" w:hAnsi="Calibri" w:cs="Calibri"/>
          <w:i/>
          <w:sz w:val="16"/>
          <w:lang w:eastAsia="pl-PL"/>
        </w:rPr>
      </w:pPr>
      <w:r w:rsidRPr="00786857">
        <w:rPr>
          <w:rFonts w:ascii="Calibri" w:eastAsia="Calibri" w:hAnsi="Calibri" w:cs="Calibri"/>
          <w:i/>
          <w:sz w:val="16"/>
          <w:lang w:eastAsia="pl-PL"/>
        </w:rPr>
        <w:t>(imię, nazwisko, stanowisko/podstawa do reprezentacji)</w:t>
      </w:r>
    </w:p>
    <w:p w14:paraId="4D3DB64C" w14:textId="77777777" w:rsidR="00DE1310" w:rsidRPr="00BF5C46" w:rsidRDefault="00DE1310" w:rsidP="00DE1310">
      <w:pPr>
        <w:suppressAutoHyphens/>
        <w:spacing w:after="0" w:line="360" w:lineRule="auto"/>
        <w:rPr>
          <w:rFonts w:ascii="Calibri" w:eastAsia="Calibri" w:hAnsi="Calibri" w:cs="Calibri"/>
          <w:sz w:val="16"/>
          <w:lang w:eastAsia="pl-PL"/>
        </w:rPr>
      </w:pPr>
    </w:p>
    <w:p w14:paraId="5387542E" w14:textId="77777777" w:rsidR="00DE1310" w:rsidRPr="00BF5C46" w:rsidRDefault="00DE1310" w:rsidP="00DE1310">
      <w:pPr>
        <w:widowControl w:val="0"/>
        <w:suppressAutoHyphens/>
        <w:spacing w:after="0" w:line="240" w:lineRule="auto"/>
        <w:contextualSpacing/>
        <w:jc w:val="center"/>
        <w:rPr>
          <w:rFonts w:ascii="Calibri" w:eastAsia="Calibri" w:hAnsi="Calibri" w:cs="Calibri"/>
          <w:lang w:eastAsia="pl-PL"/>
        </w:rPr>
      </w:pPr>
      <w:r w:rsidRPr="00BF5C46">
        <w:rPr>
          <w:rFonts w:ascii="Calibri" w:eastAsia="Times New Roman" w:hAnsi="Calibri" w:cs="Arial"/>
          <w:b/>
          <w:sz w:val="20"/>
          <w:szCs w:val="20"/>
          <w:lang w:eastAsia="pl-PL"/>
        </w:rPr>
        <w:t>OŚWIADCZENIE</w:t>
      </w:r>
    </w:p>
    <w:p w14:paraId="09B548FF" w14:textId="77777777" w:rsidR="00DE1310" w:rsidRPr="00BF5C46" w:rsidRDefault="00DE1310" w:rsidP="00DE1310">
      <w:pPr>
        <w:spacing w:after="0" w:line="240" w:lineRule="auto"/>
        <w:rPr>
          <w:rFonts w:ascii="Calibri" w:eastAsia="Calibri" w:hAnsi="Calibri" w:cs="Calibri"/>
          <w:lang w:eastAsia="pl-PL"/>
        </w:rPr>
      </w:pPr>
    </w:p>
    <w:p w14:paraId="0ABE21C7" w14:textId="77777777" w:rsidR="00DE1310" w:rsidRPr="009F415A" w:rsidRDefault="00DE1310" w:rsidP="00DE1310">
      <w:pPr>
        <w:spacing w:after="0" w:line="240" w:lineRule="auto"/>
        <w:jc w:val="both"/>
        <w:rPr>
          <w:rFonts w:ascii="Calibri" w:eastAsia="Calibri" w:hAnsi="Calibri" w:cs="Calibri"/>
          <w:b/>
          <w:lang w:eastAsia="pl-PL"/>
        </w:rPr>
      </w:pPr>
      <w:r w:rsidRPr="00BF5C46">
        <w:rPr>
          <w:rFonts w:ascii="Calibri" w:eastAsia="Calibri" w:hAnsi="Calibri" w:cs="Calibri"/>
          <w:lang w:eastAsia="pl-PL"/>
        </w:rPr>
        <w:t>Nazwa postępowania:</w:t>
      </w:r>
      <w:r w:rsidRPr="00BF5C46">
        <w:rPr>
          <w:rFonts w:ascii="Calibri" w:eastAsia="Calibri" w:hAnsi="Calibri" w:cs="Calibri"/>
          <w:b/>
          <w:lang w:eastAsia="pl-PL"/>
        </w:rPr>
        <w:t xml:space="preserve"> </w:t>
      </w:r>
      <w:r>
        <w:rPr>
          <w:rFonts w:ascii="Calibri" w:eastAsia="Calibri" w:hAnsi="Calibri" w:cs="Calibri"/>
          <w:b/>
          <w:lang w:eastAsia="pl-PL"/>
        </w:rPr>
        <w:t xml:space="preserve"> </w:t>
      </w:r>
      <w:r w:rsidRPr="009F415A">
        <w:rPr>
          <w:rFonts w:ascii="Calibri" w:eastAsia="Calibri" w:hAnsi="Calibri" w:cs="Calibri"/>
          <w:b/>
          <w:lang w:eastAsia="pl-PL"/>
        </w:rPr>
        <w:t xml:space="preserve">Zorganizowanie opieki nad dziećmi wraz z wyżywieniem w trakcie trwania zajęć uczestników Projektu ”DROGOWSKAZ” w ramach Regionalnego Programu Operacyjnego Województwa Śląskiego na lata 2014-2020 współfinansowanego ze środków Europejskiego Funduszu Społecznego </w:t>
      </w:r>
    </w:p>
    <w:p w14:paraId="3B22792E" w14:textId="77777777" w:rsidR="00DE1310" w:rsidRPr="008B7DF1" w:rsidRDefault="00DE1310" w:rsidP="00DE1310">
      <w:pPr>
        <w:spacing w:after="0" w:line="240" w:lineRule="auto"/>
        <w:jc w:val="both"/>
        <w:rPr>
          <w:rFonts w:ascii="Calibri" w:eastAsia="Calibri" w:hAnsi="Calibri" w:cs="Calibri"/>
          <w:b/>
          <w:lang w:eastAsia="pl-PL"/>
        </w:rPr>
      </w:pPr>
    </w:p>
    <w:p w14:paraId="348FA1CB" w14:textId="77777777" w:rsidR="00DE1310" w:rsidRPr="00BF5C46" w:rsidRDefault="00DE1310" w:rsidP="00DE1310">
      <w:pPr>
        <w:spacing w:after="0" w:line="240" w:lineRule="auto"/>
        <w:jc w:val="both"/>
        <w:rPr>
          <w:rFonts w:ascii="Calibri" w:eastAsia="Times New Roman" w:hAnsi="Calibri" w:cs="Tahoma"/>
        </w:rPr>
      </w:pPr>
    </w:p>
    <w:p w14:paraId="053EB88C" w14:textId="77777777" w:rsidR="00DE1310" w:rsidRPr="00BF5C46" w:rsidRDefault="00DE1310" w:rsidP="00DE1310">
      <w:pPr>
        <w:spacing w:after="0" w:line="240" w:lineRule="auto"/>
        <w:jc w:val="both"/>
        <w:rPr>
          <w:rFonts w:ascii="Calibri" w:eastAsia="Times New Roman" w:hAnsi="Calibri" w:cs="Times New Roman"/>
          <w:b/>
          <w:sz w:val="24"/>
          <w:szCs w:val="24"/>
          <w:lang w:eastAsia="pl-PL"/>
        </w:rPr>
      </w:pPr>
    </w:p>
    <w:p w14:paraId="523A977E" w14:textId="77777777" w:rsidR="00DE1310" w:rsidRPr="00BF5C46" w:rsidRDefault="00DE1310" w:rsidP="00DE1310">
      <w:pPr>
        <w:spacing w:after="0" w:line="240" w:lineRule="auto"/>
        <w:rPr>
          <w:rFonts w:ascii="Calibri" w:eastAsia="Times New Roman" w:hAnsi="Calibri" w:cs="Arial"/>
          <w:b/>
          <w:sz w:val="20"/>
          <w:szCs w:val="20"/>
          <w:lang w:eastAsia="pl-PL"/>
        </w:rPr>
      </w:pPr>
    </w:p>
    <w:p w14:paraId="2CD2A54D" w14:textId="77777777" w:rsidR="00DE1310" w:rsidRPr="00BF5C46" w:rsidRDefault="00DE1310" w:rsidP="00DE1310">
      <w:pPr>
        <w:widowControl w:val="0"/>
        <w:suppressAutoHyphens/>
        <w:spacing w:after="0" w:line="240" w:lineRule="auto"/>
        <w:contextualSpacing/>
        <w:jc w:val="center"/>
        <w:rPr>
          <w:rFonts w:ascii="Calibri" w:eastAsia="Times New Roman" w:hAnsi="Calibri" w:cs="Arial"/>
          <w:b/>
          <w:sz w:val="20"/>
          <w:szCs w:val="20"/>
          <w:lang w:eastAsia="pl-PL"/>
        </w:rPr>
      </w:pPr>
    </w:p>
    <w:p w14:paraId="281C3D5C" w14:textId="77777777" w:rsidR="00DE1310" w:rsidRPr="00BF5C46" w:rsidRDefault="00DE1310" w:rsidP="00DE1310">
      <w:pPr>
        <w:widowControl w:val="0"/>
        <w:suppressAutoHyphens/>
        <w:spacing w:after="0" w:line="240" w:lineRule="auto"/>
        <w:ind w:left="720"/>
        <w:contextualSpacing/>
        <w:jc w:val="both"/>
        <w:rPr>
          <w:rFonts w:ascii="Calibri" w:eastAsia="Times New Roman" w:hAnsi="Calibri" w:cs="Arial"/>
          <w:b/>
          <w:sz w:val="20"/>
          <w:szCs w:val="20"/>
          <w:lang w:eastAsia="pl-PL"/>
        </w:rPr>
      </w:pPr>
    </w:p>
    <w:p w14:paraId="5E6AC9B6" w14:textId="77777777" w:rsidR="00DE1310" w:rsidRPr="00BF5C46" w:rsidRDefault="00DE1310" w:rsidP="00DE1310">
      <w:pPr>
        <w:tabs>
          <w:tab w:val="left" w:pos="0"/>
        </w:tabs>
        <w:spacing w:after="0" w:line="240" w:lineRule="auto"/>
        <w:rPr>
          <w:rFonts w:ascii="Times New Roman" w:eastAsia="Calibri" w:hAnsi="Times New Roman" w:cs="Times New Roman"/>
          <w:b/>
          <w:sz w:val="24"/>
          <w:szCs w:val="24"/>
        </w:rPr>
      </w:pPr>
    </w:p>
    <w:p w14:paraId="601F5432" w14:textId="073B9975" w:rsidR="00DE1310" w:rsidRPr="00BF5C46" w:rsidRDefault="00DE1310" w:rsidP="00DE1310">
      <w:pPr>
        <w:tabs>
          <w:tab w:val="left" w:pos="0"/>
        </w:tabs>
        <w:spacing w:after="0" w:line="240" w:lineRule="auto"/>
        <w:jc w:val="both"/>
        <w:rPr>
          <w:rFonts w:ascii="Times New Roman" w:eastAsia="Calibri" w:hAnsi="Times New Roman" w:cs="Times New Roman"/>
          <w:sz w:val="24"/>
          <w:szCs w:val="24"/>
        </w:rPr>
      </w:pPr>
      <w:r w:rsidRPr="00BF5C46">
        <w:rPr>
          <w:rFonts w:ascii="Times New Roman" w:eastAsia="Calibri" w:hAnsi="Times New Roman" w:cs="Times New Roman"/>
          <w:sz w:val="24"/>
          <w:szCs w:val="24"/>
        </w:rPr>
        <w:t xml:space="preserve">Oświadczam, że </w:t>
      </w:r>
      <w:r>
        <w:rPr>
          <w:rFonts w:ascii="Times New Roman" w:eastAsia="Calibri" w:hAnsi="Times New Roman" w:cs="Times New Roman"/>
          <w:sz w:val="24"/>
          <w:szCs w:val="24"/>
        </w:rPr>
        <w:t>posiadam kompetencje lub uprawnienia do prowadzenia działalności objęte przedmiotem zamówienia</w:t>
      </w:r>
    </w:p>
    <w:p w14:paraId="2CEDEA04" w14:textId="77777777" w:rsidR="00DE1310" w:rsidRPr="00BF5C46" w:rsidRDefault="00DE1310" w:rsidP="00DE1310">
      <w:pPr>
        <w:spacing w:after="200" w:line="276" w:lineRule="auto"/>
        <w:jc w:val="right"/>
        <w:rPr>
          <w:rFonts w:ascii="Calibri" w:eastAsia="Calibri" w:hAnsi="Calibri" w:cs="Times New Roman"/>
          <w:sz w:val="18"/>
          <w:szCs w:val="18"/>
        </w:rPr>
      </w:pPr>
    </w:p>
    <w:p w14:paraId="3E376BDA" w14:textId="77777777" w:rsidR="00DE1310" w:rsidRPr="00BF5C46" w:rsidRDefault="00DE1310" w:rsidP="00DE1310">
      <w:pPr>
        <w:spacing w:after="200" w:line="276" w:lineRule="auto"/>
        <w:jc w:val="right"/>
        <w:rPr>
          <w:rFonts w:ascii="Calibri" w:eastAsia="Calibri" w:hAnsi="Calibri" w:cs="Times New Roman"/>
          <w:sz w:val="18"/>
          <w:szCs w:val="18"/>
        </w:rPr>
      </w:pPr>
    </w:p>
    <w:p w14:paraId="6F316036" w14:textId="77777777" w:rsidR="00DE1310" w:rsidRPr="00BF5C46" w:rsidRDefault="00DE1310" w:rsidP="00DE1310">
      <w:pPr>
        <w:spacing w:after="200" w:line="276" w:lineRule="auto"/>
        <w:rPr>
          <w:rFonts w:ascii="Calibri" w:eastAsia="Calibri" w:hAnsi="Calibri" w:cs="Times New Roman"/>
        </w:rPr>
      </w:pPr>
    </w:p>
    <w:p w14:paraId="5444E589" w14:textId="77777777" w:rsidR="00DE1310" w:rsidRPr="00BF5C46" w:rsidRDefault="00DE1310" w:rsidP="00DE1310">
      <w:pPr>
        <w:suppressLineNumbers/>
        <w:tabs>
          <w:tab w:val="center" w:pos="4536"/>
          <w:tab w:val="left" w:pos="5812"/>
          <w:tab w:val="right" w:pos="9072"/>
        </w:tabs>
        <w:autoSpaceDE w:val="0"/>
        <w:autoSpaceDN w:val="0"/>
        <w:adjustRightInd w:val="0"/>
        <w:spacing w:after="0" w:line="240" w:lineRule="auto"/>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p>
    <w:p w14:paraId="7226A497" w14:textId="77777777" w:rsidR="00DE1310" w:rsidRPr="00BF5C46" w:rsidRDefault="00DE1310" w:rsidP="00DE1310">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r w:rsidRPr="00BF5C46">
        <w:rPr>
          <w:rFonts w:ascii="Times New Roman" w:eastAsia="Times New Roman" w:hAnsi="Times New Roman" w:cs="Calibri"/>
          <w:b/>
          <w:i/>
          <w:sz w:val="16"/>
          <w:szCs w:val="16"/>
        </w:rPr>
        <w:tab/>
      </w:r>
    </w:p>
    <w:p w14:paraId="4F851D4E" w14:textId="77777777" w:rsidR="00DE1310" w:rsidRPr="00BF5C46" w:rsidRDefault="00DE1310" w:rsidP="00DE1310">
      <w:pPr>
        <w:tabs>
          <w:tab w:val="left" w:pos="5812"/>
        </w:tabs>
        <w:spacing w:after="200" w:line="276" w:lineRule="auto"/>
        <w:rPr>
          <w:rFonts w:ascii="Times New Roman" w:eastAsia="Times New Roman" w:hAnsi="Times New Roman" w:cs="Calibri"/>
          <w:i/>
          <w:sz w:val="16"/>
          <w:szCs w:val="16"/>
        </w:rPr>
      </w:pPr>
      <w:r w:rsidRPr="00BF5C46">
        <w:rPr>
          <w:rFonts w:ascii="Times New Roman" w:eastAsia="Times New Roman" w:hAnsi="Times New Roman" w:cs="Calibri"/>
          <w:i/>
          <w:sz w:val="16"/>
          <w:szCs w:val="16"/>
        </w:rPr>
        <w:t>Data</w:t>
      </w:r>
      <w:r w:rsidRPr="00BF5C46">
        <w:rPr>
          <w:rFonts w:ascii="Times New Roman" w:eastAsia="Times New Roman" w:hAnsi="Times New Roman" w:cs="Calibri"/>
          <w:i/>
          <w:sz w:val="16"/>
          <w:szCs w:val="16"/>
        </w:rPr>
        <w:tab/>
        <w:t>Podpis upoważnionego przedstawiciela firmy</w:t>
      </w:r>
    </w:p>
    <w:p w14:paraId="66E8D9B5" w14:textId="77777777" w:rsidR="007D1FE0" w:rsidRDefault="007D1FE0" w:rsidP="007D1FE0">
      <w:pPr>
        <w:spacing w:after="0" w:line="240" w:lineRule="auto"/>
        <w:jc w:val="both"/>
        <w:rPr>
          <w:rFonts w:ascii="Calibri" w:eastAsia="Calibri" w:hAnsi="Calibri" w:cs="Calibri"/>
          <w:lang w:eastAsia="pl-PL"/>
        </w:rPr>
      </w:pPr>
    </w:p>
    <w:p w14:paraId="0DF4DE68" w14:textId="77777777" w:rsidR="007D1FE0" w:rsidRDefault="007D1FE0" w:rsidP="007D1FE0">
      <w:pPr>
        <w:spacing w:after="0" w:line="240" w:lineRule="auto"/>
        <w:jc w:val="both"/>
        <w:rPr>
          <w:rFonts w:ascii="Calibri" w:eastAsia="Calibri" w:hAnsi="Calibri" w:cs="Calibri"/>
          <w:lang w:eastAsia="pl-PL"/>
        </w:rPr>
      </w:pPr>
    </w:p>
    <w:p w14:paraId="0604F39B" w14:textId="77777777" w:rsidR="007D1FE0" w:rsidRDefault="007D1FE0" w:rsidP="007D1FE0">
      <w:pPr>
        <w:spacing w:after="0" w:line="240" w:lineRule="auto"/>
        <w:jc w:val="both"/>
        <w:rPr>
          <w:rFonts w:ascii="Calibri" w:eastAsia="Calibri" w:hAnsi="Calibri" w:cs="Calibri"/>
          <w:lang w:eastAsia="pl-PL"/>
        </w:rPr>
      </w:pPr>
    </w:p>
    <w:p w14:paraId="07024127" w14:textId="77777777" w:rsidR="007D1FE0" w:rsidRDefault="007D1FE0" w:rsidP="007D1FE0">
      <w:pPr>
        <w:spacing w:after="0" w:line="240" w:lineRule="auto"/>
        <w:jc w:val="both"/>
        <w:rPr>
          <w:rFonts w:ascii="Calibri" w:eastAsia="Calibri" w:hAnsi="Calibri" w:cs="Calibri"/>
          <w:lang w:eastAsia="pl-PL"/>
        </w:rPr>
      </w:pPr>
    </w:p>
    <w:p w14:paraId="147ACD29" w14:textId="77777777" w:rsidR="00DE1310" w:rsidRDefault="00DE1310" w:rsidP="007D1FE0">
      <w:pPr>
        <w:spacing w:after="0" w:line="240" w:lineRule="auto"/>
        <w:jc w:val="right"/>
        <w:rPr>
          <w:rFonts w:ascii="Calibri" w:eastAsia="Calibri" w:hAnsi="Calibri" w:cs="Calibri"/>
          <w:b/>
          <w:sz w:val="20"/>
          <w:szCs w:val="20"/>
          <w:lang w:eastAsia="pl-PL"/>
        </w:rPr>
      </w:pPr>
    </w:p>
    <w:p w14:paraId="461D6573" w14:textId="77777777" w:rsidR="00DE1310" w:rsidRDefault="00DE1310" w:rsidP="007D1FE0">
      <w:pPr>
        <w:spacing w:after="0" w:line="240" w:lineRule="auto"/>
        <w:jc w:val="right"/>
        <w:rPr>
          <w:rFonts w:ascii="Calibri" w:eastAsia="Calibri" w:hAnsi="Calibri" w:cs="Calibri"/>
          <w:b/>
          <w:sz w:val="20"/>
          <w:szCs w:val="20"/>
          <w:lang w:eastAsia="pl-PL"/>
        </w:rPr>
      </w:pPr>
    </w:p>
    <w:p w14:paraId="70C9D886" w14:textId="77777777" w:rsidR="00DE1310" w:rsidRDefault="00DE1310" w:rsidP="007D1FE0">
      <w:pPr>
        <w:spacing w:after="0" w:line="240" w:lineRule="auto"/>
        <w:jc w:val="right"/>
        <w:rPr>
          <w:rFonts w:ascii="Calibri" w:eastAsia="Calibri" w:hAnsi="Calibri" w:cs="Calibri"/>
          <w:b/>
          <w:sz w:val="20"/>
          <w:szCs w:val="20"/>
          <w:lang w:eastAsia="pl-PL"/>
        </w:rPr>
      </w:pPr>
    </w:p>
    <w:p w14:paraId="0A846E2A" w14:textId="77777777" w:rsidR="00DE1310" w:rsidRDefault="00DE1310" w:rsidP="007D1FE0">
      <w:pPr>
        <w:spacing w:after="0" w:line="240" w:lineRule="auto"/>
        <w:jc w:val="right"/>
        <w:rPr>
          <w:rFonts w:ascii="Calibri" w:eastAsia="Calibri" w:hAnsi="Calibri" w:cs="Calibri"/>
          <w:b/>
          <w:sz w:val="20"/>
          <w:szCs w:val="20"/>
          <w:lang w:eastAsia="pl-PL"/>
        </w:rPr>
      </w:pPr>
    </w:p>
    <w:p w14:paraId="158300E0" w14:textId="77777777" w:rsidR="00DE1310" w:rsidRDefault="00DE1310" w:rsidP="007D1FE0">
      <w:pPr>
        <w:spacing w:after="0" w:line="240" w:lineRule="auto"/>
        <w:jc w:val="right"/>
        <w:rPr>
          <w:rFonts w:ascii="Calibri" w:eastAsia="Calibri" w:hAnsi="Calibri" w:cs="Calibri"/>
          <w:b/>
          <w:sz w:val="20"/>
          <w:szCs w:val="20"/>
          <w:lang w:eastAsia="pl-PL"/>
        </w:rPr>
      </w:pPr>
    </w:p>
    <w:p w14:paraId="5DC54D04" w14:textId="77777777" w:rsidR="00DE1310" w:rsidRDefault="00DE1310" w:rsidP="007D1FE0">
      <w:pPr>
        <w:spacing w:after="0" w:line="240" w:lineRule="auto"/>
        <w:jc w:val="right"/>
        <w:rPr>
          <w:rFonts w:ascii="Calibri" w:eastAsia="Calibri" w:hAnsi="Calibri" w:cs="Calibri"/>
          <w:b/>
          <w:sz w:val="20"/>
          <w:szCs w:val="20"/>
          <w:lang w:eastAsia="pl-PL"/>
        </w:rPr>
      </w:pPr>
    </w:p>
    <w:p w14:paraId="752882C5" w14:textId="77777777" w:rsidR="00DE1310" w:rsidRDefault="00DE1310" w:rsidP="007D1FE0">
      <w:pPr>
        <w:spacing w:after="0" w:line="240" w:lineRule="auto"/>
        <w:jc w:val="right"/>
        <w:rPr>
          <w:rFonts w:ascii="Calibri" w:eastAsia="Calibri" w:hAnsi="Calibri" w:cs="Calibri"/>
          <w:b/>
          <w:sz w:val="20"/>
          <w:szCs w:val="20"/>
          <w:lang w:eastAsia="pl-PL"/>
        </w:rPr>
      </w:pPr>
    </w:p>
    <w:p w14:paraId="2E2DA41F" w14:textId="77777777" w:rsidR="00DE1310" w:rsidRDefault="00DE1310" w:rsidP="007D1FE0">
      <w:pPr>
        <w:spacing w:after="0" w:line="240" w:lineRule="auto"/>
        <w:jc w:val="right"/>
        <w:rPr>
          <w:rFonts w:ascii="Calibri" w:eastAsia="Calibri" w:hAnsi="Calibri" w:cs="Calibri"/>
          <w:b/>
          <w:sz w:val="20"/>
          <w:szCs w:val="20"/>
          <w:lang w:eastAsia="pl-PL"/>
        </w:rPr>
      </w:pPr>
    </w:p>
    <w:p w14:paraId="27FE0A1C" w14:textId="77777777" w:rsidR="00DE1310" w:rsidRDefault="00DE1310" w:rsidP="007D1FE0">
      <w:pPr>
        <w:spacing w:after="0" w:line="240" w:lineRule="auto"/>
        <w:jc w:val="right"/>
        <w:rPr>
          <w:rFonts w:ascii="Calibri" w:eastAsia="Calibri" w:hAnsi="Calibri" w:cs="Calibri"/>
          <w:b/>
          <w:sz w:val="20"/>
          <w:szCs w:val="20"/>
          <w:lang w:eastAsia="pl-PL"/>
        </w:rPr>
      </w:pPr>
    </w:p>
    <w:p w14:paraId="57D6ADA3" w14:textId="77777777" w:rsidR="00DE1310" w:rsidRDefault="00DE1310" w:rsidP="007D1FE0">
      <w:pPr>
        <w:spacing w:after="0" w:line="240" w:lineRule="auto"/>
        <w:jc w:val="right"/>
        <w:rPr>
          <w:rFonts w:ascii="Calibri" w:eastAsia="Calibri" w:hAnsi="Calibri" w:cs="Calibri"/>
          <w:b/>
          <w:sz w:val="20"/>
          <w:szCs w:val="20"/>
          <w:lang w:eastAsia="pl-PL"/>
        </w:rPr>
      </w:pPr>
    </w:p>
    <w:p w14:paraId="61D01B68" w14:textId="77777777" w:rsidR="00DE1310" w:rsidRDefault="00DE1310" w:rsidP="007D1FE0">
      <w:pPr>
        <w:spacing w:after="0" w:line="240" w:lineRule="auto"/>
        <w:jc w:val="right"/>
        <w:rPr>
          <w:rFonts w:ascii="Calibri" w:eastAsia="Calibri" w:hAnsi="Calibri" w:cs="Calibri"/>
          <w:b/>
          <w:sz w:val="20"/>
          <w:szCs w:val="20"/>
          <w:lang w:eastAsia="pl-PL"/>
        </w:rPr>
      </w:pPr>
    </w:p>
    <w:p w14:paraId="07B852C8" w14:textId="77777777" w:rsidR="00DE1310" w:rsidRDefault="00DE1310" w:rsidP="007D1FE0">
      <w:pPr>
        <w:spacing w:after="0" w:line="240" w:lineRule="auto"/>
        <w:jc w:val="right"/>
        <w:rPr>
          <w:rFonts w:ascii="Calibri" w:eastAsia="Calibri" w:hAnsi="Calibri" w:cs="Calibri"/>
          <w:b/>
          <w:sz w:val="20"/>
          <w:szCs w:val="20"/>
          <w:lang w:eastAsia="pl-PL"/>
        </w:rPr>
      </w:pPr>
    </w:p>
    <w:p w14:paraId="59E1A3A6" w14:textId="404FFD22" w:rsidR="007D1FE0" w:rsidRPr="001E419A" w:rsidRDefault="007D1FE0" w:rsidP="007D1FE0">
      <w:pPr>
        <w:spacing w:after="0" w:line="240" w:lineRule="auto"/>
        <w:jc w:val="right"/>
        <w:rPr>
          <w:rFonts w:ascii="Calibri" w:eastAsia="Calibri" w:hAnsi="Calibri" w:cs="Calibri"/>
          <w:b/>
          <w:sz w:val="20"/>
          <w:szCs w:val="20"/>
          <w:lang w:eastAsia="pl-PL"/>
        </w:rPr>
      </w:pPr>
      <w:r w:rsidRPr="001E419A">
        <w:rPr>
          <w:rFonts w:ascii="Calibri" w:eastAsia="Calibri" w:hAnsi="Calibri" w:cs="Calibri"/>
          <w:b/>
          <w:sz w:val="20"/>
          <w:szCs w:val="20"/>
          <w:lang w:eastAsia="pl-PL"/>
        </w:rPr>
        <w:lastRenderedPageBreak/>
        <w:t>Załącznik nr 6</w:t>
      </w:r>
    </w:p>
    <w:p w14:paraId="57AED56C" w14:textId="77777777" w:rsidR="007D1FE0" w:rsidRDefault="007D1FE0" w:rsidP="007D1FE0">
      <w:pPr>
        <w:spacing w:after="0" w:line="240" w:lineRule="auto"/>
        <w:jc w:val="right"/>
        <w:rPr>
          <w:rFonts w:ascii="Calibri" w:eastAsia="Calibri" w:hAnsi="Calibri" w:cs="Calibri"/>
          <w:lang w:eastAsia="pl-PL"/>
        </w:rPr>
      </w:pPr>
    </w:p>
    <w:p w14:paraId="5FD16C08" w14:textId="77777777" w:rsidR="00786857" w:rsidRPr="00786857" w:rsidRDefault="00786857" w:rsidP="00786857">
      <w:pPr>
        <w:spacing w:after="0" w:line="240" w:lineRule="auto"/>
        <w:rPr>
          <w:rFonts w:ascii="Calibri" w:eastAsia="Calibri" w:hAnsi="Calibri" w:cs="Calibri"/>
          <w:b/>
          <w:sz w:val="20"/>
          <w:szCs w:val="20"/>
          <w:lang w:eastAsia="pl-PL"/>
        </w:rPr>
      </w:pPr>
      <w:r w:rsidRPr="00786857">
        <w:rPr>
          <w:rFonts w:ascii="Calibri" w:eastAsia="Calibri" w:hAnsi="Calibri" w:cs="Calibri"/>
          <w:b/>
          <w:sz w:val="20"/>
          <w:szCs w:val="20"/>
          <w:lang w:eastAsia="pl-PL"/>
        </w:rPr>
        <w:t>Wykonawca:</w:t>
      </w:r>
    </w:p>
    <w:p w14:paraId="002A5A22" w14:textId="77777777" w:rsidR="00786857" w:rsidRPr="00786857" w:rsidRDefault="00786857" w:rsidP="00786857">
      <w:pPr>
        <w:spacing w:after="0" w:line="240" w:lineRule="auto"/>
        <w:rPr>
          <w:rFonts w:ascii="Calibri" w:eastAsia="Calibri" w:hAnsi="Calibri" w:cs="Calibri"/>
          <w:sz w:val="20"/>
          <w:szCs w:val="20"/>
          <w:lang w:eastAsia="pl-PL"/>
        </w:rPr>
      </w:pPr>
      <w:r w:rsidRPr="00786857">
        <w:rPr>
          <w:rFonts w:ascii="Calibri" w:eastAsia="Calibri" w:hAnsi="Calibri" w:cs="Calibri"/>
          <w:sz w:val="20"/>
          <w:szCs w:val="20"/>
          <w:lang w:eastAsia="pl-PL"/>
        </w:rPr>
        <w:t>………………………………………</w:t>
      </w:r>
    </w:p>
    <w:p w14:paraId="73D07B0D" w14:textId="77777777" w:rsidR="00786857" w:rsidRPr="00786857" w:rsidRDefault="00786857" w:rsidP="00786857">
      <w:pPr>
        <w:spacing w:after="0" w:line="240" w:lineRule="auto"/>
        <w:rPr>
          <w:rFonts w:ascii="Calibri" w:eastAsia="Calibri" w:hAnsi="Calibri" w:cs="Calibri"/>
          <w:i/>
          <w:sz w:val="20"/>
          <w:szCs w:val="20"/>
          <w:lang w:eastAsia="pl-PL"/>
        </w:rPr>
      </w:pPr>
      <w:r w:rsidRPr="00786857">
        <w:rPr>
          <w:rFonts w:ascii="Calibri" w:eastAsia="Calibri" w:hAnsi="Calibri" w:cs="Calibri"/>
          <w:i/>
          <w:sz w:val="20"/>
          <w:szCs w:val="20"/>
          <w:lang w:eastAsia="pl-PL"/>
        </w:rPr>
        <w:t>(pełna nazwa/firma, adres, w zależności od podmiotu: NIP/PESEL, KRS/</w:t>
      </w:r>
      <w:proofErr w:type="spellStart"/>
      <w:r w:rsidRPr="00786857">
        <w:rPr>
          <w:rFonts w:ascii="Calibri" w:eastAsia="Calibri" w:hAnsi="Calibri" w:cs="Calibri"/>
          <w:i/>
          <w:sz w:val="20"/>
          <w:szCs w:val="20"/>
          <w:lang w:eastAsia="pl-PL"/>
        </w:rPr>
        <w:t>CEiDG</w:t>
      </w:r>
      <w:proofErr w:type="spellEnd"/>
      <w:r w:rsidRPr="00786857">
        <w:rPr>
          <w:rFonts w:ascii="Calibri" w:eastAsia="Calibri" w:hAnsi="Calibri" w:cs="Calibri"/>
          <w:i/>
          <w:sz w:val="20"/>
          <w:szCs w:val="20"/>
          <w:lang w:eastAsia="pl-PL"/>
        </w:rPr>
        <w:t>)</w:t>
      </w:r>
    </w:p>
    <w:p w14:paraId="200DA47A" w14:textId="77777777" w:rsidR="00786857" w:rsidRPr="00786857" w:rsidRDefault="00786857" w:rsidP="00786857">
      <w:pPr>
        <w:spacing w:after="0" w:line="240" w:lineRule="auto"/>
        <w:rPr>
          <w:rFonts w:ascii="Calibri" w:eastAsia="Calibri" w:hAnsi="Calibri" w:cs="Calibri"/>
          <w:sz w:val="20"/>
          <w:szCs w:val="20"/>
          <w:u w:val="single"/>
          <w:lang w:eastAsia="pl-PL"/>
        </w:rPr>
      </w:pPr>
      <w:r w:rsidRPr="00786857">
        <w:rPr>
          <w:rFonts w:ascii="Calibri" w:eastAsia="Calibri" w:hAnsi="Calibri" w:cs="Calibri"/>
          <w:sz w:val="20"/>
          <w:szCs w:val="20"/>
          <w:u w:val="single"/>
          <w:lang w:eastAsia="pl-PL"/>
        </w:rPr>
        <w:t>reprezentowany przez:</w:t>
      </w:r>
    </w:p>
    <w:p w14:paraId="466B9CD5" w14:textId="77777777" w:rsidR="00786857" w:rsidRPr="00786857" w:rsidRDefault="00786857" w:rsidP="00786857">
      <w:pPr>
        <w:spacing w:after="0" w:line="240" w:lineRule="auto"/>
        <w:rPr>
          <w:rFonts w:ascii="Calibri" w:eastAsia="Calibri" w:hAnsi="Calibri" w:cs="Calibri"/>
          <w:sz w:val="20"/>
          <w:szCs w:val="20"/>
          <w:lang w:eastAsia="pl-PL"/>
        </w:rPr>
      </w:pPr>
      <w:r w:rsidRPr="00786857">
        <w:rPr>
          <w:rFonts w:ascii="Calibri" w:eastAsia="Calibri" w:hAnsi="Calibri" w:cs="Calibri"/>
          <w:sz w:val="20"/>
          <w:szCs w:val="20"/>
          <w:lang w:eastAsia="pl-PL"/>
        </w:rPr>
        <w:t>………………………………………</w:t>
      </w:r>
    </w:p>
    <w:p w14:paraId="296C8048" w14:textId="77777777" w:rsidR="00786857" w:rsidRPr="00786857" w:rsidRDefault="00786857" w:rsidP="00786857">
      <w:pPr>
        <w:spacing w:after="0" w:line="240" w:lineRule="auto"/>
        <w:rPr>
          <w:rFonts w:ascii="Calibri" w:eastAsia="Calibri" w:hAnsi="Calibri" w:cs="Calibri"/>
          <w:i/>
          <w:sz w:val="20"/>
          <w:szCs w:val="20"/>
          <w:lang w:eastAsia="pl-PL"/>
        </w:rPr>
      </w:pPr>
      <w:r w:rsidRPr="00786857">
        <w:rPr>
          <w:rFonts w:ascii="Calibri" w:eastAsia="Calibri" w:hAnsi="Calibri" w:cs="Calibri"/>
          <w:i/>
          <w:sz w:val="20"/>
          <w:szCs w:val="20"/>
          <w:lang w:eastAsia="pl-PL"/>
        </w:rPr>
        <w:t>(imię, nazwisko, stanowisko/podstawa do reprezentacji)</w:t>
      </w:r>
    </w:p>
    <w:p w14:paraId="693E626E" w14:textId="77777777" w:rsidR="007D1FE0" w:rsidRPr="00786857" w:rsidRDefault="007D1FE0" w:rsidP="00786857">
      <w:pPr>
        <w:spacing w:after="0" w:line="240" w:lineRule="auto"/>
        <w:rPr>
          <w:rFonts w:ascii="Calibri" w:eastAsia="Calibri" w:hAnsi="Calibri" w:cs="Calibri"/>
          <w:sz w:val="20"/>
          <w:szCs w:val="20"/>
          <w:lang w:eastAsia="pl-PL"/>
        </w:rPr>
      </w:pPr>
    </w:p>
    <w:p w14:paraId="3461F137" w14:textId="77777777" w:rsidR="00786857" w:rsidRDefault="00786857" w:rsidP="008B7DF1">
      <w:pPr>
        <w:spacing w:after="0" w:line="240" w:lineRule="auto"/>
        <w:jc w:val="both"/>
        <w:rPr>
          <w:rFonts w:ascii="Calibri" w:eastAsia="Calibri" w:hAnsi="Calibri" w:cs="Calibri"/>
          <w:lang w:eastAsia="pl-PL"/>
        </w:rPr>
      </w:pPr>
    </w:p>
    <w:p w14:paraId="0F9515A8" w14:textId="6E65ABFF" w:rsidR="008B7DF1" w:rsidRPr="008B7DF1" w:rsidRDefault="007D1FE0" w:rsidP="008B7DF1">
      <w:pPr>
        <w:spacing w:after="0" w:line="240" w:lineRule="auto"/>
        <w:jc w:val="both"/>
        <w:rPr>
          <w:rFonts w:ascii="Calibri" w:eastAsia="Calibri" w:hAnsi="Calibri" w:cs="Calibri"/>
          <w:b/>
          <w:sz w:val="18"/>
          <w:szCs w:val="18"/>
        </w:rPr>
      </w:pPr>
      <w:r w:rsidRPr="00BF5C46">
        <w:rPr>
          <w:rFonts w:ascii="Calibri" w:eastAsia="Calibri" w:hAnsi="Calibri" w:cs="Calibri"/>
          <w:lang w:eastAsia="pl-PL"/>
        </w:rPr>
        <w:t>Nazwa postępowania:</w:t>
      </w:r>
      <w:r w:rsidRPr="00BF5C46">
        <w:rPr>
          <w:rFonts w:ascii="Calibri" w:eastAsia="Calibri" w:hAnsi="Calibri" w:cs="Calibri"/>
          <w:b/>
          <w:lang w:eastAsia="pl-PL"/>
        </w:rPr>
        <w:t xml:space="preserve"> </w:t>
      </w:r>
      <w:r w:rsidR="009F415A" w:rsidRPr="009F415A">
        <w:rPr>
          <w:rFonts w:ascii="Calibri" w:eastAsia="Calibri" w:hAnsi="Calibri" w:cs="Calibri"/>
          <w:b/>
          <w:lang w:eastAsia="pl-PL"/>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p>
    <w:p w14:paraId="0DFDFDB6" w14:textId="74743514" w:rsidR="007D1FE0" w:rsidRPr="00BF5C46" w:rsidRDefault="007D1FE0" w:rsidP="007D1FE0">
      <w:pPr>
        <w:spacing w:after="0" w:line="240" w:lineRule="auto"/>
        <w:jc w:val="both"/>
        <w:rPr>
          <w:rFonts w:ascii="Calibri" w:eastAsia="Times New Roman" w:hAnsi="Calibri" w:cs="Tahoma"/>
        </w:rPr>
      </w:pPr>
    </w:p>
    <w:p w14:paraId="63FAEECE" w14:textId="77777777" w:rsidR="007D1FE0" w:rsidRPr="00BF5C46" w:rsidRDefault="007D1FE0" w:rsidP="007D1FE0">
      <w:pPr>
        <w:spacing w:after="0" w:line="240" w:lineRule="auto"/>
        <w:jc w:val="both"/>
        <w:rPr>
          <w:rFonts w:ascii="Calibri" w:eastAsia="Times New Roman" w:hAnsi="Calibri" w:cs="Tahoma"/>
        </w:rPr>
      </w:pPr>
    </w:p>
    <w:p w14:paraId="2CA83DD0" w14:textId="77777777" w:rsidR="007D1FE0" w:rsidRPr="00BF5C46" w:rsidRDefault="007D1FE0" w:rsidP="007D1FE0">
      <w:pPr>
        <w:spacing w:after="0" w:line="240" w:lineRule="auto"/>
        <w:jc w:val="both"/>
        <w:rPr>
          <w:rFonts w:ascii="Calibri" w:eastAsia="Times New Roman" w:hAnsi="Calibri" w:cs="Arial"/>
          <w:b/>
          <w:sz w:val="20"/>
          <w:szCs w:val="20"/>
          <w:lang w:eastAsia="pl-PL"/>
        </w:rPr>
      </w:pPr>
    </w:p>
    <w:p w14:paraId="4D581A65" w14:textId="77777777" w:rsidR="007D1FE0" w:rsidRPr="00BF5C46" w:rsidRDefault="007D1FE0" w:rsidP="007D1FE0">
      <w:pPr>
        <w:spacing w:after="0" w:line="240" w:lineRule="auto"/>
        <w:rPr>
          <w:rFonts w:ascii="Calibri" w:eastAsia="Times New Roman" w:hAnsi="Calibri" w:cs="Arial"/>
          <w:b/>
          <w:sz w:val="20"/>
          <w:szCs w:val="20"/>
          <w:lang w:eastAsia="pl-PL"/>
        </w:rPr>
      </w:pPr>
    </w:p>
    <w:p w14:paraId="47F9799F" w14:textId="77777777" w:rsidR="007D1FE0" w:rsidRPr="00BF5C46" w:rsidRDefault="007D1FE0" w:rsidP="007D1FE0">
      <w:pPr>
        <w:widowControl w:val="0"/>
        <w:suppressAutoHyphens/>
        <w:spacing w:after="0" w:line="240" w:lineRule="auto"/>
        <w:ind w:left="720"/>
        <w:contextualSpacing/>
        <w:jc w:val="both"/>
        <w:rPr>
          <w:rFonts w:ascii="Calibri" w:eastAsia="Times New Roman" w:hAnsi="Calibri" w:cs="Arial"/>
          <w:b/>
          <w:sz w:val="20"/>
          <w:szCs w:val="20"/>
          <w:lang w:eastAsia="pl-PL"/>
        </w:rPr>
      </w:pPr>
    </w:p>
    <w:p w14:paraId="48BB95F0" w14:textId="77777777" w:rsidR="007D1FE0" w:rsidRPr="00BF5C46" w:rsidRDefault="007D1FE0" w:rsidP="007D1FE0">
      <w:pPr>
        <w:spacing w:after="0" w:line="276" w:lineRule="auto"/>
        <w:ind w:left="567"/>
        <w:jc w:val="both"/>
        <w:rPr>
          <w:rFonts w:ascii="Arial" w:eastAsia="Times New Roman" w:hAnsi="Arial" w:cs="Arial"/>
          <w:sz w:val="20"/>
          <w:szCs w:val="20"/>
          <w:lang w:eastAsia="pl-PL"/>
        </w:rPr>
      </w:pPr>
    </w:p>
    <w:p w14:paraId="5F73F579" w14:textId="77777777" w:rsidR="007D1FE0" w:rsidRPr="00BF5C46" w:rsidRDefault="007D1FE0" w:rsidP="007D1FE0">
      <w:pPr>
        <w:tabs>
          <w:tab w:val="left" w:pos="0"/>
        </w:tabs>
        <w:spacing w:after="0" w:line="240" w:lineRule="auto"/>
        <w:rPr>
          <w:rFonts w:ascii="Times New Roman" w:eastAsia="Calibri" w:hAnsi="Times New Roman" w:cs="Times New Roman"/>
          <w:b/>
          <w:sz w:val="24"/>
          <w:szCs w:val="24"/>
        </w:rPr>
      </w:pPr>
    </w:p>
    <w:p w14:paraId="4D843FBC" w14:textId="259D83A6" w:rsidR="009F415A" w:rsidRDefault="007D1FE0" w:rsidP="007D1FE0">
      <w:pPr>
        <w:tabs>
          <w:tab w:val="left" w:pos="0"/>
        </w:tabs>
        <w:spacing w:after="0" w:line="240" w:lineRule="auto"/>
        <w:jc w:val="both"/>
        <w:rPr>
          <w:rFonts w:ascii="Times New Roman" w:eastAsia="Calibri" w:hAnsi="Times New Roman" w:cs="Times New Roman"/>
          <w:sz w:val="24"/>
          <w:szCs w:val="24"/>
        </w:rPr>
      </w:pPr>
      <w:r w:rsidRPr="00BF5C46">
        <w:rPr>
          <w:rFonts w:ascii="Times New Roman" w:eastAsia="Calibri" w:hAnsi="Times New Roman" w:cs="Times New Roman"/>
          <w:sz w:val="24"/>
          <w:szCs w:val="24"/>
        </w:rPr>
        <w:t xml:space="preserve">Oświadczam, </w:t>
      </w:r>
      <w:r w:rsidR="009F415A">
        <w:rPr>
          <w:rFonts w:ascii="Times New Roman" w:eastAsia="Calibri" w:hAnsi="Times New Roman" w:cs="Times New Roman"/>
          <w:sz w:val="24"/>
          <w:szCs w:val="24"/>
        </w:rPr>
        <w:t xml:space="preserve">iż </w:t>
      </w:r>
      <w:r w:rsidR="009F415A" w:rsidRPr="009F415A">
        <w:rPr>
          <w:rFonts w:ascii="Times New Roman" w:eastAsia="Calibri" w:hAnsi="Times New Roman" w:cs="Times New Roman"/>
          <w:sz w:val="24"/>
          <w:szCs w:val="24"/>
        </w:rPr>
        <w:t>dysponuj</w:t>
      </w:r>
      <w:r w:rsidR="009F415A">
        <w:rPr>
          <w:rFonts w:ascii="Times New Roman" w:eastAsia="Calibri" w:hAnsi="Times New Roman" w:cs="Times New Roman"/>
          <w:sz w:val="24"/>
          <w:szCs w:val="24"/>
        </w:rPr>
        <w:t>ę</w:t>
      </w:r>
      <w:r w:rsidR="009F415A" w:rsidRPr="009F415A">
        <w:rPr>
          <w:rFonts w:ascii="Times New Roman" w:eastAsia="Calibri" w:hAnsi="Times New Roman" w:cs="Times New Roman"/>
          <w:sz w:val="24"/>
          <w:szCs w:val="24"/>
        </w:rPr>
        <w:t xml:space="preserve"> salą, sprzętem i wyposażeniem niezbędnym do realizacji zamówienia tj. wyposażeniem dydaktycznym i pomieszczeniem dostosowanym do potrzeb opieki nad dziećmi we wskazanej grupie wiekowej oraz spełniają</w:t>
      </w:r>
      <w:r w:rsidR="009F415A">
        <w:rPr>
          <w:rFonts w:ascii="Times New Roman" w:eastAsia="Calibri" w:hAnsi="Times New Roman" w:cs="Times New Roman"/>
          <w:sz w:val="24"/>
          <w:szCs w:val="24"/>
        </w:rPr>
        <w:t>cą</w:t>
      </w:r>
      <w:r w:rsidR="009F415A" w:rsidRPr="009F415A">
        <w:rPr>
          <w:rFonts w:ascii="Times New Roman" w:eastAsia="Calibri" w:hAnsi="Times New Roman" w:cs="Times New Roman"/>
          <w:sz w:val="24"/>
          <w:szCs w:val="24"/>
        </w:rPr>
        <w:t xml:space="preserve"> wymagania sanitarno-lokalowe</w:t>
      </w:r>
      <w:r w:rsidR="009F415A">
        <w:rPr>
          <w:rFonts w:ascii="Times New Roman" w:eastAsia="Calibri" w:hAnsi="Times New Roman" w:cs="Times New Roman"/>
          <w:sz w:val="24"/>
          <w:szCs w:val="24"/>
        </w:rPr>
        <w:t>.</w:t>
      </w:r>
    </w:p>
    <w:p w14:paraId="686CC657" w14:textId="77777777" w:rsidR="007D1FE0" w:rsidRPr="00BF5C46" w:rsidRDefault="007D1FE0" w:rsidP="007D1FE0">
      <w:pPr>
        <w:spacing w:after="200" w:line="276" w:lineRule="auto"/>
        <w:jc w:val="right"/>
        <w:rPr>
          <w:rFonts w:ascii="Calibri" w:eastAsia="Calibri" w:hAnsi="Calibri" w:cs="Times New Roman"/>
          <w:sz w:val="18"/>
          <w:szCs w:val="18"/>
        </w:rPr>
      </w:pPr>
    </w:p>
    <w:p w14:paraId="3001D724" w14:textId="77777777" w:rsidR="007D1FE0" w:rsidRPr="00BF5C46" w:rsidRDefault="007D1FE0" w:rsidP="007D1FE0">
      <w:pPr>
        <w:spacing w:after="200" w:line="276" w:lineRule="auto"/>
        <w:jc w:val="right"/>
        <w:rPr>
          <w:rFonts w:ascii="Calibri" w:eastAsia="Calibri" w:hAnsi="Calibri" w:cs="Times New Roman"/>
          <w:sz w:val="18"/>
          <w:szCs w:val="18"/>
        </w:rPr>
      </w:pPr>
    </w:p>
    <w:p w14:paraId="51A74A42" w14:textId="77777777" w:rsidR="007D1FE0" w:rsidRPr="00BF5C46" w:rsidRDefault="007D1FE0" w:rsidP="007D1FE0">
      <w:pPr>
        <w:spacing w:after="200" w:line="276" w:lineRule="auto"/>
        <w:rPr>
          <w:rFonts w:ascii="Calibri" w:eastAsia="Calibri" w:hAnsi="Calibri" w:cs="Times New Roman"/>
        </w:rPr>
      </w:pPr>
    </w:p>
    <w:p w14:paraId="19D89913" w14:textId="77777777" w:rsidR="007D1FE0" w:rsidRPr="00BF5C46" w:rsidRDefault="007D1FE0" w:rsidP="007D1FE0">
      <w:pPr>
        <w:suppressLineNumbers/>
        <w:tabs>
          <w:tab w:val="center" w:pos="4536"/>
          <w:tab w:val="left" w:pos="5812"/>
          <w:tab w:val="right" w:pos="9072"/>
        </w:tabs>
        <w:autoSpaceDE w:val="0"/>
        <w:autoSpaceDN w:val="0"/>
        <w:adjustRightInd w:val="0"/>
        <w:spacing w:after="0" w:line="240" w:lineRule="auto"/>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w:t>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p>
    <w:p w14:paraId="2575323D" w14:textId="77777777" w:rsidR="007D1FE0" w:rsidRPr="00BF5C46" w:rsidRDefault="007D1FE0" w:rsidP="007D1FE0">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r>
      <w:r w:rsidRPr="00BF5C46">
        <w:rPr>
          <w:rFonts w:ascii="Times New Roman" w:eastAsia="Times New Roman" w:hAnsi="Times New Roman" w:cs="Calibri"/>
          <w:b/>
          <w:i/>
          <w:sz w:val="16"/>
          <w:szCs w:val="16"/>
        </w:rPr>
        <w:tab/>
        <w:t>.............................................................</w:t>
      </w:r>
      <w:r w:rsidRPr="00BF5C46">
        <w:rPr>
          <w:rFonts w:ascii="Times New Roman" w:eastAsia="Times New Roman" w:hAnsi="Times New Roman" w:cs="Calibri"/>
          <w:b/>
          <w:i/>
          <w:sz w:val="16"/>
          <w:szCs w:val="16"/>
        </w:rPr>
        <w:tab/>
      </w:r>
    </w:p>
    <w:p w14:paraId="1C151AD0" w14:textId="77777777" w:rsidR="007D1FE0" w:rsidRPr="00BF5C46" w:rsidRDefault="007D1FE0" w:rsidP="007D1FE0">
      <w:pPr>
        <w:tabs>
          <w:tab w:val="left" w:pos="5812"/>
        </w:tabs>
        <w:spacing w:after="200" w:line="276" w:lineRule="auto"/>
        <w:rPr>
          <w:rFonts w:ascii="Times New Roman" w:eastAsia="Times New Roman" w:hAnsi="Times New Roman" w:cs="Calibri"/>
          <w:i/>
          <w:sz w:val="16"/>
          <w:szCs w:val="16"/>
        </w:rPr>
      </w:pPr>
      <w:r w:rsidRPr="00BF5C46">
        <w:rPr>
          <w:rFonts w:ascii="Times New Roman" w:eastAsia="Times New Roman" w:hAnsi="Times New Roman" w:cs="Calibri"/>
          <w:i/>
          <w:sz w:val="16"/>
          <w:szCs w:val="16"/>
        </w:rPr>
        <w:t>Data</w:t>
      </w:r>
      <w:r w:rsidRPr="00BF5C46">
        <w:rPr>
          <w:rFonts w:ascii="Times New Roman" w:eastAsia="Times New Roman" w:hAnsi="Times New Roman" w:cs="Calibri"/>
          <w:i/>
          <w:sz w:val="16"/>
          <w:szCs w:val="16"/>
        </w:rPr>
        <w:tab/>
        <w:t>Podpis upoważnionego przedstawiciela firmy</w:t>
      </w:r>
    </w:p>
    <w:p w14:paraId="47E86559"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3984D32A"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1D60EBE4"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2A4650C9"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66960962"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24F2D0B1"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123CD2D9"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42717951"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1647F1E5"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61178D05"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5F89E6CF"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486885EA"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6CE63F5E"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5819DF6D"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739D3030"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704E883D"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0FCD6E18" w14:textId="77777777" w:rsidR="007D1FE0" w:rsidRDefault="007D1FE0"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p>
    <w:p w14:paraId="666C257D" w14:textId="77777777" w:rsidR="007D1FE0" w:rsidRPr="007D1FE0" w:rsidRDefault="007D1FE0" w:rsidP="007D1FE0">
      <w:pPr>
        <w:widowControl w:val="0"/>
        <w:suppressAutoHyphens/>
        <w:spacing w:after="0" w:line="100" w:lineRule="atLeast"/>
        <w:rPr>
          <w:rFonts w:ascii="Arial" w:eastAsia="Arial" w:hAnsi="Arial" w:cs="Arial"/>
          <w:b/>
          <w:kern w:val="1"/>
          <w:lang w:eastAsia="hi-IN" w:bidi="hi-IN"/>
        </w:rPr>
      </w:pPr>
    </w:p>
    <w:p w14:paraId="63C97EE1" w14:textId="77777777" w:rsidR="007D1FE0" w:rsidRDefault="007D1FE0" w:rsidP="007D1FE0">
      <w:pPr>
        <w:widowControl w:val="0"/>
        <w:suppressAutoHyphens/>
        <w:spacing w:after="0" w:line="100" w:lineRule="atLeast"/>
        <w:rPr>
          <w:rFonts w:ascii="Arial" w:eastAsia="Arial" w:hAnsi="Arial" w:cs="Arial"/>
          <w:b/>
          <w:kern w:val="1"/>
          <w:lang w:eastAsia="hi-IN" w:bidi="hi-IN"/>
        </w:rPr>
      </w:pPr>
    </w:p>
    <w:p w14:paraId="2EE7996C" w14:textId="77777777" w:rsidR="00E120C5" w:rsidRDefault="00E120C5" w:rsidP="007D1FE0">
      <w:pPr>
        <w:widowControl w:val="0"/>
        <w:suppressAutoHyphens/>
        <w:spacing w:after="0" w:line="100" w:lineRule="atLeast"/>
        <w:jc w:val="right"/>
        <w:rPr>
          <w:rFonts w:ascii="Calibri" w:eastAsia="Arial" w:hAnsi="Calibri" w:cs="Arial"/>
          <w:b/>
          <w:kern w:val="1"/>
          <w:sz w:val="20"/>
          <w:szCs w:val="20"/>
          <w:lang w:eastAsia="hi-IN" w:bidi="hi-IN"/>
        </w:rPr>
      </w:pPr>
    </w:p>
    <w:p w14:paraId="441575A0" w14:textId="064E4695" w:rsidR="007D1FE0" w:rsidRPr="001E419A" w:rsidRDefault="007D1FE0" w:rsidP="007D1FE0">
      <w:pPr>
        <w:widowControl w:val="0"/>
        <w:suppressAutoHyphens/>
        <w:spacing w:after="0" w:line="100" w:lineRule="atLeast"/>
        <w:jc w:val="right"/>
        <w:rPr>
          <w:rFonts w:ascii="Calibri" w:eastAsia="Arial" w:hAnsi="Calibri" w:cs="Arial"/>
          <w:b/>
          <w:kern w:val="1"/>
          <w:sz w:val="20"/>
          <w:szCs w:val="20"/>
          <w:lang w:eastAsia="hi-IN" w:bidi="hi-IN"/>
        </w:rPr>
      </w:pPr>
      <w:r w:rsidRPr="001E419A">
        <w:rPr>
          <w:rFonts w:ascii="Calibri" w:eastAsia="Arial" w:hAnsi="Calibri" w:cs="Arial"/>
          <w:b/>
          <w:kern w:val="1"/>
          <w:sz w:val="20"/>
          <w:szCs w:val="20"/>
          <w:lang w:eastAsia="hi-IN" w:bidi="hi-IN"/>
        </w:rPr>
        <w:lastRenderedPageBreak/>
        <w:t>Załącznik 6A</w:t>
      </w:r>
    </w:p>
    <w:p w14:paraId="5DE71BC1" w14:textId="77777777" w:rsidR="007D1FE0" w:rsidRPr="007D1FE0" w:rsidRDefault="007D1FE0" w:rsidP="007D1FE0">
      <w:pPr>
        <w:widowControl w:val="0"/>
        <w:suppressAutoHyphens/>
        <w:spacing w:after="0" w:line="100" w:lineRule="atLeast"/>
        <w:rPr>
          <w:rFonts w:ascii="Arial" w:eastAsia="Arial" w:hAnsi="Arial" w:cs="Arial"/>
          <w:b/>
          <w:kern w:val="1"/>
          <w:lang w:eastAsia="hi-IN" w:bidi="hi-IN"/>
        </w:rPr>
      </w:pPr>
      <w:r w:rsidRPr="007D1FE0">
        <w:rPr>
          <w:rFonts w:ascii="Arial" w:eastAsia="Arial" w:hAnsi="Arial" w:cs="Arial"/>
          <w:b/>
          <w:kern w:val="1"/>
          <w:lang w:eastAsia="hi-IN" w:bidi="hi-IN"/>
        </w:rPr>
        <w:t>Wykonawca:</w:t>
      </w:r>
    </w:p>
    <w:p w14:paraId="062091CF" w14:textId="77777777" w:rsidR="007D1FE0" w:rsidRPr="007D1FE0" w:rsidRDefault="007D1FE0" w:rsidP="007D1FE0">
      <w:pPr>
        <w:widowControl w:val="0"/>
        <w:suppressAutoHyphens/>
        <w:spacing w:after="0" w:line="480" w:lineRule="auto"/>
        <w:ind w:right="5954"/>
        <w:rPr>
          <w:rFonts w:ascii="Arial" w:eastAsia="Arial" w:hAnsi="Arial" w:cs="Arial"/>
          <w:kern w:val="1"/>
          <w:sz w:val="20"/>
          <w:szCs w:val="24"/>
          <w:lang w:eastAsia="hi-IN" w:bidi="hi-IN"/>
        </w:rPr>
      </w:pPr>
      <w:r w:rsidRPr="007D1FE0">
        <w:rPr>
          <w:rFonts w:ascii="Arial" w:eastAsia="Arial" w:hAnsi="Arial" w:cs="Arial"/>
          <w:kern w:val="1"/>
          <w:sz w:val="20"/>
          <w:szCs w:val="24"/>
          <w:lang w:eastAsia="hi-IN" w:bidi="hi-IN"/>
        </w:rPr>
        <w:t>………………………………………</w:t>
      </w:r>
    </w:p>
    <w:p w14:paraId="2A866BBF" w14:textId="77777777" w:rsidR="007D1FE0" w:rsidRPr="007D1FE0" w:rsidRDefault="007D1FE0" w:rsidP="007D1FE0">
      <w:pPr>
        <w:widowControl w:val="0"/>
        <w:suppressAutoHyphens/>
        <w:spacing w:line="100" w:lineRule="atLeast"/>
        <w:ind w:right="5953"/>
        <w:rPr>
          <w:rFonts w:ascii="Arial" w:eastAsia="Arial" w:hAnsi="Arial" w:cs="Arial"/>
          <w:i/>
          <w:kern w:val="1"/>
          <w:sz w:val="16"/>
          <w:szCs w:val="24"/>
          <w:lang w:eastAsia="hi-IN" w:bidi="hi-IN"/>
        </w:rPr>
      </w:pPr>
      <w:r w:rsidRPr="007D1FE0">
        <w:rPr>
          <w:rFonts w:ascii="Arial" w:eastAsia="Arial" w:hAnsi="Arial" w:cs="Arial"/>
          <w:i/>
          <w:kern w:val="1"/>
          <w:sz w:val="16"/>
          <w:szCs w:val="24"/>
          <w:lang w:eastAsia="hi-IN" w:bidi="hi-IN"/>
        </w:rPr>
        <w:t>(pełna nazwa/firma, adres, w zależności od podmiotu: NIP/PESEL, KRS/</w:t>
      </w:r>
      <w:proofErr w:type="spellStart"/>
      <w:r w:rsidRPr="007D1FE0">
        <w:rPr>
          <w:rFonts w:ascii="Arial" w:eastAsia="Arial" w:hAnsi="Arial" w:cs="Arial"/>
          <w:i/>
          <w:kern w:val="1"/>
          <w:sz w:val="16"/>
          <w:szCs w:val="24"/>
          <w:lang w:eastAsia="hi-IN" w:bidi="hi-IN"/>
        </w:rPr>
        <w:t>CEiDG</w:t>
      </w:r>
      <w:proofErr w:type="spellEnd"/>
      <w:r w:rsidRPr="007D1FE0">
        <w:rPr>
          <w:rFonts w:ascii="Arial" w:eastAsia="Arial" w:hAnsi="Arial" w:cs="Arial"/>
          <w:i/>
          <w:kern w:val="1"/>
          <w:sz w:val="16"/>
          <w:szCs w:val="24"/>
          <w:lang w:eastAsia="hi-IN" w:bidi="hi-IN"/>
        </w:rPr>
        <w:t>)</w:t>
      </w:r>
    </w:p>
    <w:p w14:paraId="01E0450C" w14:textId="77777777" w:rsidR="007D1FE0" w:rsidRPr="007D1FE0" w:rsidRDefault="007D1FE0" w:rsidP="007D1FE0">
      <w:pPr>
        <w:widowControl w:val="0"/>
        <w:suppressAutoHyphens/>
        <w:spacing w:after="0" w:line="100" w:lineRule="atLeast"/>
        <w:rPr>
          <w:rFonts w:ascii="Arial" w:eastAsia="Arial" w:hAnsi="Arial" w:cs="Arial"/>
          <w:kern w:val="1"/>
          <w:u w:val="single"/>
          <w:lang w:eastAsia="hi-IN" w:bidi="hi-IN"/>
        </w:rPr>
      </w:pPr>
      <w:r w:rsidRPr="007D1FE0">
        <w:rPr>
          <w:rFonts w:ascii="Arial" w:eastAsia="Arial" w:hAnsi="Arial" w:cs="Arial"/>
          <w:kern w:val="1"/>
          <w:u w:val="single"/>
          <w:lang w:eastAsia="hi-IN" w:bidi="hi-IN"/>
        </w:rPr>
        <w:t>reprezentowany przez:</w:t>
      </w:r>
    </w:p>
    <w:p w14:paraId="13C59BDA" w14:textId="77777777" w:rsidR="007D1FE0" w:rsidRPr="007D1FE0" w:rsidRDefault="007D1FE0" w:rsidP="007D1FE0">
      <w:pPr>
        <w:widowControl w:val="0"/>
        <w:suppressAutoHyphens/>
        <w:spacing w:after="0" w:line="480" w:lineRule="auto"/>
        <w:ind w:right="5954"/>
        <w:rPr>
          <w:rFonts w:ascii="Arial" w:eastAsia="Arial" w:hAnsi="Arial" w:cs="Arial"/>
          <w:kern w:val="1"/>
          <w:sz w:val="20"/>
          <w:szCs w:val="24"/>
          <w:lang w:eastAsia="hi-IN" w:bidi="hi-IN"/>
        </w:rPr>
      </w:pPr>
      <w:r w:rsidRPr="007D1FE0">
        <w:rPr>
          <w:rFonts w:ascii="Arial" w:eastAsia="Arial" w:hAnsi="Arial" w:cs="Arial"/>
          <w:kern w:val="1"/>
          <w:sz w:val="20"/>
          <w:szCs w:val="24"/>
          <w:lang w:eastAsia="hi-IN" w:bidi="hi-IN"/>
        </w:rPr>
        <w:t>………………………………………</w:t>
      </w:r>
    </w:p>
    <w:p w14:paraId="1EF8C068" w14:textId="77777777" w:rsidR="007D1FE0" w:rsidRPr="007D1FE0" w:rsidRDefault="007D1FE0" w:rsidP="007D1FE0">
      <w:pPr>
        <w:widowControl w:val="0"/>
        <w:suppressAutoHyphens/>
        <w:spacing w:after="0" w:line="100" w:lineRule="atLeast"/>
        <w:ind w:right="5953"/>
        <w:rPr>
          <w:rFonts w:ascii="Arial" w:eastAsia="Arial" w:hAnsi="Arial" w:cs="Arial"/>
          <w:i/>
          <w:kern w:val="1"/>
          <w:sz w:val="16"/>
          <w:szCs w:val="24"/>
          <w:lang w:eastAsia="hi-IN" w:bidi="hi-IN"/>
        </w:rPr>
      </w:pPr>
      <w:r w:rsidRPr="007D1FE0">
        <w:rPr>
          <w:rFonts w:ascii="Arial" w:eastAsia="Arial" w:hAnsi="Arial" w:cs="Arial"/>
          <w:i/>
          <w:kern w:val="1"/>
          <w:sz w:val="16"/>
          <w:szCs w:val="24"/>
          <w:lang w:eastAsia="hi-IN" w:bidi="hi-IN"/>
        </w:rPr>
        <w:t>(imię, nazwisko, stanowisko/podstawa do reprezentacji)</w:t>
      </w:r>
    </w:p>
    <w:p w14:paraId="47FA27D4" w14:textId="77777777" w:rsidR="007D1FE0" w:rsidRPr="007D1FE0" w:rsidRDefault="007D1FE0" w:rsidP="007D1FE0">
      <w:pPr>
        <w:widowControl w:val="0"/>
        <w:suppressAutoHyphens/>
        <w:spacing w:line="100" w:lineRule="atLeast"/>
        <w:rPr>
          <w:rFonts w:ascii="Arial" w:eastAsia="Lucida Sans Unicode" w:hAnsi="Arial" w:cs="Tahoma"/>
          <w:kern w:val="1"/>
          <w:lang w:eastAsia="hi-IN" w:bidi="hi-IN"/>
        </w:rPr>
      </w:pPr>
    </w:p>
    <w:p w14:paraId="62D6C5E2" w14:textId="77777777" w:rsidR="007D1FE0" w:rsidRPr="007D1FE0" w:rsidRDefault="007D1FE0" w:rsidP="007D1FE0">
      <w:pPr>
        <w:widowControl w:val="0"/>
        <w:suppressAutoHyphens/>
        <w:spacing w:after="0" w:line="200" w:lineRule="atLeast"/>
        <w:jc w:val="center"/>
        <w:rPr>
          <w:rFonts w:ascii="Arial" w:eastAsia="Lucida Sans Unicode" w:hAnsi="Arial" w:cs="Mangal"/>
          <w:kern w:val="1"/>
          <w:szCs w:val="24"/>
          <w:lang w:eastAsia="hi-IN" w:bidi="hi-IN"/>
        </w:rPr>
      </w:pPr>
      <w:r w:rsidRPr="007D1FE0">
        <w:rPr>
          <w:rFonts w:ascii="Arial" w:eastAsia="Lucida Sans Unicode" w:hAnsi="Arial" w:cs="Tahoma"/>
          <w:b/>
          <w:kern w:val="1"/>
          <w:sz w:val="26"/>
          <w:szCs w:val="26"/>
          <w:lang w:eastAsia="hi-IN" w:bidi="hi-IN"/>
        </w:rPr>
        <w:t>OŚWIADCZENIE O PODWYKONAWCACH</w:t>
      </w:r>
      <w:r w:rsidRPr="007D1FE0">
        <w:rPr>
          <w:rFonts w:ascii="Arial" w:eastAsia="Lucida Sans Unicode" w:hAnsi="Arial" w:cs="Tahoma"/>
          <w:b/>
          <w:kern w:val="1"/>
          <w:sz w:val="32"/>
          <w:vertAlign w:val="superscript"/>
          <w:lang w:eastAsia="hi-IN" w:bidi="hi-IN"/>
        </w:rPr>
        <w:footnoteReference w:customMarkFollows="1" w:id="2"/>
        <w:t>*</w:t>
      </w:r>
    </w:p>
    <w:p w14:paraId="64724F15" w14:textId="77777777" w:rsidR="007D1FE0" w:rsidRPr="007D1FE0" w:rsidRDefault="007D1FE0" w:rsidP="007D1FE0">
      <w:pPr>
        <w:widowControl w:val="0"/>
        <w:suppressAutoHyphens/>
        <w:spacing w:after="0" w:line="200" w:lineRule="atLeast"/>
        <w:jc w:val="center"/>
        <w:rPr>
          <w:rFonts w:ascii="Arial" w:eastAsia="Lucida Sans Unicode" w:hAnsi="Arial" w:cs="Mangal"/>
          <w:kern w:val="1"/>
          <w:szCs w:val="24"/>
          <w:lang w:eastAsia="hi-IN" w:bidi="hi-IN"/>
        </w:rPr>
      </w:pPr>
    </w:p>
    <w:p w14:paraId="6B369365" w14:textId="77777777" w:rsidR="009F415A" w:rsidRPr="009F415A" w:rsidRDefault="007D1FE0" w:rsidP="009F415A">
      <w:pPr>
        <w:spacing w:after="0" w:line="240" w:lineRule="auto"/>
        <w:rPr>
          <w:rFonts w:ascii="Arial" w:eastAsia="Arial" w:hAnsi="Arial" w:cs="Arial"/>
          <w:b/>
          <w:kern w:val="1"/>
          <w:sz w:val="20"/>
          <w:szCs w:val="20"/>
          <w:lang w:eastAsia="hi-IN" w:bidi="hi-IN"/>
        </w:rPr>
      </w:pPr>
      <w:r w:rsidRPr="007D1FE0">
        <w:rPr>
          <w:rFonts w:ascii="Arial" w:eastAsia="Arial" w:hAnsi="Arial" w:cs="Arial"/>
          <w:kern w:val="1"/>
          <w:sz w:val="20"/>
          <w:szCs w:val="20"/>
          <w:lang w:eastAsia="hi-IN" w:bidi="hi-IN"/>
        </w:rPr>
        <w:t xml:space="preserve">W związku z udziałem w zapytaniu ofertowym na </w:t>
      </w:r>
      <w:r w:rsidR="00E120C5">
        <w:rPr>
          <w:rFonts w:ascii="Arial" w:eastAsia="Arial" w:hAnsi="Arial" w:cs="Arial"/>
          <w:kern w:val="1"/>
          <w:sz w:val="20"/>
          <w:szCs w:val="20"/>
          <w:lang w:eastAsia="hi-IN" w:bidi="hi-IN"/>
        </w:rPr>
        <w:t xml:space="preserve"> </w:t>
      </w:r>
    </w:p>
    <w:p w14:paraId="27C167A7" w14:textId="77777777" w:rsidR="009F415A" w:rsidRPr="009F415A" w:rsidRDefault="009F415A" w:rsidP="009F415A">
      <w:pPr>
        <w:spacing w:after="0" w:line="240" w:lineRule="auto"/>
        <w:rPr>
          <w:rFonts w:ascii="Arial" w:eastAsia="Arial" w:hAnsi="Arial" w:cs="Arial"/>
          <w:b/>
          <w:kern w:val="1"/>
          <w:sz w:val="20"/>
          <w:szCs w:val="20"/>
          <w:lang w:eastAsia="hi-IN" w:bidi="hi-IN"/>
        </w:rPr>
      </w:pPr>
      <w:r w:rsidRPr="009F415A">
        <w:rPr>
          <w:rFonts w:ascii="Arial" w:eastAsia="Arial" w:hAnsi="Arial" w:cs="Arial"/>
          <w:b/>
          <w:kern w:val="1"/>
          <w:sz w:val="20"/>
          <w:szCs w:val="20"/>
          <w:lang w:eastAsia="hi-IN" w:bidi="hi-IN"/>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p>
    <w:p w14:paraId="1050CC9F" w14:textId="11D8E590" w:rsidR="007D1FE0" w:rsidRDefault="007D1FE0" w:rsidP="00EF71AE">
      <w:pPr>
        <w:spacing w:after="0" w:line="240" w:lineRule="auto"/>
        <w:rPr>
          <w:rFonts w:ascii="Arial" w:eastAsia="Arial" w:hAnsi="Arial" w:cs="Arial"/>
          <w:kern w:val="1"/>
          <w:sz w:val="20"/>
          <w:szCs w:val="20"/>
          <w:lang w:eastAsia="hi-IN" w:bidi="hi-IN"/>
        </w:rPr>
      </w:pPr>
      <w:r w:rsidRPr="007D1FE0">
        <w:rPr>
          <w:rFonts w:ascii="Arial" w:eastAsia="Arial" w:hAnsi="Arial" w:cs="Arial"/>
          <w:kern w:val="1"/>
          <w:sz w:val="20"/>
          <w:szCs w:val="20"/>
          <w:lang w:eastAsia="hi-IN" w:bidi="hi-IN"/>
        </w:rPr>
        <w:t xml:space="preserve">prowadzonego przez Miejski Ośrodek Pomocy </w:t>
      </w:r>
      <w:r w:rsidR="00EF71AE">
        <w:rPr>
          <w:rFonts w:ascii="Arial" w:eastAsia="Arial" w:hAnsi="Arial" w:cs="Arial"/>
          <w:kern w:val="1"/>
          <w:sz w:val="20"/>
          <w:szCs w:val="20"/>
          <w:lang w:eastAsia="hi-IN" w:bidi="hi-IN"/>
        </w:rPr>
        <w:t>Rodzinie</w:t>
      </w:r>
      <w:r w:rsidRPr="007D1FE0">
        <w:rPr>
          <w:rFonts w:ascii="Arial" w:eastAsia="Arial" w:hAnsi="Arial" w:cs="Arial"/>
          <w:kern w:val="1"/>
          <w:sz w:val="20"/>
          <w:szCs w:val="20"/>
          <w:lang w:eastAsia="hi-IN" w:bidi="hi-IN"/>
        </w:rPr>
        <w:t xml:space="preserve"> w </w:t>
      </w:r>
      <w:r w:rsidR="00EF71AE">
        <w:rPr>
          <w:rFonts w:ascii="Arial" w:eastAsia="Arial" w:hAnsi="Arial" w:cs="Arial"/>
          <w:kern w:val="1"/>
          <w:sz w:val="20"/>
          <w:szCs w:val="20"/>
          <w:lang w:eastAsia="hi-IN" w:bidi="hi-IN"/>
        </w:rPr>
        <w:t xml:space="preserve">Zabrzu </w:t>
      </w:r>
      <w:r w:rsidRPr="007D1FE0">
        <w:rPr>
          <w:rFonts w:ascii="Arial" w:eastAsia="Arial" w:hAnsi="Arial" w:cs="Arial"/>
          <w:kern w:val="1"/>
          <w:sz w:val="20"/>
          <w:szCs w:val="20"/>
          <w:lang w:eastAsia="hi-IN" w:bidi="hi-IN"/>
        </w:rPr>
        <w:t>, oświadczamy, iż następujące części zamówienia powierzymy Podwykonawcom:</w:t>
      </w:r>
    </w:p>
    <w:p w14:paraId="5D196CBF" w14:textId="77777777" w:rsidR="00EF71AE" w:rsidRPr="007D1FE0" w:rsidRDefault="00EF71AE" w:rsidP="00EF71AE">
      <w:pPr>
        <w:spacing w:after="0" w:line="240" w:lineRule="auto"/>
        <w:rPr>
          <w:rFonts w:ascii="Arial" w:eastAsia="Arial" w:hAnsi="Arial" w:cs="Arial"/>
          <w:kern w:val="1"/>
          <w:sz w:val="20"/>
          <w:szCs w:val="20"/>
          <w:lang w:eastAsia="hi-IN" w:bidi="hi-IN"/>
        </w:rPr>
      </w:pPr>
    </w:p>
    <w:tbl>
      <w:tblPr>
        <w:tblW w:w="0" w:type="auto"/>
        <w:tblInd w:w="28" w:type="dxa"/>
        <w:tblLayout w:type="fixed"/>
        <w:tblCellMar>
          <w:left w:w="70" w:type="dxa"/>
          <w:right w:w="70" w:type="dxa"/>
        </w:tblCellMar>
        <w:tblLook w:val="0000" w:firstRow="0" w:lastRow="0" w:firstColumn="0" w:lastColumn="0" w:noHBand="0" w:noVBand="0"/>
      </w:tblPr>
      <w:tblGrid>
        <w:gridCol w:w="465"/>
        <w:gridCol w:w="2295"/>
        <w:gridCol w:w="1980"/>
        <w:gridCol w:w="4375"/>
      </w:tblGrid>
      <w:tr w:rsidR="007D1FE0" w:rsidRPr="007D1FE0" w14:paraId="341A8472" w14:textId="77777777" w:rsidTr="005571A3">
        <w:trPr>
          <w:trHeight w:val="683"/>
        </w:trPr>
        <w:tc>
          <w:tcPr>
            <w:tcW w:w="465" w:type="dxa"/>
            <w:tcBorders>
              <w:top w:val="single" w:sz="4" w:space="0" w:color="000000"/>
              <w:left w:val="single" w:sz="4" w:space="0" w:color="000000"/>
              <w:bottom w:val="single" w:sz="4" w:space="0" w:color="000000"/>
            </w:tcBorders>
            <w:shd w:val="clear" w:color="auto" w:fill="E6E6E6"/>
            <w:vAlign w:val="center"/>
          </w:tcPr>
          <w:p w14:paraId="06C6AA22"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b/>
                <w:bCs/>
                <w:kern w:val="1"/>
                <w:sz w:val="20"/>
                <w:szCs w:val="20"/>
                <w:lang w:eastAsia="hi-IN" w:bidi="hi-IN"/>
              </w:rPr>
            </w:pPr>
            <w:r w:rsidRPr="007D1FE0">
              <w:rPr>
                <w:rFonts w:ascii="Arial" w:eastAsia="Lucida Sans Unicode" w:hAnsi="Arial" w:cs="Mangal"/>
                <w:b/>
                <w:bCs/>
                <w:kern w:val="1"/>
                <w:sz w:val="20"/>
                <w:szCs w:val="20"/>
                <w:lang w:eastAsia="hi-IN" w:bidi="hi-IN"/>
              </w:rPr>
              <w:t>Lp.</w:t>
            </w:r>
          </w:p>
        </w:tc>
        <w:tc>
          <w:tcPr>
            <w:tcW w:w="2295" w:type="dxa"/>
            <w:tcBorders>
              <w:top w:val="single" w:sz="4" w:space="0" w:color="000000"/>
              <w:left w:val="single" w:sz="4" w:space="0" w:color="000000"/>
              <w:bottom w:val="single" w:sz="4" w:space="0" w:color="000000"/>
            </w:tcBorders>
            <w:shd w:val="clear" w:color="auto" w:fill="E6E6E6"/>
            <w:vAlign w:val="center"/>
          </w:tcPr>
          <w:p w14:paraId="0E79A0F0" w14:textId="77777777" w:rsidR="007D1FE0" w:rsidRPr="007D1FE0" w:rsidRDefault="007D1FE0" w:rsidP="007D1FE0">
            <w:pPr>
              <w:widowControl w:val="0"/>
              <w:tabs>
                <w:tab w:val="left" w:pos="0"/>
                <w:tab w:val="left" w:pos="5317"/>
              </w:tabs>
              <w:suppressAutoHyphens/>
              <w:snapToGrid w:val="0"/>
              <w:spacing w:after="0" w:line="240" w:lineRule="auto"/>
              <w:jc w:val="center"/>
              <w:rPr>
                <w:rFonts w:ascii="Arial" w:eastAsia="Lucida Sans Unicode" w:hAnsi="Arial" w:cs="Mangal"/>
                <w:b/>
                <w:bCs/>
                <w:kern w:val="1"/>
                <w:sz w:val="20"/>
                <w:szCs w:val="20"/>
                <w:lang w:eastAsia="hi-IN" w:bidi="hi-IN"/>
              </w:rPr>
            </w:pPr>
            <w:r w:rsidRPr="007D1FE0">
              <w:rPr>
                <w:rFonts w:ascii="Arial" w:eastAsia="Lucida Sans Unicode" w:hAnsi="Arial" w:cs="Mangal"/>
                <w:b/>
                <w:bCs/>
                <w:kern w:val="1"/>
                <w:sz w:val="20"/>
                <w:szCs w:val="20"/>
                <w:lang w:eastAsia="hi-IN" w:bidi="hi-IN"/>
              </w:rPr>
              <w:t>Nazwa i adres Podwykonawcy</w:t>
            </w:r>
          </w:p>
        </w:tc>
        <w:tc>
          <w:tcPr>
            <w:tcW w:w="1980" w:type="dxa"/>
            <w:tcBorders>
              <w:top w:val="single" w:sz="4" w:space="0" w:color="000000"/>
              <w:left w:val="single" w:sz="4" w:space="0" w:color="000000"/>
              <w:bottom w:val="single" w:sz="4" w:space="0" w:color="000000"/>
            </w:tcBorders>
            <w:shd w:val="clear" w:color="auto" w:fill="E6E6E6"/>
            <w:vAlign w:val="center"/>
          </w:tcPr>
          <w:p w14:paraId="6B1FCEB5"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b/>
                <w:bCs/>
                <w:kern w:val="1"/>
                <w:sz w:val="20"/>
                <w:szCs w:val="20"/>
                <w:lang w:eastAsia="hi-IN" w:bidi="hi-IN"/>
              </w:rPr>
            </w:pPr>
            <w:r w:rsidRPr="007D1FE0">
              <w:rPr>
                <w:rFonts w:ascii="Arial" w:eastAsia="Lucida Sans Unicode" w:hAnsi="Arial" w:cs="Mangal"/>
                <w:b/>
                <w:bCs/>
                <w:kern w:val="1"/>
                <w:sz w:val="20"/>
                <w:szCs w:val="20"/>
                <w:lang w:eastAsia="hi-IN" w:bidi="hi-IN"/>
              </w:rPr>
              <w:t>NIP Podwykonawcy</w:t>
            </w:r>
          </w:p>
        </w:tc>
        <w:tc>
          <w:tcPr>
            <w:tcW w:w="4375"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E49E672" w14:textId="77777777" w:rsidR="007D1FE0" w:rsidRPr="007D1FE0" w:rsidRDefault="007D1FE0" w:rsidP="007D1FE0">
            <w:pPr>
              <w:widowControl w:val="0"/>
              <w:tabs>
                <w:tab w:val="left" w:pos="2160"/>
              </w:tabs>
              <w:suppressAutoHyphens/>
              <w:autoSpaceDE w:val="0"/>
              <w:snapToGrid w:val="0"/>
              <w:spacing w:after="0" w:line="200" w:lineRule="atLeast"/>
              <w:jc w:val="center"/>
              <w:rPr>
                <w:rFonts w:ascii="Arial" w:eastAsia="Times New Roman" w:hAnsi="Arial" w:cs="Arial"/>
                <w:b/>
                <w:bCs/>
                <w:iCs/>
                <w:color w:val="000000"/>
                <w:kern w:val="1"/>
                <w:sz w:val="20"/>
                <w:szCs w:val="20"/>
                <w:lang w:eastAsia="hi-IN" w:bidi="hi-IN"/>
              </w:rPr>
            </w:pPr>
            <w:r w:rsidRPr="007D1FE0">
              <w:rPr>
                <w:rFonts w:ascii="Arial" w:eastAsia="Times New Roman" w:hAnsi="Arial" w:cs="Arial"/>
                <w:b/>
                <w:bCs/>
                <w:iCs/>
                <w:color w:val="000000"/>
                <w:kern w:val="1"/>
                <w:sz w:val="20"/>
                <w:szCs w:val="20"/>
                <w:lang w:eastAsia="hi-IN" w:bidi="hi-IN"/>
              </w:rPr>
              <w:t>Części zamówienia, których wykonanie powierza się Podwykonawcom</w:t>
            </w:r>
          </w:p>
        </w:tc>
      </w:tr>
      <w:tr w:rsidR="007D1FE0" w:rsidRPr="007D1FE0" w14:paraId="45AB2717" w14:textId="77777777" w:rsidTr="005571A3">
        <w:trPr>
          <w:trHeight w:hRule="exact" w:val="443"/>
        </w:trPr>
        <w:tc>
          <w:tcPr>
            <w:tcW w:w="465" w:type="dxa"/>
            <w:tcBorders>
              <w:top w:val="single" w:sz="4" w:space="0" w:color="000000"/>
              <w:left w:val="single" w:sz="4" w:space="0" w:color="000000"/>
              <w:bottom w:val="single" w:sz="4" w:space="0" w:color="000000"/>
            </w:tcBorders>
            <w:shd w:val="clear" w:color="auto" w:fill="auto"/>
            <w:vAlign w:val="center"/>
          </w:tcPr>
          <w:p w14:paraId="7857EBDE"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r w:rsidRPr="007D1FE0">
              <w:rPr>
                <w:rFonts w:ascii="Arial" w:eastAsia="Lucida Sans Unicode" w:hAnsi="Arial" w:cs="Mangal"/>
                <w:kern w:val="1"/>
                <w:sz w:val="20"/>
                <w:szCs w:val="20"/>
                <w:lang w:eastAsia="hi-IN" w:bidi="hi-IN"/>
              </w:rPr>
              <w:t>1</w:t>
            </w:r>
          </w:p>
        </w:tc>
        <w:tc>
          <w:tcPr>
            <w:tcW w:w="2295" w:type="dxa"/>
            <w:tcBorders>
              <w:top w:val="single" w:sz="4" w:space="0" w:color="000000"/>
              <w:left w:val="single" w:sz="4" w:space="0" w:color="000000"/>
              <w:bottom w:val="single" w:sz="4" w:space="0" w:color="000000"/>
            </w:tcBorders>
            <w:shd w:val="clear" w:color="auto" w:fill="auto"/>
          </w:tcPr>
          <w:p w14:paraId="60009769"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1980" w:type="dxa"/>
            <w:tcBorders>
              <w:top w:val="single" w:sz="4" w:space="0" w:color="000000"/>
              <w:left w:val="single" w:sz="4" w:space="0" w:color="000000"/>
              <w:bottom w:val="single" w:sz="4" w:space="0" w:color="000000"/>
            </w:tcBorders>
            <w:shd w:val="clear" w:color="auto" w:fill="auto"/>
          </w:tcPr>
          <w:p w14:paraId="11BD896A"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4375" w:type="dxa"/>
            <w:tcBorders>
              <w:top w:val="single" w:sz="4" w:space="0" w:color="000000"/>
              <w:left w:val="single" w:sz="4" w:space="0" w:color="000000"/>
              <w:bottom w:val="single" w:sz="4" w:space="0" w:color="000000"/>
              <w:right w:val="single" w:sz="4" w:space="0" w:color="000000"/>
            </w:tcBorders>
            <w:shd w:val="clear" w:color="auto" w:fill="auto"/>
          </w:tcPr>
          <w:p w14:paraId="2F4D5B0F"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r>
      <w:tr w:rsidR="007D1FE0" w:rsidRPr="007D1FE0" w14:paraId="344E8203" w14:textId="77777777" w:rsidTr="005571A3">
        <w:trPr>
          <w:trHeight w:hRule="exact" w:val="421"/>
        </w:trPr>
        <w:tc>
          <w:tcPr>
            <w:tcW w:w="465" w:type="dxa"/>
            <w:tcBorders>
              <w:top w:val="single" w:sz="4" w:space="0" w:color="000000"/>
              <w:left w:val="single" w:sz="4" w:space="0" w:color="000000"/>
              <w:bottom w:val="single" w:sz="4" w:space="0" w:color="000000"/>
            </w:tcBorders>
            <w:shd w:val="clear" w:color="auto" w:fill="auto"/>
            <w:vAlign w:val="center"/>
          </w:tcPr>
          <w:p w14:paraId="520772A0"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r w:rsidRPr="007D1FE0">
              <w:rPr>
                <w:rFonts w:ascii="Arial" w:eastAsia="Lucida Sans Unicode" w:hAnsi="Arial" w:cs="Mangal"/>
                <w:kern w:val="1"/>
                <w:sz w:val="20"/>
                <w:szCs w:val="20"/>
                <w:lang w:eastAsia="hi-IN" w:bidi="hi-IN"/>
              </w:rPr>
              <w:t>2</w:t>
            </w:r>
          </w:p>
        </w:tc>
        <w:tc>
          <w:tcPr>
            <w:tcW w:w="2295" w:type="dxa"/>
            <w:tcBorders>
              <w:top w:val="single" w:sz="4" w:space="0" w:color="000000"/>
              <w:left w:val="single" w:sz="4" w:space="0" w:color="000000"/>
              <w:bottom w:val="single" w:sz="4" w:space="0" w:color="000000"/>
            </w:tcBorders>
            <w:shd w:val="clear" w:color="auto" w:fill="auto"/>
          </w:tcPr>
          <w:p w14:paraId="02C532BB"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1980" w:type="dxa"/>
            <w:tcBorders>
              <w:top w:val="single" w:sz="4" w:space="0" w:color="000000"/>
              <w:left w:val="single" w:sz="4" w:space="0" w:color="000000"/>
              <w:bottom w:val="single" w:sz="4" w:space="0" w:color="000000"/>
            </w:tcBorders>
            <w:shd w:val="clear" w:color="auto" w:fill="auto"/>
          </w:tcPr>
          <w:p w14:paraId="6237D1CD"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4375" w:type="dxa"/>
            <w:tcBorders>
              <w:top w:val="single" w:sz="4" w:space="0" w:color="000000"/>
              <w:left w:val="single" w:sz="4" w:space="0" w:color="000000"/>
              <w:bottom w:val="single" w:sz="4" w:space="0" w:color="000000"/>
              <w:right w:val="single" w:sz="4" w:space="0" w:color="000000"/>
            </w:tcBorders>
            <w:shd w:val="clear" w:color="auto" w:fill="auto"/>
          </w:tcPr>
          <w:p w14:paraId="12788337"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r>
      <w:tr w:rsidR="007D1FE0" w:rsidRPr="007D1FE0" w14:paraId="18777B1C" w14:textId="77777777" w:rsidTr="005571A3">
        <w:trPr>
          <w:trHeight w:hRule="exact" w:val="421"/>
        </w:trPr>
        <w:tc>
          <w:tcPr>
            <w:tcW w:w="465" w:type="dxa"/>
            <w:tcBorders>
              <w:left w:val="single" w:sz="4" w:space="0" w:color="000000"/>
              <w:bottom w:val="single" w:sz="4" w:space="0" w:color="000000"/>
            </w:tcBorders>
            <w:shd w:val="clear" w:color="auto" w:fill="auto"/>
            <w:vAlign w:val="center"/>
          </w:tcPr>
          <w:p w14:paraId="42DE8D4C"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r w:rsidRPr="007D1FE0">
              <w:rPr>
                <w:rFonts w:ascii="Arial" w:eastAsia="Lucida Sans Unicode" w:hAnsi="Arial" w:cs="Mangal"/>
                <w:kern w:val="1"/>
                <w:sz w:val="20"/>
                <w:szCs w:val="20"/>
                <w:lang w:eastAsia="hi-IN" w:bidi="hi-IN"/>
              </w:rPr>
              <w:t>...</w:t>
            </w:r>
          </w:p>
        </w:tc>
        <w:tc>
          <w:tcPr>
            <w:tcW w:w="2295" w:type="dxa"/>
            <w:tcBorders>
              <w:left w:val="single" w:sz="4" w:space="0" w:color="000000"/>
              <w:bottom w:val="single" w:sz="4" w:space="0" w:color="000000"/>
            </w:tcBorders>
            <w:shd w:val="clear" w:color="auto" w:fill="auto"/>
          </w:tcPr>
          <w:p w14:paraId="6EDF7F23"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1980" w:type="dxa"/>
            <w:tcBorders>
              <w:left w:val="single" w:sz="4" w:space="0" w:color="000000"/>
              <w:bottom w:val="single" w:sz="4" w:space="0" w:color="000000"/>
            </w:tcBorders>
            <w:shd w:val="clear" w:color="auto" w:fill="auto"/>
          </w:tcPr>
          <w:p w14:paraId="0F1D5C73"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c>
          <w:tcPr>
            <w:tcW w:w="4375" w:type="dxa"/>
            <w:tcBorders>
              <w:left w:val="single" w:sz="4" w:space="0" w:color="000000"/>
              <w:bottom w:val="single" w:sz="4" w:space="0" w:color="000000"/>
              <w:right w:val="single" w:sz="4" w:space="0" w:color="000000"/>
            </w:tcBorders>
            <w:shd w:val="clear" w:color="auto" w:fill="auto"/>
          </w:tcPr>
          <w:p w14:paraId="74706FA1" w14:textId="77777777" w:rsidR="007D1FE0" w:rsidRPr="007D1FE0" w:rsidRDefault="007D1FE0" w:rsidP="007D1FE0">
            <w:pPr>
              <w:widowControl w:val="0"/>
              <w:tabs>
                <w:tab w:val="left" w:pos="709"/>
              </w:tabs>
              <w:suppressAutoHyphens/>
              <w:snapToGrid w:val="0"/>
              <w:spacing w:before="120" w:after="120" w:line="240" w:lineRule="auto"/>
              <w:jc w:val="center"/>
              <w:rPr>
                <w:rFonts w:ascii="Arial" w:eastAsia="Lucida Sans Unicode" w:hAnsi="Arial" w:cs="Mangal"/>
                <w:kern w:val="1"/>
                <w:sz w:val="20"/>
                <w:szCs w:val="20"/>
                <w:lang w:eastAsia="hi-IN" w:bidi="hi-IN"/>
              </w:rPr>
            </w:pPr>
          </w:p>
        </w:tc>
      </w:tr>
    </w:tbl>
    <w:p w14:paraId="3ABAB252" w14:textId="77777777" w:rsidR="007D1FE0" w:rsidRPr="007D1FE0" w:rsidRDefault="007D1FE0" w:rsidP="007D1FE0">
      <w:pPr>
        <w:widowControl w:val="0"/>
        <w:suppressAutoHyphens/>
        <w:spacing w:after="0" w:line="200" w:lineRule="atLeast"/>
        <w:jc w:val="both"/>
        <w:rPr>
          <w:rFonts w:ascii="Arial" w:eastAsia="Lucida Sans Unicode" w:hAnsi="Arial" w:cs="Arial"/>
          <w:b/>
          <w:i/>
          <w:kern w:val="1"/>
          <w:sz w:val="20"/>
          <w:szCs w:val="20"/>
          <w:lang w:eastAsia="hi-IN" w:bidi="hi-IN"/>
        </w:rPr>
      </w:pPr>
      <w:r w:rsidRPr="007D1FE0">
        <w:rPr>
          <w:rFonts w:ascii="Arial" w:eastAsia="Lucida Sans Unicode" w:hAnsi="Arial" w:cs="Arial"/>
          <w:b/>
          <w:i/>
          <w:kern w:val="1"/>
          <w:sz w:val="20"/>
          <w:szCs w:val="20"/>
          <w:lang w:eastAsia="hi-IN" w:bidi="hi-IN"/>
        </w:rPr>
        <w:br/>
        <w:t xml:space="preserve">Prawdziwość powyższych danych potwierdzam własnoręcznym podpisem, świadom odpowiedzialności karnej z art. 297 k.k. </w:t>
      </w:r>
    </w:p>
    <w:p w14:paraId="2757C2C4" w14:textId="77777777" w:rsidR="007D1FE0" w:rsidRPr="007D1FE0" w:rsidRDefault="007D1FE0" w:rsidP="007D1FE0">
      <w:pPr>
        <w:widowControl w:val="0"/>
        <w:suppressAutoHyphens/>
        <w:spacing w:before="120" w:after="120" w:line="360" w:lineRule="auto"/>
        <w:ind w:right="252"/>
        <w:jc w:val="both"/>
        <w:rPr>
          <w:rFonts w:ascii="Arial" w:eastAsia="Lucida Sans Unicode" w:hAnsi="Arial" w:cs="Arial"/>
          <w:kern w:val="1"/>
          <w:sz w:val="20"/>
          <w:szCs w:val="20"/>
          <w:lang w:eastAsia="hi-IN" w:bidi="hi-IN"/>
        </w:rPr>
      </w:pPr>
    </w:p>
    <w:p w14:paraId="6CD79DE9" w14:textId="77777777" w:rsidR="007D1FE0" w:rsidRPr="007D1FE0" w:rsidRDefault="007D1FE0" w:rsidP="007D1FE0">
      <w:pPr>
        <w:widowControl w:val="0"/>
        <w:suppressAutoHyphens/>
        <w:spacing w:before="120" w:after="120" w:line="240" w:lineRule="auto"/>
        <w:ind w:left="6372"/>
        <w:rPr>
          <w:rFonts w:ascii="Verdana" w:eastAsia="Lucida Sans Unicode" w:hAnsi="Verdana" w:cs="Verdana"/>
          <w:kern w:val="1"/>
          <w:sz w:val="16"/>
          <w:lang w:eastAsia="hi-IN" w:bidi="hi-IN"/>
        </w:rPr>
      </w:pPr>
    </w:p>
    <w:p w14:paraId="26D1E324" w14:textId="77777777" w:rsidR="007D1FE0" w:rsidRPr="007D1FE0" w:rsidRDefault="007D1FE0" w:rsidP="007D1FE0">
      <w:pPr>
        <w:widowControl w:val="0"/>
        <w:suppressAutoHyphens/>
        <w:spacing w:before="120" w:after="120" w:line="240" w:lineRule="auto"/>
        <w:ind w:left="6372"/>
        <w:rPr>
          <w:rFonts w:ascii="Verdana" w:eastAsia="Lucida Sans Unicode" w:hAnsi="Verdana" w:cs="Verdana"/>
          <w:kern w:val="1"/>
          <w:sz w:val="16"/>
          <w:lang w:eastAsia="hi-IN" w:bidi="hi-IN"/>
        </w:rPr>
      </w:pPr>
    </w:p>
    <w:p w14:paraId="5D039A58" w14:textId="77777777" w:rsidR="007D1FE0" w:rsidRPr="007D1FE0" w:rsidRDefault="007D1FE0" w:rsidP="007D1FE0">
      <w:pPr>
        <w:widowControl w:val="0"/>
        <w:suppressAutoHyphens/>
        <w:spacing w:after="0" w:line="360" w:lineRule="auto"/>
        <w:jc w:val="both"/>
        <w:rPr>
          <w:rFonts w:ascii="Arial" w:eastAsia="Lucida Sans Unicode" w:hAnsi="Arial" w:cs="Arial"/>
          <w:kern w:val="1"/>
          <w:sz w:val="16"/>
          <w:szCs w:val="16"/>
          <w:lang w:eastAsia="hi-IN" w:bidi="hi-IN"/>
        </w:rPr>
      </w:pPr>
      <w:r w:rsidRPr="007D1FE0">
        <w:rPr>
          <w:rFonts w:ascii="Arial" w:eastAsia="Lucida Sans Unicode" w:hAnsi="Arial" w:cs="Arial"/>
          <w:kern w:val="1"/>
          <w:sz w:val="16"/>
          <w:szCs w:val="16"/>
          <w:lang w:eastAsia="hi-IN" w:bidi="hi-IN"/>
        </w:rPr>
        <w:t xml:space="preserve">…………….……. </w:t>
      </w:r>
      <w:r w:rsidRPr="007D1FE0">
        <w:rPr>
          <w:rFonts w:ascii="Arial" w:eastAsia="Lucida Sans Unicode" w:hAnsi="Arial" w:cs="Arial"/>
          <w:i/>
          <w:kern w:val="1"/>
          <w:sz w:val="16"/>
          <w:szCs w:val="16"/>
          <w:lang w:eastAsia="hi-IN" w:bidi="hi-IN"/>
        </w:rPr>
        <w:t xml:space="preserve">(miejscowość), </w:t>
      </w:r>
      <w:r w:rsidRPr="007D1FE0">
        <w:rPr>
          <w:rFonts w:ascii="Arial" w:eastAsia="Lucida Sans Unicode" w:hAnsi="Arial" w:cs="Arial"/>
          <w:kern w:val="1"/>
          <w:sz w:val="16"/>
          <w:szCs w:val="16"/>
          <w:lang w:eastAsia="hi-IN" w:bidi="hi-IN"/>
        </w:rPr>
        <w:t xml:space="preserve">dnia ………….……. r. </w:t>
      </w:r>
    </w:p>
    <w:p w14:paraId="6E44F9A2" w14:textId="77777777" w:rsidR="007D1FE0" w:rsidRPr="007D1FE0" w:rsidRDefault="007D1FE0" w:rsidP="007D1FE0">
      <w:pPr>
        <w:widowControl w:val="0"/>
        <w:suppressAutoHyphens/>
        <w:spacing w:after="0" w:line="240" w:lineRule="auto"/>
        <w:ind w:left="5664"/>
        <w:rPr>
          <w:rFonts w:ascii="Arial" w:eastAsia="Lucida Sans Unicode" w:hAnsi="Arial" w:cs="Arial"/>
          <w:kern w:val="1"/>
          <w:sz w:val="16"/>
          <w:szCs w:val="18"/>
          <w:lang w:eastAsia="hi-IN" w:bidi="hi-IN"/>
        </w:rPr>
      </w:pPr>
      <w:r w:rsidRPr="007D1FE0">
        <w:rPr>
          <w:rFonts w:ascii="Tahoma" w:eastAsia="Lucida Sans Unicode" w:hAnsi="Tahoma" w:cs="Tahoma"/>
          <w:kern w:val="1"/>
          <w:sz w:val="20"/>
          <w:szCs w:val="20"/>
          <w:lang w:eastAsia="hi-IN" w:bidi="hi-IN"/>
        </w:rPr>
        <w:tab/>
      </w:r>
      <w:r w:rsidRPr="007D1FE0">
        <w:rPr>
          <w:rFonts w:ascii="Arial" w:eastAsia="Lucida Sans Unicode" w:hAnsi="Arial" w:cs="Arial"/>
          <w:kern w:val="1"/>
          <w:sz w:val="16"/>
          <w:szCs w:val="18"/>
          <w:lang w:eastAsia="hi-IN" w:bidi="hi-IN"/>
        </w:rPr>
        <w:t>………………………………………………..</w:t>
      </w:r>
    </w:p>
    <w:p w14:paraId="6729A99F" w14:textId="77777777" w:rsidR="007D1FE0" w:rsidRPr="007D1FE0" w:rsidRDefault="007D1FE0" w:rsidP="007D1FE0">
      <w:pPr>
        <w:widowControl w:val="0"/>
        <w:suppressAutoHyphens/>
        <w:spacing w:after="0" w:line="240" w:lineRule="auto"/>
        <w:ind w:left="5664" w:firstLine="8"/>
        <w:rPr>
          <w:rFonts w:ascii="Arial" w:eastAsia="Lucida Sans Unicode" w:hAnsi="Arial" w:cs="Arial"/>
          <w:kern w:val="1"/>
          <w:sz w:val="16"/>
          <w:szCs w:val="18"/>
          <w:lang w:eastAsia="hi-IN" w:bidi="hi-IN"/>
        </w:rPr>
      </w:pPr>
      <w:r w:rsidRPr="007D1FE0">
        <w:rPr>
          <w:rFonts w:ascii="Arial" w:eastAsia="Lucida Sans Unicode" w:hAnsi="Arial" w:cs="Arial"/>
          <w:kern w:val="1"/>
          <w:sz w:val="16"/>
          <w:szCs w:val="18"/>
          <w:lang w:eastAsia="hi-IN" w:bidi="hi-IN"/>
        </w:rPr>
        <w:t xml:space="preserve">(podpis i  pieczęć osób wskazanych </w:t>
      </w:r>
      <w:r w:rsidRPr="007D1FE0">
        <w:rPr>
          <w:rFonts w:ascii="Arial" w:eastAsia="Lucida Sans Unicode" w:hAnsi="Arial" w:cs="Arial"/>
          <w:kern w:val="1"/>
          <w:sz w:val="16"/>
          <w:szCs w:val="18"/>
          <w:lang w:eastAsia="hi-IN" w:bidi="hi-IN"/>
        </w:rPr>
        <w:br/>
        <w:t xml:space="preserve">w dokumencie uprawniającym </w:t>
      </w:r>
    </w:p>
    <w:p w14:paraId="445D16A6" w14:textId="77777777" w:rsidR="007D1FE0" w:rsidRPr="007D1FE0" w:rsidRDefault="007D1FE0" w:rsidP="007D1FE0">
      <w:pPr>
        <w:widowControl w:val="0"/>
        <w:suppressAutoHyphens/>
        <w:spacing w:after="0" w:line="240" w:lineRule="auto"/>
        <w:ind w:left="5664" w:firstLine="8"/>
        <w:rPr>
          <w:rFonts w:ascii="Arial" w:eastAsia="Lucida Sans Unicode" w:hAnsi="Arial" w:cs="Arial"/>
          <w:kern w:val="1"/>
          <w:sz w:val="16"/>
          <w:szCs w:val="18"/>
          <w:lang w:eastAsia="hi-IN" w:bidi="hi-IN"/>
        </w:rPr>
      </w:pPr>
      <w:r w:rsidRPr="007D1FE0">
        <w:rPr>
          <w:rFonts w:ascii="Arial" w:eastAsia="Lucida Sans Unicode" w:hAnsi="Arial" w:cs="Arial"/>
          <w:kern w:val="1"/>
          <w:sz w:val="16"/>
          <w:szCs w:val="18"/>
          <w:lang w:eastAsia="hi-IN" w:bidi="hi-IN"/>
        </w:rPr>
        <w:t xml:space="preserve">do występowania w obrocie prawnym </w:t>
      </w:r>
    </w:p>
    <w:p w14:paraId="423AA8A2" w14:textId="77777777" w:rsidR="007D1FE0" w:rsidRPr="007D1FE0" w:rsidRDefault="007D1FE0" w:rsidP="007D1FE0">
      <w:pPr>
        <w:widowControl w:val="0"/>
        <w:suppressAutoHyphens/>
        <w:spacing w:after="0" w:line="240" w:lineRule="auto"/>
        <w:ind w:left="5664" w:firstLine="8"/>
        <w:rPr>
          <w:rFonts w:ascii="Arial" w:eastAsia="Lucida Sans Unicode" w:hAnsi="Arial" w:cs="Mangal"/>
          <w:kern w:val="1"/>
          <w:szCs w:val="24"/>
          <w:lang w:eastAsia="hi-IN" w:bidi="hi-IN"/>
        </w:rPr>
      </w:pPr>
      <w:r w:rsidRPr="007D1FE0">
        <w:rPr>
          <w:rFonts w:ascii="Arial" w:eastAsia="Lucida Sans Unicode" w:hAnsi="Arial" w:cs="Arial"/>
          <w:kern w:val="1"/>
          <w:sz w:val="16"/>
          <w:szCs w:val="18"/>
          <w:lang w:eastAsia="hi-IN" w:bidi="hi-IN"/>
        </w:rPr>
        <w:t>lub  posiadających pełnomocnictwo)</w:t>
      </w:r>
    </w:p>
    <w:p w14:paraId="5A61BAD7" w14:textId="1952F9C5" w:rsidR="00B11314" w:rsidRDefault="00BF5C46" w:rsidP="007D1FE0">
      <w:pPr>
        <w:tabs>
          <w:tab w:val="left" w:pos="0"/>
        </w:tabs>
        <w:suppressAutoHyphens/>
        <w:spacing w:after="0" w:line="240" w:lineRule="auto"/>
        <w:jc w:val="right"/>
        <w:rPr>
          <w:rFonts w:ascii="Times New Roman" w:eastAsia="Times New Roman" w:hAnsi="Times New Roman" w:cs="Calibri"/>
          <w:i/>
          <w:sz w:val="16"/>
          <w:szCs w:val="16"/>
        </w:rPr>
        <w:sectPr w:rsidR="00B11314" w:rsidSect="00BF5C46">
          <w:headerReference w:type="default" r:id="rId12"/>
          <w:footerReference w:type="default" r:id="rId13"/>
          <w:type w:val="continuous"/>
          <w:pgSz w:w="11906" w:h="16838"/>
          <w:pgMar w:top="997" w:right="1417" w:bottom="1417" w:left="1417" w:header="426" w:footer="237" w:gutter="0"/>
          <w:cols w:space="708"/>
          <w:docGrid w:linePitch="360"/>
        </w:sectPr>
      </w:pPr>
      <w:r w:rsidRPr="00BF5C46">
        <w:rPr>
          <w:rFonts w:ascii="Times New Roman" w:eastAsia="Times New Roman" w:hAnsi="Times New Roman" w:cs="Calibri"/>
          <w:i/>
          <w:sz w:val="16"/>
          <w:szCs w:val="16"/>
        </w:rPr>
        <w:br w:type="page"/>
      </w:r>
    </w:p>
    <w:p w14:paraId="60A49F26" w14:textId="2885314A" w:rsidR="00BF5C46" w:rsidRDefault="00BF5C46" w:rsidP="00BF5C46">
      <w:pPr>
        <w:tabs>
          <w:tab w:val="left" w:pos="0"/>
        </w:tabs>
        <w:suppressAutoHyphens/>
        <w:spacing w:after="0" w:line="240" w:lineRule="auto"/>
        <w:jc w:val="right"/>
        <w:rPr>
          <w:rFonts w:ascii="Calibri" w:eastAsia="Calibri" w:hAnsi="Calibri" w:cs="Times New Roman"/>
          <w:b/>
          <w:sz w:val="18"/>
          <w:szCs w:val="18"/>
        </w:rPr>
      </w:pPr>
      <w:r w:rsidRPr="00EF71AE">
        <w:rPr>
          <w:rFonts w:ascii="Calibri" w:eastAsia="Calibri" w:hAnsi="Calibri" w:cs="Times New Roman"/>
          <w:b/>
          <w:sz w:val="18"/>
          <w:szCs w:val="18"/>
        </w:rPr>
        <w:lastRenderedPageBreak/>
        <w:t xml:space="preserve">Załącznik nr </w:t>
      </w:r>
      <w:r w:rsidR="007D1FE0" w:rsidRPr="00EF71AE">
        <w:rPr>
          <w:rFonts w:ascii="Calibri" w:eastAsia="Calibri" w:hAnsi="Calibri" w:cs="Times New Roman"/>
          <w:b/>
          <w:sz w:val="18"/>
          <w:szCs w:val="18"/>
        </w:rPr>
        <w:t>7</w:t>
      </w:r>
    </w:p>
    <w:p w14:paraId="4B8C4CCE" w14:textId="77777777" w:rsidR="00E120C5" w:rsidRPr="00EF71AE" w:rsidRDefault="00E120C5" w:rsidP="00BF5C46">
      <w:pPr>
        <w:tabs>
          <w:tab w:val="left" w:pos="0"/>
        </w:tabs>
        <w:suppressAutoHyphens/>
        <w:spacing w:after="0" w:line="240" w:lineRule="auto"/>
        <w:jc w:val="right"/>
        <w:rPr>
          <w:rFonts w:ascii="Calibri" w:eastAsia="Calibri" w:hAnsi="Calibri" w:cs="Times New Roman"/>
          <w:b/>
          <w:sz w:val="18"/>
          <w:szCs w:val="18"/>
        </w:rPr>
      </w:pPr>
    </w:p>
    <w:p w14:paraId="21D545CF" w14:textId="19E47477" w:rsidR="00E120C5" w:rsidRPr="00E120C5" w:rsidRDefault="00D27BCD" w:rsidP="00E120C5">
      <w:pPr>
        <w:suppressAutoHyphens/>
        <w:spacing w:after="0" w:line="240" w:lineRule="auto"/>
        <w:jc w:val="center"/>
        <w:rPr>
          <w:rFonts w:ascii="Arial" w:eastAsia="Times New Roman" w:hAnsi="Arial" w:cs="Calibri"/>
          <w:b/>
          <w:sz w:val="26"/>
          <w:szCs w:val="26"/>
          <w:lang w:eastAsia="ar-SA"/>
        </w:rPr>
      </w:pPr>
      <w:r>
        <w:rPr>
          <w:rFonts w:ascii="Arial" w:eastAsia="Times New Roman" w:hAnsi="Arial" w:cs="Calibri"/>
          <w:b/>
          <w:sz w:val="26"/>
          <w:szCs w:val="26"/>
          <w:lang w:eastAsia="ar-SA"/>
        </w:rPr>
        <w:t>OŚWIADCZENIE W SPRAWIE DYSPONOWANIA OSOBAMI NIEZBĘDNYMI DO REALIZACJI ZAMÓWIENIA</w:t>
      </w:r>
    </w:p>
    <w:p w14:paraId="144551E9" w14:textId="77777777" w:rsidR="00470C44" w:rsidRDefault="00470C44" w:rsidP="00470C44">
      <w:pPr>
        <w:tabs>
          <w:tab w:val="left" w:pos="0"/>
        </w:tabs>
        <w:spacing w:after="0" w:line="360" w:lineRule="auto"/>
        <w:jc w:val="both"/>
        <w:rPr>
          <w:rFonts w:ascii="Calibri" w:eastAsia="Times New Roman" w:hAnsi="Calibri" w:cs="Times New Roman"/>
          <w:bCs/>
          <w:sz w:val="20"/>
          <w:szCs w:val="20"/>
          <w:lang w:eastAsia="pl-PL"/>
        </w:rPr>
      </w:pPr>
    </w:p>
    <w:p w14:paraId="0DE3E374" w14:textId="350365B4" w:rsidR="00E120C5" w:rsidRPr="00470C44" w:rsidRDefault="00470C44" w:rsidP="00470C44">
      <w:pPr>
        <w:tabs>
          <w:tab w:val="left" w:pos="0"/>
        </w:tabs>
        <w:spacing w:after="0" w:line="360" w:lineRule="auto"/>
        <w:jc w:val="both"/>
        <w:rPr>
          <w:rFonts w:ascii="Calibri" w:eastAsia="Times New Roman" w:hAnsi="Calibri" w:cs="Times New Roman"/>
          <w:bCs/>
          <w:sz w:val="20"/>
          <w:szCs w:val="20"/>
          <w:lang w:eastAsia="pl-PL"/>
        </w:rPr>
      </w:pPr>
      <w:r w:rsidRPr="00470C44">
        <w:rPr>
          <w:rFonts w:ascii="Calibri" w:eastAsia="Times New Roman" w:hAnsi="Calibri" w:cs="Times New Roman"/>
          <w:bCs/>
          <w:sz w:val="20"/>
          <w:szCs w:val="20"/>
          <w:lang w:eastAsia="pl-PL"/>
        </w:rPr>
        <w:t>Oświadczam, że</w:t>
      </w:r>
      <w:r>
        <w:rPr>
          <w:rFonts w:ascii="Calibri" w:eastAsia="Times New Roman" w:hAnsi="Calibri" w:cs="Times New Roman"/>
          <w:bCs/>
          <w:sz w:val="20"/>
          <w:szCs w:val="20"/>
          <w:lang w:eastAsia="pl-PL"/>
        </w:rPr>
        <w:t xml:space="preserve"> n/w </w:t>
      </w:r>
      <w:r w:rsidRPr="00470C44">
        <w:rPr>
          <w:rFonts w:ascii="Calibri" w:eastAsia="Times New Roman" w:hAnsi="Calibri" w:cs="Times New Roman"/>
          <w:bCs/>
          <w:sz w:val="20"/>
          <w:szCs w:val="20"/>
          <w:lang w:eastAsia="pl-PL"/>
        </w:rPr>
        <w:t>osob</w:t>
      </w:r>
      <w:r>
        <w:rPr>
          <w:rFonts w:ascii="Calibri" w:eastAsia="Times New Roman" w:hAnsi="Calibri" w:cs="Times New Roman"/>
          <w:bCs/>
          <w:sz w:val="20"/>
          <w:szCs w:val="20"/>
          <w:lang w:eastAsia="pl-PL"/>
        </w:rPr>
        <w:t>y</w:t>
      </w:r>
      <w:r w:rsidRPr="00470C44">
        <w:rPr>
          <w:rFonts w:ascii="Calibri" w:eastAsia="Times New Roman" w:hAnsi="Calibri" w:cs="Times New Roman"/>
          <w:bCs/>
          <w:sz w:val="20"/>
          <w:szCs w:val="20"/>
          <w:lang w:eastAsia="pl-PL"/>
        </w:rPr>
        <w:t xml:space="preserve"> wyznaczona do realizacji posiada</w:t>
      </w:r>
      <w:r>
        <w:rPr>
          <w:rFonts w:ascii="Calibri" w:eastAsia="Times New Roman" w:hAnsi="Calibri" w:cs="Times New Roman"/>
          <w:bCs/>
          <w:sz w:val="20"/>
          <w:szCs w:val="20"/>
          <w:lang w:eastAsia="pl-PL"/>
        </w:rPr>
        <w:t xml:space="preserve">ją uprawnienia i kompetencje wskazane w </w:t>
      </w:r>
      <w:r w:rsidRPr="00470C44">
        <w:rPr>
          <w:rFonts w:ascii="Calibri" w:eastAsia="Times New Roman" w:hAnsi="Calibri" w:cs="Times New Roman"/>
          <w:b/>
          <w:bCs/>
          <w:sz w:val="20"/>
          <w:szCs w:val="20"/>
          <w:lang w:eastAsia="pl-PL"/>
        </w:rPr>
        <w:t xml:space="preserve">Rozdziale VII pkt 3 </w:t>
      </w:r>
      <w:proofErr w:type="spellStart"/>
      <w:r w:rsidRPr="00470C44">
        <w:rPr>
          <w:rFonts w:ascii="Calibri" w:eastAsia="Times New Roman" w:hAnsi="Calibri" w:cs="Times New Roman"/>
          <w:b/>
          <w:bCs/>
          <w:sz w:val="20"/>
          <w:szCs w:val="20"/>
          <w:lang w:eastAsia="pl-PL"/>
        </w:rPr>
        <w:t>ppkt</w:t>
      </w:r>
      <w:proofErr w:type="spellEnd"/>
      <w:r w:rsidRPr="00470C44">
        <w:rPr>
          <w:rFonts w:ascii="Calibri" w:eastAsia="Times New Roman" w:hAnsi="Calibri" w:cs="Times New Roman"/>
          <w:b/>
          <w:bCs/>
          <w:sz w:val="20"/>
          <w:szCs w:val="20"/>
          <w:lang w:eastAsia="pl-PL"/>
        </w:rPr>
        <w:t xml:space="preserve"> 4</w:t>
      </w:r>
      <w:r>
        <w:rPr>
          <w:rFonts w:ascii="Calibri" w:eastAsia="Times New Roman" w:hAnsi="Calibri" w:cs="Times New Roman"/>
          <w:bCs/>
          <w:sz w:val="20"/>
          <w:szCs w:val="20"/>
          <w:lang w:eastAsia="pl-PL"/>
        </w:rPr>
        <w:t xml:space="preserve"> zapytania</w:t>
      </w:r>
    </w:p>
    <w:p w14:paraId="52C10A69" w14:textId="77777777" w:rsidR="005D6252" w:rsidRDefault="005D6252" w:rsidP="009416A1">
      <w:pPr>
        <w:spacing w:after="0" w:line="200" w:lineRule="atLeast"/>
        <w:jc w:val="both"/>
      </w:pPr>
    </w:p>
    <w:tbl>
      <w:tblPr>
        <w:tblW w:w="0" w:type="auto"/>
        <w:tblInd w:w="110" w:type="dxa"/>
        <w:tblLayout w:type="fixed"/>
        <w:tblLook w:val="04A0" w:firstRow="1" w:lastRow="0" w:firstColumn="1" w:lastColumn="0" w:noHBand="0" w:noVBand="1"/>
      </w:tblPr>
      <w:tblGrid>
        <w:gridCol w:w="600"/>
        <w:gridCol w:w="3330"/>
        <w:gridCol w:w="2415"/>
        <w:gridCol w:w="3030"/>
        <w:gridCol w:w="2475"/>
        <w:gridCol w:w="2170"/>
      </w:tblGrid>
      <w:tr w:rsidR="009F415A" w:rsidRPr="009F415A" w14:paraId="31D36E9C" w14:textId="77777777" w:rsidTr="009F415A">
        <w:tc>
          <w:tcPr>
            <w:tcW w:w="600" w:type="dxa"/>
            <w:tcBorders>
              <w:top w:val="single" w:sz="4" w:space="0" w:color="000000"/>
              <w:left w:val="single" w:sz="4" w:space="0" w:color="000000"/>
              <w:bottom w:val="single" w:sz="4" w:space="0" w:color="000000"/>
              <w:right w:val="nil"/>
            </w:tcBorders>
            <w:shd w:val="clear" w:color="auto" w:fill="E6E6E6"/>
            <w:vAlign w:val="center"/>
            <w:hideMark/>
          </w:tcPr>
          <w:p w14:paraId="414291B3"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r w:rsidRPr="009F415A">
              <w:rPr>
                <w:rFonts w:ascii="Arial" w:eastAsia="Times New Roman" w:hAnsi="Arial" w:cs="Arial"/>
                <w:b/>
                <w:bCs/>
                <w:sz w:val="20"/>
                <w:szCs w:val="20"/>
                <w:lang w:eastAsia="ar-SA"/>
              </w:rPr>
              <w:t>Lp.</w:t>
            </w:r>
          </w:p>
        </w:tc>
        <w:tc>
          <w:tcPr>
            <w:tcW w:w="3330" w:type="dxa"/>
            <w:tcBorders>
              <w:top w:val="single" w:sz="4" w:space="0" w:color="000000"/>
              <w:left w:val="single" w:sz="4" w:space="0" w:color="000000"/>
              <w:bottom w:val="single" w:sz="4" w:space="0" w:color="000000"/>
              <w:right w:val="nil"/>
            </w:tcBorders>
            <w:shd w:val="clear" w:color="auto" w:fill="E6E6E6"/>
            <w:vAlign w:val="center"/>
            <w:hideMark/>
          </w:tcPr>
          <w:p w14:paraId="31DC4663"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r w:rsidRPr="009F415A">
              <w:rPr>
                <w:rFonts w:ascii="Arial" w:eastAsia="Times New Roman" w:hAnsi="Arial" w:cs="Arial"/>
                <w:b/>
                <w:bCs/>
                <w:sz w:val="20"/>
                <w:szCs w:val="20"/>
                <w:lang w:eastAsia="ar-SA"/>
              </w:rPr>
              <w:t>Imię i nazwisko</w:t>
            </w:r>
          </w:p>
        </w:tc>
        <w:tc>
          <w:tcPr>
            <w:tcW w:w="2415" w:type="dxa"/>
            <w:tcBorders>
              <w:top w:val="single" w:sz="4" w:space="0" w:color="000000"/>
              <w:left w:val="single" w:sz="4" w:space="0" w:color="000000"/>
              <w:bottom w:val="single" w:sz="4" w:space="0" w:color="000000"/>
              <w:right w:val="nil"/>
            </w:tcBorders>
            <w:shd w:val="clear" w:color="auto" w:fill="E6E6E6"/>
            <w:vAlign w:val="center"/>
            <w:hideMark/>
          </w:tcPr>
          <w:p w14:paraId="6A850CF1"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r w:rsidRPr="009F415A">
              <w:rPr>
                <w:rFonts w:ascii="Arial" w:eastAsia="Times New Roman" w:hAnsi="Arial" w:cs="Arial"/>
                <w:b/>
                <w:bCs/>
                <w:sz w:val="20"/>
                <w:szCs w:val="20"/>
                <w:lang w:eastAsia="ar-SA"/>
              </w:rPr>
              <w:t>Zakres wykonywanych czynności</w:t>
            </w:r>
          </w:p>
        </w:tc>
        <w:tc>
          <w:tcPr>
            <w:tcW w:w="3030" w:type="dxa"/>
            <w:tcBorders>
              <w:top w:val="single" w:sz="4" w:space="0" w:color="000000"/>
              <w:left w:val="single" w:sz="4" w:space="0" w:color="000000"/>
              <w:bottom w:val="single" w:sz="4" w:space="0" w:color="000000"/>
              <w:right w:val="nil"/>
            </w:tcBorders>
            <w:shd w:val="clear" w:color="auto" w:fill="E6E6E6"/>
            <w:vAlign w:val="center"/>
            <w:hideMark/>
          </w:tcPr>
          <w:p w14:paraId="0D4E769C"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r w:rsidRPr="009F415A">
              <w:rPr>
                <w:rFonts w:ascii="Arial" w:eastAsia="Times New Roman" w:hAnsi="Arial" w:cs="Arial"/>
                <w:b/>
                <w:bCs/>
                <w:sz w:val="20"/>
                <w:szCs w:val="20"/>
                <w:lang w:eastAsia="ar-SA"/>
              </w:rPr>
              <w:t>Wykształcenie, kwalifikacje</w:t>
            </w:r>
          </w:p>
        </w:tc>
        <w:tc>
          <w:tcPr>
            <w:tcW w:w="2475" w:type="dxa"/>
            <w:tcBorders>
              <w:top w:val="single" w:sz="4" w:space="0" w:color="000000"/>
              <w:left w:val="single" w:sz="4" w:space="0" w:color="000000"/>
              <w:bottom w:val="single" w:sz="4" w:space="0" w:color="000000"/>
              <w:right w:val="nil"/>
            </w:tcBorders>
            <w:shd w:val="clear" w:color="auto" w:fill="E6E6E6"/>
            <w:vAlign w:val="center"/>
            <w:hideMark/>
          </w:tcPr>
          <w:p w14:paraId="1628F838"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r w:rsidRPr="009F415A">
              <w:rPr>
                <w:rFonts w:ascii="Arial" w:eastAsia="Times New Roman" w:hAnsi="Arial" w:cs="Arial"/>
                <w:b/>
                <w:bCs/>
                <w:sz w:val="20"/>
                <w:szCs w:val="20"/>
                <w:lang w:eastAsia="ar-SA"/>
              </w:rPr>
              <w:t>Doświadczenie</w:t>
            </w:r>
          </w:p>
          <w:p w14:paraId="3CC74300" w14:textId="77777777" w:rsidR="009F415A" w:rsidRPr="009F415A" w:rsidRDefault="009F415A" w:rsidP="009F415A">
            <w:pPr>
              <w:suppressAutoHyphens/>
              <w:spacing w:after="0" w:line="240" w:lineRule="auto"/>
              <w:rPr>
                <w:rFonts w:ascii="Arial" w:eastAsia="Times New Roman" w:hAnsi="Arial" w:cs="Times New Roman"/>
                <w:sz w:val="16"/>
                <w:szCs w:val="16"/>
                <w:lang w:eastAsia="ar-SA"/>
              </w:rPr>
            </w:pPr>
            <w:r w:rsidRPr="009F415A">
              <w:rPr>
                <w:rFonts w:ascii="Arial" w:eastAsia="Times New Roman" w:hAnsi="Arial" w:cs="Times New Roman"/>
                <w:sz w:val="16"/>
                <w:szCs w:val="16"/>
                <w:lang w:eastAsia="ar-SA"/>
              </w:rPr>
              <w:t>(ilość miesięcy sprawowanej opieki nad dzieckiem / dziećmi)</w:t>
            </w:r>
          </w:p>
        </w:tc>
        <w:tc>
          <w:tcPr>
            <w:tcW w:w="217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3623BDB" w14:textId="77777777" w:rsidR="009F415A" w:rsidRPr="009F415A" w:rsidRDefault="009F415A" w:rsidP="009F415A">
            <w:pPr>
              <w:suppressAutoHyphens/>
              <w:snapToGrid w:val="0"/>
              <w:spacing w:after="0" w:line="240" w:lineRule="auto"/>
              <w:jc w:val="center"/>
              <w:rPr>
                <w:rFonts w:ascii="Arial" w:eastAsia="Times New Roman" w:hAnsi="Arial" w:cs="Arial"/>
                <w:b/>
                <w:bCs/>
                <w:sz w:val="20"/>
                <w:szCs w:val="20"/>
                <w:lang w:eastAsia="ar-SA"/>
              </w:rPr>
            </w:pPr>
          </w:p>
          <w:p w14:paraId="2A9F06C5" w14:textId="77777777" w:rsidR="009F415A" w:rsidRPr="009F415A" w:rsidRDefault="009F415A" w:rsidP="009F415A">
            <w:pPr>
              <w:suppressAutoHyphens/>
              <w:snapToGrid w:val="0"/>
              <w:spacing w:after="0" w:line="240" w:lineRule="auto"/>
              <w:jc w:val="center"/>
              <w:rPr>
                <w:rFonts w:ascii="Arial" w:eastAsia="Times New Roman" w:hAnsi="Arial" w:cs="Calibri"/>
                <w:b/>
                <w:bCs/>
                <w:sz w:val="20"/>
                <w:szCs w:val="20"/>
                <w:lang w:eastAsia="ar-SA"/>
              </w:rPr>
            </w:pPr>
            <w:r w:rsidRPr="009F415A">
              <w:rPr>
                <w:rFonts w:ascii="Arial" w:eastAsia="Times New Roman" w:hAnsi="Arial" w:cs="Calibri"/>
                <w:b/>
                <w:bCs/>
                <w:sz w:val="20"/>
                <w:szCs w:val="20"/>
                <w:lang w:eastAsia="ar-SA"/>
              </w:rPr>
              <w:t>Informacja</w:t>
            </w:r>
            <w:r w:rsidRPr="009F415A">
              <w:rPr>
                <w:rFonts w:ascii="Arial" w:eastAsia="Times New Roman" w:hAnsi="Arial" w:cs="Calibri"/>
                <w:b/>
                <w:bCs/>
                <w:sz w:val="20"/>
                <w:szCs w:val="20"/>
                <w:vertAlign w:val="superscript"/>
                <w:lang w:eastAsia="ar-SA"/>
              </w:rPr>
              <w:footnoteReference w:customMarkFollows="1" w:id="3"/>
              <w:t>*</w:t>
            </w:r>
            <w:r w:rsidRPr="009F415A">
              <w:rPr>
                <w:rFonts w:ascii="Arial" w:eastAsia="Times New Roman" w:hAnsi="Arial" w:cs="Calibri"/>
                <w:b/>
                <w:bCs/>
                <w:sz w:val="20"/>
                <w:szCs w:val="20"/>
                <w:lang w:eastAsia="ar-SA"/>
              </w:rPr>
              <w:t xml:space="preserve"> o podstawie dysponowania tą osobą </w:t>
            </w:r>
          </w:p>
        </w:tc>
      </w:tr>
      <w:tr w:rsidR="009F415A" w:rsidRPr="009F415A" w14:paraId="12C33F8B" w14:textId="77777777" w:rsidTr="009F415A">
        <w:tc>
          <w:tcPr>
            <w:tcW w:w="600" w:type="dxa"/>
            <w:tcBorders>
              <w:top w:val="single" w:sz="4" w:space="0" w:color="000000"/>
              <w:left w:val="single" w:sz="4" w:space="0" w:color="000000"/>
              <w:bottom w:val="single" w:sz="4" w:space="0" w:color="000000"/>
              <w:right w:val="nil"/>
            </w:tcBorders>
            <w:vAlign w:val="center"/>
            <w:hideMark/>
          </w:tcPr>
          <w:p w14:paraId="1747359C" w14:textId="77777777" w:rsidR="009F415A" w:rsidRPr="009F415A" w:rsidRDefault="009F415A" w:rsidP="009F415A">
            <w:pPr>
              <w:suppressAutoHyphens/>
              <w:snapToGrid w:val="0"/>
              <w:spacing w:before="120" w:after="120" w:line="240" w:lineRule="auto"/>
              <w:jc w:val="center"/>
              <w:rPr>
                <w:rFonts w:ascii="Arial" w:eastAsia="Times New Roman" w:hAnsi="Arial" w:cs="Arial"/>
                <w:sz w:val="20"/>
                <w:szCs w:val="20"/>
                <w:lang w:eastAsia="ar-SA"/>
              </w:rPr>
            </w:pPr>
            <w:r w:rsidRPr="009F415A">
              <w:rPr>
                <w:rFonts w:ascii="Arial" w:eastAsia="Times New Roman" w:hAnsi="Arial" w:cs="Arial"/>
                <w:sz w:val="20"/>
                <w:szCs w:val="20"/>
                <w:lang w:eastAsia="ar-SA"/>
              </w:rPr>
              <w:t>1</w:t>
            </w:r>
          </w:p>
        </w:tc>
        <w:tc>
          <w:tcPr>
            <w:tcW w:w="3330" w:type="dxa"/>
            <w:tcBorders>
              <w:top w:val="single" w:sz="4" w:space="0" w:color="000000"/>
              <w:left w:val="single" w:sz="4" w:space="0" w:color="000000"/>
              <w:bottom w:val="single" w:sz="4" w:space="0" w:color="000000"/>
              <w:right w:val="nil"/>
            </w:tcBorders>
            <w:vAlign w:val="center"/>
          </w:tcPr>
          <w:p w14:paraId="21E05A78"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415" w:type="dxa"/>
            <w:tcBorders>
              <w:top w:val="single" w:sz="4" w:space="0" w:color="000000"/>
              <w:left w:val="single" w:sz="4" w:space="0" w:color="000000"/>
              <w:bottom w:val="single" w:sz="4" w:space="0" w:color="000000"/>
              <w:right w:val="nil"/>
            </w:tcBorders>
            <w:vAlign w:val="center"/>
            <w:hideMark/>
          </w:tcPr>
          <w:p w14:paraId="36FB7B4C"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r w:rsidRPr="009F415A">
              <w:rPr>
                <w:rFonts w:ascii="Arial" w:eastAsia="Times New Roman" w:hAnsi="Arial" w:cs="Times New Roman"/>
                <w:sz w:val="20"/>
                <w:szCs w:val="20"/>
                <w:lang w:eastAsia="ar-SA"/>
              </w:rPr>
              <w:t>Opieka nad dziećmi</w:t>
            </w:r>
          </w:p>
        </w:tc>
        <w:tc>
          <w:tcPr>
            <w:tcW w:w="3030" w:type="dxa"/>
            <w:tcBorders>
              <w:top w:val="single" w:sz="4" w:space="0" w:color="000000"/>
              <w:left w:val="single" w:sz="4" w:space="0" w:color="000000"/>
              <w:bottom w:val="single" w:sz="4" w:space="0" w:color="000000"/>
              <w:right w:val="nil"/>
            </w:tcBorders>
            <w:vAlign w:val="center"/>
          </w:tcPr>
          <w:p w14:paraId="68B5D3F2"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475" w:type="dxa"/>
            <w:tcBorders>
              <w:top w:val="single" w:sz="4" w:space="0" w:color="000000"/>
              <w:left w:val="single" w:sz="4" w:space="0" w:color="000000"/>
              <w:bottom w:val="single" w:sz="4" w:space="0" w:color="000000"/>
              <w:right w:val="nil"/>
            </w:tcBorders>
            <w:vAlign w:val="center"/>
          </w:tcPr>
          <w:p w14:paraId="2290D3BE"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170" w:type="dxa"/>
            <w:tcBorders>
              <w:top w:val="single" w:sz="4" w:space="0" w:color="000000"/>
              <w:left w:val="single" w:sz="4" w:space="0" w:color="000000"/>
              <w:bottom w:val="single" w:sz="4" w:space="0" w:color="000000"/>
              <w:right w:val="single" w:sz="4" w:space="0" w:color="000000"/>
            </w:tcBorders>
            <w:vAlign w:val="center"/>
          </w:tcPr>
          <w:p w14:paraId="2917D7EC"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r>
      <w:tr w:rsidR="009F415A" w:rsidRPr="009F415A" w14:paraId="73AA27E2" w14:textId="77777777" w:rsidTr="009F415A">
        <w:tc>
          <w:tcPr>
            <w:tcW w:w="600" w:type="dxa"/>
            <w:tcBorders>
              <w:top w:val="single" w:sz="4" w:space="0" w:color="000000"/>
              <w:left w:val="single" w:sz="4" w:space="0" w:color="000000"/>
              <w:bottom w:val="single" w:sz="4" w:space="0" w:color="000000"/>
              <w:right w:val="nil"/>
            </w:tcBorders>
            <w:vAlign w:val="center"/>
            <w:hideMark/>
          </w:tcPr>
          <w:p w14:paraId="676983EC" w14:textId="77777777" w:rsidR="009F415A" w:rsidRPr="009F415A" w:rsidRDefault="009F415A" w:rsidP="009F415A">
            <w:pPr>
              <w:suppressAutoHyphens/>
              <w:snapToGrid w:val="0"/>
              <w:spacing w:before="120" w:after="120" w:line="240" w:lineRule="auto"/>
              <w:jc w:val="center"/>
              <w:rPr>
                <w:rFonts w:ascii="Arial" w:eastAsia="Times New Roman" w:hAnsi="Arial" w:cs="Arial"/>
                <w:sz w:val="20"/>
                <w:szCs w:val="20"/>
                <w:lang w:eastAsia="ar-SA"/>
              </w:rPr>
            </w:pPr>
            <w:r w:rsidRPr="009F415A">
              <w:rPr>
                <w:rFonts w:ascii="Arial" w:eastAsia="Times New Roman" w:hAnsi="Arial" w:cs="Arial"/>
                <w:sz w:val="20"/>
                <w:szCs w:val="20"/>
                <w:lang w:eastAsia="ar-SA"/>
              </w:rPr>
              <w:t>2</w:t>
            </w:r>
          </w:p>
        </w:tc>
        <w:tc>
          <w:tcPr>
            <w:tcW w:w="3330" w:type="dxa"/>
            <w:tcBorders>
              <w:top w:val="single" w:sz="4" w:space="0" w:color="000000"/>
              <w:left w:val="single" w:sz="4" w:space="0" w:color="000000"/>
              <w:bottom w:val="single" w:sz="4" w:space="0" w:color="000000"/>
              <w:right w:val="nil"/>
            </w:tcBorders>
            <w:vAlign w:val="center"/>
          </w:tcPr>
          <w:p w14:paraId="55F6D910"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415" w:type="dxa"/>
            <w:tcBorders>
              <w:top w:val="single" w:sz="4" w:space="0" w:color="000000"/>
              <w:left w:val="single" w:sz="4" w:space="0" w:color="000000"/>
              <w:bottom w:val="single" w:sz="4" w:space="0" w:color="000000"/>
              <w:right w:val="nil"/>
            </w:tcBorders>
            <w:vAlign w:val="center"/>
            <w:hideMark/>
          </w:tcPr>
          <w:p w14:paraId="79F21CF7"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r w:rsidRPr="009F415A">
              <w:rPr>
                <w:rFonts w:ascii="Arial" w:eastAsia="Times New Roman" w:hAnsi="Arial" w:cs="Times New Roman"/>
                <w:sz w:val="20"/>
                <w:szCs w:val="20"/>
                <w:lang w:eastAsia="ar-SA"/>
              </w:rPr>
              <w:t>Opieka nad dziećmi</w:t>
            </w:r>
          </w:p>
        </w:tc>
        <w:tc>
          <w:tcPr>
            <w:tcW w:w="3030" w:type="dxa"/>
            <w:tcBorders>
              <w:top w:val="single" w:sz="4" w:space="0" w:color="000000"/>
              <w:left w:val="single" w:sz="4" w:space="0" w:color="000000"/>
              <w:bottom w:val="single" w:sz="4" w:space="0" w:color="000000"/>
              <w:right w:val="nil"/>
            </w:tcBorders>
            <w:vAlign w:val="center"/>
          </w:tcPr>
          <w:p w14:paraId="584E2DFC"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475" w:type="dxa"/>
            <w:tcBorders>
              <w:top w:val="single" w:sz="4" w:space="0" w:color="000000"/>
              <w:left w:val="single" w:sz="4" w:space="0" w:color="000000"/>
              <w:bottom w:val="single" w:sz="4" w:space="0" w:color="000000"/>
              <w:right w:val="nil"/>
            </w:tcBorders>
            <w:vAlign w:val="center"/>
          </w:tcPr>
          <w:p w14:paraId="4A46F8EF"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c>
          <w:tcPr>
            <w:tcW w:w="2170" w:type="dxa"/>
            <w:tcBorders>
              <w:top w:val="single" w:sz="4" w:space="0" w:color="000000"/>
              <w:left w:val="single" w:sz="4" w:space="0" w:color="000000"/>
              <w:bottom w:val="single" w:sz="4" w:space="0" w:color="000000"/>
              <w:right w:val="single" w:sz="4" w:space="0" w:color="000000"/>
            </w:tcBorders>
            <w:vAlign w:val="center"/>
          </w:tcPr>
          <w:p w14:paraId="1FC8C13E" w14:textId="77777777" w:rsidR="009F415A" w:rsidRPr="009F415A" w:rsidRDefault="009F415A" w:rsidP="009F415A">
            <w:pPr>
              <w:suppressAutoHyphens/>
              <w:snapToGrid w:val="0"/>
              <w:spacing w:after="0" w:line="240" w:lineRule="auto"/>
              <w:jc w:val="center"/>
              <w:rPr>
                <w:rFonts w:ascii="Arial" w:eastAsia="Times New Roman" w:hAnsi="Arial" w:cs="Times New Roman"/>
                <w:sz w:val="20"/>
                <w:szCs w:val="20"/>
                <w:lang w:eastAsia="ar-SA"/>
              </w:rPr>
            </w:pPr>
          </w:p>
        </w:tc>
      </w:tr>
    </w:tbl>
    <w:p w14:paraId="52B94A31" w14:textId="77777777" w:rsidR="005D6252" w:rsidRDefault="005D6252" w:rsidP="009416A1">
      <w:pPr>
        <w:spacing w:after="0" w:line="200" w:lineRule="atLeast"/>
        <w:jc w:val="both"/>
      </w:pPr>
    </w:p>
    <w:p w14:paraId="2EB1820B" w14:textId="77777777" w:rsidR="00431104" w:rsidRPr="00E120C5" w:rsidRDefault="00431104" w:rsidP="00431104">
      <w:pPr>
        <w:suppressAutoHyphens/>
        <w:spacing w:after="0" w:line="200" w:lineRule="atLeast"/>
        <w:jc w:val="both"/>
        <w:rPr>
          <w:rFonts w:ascii="Calibri" w:eastAsia="Times New Roman" w:hAnsi="Calibri" w:cs="Calibri"/>
          <w:b/>
          <w:i/>
          <w:sz w:val="20"/>
          <w:szCs w:val="20"/>
          <w:lang w:eastAsia="ar-SA"/>
        </w:rPr>
      </w:pPr>
      <w:r w:rsidRPr="00E120C5">
        <w:rPr>
          <w:rFonts w:ascii="Calibri" w:eastAsia="Times New Roman" w:hAnsi="Calibri" w:cs="Calibri"/>
          <w:b/>
          <w:i/>
          <w:sz w:val="20"/>
          <w:szCs w:val="20"/>
          <w:lang w:eastAsia="ar-SA"/>
        </w:rPr>
        <w:br/>
        <w:t xml:space="preserve">Prawdziwość powyższych danych potwierdzam własnoręcznym podpisem, świadom odpowiedzialności karnej z art. 297 k.k. </w:t>
      </w:r>
    </w:p>
    <w:p w14:paraId="6AD6AEE5" w14:textId="77777777" w:rsidR="00431104" w:rsidRPr="00E120C5" w:rsidRDefault="00431104" w:rsidP="00431104">
      <w:pPr>
        <w:suppressAutoHyphens/>
        <w:spacing w:after="0" w:line="360" w:lineRule="auto"/>
        <w:jc w:val="both"/>
        <w:rPr>
          <w:rFonts w:ascii="Times New Roman" w:eastAsia="Times New Roman" w:hAnsi="Times New Roman" w:cs="Times New Roman"/>
          <w:sz w:val="24"/>
          <w:szCs w:val="24"/>
          <w:lang w:eastAsia="ar-SA"/>
        </w:rPr>
      </w:pPr>
    </w:p>
    <w:p w14:paraId="30210FDD" w14:textId="77777777" w:rsidR="00431104" w:rsidRPr="00E120C5" w:rsidRDefault="00431104" w:rsidP="00431104">
      <w:pPr>
        <w:suppressAutoHyphens/>
        <w:spacing w:after="0" w:line="360" w:lineRule="auto"/>
        <w:jc w:val="both"/>
        <w:rPr>
          <w:rFonts w:ascii="Arial" w:eastAsia="Times New Roman" w:hAnsi="Arial" w:cs="Arial"/>
          <w:sz w:val="16"/>
          <w:szCs w:val="18"/>
          <w:lang w:eastAsia="ar-SA"/>
        </w:rPr>
      </w:pPr>
      <w:r w:rsidRPr="00E120C5">
        <w:rPr>
          <w:rFonts w:ascii="Arial" w:eastAsia="Times New Roman" w:hAnsi="Arial" w:cs="Arial"/>
          <w:sz w:val="16"/>
          <w:szCs w:val="16"/>
          <w:lang w:eastAsia="ar-SA"/>
        </w:rPr>
        <w:t xml:space="preserve">…………….……. </w:t>
      </w:r>
      <w:r w:rsidRPr="00E120C5">
        <w:rPr>
          <w:rFonts w:ascii="Arial" w:eastAsia="Times New Roman" w:hAnsi="Arial" w:cs="Arial"/>
          <w:i/>
          <w:sz w:val="16"/>
          <w:szCs w:val="16"/>
          <w:lang w:eastAsia="ar-SA"/>
        </w:rPr>
        <w:t xml:space="preserve">(miejscowość), </w:t>
      </w:r>
      <w:r w:rsidRPr="00E120C5">
        <w:rPr>
          <w:rFonts w:ascii="Arial" w:eastAsia="Times New Roman" w:hAnsi="Arial" w:cs="Arial"/>
          <w:sz w:val="16"/>
          <w:szCs w:val="16"/>
          <w:lang w:eastAsia="ar-SA"/>
        </w:rPr>
        <w:t xml:space="preserve">dnia ………….……. r. </w:t>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Tahoma" w:eastAsia="Times New Roman" w:hAnsi="Tahoma" w:cs="Tahoma"/>
          <w:sz w:val="20"/>
          <w:szCs w:val="20"/>
          <w:lang w:eastAsia="ar-SA"/>
        </w:rPr>
        <w:tab/>
      </w:r>
      <w:r w:rsidRPr="00E120C5">
        <w:rPr>
          <w:rFonts w:ascii="Arial" w:eastAsia="Times New Roman" w:hAnsi="Arial" w:cs="Arial"/>
          <w:sz w:val="16"/>
          <w:szCs w:val="18"/>
          <w:lang w:eastAsia="ar-SA"/>
        </w:rPr>
        <w:t>………………………………………………..</w:t>
      </w:r>
    </w:p>
    <w:p w14:paraId="2C6C4C89" w14:textId="7B58FB1A" w:rsidR="00431104" w:rsidRPr="00E120C5" w:rsidRDefault="00431104" w:rsidP="005D6252">
      <w:pPr>
        <w:suppressAutoHyphens/>
        <w:spacing w:after="0" w:line="240" w:lineRule="auto"/>
        <w:ind w:left="5664" w:firstLine="8"/>
        <w:rPr>
          <w:rFonts w:ascii="Arial" w:eastAsia="Times New Roman" w:hAnsi="Arial" w:cs="Arial"/>
          <w:sz w:val="16"/>
          <w:szCs w:val="18"/>
          <w:lang w:eastAsia="ar-SA"/>
        </w:rPr>
      </w:pP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t xml:space="preserve">(podpis i  pieczęć osób wskazanych </w:t>
      </w:r>
      <w:r w:rsidRPr="00E120C5">
        <w:rPr>
          <w:rFonts w:ascii="Arial" w:eastAsia="Times New Roman" w:hAnsi="Arial" w:cs="Arial"/>
          <w:sz w:val="16"/>
          <w:szCs w:val="18"/>
          <w:lang w:eastAsia="ar-SA"/>
        </w:rPr>
        <w:br/>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005D6252">
        <w:rPr>
          <w:rFonts w:ascii="Arial" w:eastAsia="Times New Roman" w:hAnsi="Arial" w:cs="Arial"/>
          <w:sz w:val="16"/>
          <w:szCs w:val="18"/>
          <w:lang w:eastAsia="ar-SA"/>
        </w:rPr>
        <w:tab/>
      </w:r>
      <w:r w:rsidR="005D6252">
        <w:rPr>
          <w:rFonts w:ascii="Arial" w:eastAsia="Times New Roman" w:hAnsi="Arial" w:cs="Arial"/>
          <w:sz w:val="16"/>
          <w:szCs w:val="18"/>
          <w:lang w:eastAsia="ar-SA"/>
        </w:rPr>
        <w:tab/>
      </w:r>
      <w:r w:rsidR="005D6252">
        <w:rPr>
          <w:rFonts w:ascii="Arial" w:eastAsia="Times New Roman" w:hAnsi="Arial" w:cs="Arial"/>
          <w:sz w:val="16"/>
          <w:szCs w:val="18"/>
          <w:lang w:eastAsia="ar-SA"/>
        </w:rPr>
        <w:tab/>
      </w:r>
      <w:r w:rsidRPr="00E120C5">
        <w:rPr>
          <w:rFonts w:ascii="Arial" w:eastAsia="Times New Roman" w:hAnsi="Arial" w:cs="Arial"/>
          <w:sz w:val="16"/>
          <w:szCs w:val="18"/>
          <w:lang w:eastAsia="ar-SA"/>
        </w:rPr>
        <w:t xml:space="preserve">w dokumencie uprawniającym do występowania w obrocie prawnym </w:t>
      </w:r>
    </w:p>
    <w:p w14:paraId="4F058719" w14:textId="17B1A80D" w:rsidR="00431104" w:rsidRPr="00431104" w:rsidRDefault="00431104" w:rsidP="00431104">
      <w:pPr>
        <w:suppressAutoHyphens/>
        <w:spacing w:after="0" w:line="240" w:lineRule="auto"/>
        <w:ind w:left="5664" w:firstLine="8"/>
        <w:jc w:val="center"/>
        <w:rPr>
          <w:rFonts w:ascii="Times New Roman" w:eastAsia="Times New Roman" w:hAnsi="Times New Roman" w:cs="Times New Roman"/>
          <w:sz w:val="24"/>
          <w:szCs w:val="24"/>
          <w:lang w:eastAsia="ar-SA"/>
        </w:rPr>
        <w:sectPr w:rsidR="00431104" w:rsidRPr="00431104" w:rsidSect="00B11314">
          <w:type w:val="continuous"/>
          <w:pgSz w:w="16838" w:h="11906" w:orient="landscape" w:code="9"/>
          <w:pgMar w:top="1418" w:right="998" w:bottom="1418" w:left="1418" w:header="425" w:footer="238" w:gutter="0"/>
          <w:cols w:space="708"/>
          <w:docGrid w:linePitch="360"/>
        </w:sectPr>
      </w:pP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r>
      <w:r w:rsidRPr="00E120C5">
        <w:rPr>
          <w:rFonts w:ascii="Arial" w:eastAsia="Times New Roman" w:hAnsi="Arial" w:cs="Arial"/>
          <w:sz w:val="16"/>
          <w:szCs w:val="18"/>
          <w:lang w:eastAsia="ar-SA"/>
        </w:rPr>
        <w:tab/>
        <w:t>lub  posiadających pełnomocnictwo)</w:t>
      </w:r>
    </w:p>
    <w:p w14:paraId="030755C8" w14:textId="0D8B2264" w:rsidR="00786857" w:rsidRPr="00786857" w:rsidRDefault="00786857" w:rsidP="000C1093">
      <w:pPr>
        <w:keepNext/>
        <w:widowControl w:val="0"/>
        <w:numPr>
          <w:ilvl w:val="2"/>
          <w:numId w:val="16"/>
        </w:numPr>
        <w:suppressAutoHyphens/>
        <w:spacing w:after="0" w:line="240" w:lineRule="auto"/>
        <w:jc w:val="right"/>
        <w:outlineLvl w:val="2"/>
        <w:rPr>
          <w:rFonts w:ascii="Arial" w:eastAsia="Lucida Sans Unicode" w:hAnsi="Arial" w:cs="Arial"/>
          <w:b/>
          <w:bCs/>
          <w:kern w:val="1"/>
          <w:sz w:val="20"/>
          <w:szCs w:val="20"/>
          <w:lang w:eastAsia="hi-IN" w:bidi="hi-IN"/>
        </w:rPr>
      </w:pPr>
      <w:r w:rsidRPr="00786857">
        <w:rPr>
          <w:rFonts w:ascii="Arial" w:eastAsia="Lucida Sans Unicode" w:hAnsi="Arial" w:cs="Arial"/>
          <w:b/>
          <w:bCs/>
          <w:kern w:val="1"/>
          <w:sz w:val="20"/>
          <w:szCs w:val="20"/>
          <w:lang w:eastAsia="hi-IN" w:bidi="hi-IN"/>
        </w:rPr>
        <w:lastRenderedPageBreak/>
        <w:t xml:space="preserve">załącznik nr </w:t>
      </w:r>
      <w:r>
        <w:rPr>
          <w:rFonts w:ascii="Arial" w:eastAsia="Lucida Sans Unicode" w:hAnsi="Arial" w:cs="Arial"/>
          <w:b/>
          <w:bCs/>
          <w:kern w:val="1"/>
          <w:sz w:val="20"/>
          <w:szCs w:val="20"/>
          <w:lang w:eastAsia="hi-IN" w:bidi="hi-IN"/>
        </w:rPr>
        <w:t>7</w:t>
      </w:r>
      <w:r w:rsidR="001109C3">
        <w:rPr>
          <w:rFonts w:ascii="Arial" w:eastAsia="Lucida Sans Unicode" w:hAnsi="Arial" w:cs="Arial"/>
          <w:b/>
          <w:bCs/>
          <w:kern w:val="1"/>
          <w:sz w:val="20"/>
          <w:szCs w:val="20"/>
          <w:lang w:eastAsia="hi-IN" w:bidi="hi-IN"/>
        </w:rPr>
        <w:t>A</w:t>
      </w:r>
    </w:p>
    <w:p w14:paraId="4B728736" w14:textId="77777777" w:rsidR="00786857" w:rsidRPr="00786857" w:rsidRDefault="00786857" w:rsidP="00786857">
      <w:pPr>
        <w:widowControl w:val="0"/>
        <w:suppressAutoHyphens/>
        <w:spacing w:after="0" w:line="100" w:lineRule="atLeast"/>
        <w:rPr>
          <w:rFonts w:ascii="Arial" w:eastAsia="Lucida Sans Unicode" w:hAnsi="Arial" w:cs="Mangal"/>
          <w:kern w:val="1"/>
          <w:szCs w:val="24"/>
          <w:lang w:eastAsia="hi-IN" w:bidi="hi-IN"/>
        </w:rPr>
      </w:pPr>
    </w:p>
    <w:p w14:paraId="01C721B2" w14:textId="77777777" w:rsidR="00786857" w:rsidRPr="007D1FE0" w:rsidRDefault="00786857" w:rsidP="00786857">
      <w:pPr>
        <w:widowControl w:val="0"/>
        <w:suppressAutoHyphens/>
        <w:spacing w:after="0" w:line="100" w:lineRule="atLeast"/>
        <w:rPr>
          <w:rFonts w:ascii="Arial" w:eastAsia="Arial" w:hAnsi="Arial" w:cs="Arial"/>
          <w:b/>
          <w:kern w:val="1"/>
          <w:lang w:eastAsia="hi-IN" w:bidi="hi-IN"/>
        </w:rPr>
      </w:pPr>
      <w:r w:rsidRPr="007D1FE0">
        <w:rPr>
          <w:rFonts w:ascii="Arial" w:eastAsia="Arial" w:hAnsi="Arial" w:cs="Arial"/>
          <w:b/>
          <w:kern w:val="1"/>
          <w:lang w:eastAsia="hi-IN" w:bidi="hi-IN"/>
        </w:rPr>
        <w:t>Wykonawca:</w:t>
      </w:r>
    </w:p>
    <w:p w14:paraId="4F6468AE" w14:textId="77777777" w:rsidR="00786857" w:rsidRPr="007D1FE0" w:rsidRDefault="00786857" w:rsidP="00786857">
      <w:pPr>
        <w:widowControl w:val="0"/>
        <w:suppressAutoHyphens/>
        <w:spacing w:after="0" w:line="480" w:lineRule="auto"/>
        <w:ind w:right="5954"/>
        <w:rPr>
          <w:rFonts w:ascii="Arial" w:eastAsia="Arial" w:hAnsi="Arial" w:cs="Arial"/>
          <w:kern w:val="1"/>
          <w:sz w:val="20"/>
          <w:szCs w:val="24"/>
          <w:lang w:eastAsia="hi-IN" w:bidi="hi-IN"/>
        </w:rPr>
      </w:pPr>
      <w:r w:rsidRPr="007D1FE0">
        <w:rPr>
          <w:rFonts w:ascii="Arial" w:eastAsia="Arial" w:hAnsi="Arial" w:cs="Arial"/>
          <w:kern w:val="1"/>
          <w:sz w:val="20"/>
          <w:szCs w:val="24"/>
          <w:lang w:eastAsia="hi-IN" w:bidi="hi-IN"/>
        </w:rPr>
        <w:t>………………………………………</w:t>
      </w:r>
    </w:p>
    <w:p w14:paraId="5A10ABD6" w14:textId="77777777" w:rsidR="00786857" w:rsidRPr="007D1FE0" w:rsidRDefault="00786857" w:rsidP="00786857">
      <w:pPr>
        <w:widowControl w:val="0"/>
        <w:suppressAutoHyphens/>
        <w:spacing w:line="100" w:lineRule="atLeast"/>
        <w:ind w:right="5953"/>
        <w:rPr>
          <w:rFonts w:ascii="Arial" w:eastAsia="Arial" w:hAnsi="Arial" w:cs="Arial"/>
          <w:i/>
          <w:kern w:val="1"/>
          <w:sz w:val="16"/>
          <w:szCs w:val="24"/>
          <w:lang w:eastAsia="hi-IN" w:bidi="hi-IN"/>
        </w:rPr>
      </w:pPr>
      <w:r w:rsidRPr="007D1FE0">
        <w:rPr>
          <w:rFonts w:ascii="Arial" w:eastAsia="Arial" w:hAnsi="Arial" w:cs="Arial"/>
          <w:i/>
          <w:kern w:val="1"/>
          <w:sz w:val="16"/>
          <w:szCs w:val="24"/>
          <w:lang w:eastAsia="hi-IN" w:bidi="hi-IN"/>
        </w:rPr>
        <w:t>(pełna nazwa/firma, adres, w zależności od podmiotu: NIP/PESEL, KRS/</w:t>
      </w:r>
      <w:proofErr w:type="spellStart"/>
      <w:r w:rsidRPr="007D1FE0">
        <w:rPr>
          <w:rFonts w:ascii="Arial" w:eastAsia="Arial" w:hAnsi="Arial" w:cs="Arial"/>
          <w:i/>
          <w:kern w:val="1"/>
          <w:sz w:val="16"/>
          <w:szCs w:val="24"/>
          <w:lang w:eastAsia="hi-IN" w:bidi="hi-IN"/>
        </w:rPr>
        <w:t>CEiDG</w:t>
      </w:r>
      <w:proofErr w:type="spellEnd"/>
      <w:r w:rsidRPr="007D1FE0">
        <w:rPr>
          <w:rFonts w:ascii="Arial" w:eastAsia="Arial" w:hAnsi="Arial" w:cs="Arial"/>
          <w:i/>
          <w:kern w:val="1"/>
          <w:sz w:val="16"/>
          <w:szCs w:val="24"/>
          <w:lang w:eastAsia="hi-IN" w:bidi="hi-IN"/>
        </w:rPr>
        <w:t>)</w:t>
      </w:r>
    </w:p>
    <w:p w14:paraId="4C9D0C4E" w14:textId="77777777" w:rsidR="00786857" w:rsidRPr="007D1FE0" w:rsidRDefault="00786857" w:rsidP="00786857">
      <w:pPr>
        <w:widowControl w:val="0"/>
        <w:suppressAutoHyphens/>
        <w:spacing w:after="0" w:line="100" w:lineRule="atLeast"/>
        <w:rPr>
          <w:rFonts w:ascii="Arial" w:eastAsia="Arial" w:hAnsi="Arial" w:cs="Arial"/>
          <w:kern w:val="1"/>
          <w:u w:val="single"/>
          <w:lang w:eastAsia="hi-IN" w:bidi="hi-IN"/>
        </w:rPr>
      </w:pPr>
      <w:r w:rsidRPr="007D1FE0">
        <w:rPr>
          <w:rFonts w:ascii="Arial" w:eastAsia="Arial" w:hAnsi="Arial" w:cs="Arial"/>
          <w:kern w:val="1"/>
          <w:u w:val="single"/>
          <w:lang w:eastAsia="hi-IN" w:bidi="hi-IN"/>
        </w:rPr>
        <w:t>reprezentowany przez:</w:t>
      </w:r>
    </w:p>
    <w:p w14:paraId="3FEDE4D4" w14:textId="77777777" w:rsidR="00786857" w:rsidRPr="007D1FE0" w:rsidRDefault="00786857" w:rsidP="00786857">
      <w:pPr>
        <w:widowControl w:val="0"/>
        <w:suppressAutoHyphens/>
        <w:spacing w:after="0" w:line="480" w:lineRule="auto"/>
        <w:ind w:right="5954"/>
        <w:rPr>
          <w:rFonts w:ascii="Arial" w:eastAsia="Arial" w:hAnsi="Arial" w:cs="Arial"/>
          <w:kern w:val="1"/>
          <w:sz w:val="20"/>
          <w:szCs w:val="24"/>
          <w:lang w:eastAsia="hi-IN" w:bidi="hi-IN"/>
        </w:rPr>
      </w:pPr>
      <w:r w:rsidRPr="007D1FE0">
        <w:rPr>
          <w:rFonts w:ascii="Arial" w:eastAsia="Arial" w:hAnsi="Arial" w:cs="Arial"/>
          <w:kern w:val="1"/>
          <w:sz w:val="20"/>
          <w:szCs w:val="24"/>
          <w:lang w:eastAsia="hi-IN" w:bidi="hi-IN"/>
        </w:rPr>
        <w:t>………………………………………</w:t>
      </w:r>
    </w:p>
    <w:p w14:paraId="24706059" w14:textId="77777777" w:rsidR="00786857" w:rsidRPr="007D1FE0" w:rsidRDefault="00786857" w:rsidP="00786857">
      <w:pPr>
        <w:widowControl w:val="0"/>
        <w:suppressAutoHyphens/>
        <w:spacing w:after="0" w:line="100" w:lineRule="atLeast"/>
        <w:ind w:right="5953"/>
        <w:rPr>
          <w:rFonts w:ascii="Arial" w:eastAsia="Arial" w:hAnsi="Arial" w:cs="Arial"/>
          <w:i/>
          <w:kern w:val="1"/>
          <w:sz w:val="16"/>
          <w:szCs w:val="24"/>
          <w:lang w:eastAsia="hi-IN" w:bidi="hi-IN"/>
        </w:rPr>
      </w:pPr>
      <w:r w:rsidRPr="007D1FE0">
        <w:rPr>
          <w:rFonts w:ascii="Arial" w:eastAsia="Arial" w:hAnsi="Arial" w:cs="Arial"/>
          <w:i/>
          <w:kern w:val="1"/>
          <w:sz w:val="16"/>
          <w:szCs w:val="24"/>
          <w:lang w:eastAsia="hi-IN" w:bidi="hi-IN"/>
        </w:rPr>
        <w:t>(imię, nazwisko, stanowisko/podstawa do reprezentacji)</w:t>
      </w:r>
    </w:p>
    <w:p w14:paraId="03BA0D3F" w14:textId="77777777" w:rsidR="00786857" w:rsidRPr="00786857" w:rsidRDefault="00786857" w:rsidP="00786857">
      <w:pPr>
        <w:widowControl w:val="0"/>
        <w:suppressAutoHyphens/>
        <w:spacing w:after="0" w:line="240" w:lineRule="auto"/>
        <w:jc w:val="center"/>
        <w:rPr>
          <w:rFonts w:ascii="Arial" w:eastAsia="Lucida Sans Unicode" w:hAnsi="Arial" w:cs="Mangal"/>
          <w:b/>
          <w:kern w:val="1"/>
          <w:sz w:val="26"/>
          <w:szCs w:val="26"/>
          <w:lang w:eastAsia="hi-IN" w:bidi="hi-IN"/>
        </w:rPr>
      </w:pPr>
    </w:p>
    <w:p w14:paraId="2C6FA9FE" w14:textId="77777777" w:rsidR="00786857" w:rsidRDefault="00786857" w:rsidP="00786857">
      <w:pPr>
        <w:widowControl w:val="0"/>
        <w:suppressAutoHyphens/>
        <w:spacing w:after="0" w:line="240" w:lineRule="auto"/>
        <w:jc w:val="center"/>
        <w:rPr>
          <w:rFonts w:ascii="Arial" w:eastAsia="Lucida Sans Unicode" w:hAnsi="Arial" w:cs="Mangal"/>
          <w:b/>
          <w:kern w:val="1"/>
          <w:sz w:val="26"/>
          <w:szCs w:val="26"/>
          <w:lang w:eastAsia="hi-IN" w:bidi="hi-IN"/>
        </w:rPr>
      </w:pPr>
    </w:p>
    <w:p w14:paraId="139AE036" w14:textId="77777777" w:rsidR="00786857" w:rsidRPr="00786857" w:rsidRDefault="00786857" w:rsidP="00786857">
      <w:pPr>
        <w:widowControl w:val="0"/>
        <w:suppressAutoHyphens/>
        <w:spacing w:after="0" w:line="240" w:lineRule="auto"/>
        <w:jc w:val="center"/>
        <w:rPr>
          <w:rFonts w:ascii="Arial" w:eastAsia="Lucida Sans Unicode" w:hAnsi="Arial" w:cs="Mangal"/>
          <w:b/>
          <w:kern w:val="1"/>
          <w:sz w:val="26"/>
          <w:szCs w:val="26"/>
          <w:lang w:eastAsia="hi-IN" w:bidi="hi-IN"/>
        </w:rPr>
      </w:pPr>
      <w:r w:rsidRPr="00786857">
        <w:rPr>
          <w:rFonts w:ascii="Arial" w:eastAsia="Lucida Sans Unicode" w:hAnsi="Arial" w:cs="Mangal"/>
          <w:b/>
          <w:kern w:val="1"/>
          <w:sz w:val="26"/>
          <w:szCs w:val="26"/>
          <w:lang w:eastAsia="hi-IN" w:bidi="hi-IN"/>
        </w:rPr>
        <w:t xml:space="preserve">OŚWIADCZENIE </w:t>
      </w:r>
    </w:p>
    <w:p w14:paraId="3798458B" w14:textId="77777777" w:rsidR="00786857" w:rsidRPr="00786857" w:rsidRDefault="00786857" w:rsidP="00786857">
      <w:pPr>
        <w:widowControl w:val="0"/>
        <w:suppressAutoHyphens/>
        <w:spacing w:after="0" w:line="240" w:lineRule="auto"/>
        <w:jc w:val="center"/>
        <w:rPr>
          <w:rFonts w:ascii="Arial" w:eastAsia="Lucida Sans Unicode" w:hAnsi="Arial" w:cs="Mangal"/>
          <w:kern w:val="1"/>
          <w:szCs w:val="24"/>
          <w:lang w:eastAsia="hi-IN" w:bidi="hi-IN"/>
        </w:rPr>
      </w:pPr>
    </w:p>
    <w:p w14:paraId="3E7BD65D" w14:textId="77777777" w:rsidR="00786857" w:rsidRDefault="00786857" w:rsidP="00786857">
      <w:pPr>
        <w:widowControl w:val="0"/>
        <w:suppressAutoHyphens/>
        <w:spacing w:after="0" w:line="240" w:lineRule="auto"/>
        <w:jc w:val="both"/>
        <w:rPr>
          <w:rFonts w:ascii="Calibri" w:eastAsia="Calibri" w:hAnsi="Calibri" w:cs="Times New Roman"/>
        </w:rPr>
      </w:pPr>
      <w:r w:rsidRPr="00786857">
        <w:rPr>
          <w:rFonts w:ascii="Calibri" w:eastAsia="Calibri" w:hAnsi="Calibri" w:cs="Times New Roman"/>
        </w:rPr>
        <w:t>Oświadcz</w:t>
      </w:r>
      <w:r>
        <w:rPr>
          <w:rFonts w:ascii="Calibri" w:eastAsia="Calibri" w:hAnsi="Calibri" w:cs="Times New Roman"/>
        </w:rPr>
        <w:t>am</w:t>
      </w:r>
      <w:r w:rsidRPr="00786857">
        <w:rPr>
          <w:rFonts w:ascii="Calibri" w:eastAsia="Calibri" w:hAnsi="Calibri" w:cs="Times New Roman"/>
        </w:rPr>
        <w:t xml:space="preserve">, iż </w:t>
      </w:r>
      <w:r>
        <w:rPr>
          <w:rFonts w:ascii="Calibri" w:eastAsia="Calibri" w:hAnsi="Calibri" w:cs="Times New Roman"/>
        </w:rPr>
        <w:t>PAN/PANI…………………………wyznaczony/a</w:t>
      </w:r>
      <w:r w:rsidRPr="00786857">
        <w:rPr>
          <w:rFonts w:ascii="Calibri" w:eastAsia="Calibri" w:hAnsi="Calibri" w:cs="Times New Roman"/>
        </w:rPr>
        <w:t xml:space="preserve"> do realizacji zamówienia nie </w:t>
      </w:r>
      <w:r>
        <w:rPr>
          <w:rFonts w:ascii="Calibri" w:eastAsia="Calibri" w:hAnsi="Calibri" w:cs="Times New Roman"/>
        </w:rPr>
        <w:t>jest</w:t>
      </w:r>
      <w:r w:rsidRPr="00786857">
        <w:rPr>
          <w:rFonts w:ascii="Calibri" w:eastAsia="Calibri" w:hAnsi="Calibri" w:cs="Times New Roman"/>
        </w:rPr>
        <w:t xml:space="preserve">  zamieszczona w Rejestrze Sprawców Przestępstw na Tle Seksualnym(RSTOS). </w:t>
      </w:r>
    </w:p>
    <w:p w14:paraId="67B0BBBD" w14:textId="2FDB8587" w:rsidR="00786857" w:rsidRPr="00786857" w:rsidRDefault="00786857" w:rsidP="00786857">
      <w:pPr>
        <w:widowControl w:val="0"/>
        <w:suppressAutoHyphens/>
        <w:spacing w:after="0" w:line="240" w:lineRule="auto"/>
        <w:jc w:val="both"/>
        <w:rPr>
          <w:rFonts w:ascii="Calibri" w:eastAsia="Lucida Sans Unicode" w:hAnsi="Calibri" w:cs="Mangal"/>
          <w:kern w:val="1"/>
          <w:szCs w:val="24"/>
          <w:lang w:eastAsia="hi-IN" w:bidi="hi-IN"/>
        </w:rPr>
      </w:pPr>
      <w:r>
        <w:rPr>
          <w:rFonts w:ascii="Calibri" w:eastAsia="Calibri" w:hAnsi="Calibri" w:cs="Times New Roman"/>
        </w:rPr>
        <w:t>N</w:t>
      </w:r>
      <w:r w:rsidRPr="00786857">
        <w:rPr>
          <w:rFonts w:ascii="Calibri" w:eastAsia="Calibri" w:hAnsi="Calibri" w:cs="Times New Roman"/>
        </w:rPr>
        <w:t xml:space="preserve">a powyższą okoliczność </w:t>
      </w:r>
      <w:r>
        <w:rPr>
          <w:rFonts w:ascii="Calibri" w:eastAsia="Calibri" w:hAnsi="Calibri" w:cs="Times New Roman"/>
        </w:rPr>
        <w:t>składam</w:t>
      </w:r>
      <w:r w:rsidRPr="00786857">
        <w:rPr>
          <w:rFonts w:ascii="Calibri" w:eastAsia="Calibri" w:hAnsi="Calibri" w:cs="Times New Roman"/>
        </w:rPr>
        <w:t xml:space="preserve"> oświadczenie zgodnie z art. 21 ustawy z dnia 16 maja 2016 r. o przeciwdziałaniu zagrożeniom przestępczością na tle seksualnym (Dz. U. poz. 862 z </w:t>
      </w:r>
      <w:proofErr w:type="spellStart"/>
      <w:r w:rsidRPr="00786857">
        <w:rPr>
          <w:rFonts w:ascii="Calibri" w:eastAsia="Calibri" w:hAnsi="Calibri" w:cs="Times New Roman"/>
        </w:rPr>
        <w:t>późn</w:t>
      </w:r>
      <w:proofErr w:type="spellEnd"/>
      <w:r w:rsidRPr="00786857">
        <w:rPr>
          <w:rFonts w:ascii="Calibri" w:eastAsia="Calibri" w:hAnsi="Calibri" w:cs="Times New Roman"/>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w:t>
      </w:r>
      <w:r>
        <w:rPr>
          <w:rFonts w:ascii="Calibri" w:eastAsia="Calibri" w:hAnsi="Calibri" w:cs="Times New Roman"/>
        </w:rPr>
        <w:t>em</w:t>
      </w:r>
      <w:r w:rsidRPr="00786857">
        <w:rPr>
          <w:rFonts w:ascii="Calibri" w:eastAsia="Calibri" w:hAnsi="Calibri" w:cs="Times New Roman"/>
        </w:rPr>
        <w:t xml:space="preserve"> informację, czy dane tej osoby są zamieszczone w Rejestrze Sprawców Przestępstw na Tle Seksualnym (RSTPS) z dostępem ograniczonym</w:t>
      </w:r>
    </w:p>
    <w:p w14:paraId="78DBF870"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p>
    <w:p w14:paraId="29D6D295" w14:textId="77777777" w:rsidR="00786857" w:rsidRPr="00786857" w:rsidRDefault="00786857" w:rsidP="00786857">
      <w:pPr>
        <w:widowControl w:val="0"/>
        <w:suppressAutoHyphens/>
        <w:spacing w:after="0" w:line="200" w:lineRule="atLeast"/>
        <w:jc w:val="both"/>
        <w:rPr>
          <w:rFonts w:ascii="Arial" w:eastAsia="Lucida Sans Unicode" w:hAnsi="Arial" w:cs="Arial"/>
          <w:b/>
          <w:i/>
          <w:kern w:val="1"/>
          <w:sz w:val="18"/>
          <w:szCs w:val="18"/>
          <w:lang w:eastAsia="hi-IN" w:bidi="hi-IN"/>
        </w:rPr>
      </w:pPr>
      <w:r w:rsidRPr="00786857">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14:paraId="31595534" w14:textId="77777777" w:rsidR="00786857" w:rsidRPr="00786857" w:rsidRDefault="00786857" w:rsidP="00786857">
      <w:pPr>
        <w:widowControl w:val="0"/>
        <w:suppressAutoHyphens/>
        <w:overflowPunct w:val="0"/>
        <w:autoSpaceDE w:val="0"/>
        <w:spacing w:after="0" w:line="240" w:lineRule="auto"/>
        <w:ind w:left="2127"/>
        <w:textAlignment w:val="baseline"/>
        <w:rPr>
          <w:rFonts w:ascii="Calibri" w:eastAsia="Lucida Sans Unicode" w:hAnsi="Calibri" w:cs="Mangal"/>
          <w:kern w:val="1"/>
          <w:sz w:val="24"/>
          <w:szCs w:val="24"/>
          <w:lang w:eastAsia="hi-IN" w:bidi="hi-IN"/>
        </w:rPr>
      </w:pPr>
    </w:p>
    <w:p w14:paraId="4B2672C6"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p>
    <w:p w14:paraId="1D0DE954"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p>
    <w:p w14:paraId="39BCF55C"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p>
    <w:p w14:paraId="211DACF4"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p>
    <w:p w14:paraId="0A80E103"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r w:rsidRPr="00786857">
        <w:rPr>
          <w:rFonts w:ascii="Calibri" w:eastAsia="Lucida Sans Unicode" w:hAnsi="Calibri" w:cs="Mangal"/>
          <w:kern w:val="1"/>
          <w:szCs w:val="24"/>
          <w:lang w:eastAsia="hi-IN" w:bidi="hi-IN"/>
        </w:rPr>
        <w:t>……………………………………..</w:t>
      </w:r>
      <w:r w:rsidRPr="00786857">
        <w:rPr>
          <w:rFonts w:ascii="Calibri" w:eastAsia="Lucida Sans Unicode" w:hAnsi="Calibri" w:cs="Mangal"/>
          <w:kern w:val="1"/>
          <w:szCs w:val="24"/>
          <w:lang w:eastAsia="hi-IN" w:bidi="hi-IN"/>
        </w:rPr>
        <w:tab/>
        <w:t xml:space="preserve">    </w:t>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t xml:space="preserve"> …………………………………..</w:t>
      </w:r>
    </w:p>
    <w:p w14:paraId="0D44F7CD" w14:textId="77777777" w:rsidR="00786857" w:rsidRPr="00786857" w:rsidRDefault="00786857" w:rsidP="00786857">
      <w:pPr>
        <w:widowControl w:val="0"/>
        <w:suppressAutoHyphens/>
        <w:spacing w:after="0" w:line="240" w:lineRule="auto"/>
        <w:rPr>
          <w:rFonts w:ascii="Calibri" w:eastAsia="Lucida Sans Unicode" w:hAnsi="Calibri" w:cs="Mangal"/>
          <w:kern w:val="1"/>
          <w:szCs w:val="24"/>
          <w:lang w:eastAsia="hi-IN" w:bidi="hi-IN"/>
        </w:rPr>
      </w:pPr>
      <w:r w:rsidRPr="00786857">
        <w:rPr>
          <w:rFonts w:ascii="Calibri" w:eastAsia="Lucida Sans Unicode" w:hAnsi="Calibri" w:cs="Mangal"/>
          <w:kern w:val="1"/>
          <w:szCs w:val="24"/>
          <w:lang w:eastAsia="hi-IN" w:bidi="hi-IN"/>
        </w:rPr>
        <w:t xml:space="preserve">      miejscowość, data                                                            </w:t>
      </w:r>
      <w:r w:rsidRPr="00786857">
        <w:rPr>
          <w:rFonts w:ascii="Calibri" w:eastAsia="Lucida Sans Unicode" w:hAnsi="Calibri" w:cs="Mangal"/>
          <w:kern w:val="1"/>
          <w:szCs w:val="24"/>
          <w:lang w:eastAsia="hi-IN" w:bidi="hi-IN"/>
        </w:rPr>
        <w:tab/>
      </w:r>
      <w:r w:rsidRPr="00786857">
        <w:rPr>
          <w:rFonts w:ascii="Calibri" w:eastAsia="Lucida Sans Unicode" w:hAnsi="Calibri" w:cs="Mangal"/>
          <w:kern w:val="1"/>
          <w:szCs w:val="24"/>
          <w:lang w:eastAsia="hi-IN" w:bidi="hi-IN"/>
        </w:rPr>
        <w:tab/>
        <w:t xml:space="preserve">                   własnoręczny podpis</w:t>
      </w:r>
    </w:p>
    <w:p w14:paraId="29E3206E" w14:textId="77777777" w:rsidR="00786857" w:rsidRPr="00786857" w:rsidRDefault="00786857" w:rsidP="00786857">
      <w:pPr>
        <w:widowControl w:val="0"/>
        <w:suppressAutoHyphens/>
        <w:spacing w:after="0" w:line="240" w:lineRule="auto"/>
        <w:rPr>
          <w:rFonts w:ascii="Calibri" w:eastAsia="Lucida Sans Unicode" w:hAnsi="Calibri" w:cs="Mangal"/>
          <w:b/>
          <w:bCs/>
          <w:kern w:val="1"/>
          <w:szCs w:val="24"/>
          <w:lang w:eastAsia="hi-IN" w:bidi="hi-IN"/>
        </w:rPr>
      </w:pPr>
    </w:p>
    <w:p w14:paraId="095FF534" w14:textId="77777777" w:rsidR="00786857" w:rsidRPr="00786857" w:rsidRDefault="00786857" w:rsidP="00786857">
      <w:pPr>
        <w:widowControl w:val="0"/>
        <w:suppressAutoHyphens/>
        <w:spacing w:after="0" w:line="240" w:lineRule="auto"/>
        <w:rPr>
          <w:rFonts w:ascii="Calibri" w:eastAsia="Lucida Sans Unicode" w:hAnsi="Calibri" w:cs="Mangal"/>
          <w:b/>
          <w:bCs/>
          <w:kern w:val="1"/>
          <w:szCs w:val="24"/>
          <w:lang w:eastAsia="hi-IN" w:bidi="hi-IN"/>
        </w:rPr>
      </w:pPr>
    </w:p>
    <w:p w14:paraId="414E8C2E" w14:textId="77777777" w:rsidR="00786857" w:rsidRPr="00786857" w:rsidRDefault="00786857" w:rsidP="00786857">
      <w:pPr>
        <w:widowControl w:val="0"/>
        <w:tabs>
          <w:tab w:val="left" w:pos="495"/>
          <w:tab w:val="left" w:pos="525"/>
          <w:tab w:val="left" w:pos="555"/>
        </w:tabs>
        <w:suppressAutoHyphens/>
        <w:spacing w:after="0" w:line="360" w:lineRule="auto"/>
        <w:jc w:val="both"/>
        <w:rPr>
          <w:rFonts w:ascii="Calibri" w:eastAsia="Lucida Sans Unicode" w:hAnsi="Calibri" w:cs="Mangal"/>
          <w:b/>
          <w:bCs/>
          <w:kern w:val="1"/>
          <w:szCs w:val="24"/>
          <w:lang w:eastAsia="hi-IN" w:bidi="hi-IN"/>
        </w:rPr>
      </w:pPr>
    </w:p>
    <w:p w14:paraId="7D6494B4" w14:textId="77777777" w:rsidR="00786857" w:rsidRPr="00786857" w:rsidRDefault="00786857" w:rsidP="00786857">
      <w:pPr>
        <w:widowControl w:val="0"/>
        <w:suppressAutoHyphens/>
        <w:spacing w:after="0" w:line="240" w:lineRule="auto"/>
        <w:rPr>
          <w:rFonts w:ascii="Arial" w:eastAsia="Lucida Sans Unicode" w:hAnsi="Arial" w:cs="Mangal"/>
          <w:kern w:val="1"/>
          <w:sz w:val="20"/>
          <w:szCs w:val="20"/>
          <w:lang w:eastAsia="hi-IN" w:bidi="hi-IN"/>
        </w:rPr>
      </w:pPr>
    </w:p>
    <w:p w14:paraId="1C9108B2" w14:textId="1087D9FF" w:rsidR="00786857" w:rsidRDefault="00786857" w:rsidP="00EF71AE">
      <w:pPr>
        <w:spacing w:after="0" w:line="240" w:lineRule="auto"/>
        <w:rPr>
          <w:rFonts w:ascii="Calibri" w:eastAsia="Calibri" w:hAnsi="Calibri" w:cs="Calibri"/>
          <w:lang w:eastAsia="pl-PL"/>
        </w:rPr>
      </w:pPr>
      <w:r>
        <w:rPr>
          <w:rFonts w:ascii="Calibri" w:eastAsia="Calibri" w:hAnsi="Calibri" w:cs="Calibri"/>
          <w:lang w:eastAsia="pl-PL"/>
        </w:rPr>
        <w:t>NALEŻY WYPEŁNIĆ OSOBNO DLA KAŻDEJ Z OSÓB WSKAZANYCH W ZAŁĄCZNIKU NR 7</w:t>
      </w:r>
    </w:p>
    <w:p w14:paraId="486FBC5F" w14:textId="77777777" w:rsidR="00525D26" w:rsidRDefault="00525D26" w:rsidP="00EF71AE">
      <w:pPr>
        <w:spacing w:after="0" w:line="240" w:lineRule="auto"/>
        <w:rPr>
          <w:rFonts w:ascii="Calibri" w:eastAsia="Calibri" w:hAnsi="Calibri" w:cs="Calibri"/>
          <w:lang w:eastAsia="pl-PL"/>
        </w:rPr>
      </w:pPr>
    </w:p>
    <w:p w14:paraId="019A63DA" w14:textId="77777777" w:rsidR="00525D26" w:rsidRDefault="00525D26" w:rsidP="00EF71AE">
      <w:pPr>
        <w:spacing w:after="0" w:line="240" w:lineRule="auto"/>
        <w:rPr>
          <w:rFonts w:ascii="Calibri" w:eastAsia="Calibri" w:hAnsi="Calibri" w:cs="Calibri"/>
          <w:lang w:eastAsia="pl-PL"/>
        </w:rPr>
      </w:pPr>
    </w:p>
    <w:p w14:paraId="1AF565C9" w14:textId="77777777" w:rsidR="00525D26" w:rsidRDefault="00525D26" w:rsidP="00EF71AE">
      <w:pPr>
        <w:spacing w:after="0" w:line="240" w:lineRule="auto"/>
        <w:rPr>
          <w:rFonts w:ascii="Calibri" w:eastAsia="Calibri" w:hAnsi="Calibri" w:cs="Calibri"/>
          <w:lang w:eastAsia="pl-PL"/>
        </w:rPr>
      </w:pPr>
    </w:p>
    <w:p w14:paraId="534E7D5A" w14:textId="77777777" w:rsidR="00525D26" w:rsidRDefault="00525D26" w:rsidP="00EF71AE">
      <w:pPr>
        <w:spacing w:after="0" w:line="240" w:lineRule="auto"/>
        <w:rPr>
          <w:rFonts w:ascii="Calibri" w:eastAsia="Calibri" w:hAnsi="Calibri" w:cs="Calibri"/>
          <w:lang w:eastAsia="pl-PL"/>
        </w:rPr>
      </w:pPr>
    </w:p>
    <w:p w14:paraId="052BC6EB" w14:textId="77777777" w:rsidR="00525D26" w:rsidRDefault="00525D26" w:rsidP="00EF71AE">
      <w:pPr>
        <w:spacing w:after="0" w:line="240" w:lineRule="auto"/>
        <w:rPr>
          <w:rFonts w:ascii="Calibri" w:eastAsia="Calibri" w:hAnsi="Calibri" w:cs="Calibri"/>
          <w:lang w:eastAsia="pl-PL"/>
        </w:rPr>
      </w:pPr>
    </w:p>
    <w:p w14:paraId="7B7ADFA9" w14:textId="77777777" w:rsidR="00525D26" w:rsidRDefault="00525D26" w:rsidP="00EF71AE">
      <w:pPr>
        <w:spacing w:after="0" w:line="240" w:lineRule="auto"/>
        <w:rPr>
          <w:rFonts w:ascii="Calibri" w:eastAsia="Calibri" w:hAnsi="Calibri" w:cs="Calibri"/>
          <w:lang w:eastAsia="pl-PL"/>
        </w:rPr>
      </w:pPr>
    </w:p>
    <w:p w14:paraId="33E362BC" w14:textId="77777777" w:rsidR="00525D26" w:rsidRDefault="00525D26" w:rsidP="00EF71AE">
      <w:pPr>
        <w:spacing w:after="0" w:line="240" w:lineRule="auto"/>
        <w:rPr>
          <w:rFonts w:ascii="Calibri" w:eastAsia="Calibri" w:hAnsi="Calibri" w:cs="Calibri"/>
          <w:lang w:eastAsia="pl-PL"/>
        </w:rPr>
      </w:pPr>
    </w:p>
    <w:p w14:paraId="354FA861" w14:textId="77777777" w:rsidR="00525D26" w:rsidRDefault="00525D26" w:rsidP="00EF71AE">
      <w:pPr>
        <w:spacing w:after="0" w:line="240" w:lineRule="auto"/>
        <w:rPr>
          <w:rFonts w:ascii="Calibri" w:eastAsia="Calibri" w:hAnsi="Calibri" w:cs="Calibri"/>
          <w:lang w:eastAsia="pl-PL"/>
        </w:rPr>
      </w:pPr>
    </w:p>
    <w:p w14:paraId="4BFB6229" w14:textId="77777777" w:rsidR="00525D26" w:rsidRDefault="00525D26" w:rsidP="00EF71AE">
      <w:pPr>
        <w:spacing w:after="0" w:line="240" w:lineRule="auto"/>
        <w:rPr>
          <w:rFonts w:ascii="Calibri" w:eastAsia="Calibri" w:hAnsi="Calibri" w:cs="Calibri"/>
          <w:lang w:eastAsia="pl-PL"/>
        </w:rPr>
      </w:pPr>
    </w:p>
    <w:p w14:paraId="05F19F55" w14:textId="77777777" w:rsidR="00525D26" w:rsidRDefault="00525D26" w:rsidP="00EF71AE">
      <w:pPr>
        <w:spacing w:after="0" w:line="240" w:lineRule="auto"/>
        <w:rPr>
          <w:rFonts w:ascii="Calibri" w:eastAsia="Calibri" w:hAnsi="Calibri" w:cs="Calibri"/>
          <w:lang w:eastAsia="pl-PL"/>
        </w:rPr>
      </w:pPr>
    </w:p>
    <w:p w14:paraId="217A2A97" w14:textId="77777777" w:rsidR="00525D26" w:rsidRDefault="00525D26" w:rsidP="00EF71AE">
      <w:pPr>
        <w:spacing w:after="0" w:line="240" w:lineRule="auto"/>
        <w:rPr>
          <w:rFonts w:ascii="Calibri" w:eastAsia="Calibri" w:hAnsi="Calibri" w:cs="Calibri"/>
          <w:lang w:eastAsia="pl-PL"/>
        </w:rPr>
      </w:pPr>
    </w:p>
    <w:p w14:paraId="391F6AD2" w14:textId="5AB3A44A" w:rsidR="00525D26" w:rsidRPr="00525D26" w:rsidRDefault="00525D26" w:rsidP="00525D26">
      <w:pPr>
        <w:spacing w:after="0"/>
        <w:ind w:left="4962" w:hanging="4257"/>
        <w:jc w:val="right"/>
        <w:rPr>
          <w:rFonts w:ascii="Calibri" w:eastAsia="Times New Roman" w:hAnsi="Calibri" w:cs="Calibri"/>
          <w:lang w:eastAsia="zh-CN"/>
        </w:rPr>
      </w:pPr>
      <w:r w:rsidRPr="00525D26">
        <w:rPr>
          <w:rFonts w:ascii="Calibri" w:eastAsia="Times New Roman" w:hAnsi="Calibri" w:cs="Calibri"/>
          <w:lang w:eastAsia="zh-CN"/>
        </w:rPr>
        <w:lastRenderedPageBreak/>
        <w:t xml:space="preserve">Załącznik nr </w:t>
      </w:r>
      <w:r w:rsidR="00470C44">
        <w:rPr>
          <w:rFonts w:ascii="Calibri" w:eastAsia="Times New Roman" w:hAnsi="Calibri" w:cs="Calibri"/>
          <w:lang w:eastAsia="zh-CN"/>
        </w:rPr>
        <w:t>8</w:t>
      </w:r>
    </w:p>
    <w:p w14:paraId="0551C033" w14:textId="77777777" w:rsidR="00525D26" w:rsidRPr="00525D26" w:rsidRDefault="00525D26" w:rsidP="00525D26">
      <w:pPr>
        <w:suppressAutoHyphens/>
        <w:spacing w:after="0" w:line="276" w:lineRule="auto"/>
        <w:ind w:left="4962" w:hanging="4257"/>
        <w:rPr>
          <w:rFonts w:ascii="Calibri" w:eastAsia="Times New Roman" w:hAnsi="Calibri" w:cs="Calibri"/>
          <w:lang w:eastAsia="zh-CN"/>
        </w:rPr>
      </w:pPr>
    </w:p>
    <w:p w14:paraId="2C472A10" w14:textId="77777777" w:rsidR="00525D26" w:rsidRPr="00525D26" w:rsidRDefault="00525D26" w:rsidP="00525D26">
      <w:pPr>
        <w:suppressAutoHyphens/>
        <w:spacing w:after="0" w:line="360" w:lineRule="auto"/>
        <w:jc w:val="both"/>
        <w:rPr>
          <w:rFonts w:ascii="Calibri" w:eastAsia="Times New Roman" w:hAnsi="Calibri" w:cs="Calibri"/>
          <w:lang w:eastAsia="zh-CN"/>
        </w:rPr>
      </w:pPr>
      <w:r w:rsidRPr="00525D26">
        <w:rPr>
          <w:rFonts w:ascii="Calibri" w:eastAsia="Calibri" w:hAnsi="Calibri" w:cs="Calibri"/>
          <w:lang w:eastAsia="zh-CN"/>
        </w:rPr>
        <w:t>Nazwa i adres Wykonawcy:</w:t>
      </w:r>
    </w:p>
    <w:p w14:paraId="412570DE" w14:textId="77777777" w:rsidR="00525D26" w:rsidRPr="00525D26" w:rsidRDefault="00525D26" w:rsidP="00525D26">
      <w:pPr>
        <w:suppressAutoHyphens/>
        <w:spacing w:after="0" w:line="360" w:lineRule="auto"/>
        <w:rPr>
          <w:rFonts w:ascii="Calibri" w:eastAsia="Times New Roman" w:hAnsi="Calibri" w:cs="Calibri"/>
          <w:lang w:eastAsia="zh-CN"/>
        </w:rPr>
      </w:pPr>
      <w:r w:rsidRPr="00525D26">
        <w:rPr>
          <w:rFonts w:ascii="Calibri" w:eastAsia="Calibri" w:hAnsi="Calibri" w:cs="Calibri"/>
          <w:lang w:eastAsia="zh-CN"/>
        </w:rPr>
        <w:t>.......................................................................................</w:t>
      </w:r>
    </w:p>
    <w:p w14:paraId="5467D24F" w14:textId="77777777" w:rsidR="00525D26" w:rsidRPr="00525D26" w:rsidRDefault="00525D26" w:rsidP="00525D26">
      <w:pPr>
        <w:suppressAutoHyphens/>
        <w:spacing w:after="0" w:line="360" w:lineRule="auto"/>
        <w:rPr>
          <w:rFonts w:ascii="Calibri" w:eastAsia="Times New Roman" w:hAnsi="Calibri" w:cs="Calibri"/>
          <w:lang w:eastAsia="zh-CN"/>
        </w:rPr>
      </w:pPr>
      <w:r w:rsidRPr="00525D26">
        <w:rPr>
          <w:rFonts w:ascii="Calibri" w:eastAsia="Calibri" w:hAnsi="Calibri" w:cs="Calibri"/>
          <w:lang w:eastAsia="zh-CN"/>
        </w:rPr>
        <w:t>.......................................................................................</w:t>
      </w:r>
    </w:p>
    <w:p w14:paraId="2DFBFC7D" w14:textId="77777777" w:rsidR="00525D26" w:rsidRPr="00525D26" w:rsidRDefault="00525D26" w:rsidP="00525D26">
      <w:pPr>
        <w:suppressAutoHyphens/>
        <w:spacing w:after="0" w:line="360" w:lineRule="auto"/>
        <w:rPr>
          <w:rFonts w:ascii="Calibri" w:eastAsia="Times New Roman" w:hAnsi="Calibri" w:cs="Calibri"/>
          <w:lang w:eastAsia="zh-CN"/>
        </w:rPr>
      </w:pPr>
      <w:r w:rsidRPr="00525D26">
        <w:rPr>
          <w:rFonts w:ascii="Calibri" w:eastAsia="Calibri" w:hAnsi="Calibri" w:cs="Calibri"/>
          <w:lang w:eastAsia="zh-CN"/>
        </w:rPr>
        <w:t>.......................................................................................</w:t>
      </w:r>
    </w:p>
    <w:p w14:paraId="37120E71" w14:textId="77777777" w:rsidR="00525D26" w:rsidRPr="00525D26" w:rsidRDefault="00525D26" w:rsidP="00525D26">
      <w:pPr>
        <w:suppressAutoHyphens/>
        <w:spacing w:after="0" w:line="360" w:lineRule="auto"/>
        <w:rPr>
          <w:rFonts w:ascii="Calibri" w:eastAsia="Times New Roman" w:hAnsi="Calibri" w:cs="Calibri"/>
          <w:lang w:eastAsia="zh-CN"/>
        </w:rPr>
      </w:pPr>
      <w:r w:rsidRPr="00525D26">
        <w:rPr>
          <w:rFonts w:ascii="Calibri" w:eastAsia="Calibri" w:hAnsi="Calibri" w:cs="Calibri"/>
          <w:lang w:eastAsia="zh-CN"/>
        </w:rPr>
        <w:t>.......................................................................................</w:t>
      </w:r>
    </w:p>
    <w:p w14:paraId="4AC0E662" w14:textId="77777777" w:rsidR="00525D26" w:rsidRPr="00525D26" w:rsidRDefault="00525D26" w:rsidP="00525D26">
      <w:pPr>
        <w:suppressAutoHyphens/>
        <w:spacing w:after="0" w:line="276" w:lineRule="auto"/>
        <w:ind w:left="4962" w:hanging="4257"/>
        <w:jc w:val="right"/>
        <w:rPr>
          <w:rFonts w:ascii="Calibri" w:eastAsia="Times New Roman" w:hAnsi="Calibri" w:cs="Calibri"/>
          <w:lang w:eastAsia="zh-CN"/>
        </w:rPr>
      </w:pPr>
    </w:p>
    <w:p w14:paraId="65531591" w14:textId="77777777" w:rsidR="00525D26" w:rsidRPr="00525D26" w:rsidRDefault="00525D26" w:rsidP="00525D26">
      <w:pPr>
        <w:suppressAutoHyphens/>
        <w:spacing w:after="0" w:line="276" w:lineRule="auto"/>
        <w:ind w:left="4962" w:hanging="4257"/>
        <w:jc w:val="right"/>
        <w:rPr>
          <w:rFonts w:ascii="Calibri" w:eastAsia="Times New Roman" w:hAnsi="Calibri" w:cs="Calibri"/>
          <w:lang w:eastAsia="zh-CN"/>
        </w:rPr>
      </w:pPr>
    </w:p>
    <w:p w14:paraId="3F6F3EF5" w14:textId="77777777" w:rsidR="00525D26" w:rsidRPr="00525D26" w:rsidRDefault="00525D26" w:rsidP="00525D26">
      <w:pPr>
        <w:spacing w:after="0" w:line="276" w:lineRule="auto"/>
        <w:jc w:val="center"/>
        <w:rPr>
          <w:rFonts w:ascii="Calibri" w:eastAsia="Calibri" w:hAnsi="Calibri" w:cs="Calibri"/>
          <w:b/>
          <w:i/>
          <w:u w:val="single"/>
        </w:rPr>
      </w:pPr>
      <w:r w:rsidRPr="00525D26">
        <w:rPr>
          <w:rFonts w:ascii="Calibri" w:eastAsia="Calibri" w:hAnsi="Calibri" w:cs="Calibri"/>
          <w:b/>
          <w:i/>
          <w:u w:val="single"/>
        </w:rPr>
        <w:t xml:space="preserve">Oświadczenie  w zakresie wypełnienia obowiązków informacyjnych przewidzianych </w:t>
      </w:r>
    </w:p>
    <w:p w14:paraId="29CF0A55" w14:textId="77777777" w:rsidR="00525D26" w:rsidRPr="00525D26" w:rsidRDefault="00525D26" w:rsidP="00525D26">
      <w:pPr>
        <w:spacing w:after="0" w:line="276" w:lineRule="auto"/>
        <w:jc w:val="center"/>
        <w:rPr>
          <w:rFonts w:ascii="Calibri" w:eastAsia="Calibri" w:hAnsi="Calibri" w:cs="Calibri"/>
          <w:b/>
          <w:i/>
          <w:u w:val="single"/>
        </w:rPr>
      </w:pPr>
      <w:r w:rsidRPr="00525D26">
        <w:rPr>
          <w:rFonts w:ascii="Calibri" w:eastAsia="Calibri" w:hAnsi="Calibri" w:cs="Calibri"/>
          <w:b/>
          <w:i/>
          <w:u w:val="single"/>
        </w:rPr>
        <w:t xml:space="preserve">w art. 13 lub art. 14 RODO </w:t>
      </w:r>
    </w:p>
    <w:p w14:paraId="06CC23BE" w14:textId="77777777" w:rsidR="00525D26" w:rsidRPr="00525D26" w:rsidRDefault="00525D26" w:rsidP="00525D26">
      <w:pPr>
        <w:spacing w:after="0" w:line="240" w:lineRule="auto"/>
        <w:jc w:val="center"/>
        <w:rPr>
          <w:rFonts w:ascii="Calibri" w:eastAsia="Calibri" w:hAnsi="Calibri" w:cs="Calibri"/>
          <w:i/>
          <w:u w:val="single"/>
        </w:rPr>
      </w:pPr>
    </w:p>
    <w:p w14:paraId="6083E0BA" w14:textId="77777777" w:rsidR="00525D26" w:rsidRPr="00525D26" w:rsidRDefault="00525D26" w:rsidP="00525D26">
      <w:pPr>
        <w:spacing w:after="0" w:line="240" w:lineRule="auto"/>
        <w:jc w:val="center"/>
        <w:rPr>
          <w:rFonts w:ascii="Calibri" w:eastAsia="Calibri" w:hAnsi="Calibri" w:cs="Calibri"/>
          <w:i/>
          <w:u w:val="single"/>
        </w:rPr>
      </w:pPr>
    </w:p>
    <w:p w14:paraId="3E511BF5" w14:textId="77777777" w:rsidR="00525D26" w:rsidRPr="00525D26" w:rsidRDefault="00525D26" w:rsidP="00525D26">
      <w:pPr>
        <w:spacing w:after="0" w:line="240" w:lineRule="auto"/>
        <w:jc w:val="center"/>
        <w:rPr>
          <w:rFonts w:ascii="Calibri" w:eastAsia="Calibri" w:hAnsi="Calibri" w:cs="Calibri"/>
        </w:rPr>
      </w:pPr>
      <w:r w:rsidRPr="00525D26">
        <w:rPr>
          <w:rFonts w:ascii="Calibri" w:eastAsia="Calibri" w:hAnsi="Calibri" w:cs="Calibri"/>
          <w:i/>
          <w:u w:val="single"/>
        </w:rPr>
        <w:t xml:space="preserve"> </w:t>
      </w:r>
    </w:p>
    <w:p w14:paraId="0C01AA37" w14:textId="77777777" w:rsidR="00525D26" w:rsidRPr="008B7DF1" w:rsidRDefault="00525D26" w:rsidP="00525D26">
      <w:pPr>
        <w:spacing w:after="0" w:line="240" w:lineRule="auto"/>
        <w:jc w:val="both"/>
        <w:rPr>
          <w:rFonts w:ascii="Calibri" w:eastAsia="Calibri" w:hAnsi="Calibri" w:cs="Calibri"/>
          <w:b/>
          <w:sz w:val="18"/>
          <w:szCs w:val="18"/>
        </w:rPr>
      </w:pPr>
      <w:r w:rsidRPr="00525D26">
        <w:rPr>
          <w:rFonts w:ascii="Calibri" w:eastAsia="Calibri" w:hAnsi="Calibri" w:cs="Calibri"/>
          <w:lang w:eastAsia="pl-PL"/>
        </w:rPr>
        <w:t>Oświadczam, że wypełniłem obowiązki informacyjne przewidziane w art. 13 lub art. 14 RODO</w:t>
      </w:r>
      <w:r w:rsidRPr="00525D26">
        <w:rPr>
          <w:rFonts w:ascii="Calibri" w:eastAsia="Calibri" w:hAnsi="Calibri" w:cs="Calibri"/>
          <w:vertAlign w:val="superscript"/>
          <w:lang w:eastAsia="pl-PL"/>
        </w:rPr>
        <w:t>1)</w:t>
      </w:r>
      <w:r w:rsidRPr="00525D26">
        <w:rPr>
          <w:rFonts w:ascii="Calibri" w:eastAsia="Calibri" w:hAnsi="Calibri" w:cs="Calibri"/>
          <w:lang w:eastAsia="pl-PL"/>
        </w:rPr>
        <w:t xml:space="preserve"> wobec osób fizycznych, od których dane osobowe bezpośrednio lub pośrednio pozyskałem w celu ubiegania się o udzielenie zamówienia publicznego w niniejszym postępowaniu p/n. </w:t>
      </w:r>
      <w:r w:rsidRPr="009F415A">
        <w:rPr>
          <w:rFonts w:ascii="Calibri" w:eastAsia="Calibri" w:hAnsi="Calibri" w:cs="Calibri"/>
          <w:b/>
          <w:lang w:eastAsia="pl-PL"/>
        </w:rPr>
        <w:t>Zorganizowanie opieki nad dziećmi wraz z wyżywieniem w trakcie trwania zajęć uczestników Projektu ”DROGOWSKAZ” w ramach Regionalnego Programu Operacyjnego Województwa Śląskiego na lata 2014-2020 współfinansowanego ze środków Europejskiego Funduszu Społecznego</w:t>
      </w:r>
    </w:p>
    <w:p w14:paraId="48AA5E6B" w14:textId="5927509B" w:rsidR="00525D26" w:rsidRPr="00525D26" w:rsidRDefault="00525D26" w:rsidP="00525D26">
      <w:pPr>
        <w:spacing w:after="0" w:line="240" w:lineRule="auto"/>
        <w:jc w:val="both"/>
        <w:rPr>
          <w:rFonts w:ascii="Calibri" w:eastAsia="Calibri" w:hAnsi="Calibri" w:cs="Calibri"/>
          <w:lang w:eastAsia="pl-PL"/>
        </w:rPr>
      </w:pPr>
    </w:p>
    <w:p w14:paraId="4AF51599" w14:textId="77777777" w:rsidR="00525D26" w:rsidRPr="00525D26" w:rsidRDefault="00525D26" w:rsidP="00525D26">
      <w:pPr>
        <w:spacing w:after="0" w:line="360" w:lineRule="auto"/>
        <w:jc w:val="both"/>
        <w:rPr>
          <w:rFonts w:ascii="Calibri" w:eastAsia="Calibri" w:hAnsi="Calibri" w:cs="Calibri"/>
          <w:b/>
          <w:lang w:eastAsia="pl-PL"/>
        </w:rPr>
      </w:pPr>
    </w:p>
    <w:p w14:paraId="374A698C" w14:textId="77777777" w:rsidR="00525D26" w:rsidRPr="00525D26" w:rsidRDefault="00525D26" w:rsidP="00525D26">
      <w:pPr>
        <w:spacing w:after="0" w:line="360" w:lineRule="auto"/>
        <w:jc w:val="both"/>
        <w:rPr>
          <w:rFonts w:ascii="Calibri" w:eastAsia="Calibri" w:hAnsi="Calibri" w:cs="Calibri"/>
          <w:b/>
          <w:lang w:eastAsia="pl-PL"/>
        </w:rPr>
      </w:pPr>
    </w:p>
    <w:p w14:paraId="3CBFE6F8" w14:textId="77777777" w:rsidR="00525D26" w:rsidRPr="00525D26" w:rsidRDefault="00525D26" w:rsidP="00525D26">
      <w:pPr>
        <w:suppressAutoHyphens/>
        <w:spacing w:after="0" w:line="360" w:lineRule="auto"/>
        <w:jc w:val="both"/>
        <w:rPr>
          <w:rFonts w:ascii="Calibri" w:eastAsia="Arial" w:hAnsi="Calibri" w:cs="Calibri"/>
          <w:lang w:eastAsia="zh-CN"/>
        </w:rPr>
      </w:pPr>
    </w:p>
    <w:p w14:paraId="290C7A08" w14:textId="77777777" w:rsidR="00525D26" w:rsidRPr="00525D26" w:rsidRDefault="00525D26" w:rsidP="00525D26">
      <w:pPr>
        <w:suppressAutoHyphens/>
        <w:spacing w:after="0" w:line="360" w:lineRule="auto"/>
        <w:jc w:val="both"/>
        <w:rPr>
          <w:rFonts w:ascii="Calibri" w:eastAsia="Arial" w:hAnsi="Calibri" w:cs="Calibri"/>
          <w:lang w:eastAsia="zh-CN"/>
        </w:rPr>
      </w:pPr>
    </w:p>
    <w:p w14:paraId="5EB258C0" w14:textId="77777777" w:rsidR="00525D26" w:rsidRPr="00525D26" w:rsidRDefault="00525D26" w:rsidP="00525D26">
      <w:pPr>
        <w:spacing w:after="0" w:line="276" w:lineRule="auto"/>
        <w:jc w:val="both"/>
        <w:rPr>
          <w:rFonts w:ascii="Calibri" w:eastAsia="Times New Roman" w:hAnsi="Calibri" w:cs="Calibri"/>
          <w:i/>
          <w:lang w:eastAsia="pl-PL"/>
        </w:rPr>
      </w:pPr>
      <w:r w:rsidRPr="00525D26">
        <w:rPr>
          <w:rFonts w:ascii="Calibri" w:eastAsia="Times New Roman" w:hAnsi="Calibri" w:cs="Calibri"/>
          <w:i/>
          <w:lang w:eastAsia="pl-PL"/>
        </w:rPr>
        <w:t>.........................</w:t>
      </w:r>
      <w:r w:rsidRPr="00525D26">
        <w:rPr>
          <w:rFonts w:ascii="Calibri" w:eastAsia="Times New Roman" w:hAnsi="Calibri" w:cs="Calibri"/>
          <w:i/>
          <w:lang w:eastAsia="pl-PL"/>
        </w:rPr>
        <w:tab/>
      </w:r>
      <w:r w:rsidRPr="00525D26">
        <w:rPr>
          <w:rFonts w:ascii="Calibri" w:eastAsia="Times New Roman" w:hAnsi="Calibri" w:cs="Calibri"/>
          <w:i/>
          <w:lang w:eastAsia="pl-PL"/>
        </w:rPr>
        <w:tab/>
      </w:r>
      <w:r w:rsidRPr="00525D26">
        <w:rPr>
          <w:rFonts w:ascii="Calibri" w:eastAsia="Times New Roman" w:hAnsi="Calibri" w:cs="Calibri"/>
          <w:i/>
          <w:lang w:eastAsia="pl-PL"/>
        </w:rPr>
        <w:tab/>
      </w:r>
      <w:r w:rsidRPr="00525D26">
        <w:rPr>
          <w:rFonts w:ascii="Calibri" w:eastAsia="Times New Roman" w:hAnsi="Calibri" w:cs="Calibri"/>
          <w:i/>
          <w:lang w:eastAsia="pl-PL"/>
        </w:rPr>
        <w:tab/>
      </w:r>
      <w:r w:rsidRPr="00525D26">
        <w:rPr>
          <w:rFonts w:ascii="Calibri" w:eastAsia="Times New Roman" w:hAnsi="Calibri" w:cs="Calibri"/>
          <w:i/>
          <w:lang w:eastAsia="pl-PL"/>
        </w:rPr>
        <w:tab/>
        <w:t>...................................................................</w:t>
      </w:r>
    </w:p>
    <w:p w14:paraId="7B03A167" w14:textId="77777777" w:rsidR="00525D26" w:rsidRPr="00525D26" w:rsidRDefault="00525D26" w:rsidP="00525D26">
      <w:pPr>
        <w:spacing w:after="0" w:line="276" w:lineRule="auto"/>
        <w:ind w:left="4952" w:hanging="4935"/>
        <w:rPr>
          <w:rFonts w:ascii="Calibri" w:eastAsia="Times New Roman" w:hAnsi="Calibri" w:cs="Calibri"/>
          <w:i/>
          <w:lang w:eastAsia="pl-PL"/>
        </w:rPr>
      </w:pPr>
      <w:r w:rsidRPr="00525D26">
        <w:rPr>
          <w:rFonts w:ascii="Calibri" w:eastAsia="Times New Roman" w:hAnsi="Calibri" w:cs="Calibri"/>
          <w:i/>
          <w:lang w:eastAsia="pl-PL"/>
        </w:rPr>
        <w:t>Data</w:t>
      </w:r>
      <w:r w:rsidRPr="00525D26">
        <w:rPr>
          <w:rFonts w:ascii="Calibri" w:eastAsia="Times New Roman" w:hAnsi="Calibri" w:cs="Calibri"/>
          <w:i/>
          <w:lang w:eastAsia="pl-PL"/>
        </w:rPr>
        <w:tab/>
      </w:r>
      <w:r w:rsidRPr="00525D26">
        <w:rPr>
          <w:rFonts w:ascii="Calibri" w:eastAsia="Times New Roman" w:hAnsi="Calibri" w:cs="Calibri"/>
          <w:i/>
          <w:lang w:eastAsia="pl-PL"/>
        </w:rPr>
        <w:tab/>
        <w:t>Podpis (podpisy) i pieczęć upoważnionego przedstawiciela wykonawcy</w:t>
      </w:r>
    </w:p>
    <w:p w14:paraId="5553DC96" w14:textId="77777777" w:rsidR="00525D26" w:rsidRPr="00525D26" w:rsidRDefault="00525D26" w:rsidP="00525D26">
      <w:pPr>
        <w:spacing w:after="200" w:line="276" w:lineRule="auto"/>
        <w:rPr>
          <w:rFonts w:ascii="Calibri" w:eastAsia="Calibri" w:hAnsi="Calibri" w:cs="Calibri"/>
        </w:rPr>
      </w:pPr>
    </w:p>
    <w:p w14:paraId="0D423D30" w14:textId="77777777" w:rsidR="00525D26" w:rsidRPr="00525D26" w:rsidRDefault="00525D26" w:rsidP="00525D26">
      <w:pPr>
        <w:spacing w:after="200" w:line="276" w:lineRule="auto"/>
        <w:rPr>
          <w:rFonts w:ascii="Calibri" w:eastAsia="Calibri" w:hAnsi="Calibri" w:cs="Calibri"/>
          <w:color w:val="FF0000"/>
        </w:rPr>
      </w:pPr>
    </w:p>
    <w:p w14:paraId="413213FC" w14:textId="77777777" w:rsidR="00525D26" w:rsidRPr="00525D26" w:rsidRDefault="00525D26" w:rsidP="00525D26">
      <w:pPr>
        <w:spacing w:after="200" w:line="276" w:lineRule="auto"/>
        <w:rPr>
          <w:rFonts w:ascii="Calibri" w:eastAsia="Calibri" w:hAnsi="Calibri" w:cs="Calibri"/>
          <w:color w:val="FF0000"/>
        </w:rPr>
      </w:pPr>
    </w:p>
    <w:p w14:paraId="39357134" w14:textId="77777777" w:rsidR="00525D26" w:rsidRPr="00525D26" w:rsidRDefault="00525D26" w:rsidP="00525D26">
      <w:pPr>
        <w:spacing w:after="200" w:line="276" w:lineRule="auto"/>
        <w:rPr>
          <w:rFonts w:ascii="Calibri" w:eastAsia="Calibri" w:hAnsi="Calibri" w:cs="Calibri"/>
          <w:b/>
          <w:color w:val="FF0000"/>
        </w:rPr>
      </w:pPr>
    </w:p>
    <w:p w14:paraId="5244BCBE" w14:textId="77777777" w:rsidR="00525D26" w:rsidRPr="00525D26" w:rsidRDefault="00525D26" w:rsidP="00525D26">
      <w:pPr>
        <w:rPr>
          <w:rFonts w:ascii="Calibri" w:eastAsia="Calibri" w:hAnsi="Calibri" w:cs="Calibri"/>
          <w:color w:val="FF0000"/>
        </w:rPr>
      </w:pPr>
    </w:p>
    <w:p w14:paraId="3209B199" w14:textId="77777777" w:rsidR="00525D26" w:rsidRPr="00525D26" w:rsidRDefault="00525D26" w:rsidP="00525D26">
      <w:pPr>
        <w:spacing w:after="200" w:line="276" w:lineRule="auto"/>
        <w:rPr>
          <w:rFonts w:ascii="Calibri" w:eastAsia="Calibri" w:hAnsi="Calibri" w:cs="Calibri"/>
          <w:color w:val="FF0000"/>
        </w:rPr>
      </w:pPr>
    </w:p>
    <w:p w14:paraId="66C0AADC" w14:textId="77777777" w:rsidR="00525D26" w:rsidRPr="00BF5C46" w:rsidRDefault="00525D26" w:rsidP="00EF71AE">
      <w:pPr>
        <w:spacing w:after="0" w:line="240" w:lineRule="auto"/>
        <w:rPr>
          <w:rFonts w:ascii="Calibri" w:eastAsia="Calibri" w:hAnsi="Calibri" w:cs="Calibri"/>
          <w:lang w:eastAsia="pl-PL"/>
        </w:rPr>
      </w:pPr>
    </w:p>
    <w:sectPr w:rsidR="00525D26" w:rsidRPr="00BF5C46" w:rsidSect="00B11314">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59BDA3" w14:textId="77777777" w:rsidR="00D53E84" w:rsidRDefault="00D53E84" w:rsidP="00F54BF5">
      <w:pPr>
        <w:spacing w:after="0" w:line="240" w:lineRule="auto"/>
      </w:pPr>
      <w:r>
        <w:separator/>
      </w:r>
    </w:p>
  </w:endnote>
  <w:endnote w:type="continuationSeparator" w:id="0">
    <w:p w14:paraId="16CF6C8D" w14:textId="77777777" w:rsidR="00D53E84" w:rsidRDefault="00D53E84" w:rsidP="00F5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7F9CE" w14:textId="77777777" w:rsidR="00D53E84" w:rsidRPr="00605FAC" w:rsidRDefault="00D53E84" w:rsidP="00BF5C46">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„Drogowskaz”</w:t>
    </w:r>
  </w:p>
  <w:p w14:paraId="0F871BD8" w14:textId="77777777" w:rsidR="00D53E84" w:rsidRPr="00605FAC" w:rsidRDefault="00D53E84" w:rsidP="00BF5C46">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Projekt współfinansowany ze środków Europejskiego Funduszu Społecznego w ramach</w:t>
    </w:r>
  </w:p>
  <w:p w14:paraId="4D43F64C" w14:textId="77777777" w:rsidR="00D53E84" w:rsidRPr="00605FAC" w:rsidRDefault="00D53E84" w:rsidP="00BF5C46">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Regionalnego Programu Operacyjnego Województwa Śląskiego na lata 2014 - 2020</w:t>
    </w:r>
  </w:p>
  <w:p w14:paraId="434CB0BA" w14:textId="77777777" w:rsidR="00D53E84" w:rsidRDefault="00D53E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EE039" w14:textId="77777777" w:rsidR="00D53E84" w:rsidRDefault="00D53E84" w:rsidP="00F54BF5">
      <w:pPr>
        <w:spacing w:after="0" w:line="240" w:lineRule="auto"/>
      </w:pPr>
      <w:r>
        <w:separator/>
      </w:r>
    </w:p>
  </w:footnote>
  <w:footnote w:type="continuationSeparator" w:id="0">
    <w:p w14:paraId="4244B7F0" w14:textId="77777777" w:rsidR="00D53E84" w:rsidRDefault="00D53E84" w:rsidP="00F54BF5">
      <w:pPr>
        <w:spacing w:after="0" w:line="240" w:lineRule="auto"/>
      </w:pPr>
      <w:r>
        <w:continuationSeparator/>
      </w:r>
    </w:p>
  </w:footnote>
  <w:footnote w:id="1">
    <w:p w14:paraId="5E04E4EE" w14:textId="77777777" w:rsidR="00D53E84" w:rsidRDefault="00D53E84" w:rsidP="00AB09FE">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14:paraId="5F642FE2" w14:textId="77777777" w:rsidR="00D53E84" w:rsidRDefault="00D53E84" w:rsidP="007D1FE0">
      <w:pPr>
        <w:pStyle w:val="Tekstprzypisudolnego"/>
        <w:jc w:val="both"/>
        <w:rPr>
          <w:b/>
          <w:bCs/>
          <w:sz w:val="16"/>
          <w:szCs w:val="16"/>
        </w:rPr>
      </w:pPr>
      <w:r>
        <w:rPr>
          <w:rStyle w:val="Znakiprzypiswdolnych"/>
          <w:rFonts w:ascii="Arial" w:hAnsi="Arial"/>
        </w:rPr>
        <w:t>*</w:t>
      </w:r>
      <w:r>
        <w:rPr>
          <w:b/>
          <w:bCs/>
          <w:sz w:val="16"/>
          <w:szCs w:val="16"/>
        </w:rPr>
        <w:tab/>
        <w:t>Załącznik należy złożyć tylko w przypadku, gdy część zamówienia będzie wykonywana przez Podwykonawcę niebędącego podmiotem, na którego zasoby powołuje się  Wykonawca.</w:t>
      </w:r>
    </w:p>
  </w:footnote>
  <w:footnote w:id="3">
    <w:p w14:paraId="7AEFA3E6" w14:textId="77777777" w:rsidR="00D53E84" w:rsidRDefault="00D53E84" w:rsidP="009F415A">
      <w:pPr>
        <w:tabs>
          <w:tab w:val="left" w:pos="555"/>
        </w:tabs>
        <w:spacing w:line="200" w:lineRule="atLeast"/>
        <w:jc w:val="both"/>
        <w:rPr>
          <w:rFonts w:ascii="Calibri" w:hAnsi="Calibri" w:cs="Calibri"/>
          <w:b/>
          <w:bCs/>
          <w:i/>
          <w:iCs/>
          <w:sz w:val="16"/>
          <w:szCs w:val="16"/>
        </w:rPr>
      </w:pPr>
      <w:r>
        <w:rPr>
          <w:rStyle w:val="Znakiprzypiswdolnych"/>
          <w:rFonts w:ascii="Arial" w:hAnsi="Arial"/>
        </w:rPr>
        <w:t>*</w:t>
      </w:r>
      <w:r>
        <w:rPr>
          <w:rFonts w:ascii="Calibri" w:hAnsi="Calibri" w:cs="Calibri"/>
          <w:i/>
          <w:iCs/>
          <w:sz w:val="16"/>
          <w:szCs w:val="16"/>
        </w:rPr>
        <w:tab/>
        <w:t xml:space="preserve"> </w:t>
      </w:r>
      <w:r>
        <w:rPr>
          <w:rFonts w:ascii="Calibri" w:hAnsi="Calibri" w:cs="Calibri"/>
          <w:b/>
          <w:bCs/>
          <w:i/>
          <w:iCs/>
          <w:sz w:val="16"/>
          <w:szCs w:val="16"/>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ascii="Calibri" w:hAnsi="Calibri" w:cs="Calibri"/>
          <w:b/>
          <w:bCs/>
          <w:i/>
          <w:iCs/>
          <w:sz w:val="16"/>
          <w:szCs w:val="16"/>
        </w:rPr>
        <w:t>itp</w:t>
      </w:r>
      <w:proofErr w:type="spellEnd"/>
      <w:r>
        <w:rPr>
          <w:rFonts w:ascii="Calibri" w:hAnsi="Calibri" w:cs="Calibri"/>
          <w:b/>
          <w:bCs/>
          <w:i/>
          <w:iCs/>
          <w:sz w:val="16"/>
          <w:szCs w:val="16"/>
        </w:rPr>
        <w:t xml:space="preserve"> oraz bezwzględnie dołącza do oferty takie zobowiązanie w oryginale</w:t>
      </w:r>
    </w:p>
    <w:p w14:paraId="77BBED05" w14:textId="2E3D90CC" w:rsidR="00D53E84" w:rsidRPr="00D27BCD" w:rsidRDefault="00D53E84" w:rsidP="00D27BCD">
      <w:pPr>
        <w:suppressLineNumbers/>
        <w:tabs>
          <w:tab w:val="center" w:pos="4536"/>
          <w:tab w:val="right" w:pos="9072"/>
        </w:tabs>
        <w:autoSpaceDE w:val="0"/>
        <w:autoSpaceDN w:val="0"/>
        <w:adjustRightInd w:val="0"/>
        <w:rPr>
          <w:rFonts w:ascii="Calibri" w:eastAsia="Times New Roman" w:hAnsi="Calibri" w:cs="Times New Roman"/>
          <w:b/>
          <w:i/>
          <w:lang w:eastAsia="x-none" w:bidi="x-none"/>
        </w:rPr>
      </w:pPr>
      <w:r w:rsidRPr="00D27BCD">
        <w:rPr>
          <w:rFonts w:ascii="Calibri" w:hAnsi="Calibri" w:cs="Calibri"/>
          <w:b/>
          <w:bCs/>
          <w:i/>
          <w:iCs/>
          <w:sz w:val="16"/>
          <w:szCs w:val="16"/>
          <w:vertAlign w:val="superscript"/>
        </w:rPr>
        <w:t>**</w:t>
      </w:r>
      <w:r w:rsidRPr="00D27BCD">
        <w:rPr>
          <w:rFonts w:ascii="Calibri" w:eastAsia="Calibri" w:hAnsi="Calibri" w:cs="Times New Roman"/>
          <w:b/>
          <w:i/>
          <w:sz w:val="16"/>
          <w:szCs w:val="16"/>
        </w:rPr>
        <w:t>Zamawiający zastrzega sobie prawo wezwania Wykonawcy do przedłożenia dokumentacji potwierdzającej posiadanie doświadczenia  określonego w niniejszym załączniku.</w:t>
      </w:r>
    </w:p>
    <w:p w14:paraId="7F80BEF1" w14:textId="77777777" w:rsidR="00D53E84" w:rsidRPr="00D27BCD" w:rsidRDefault="00D53E84" w:rsidP="00D27BCD">
      <w:pPr>
        <w:spacing w:after="0" w:line="276" w:lineRule="auto"/>
        <w:ind w:firstLine="17"/>
        <w:jc w:val="both"/>
        <w:rPr>
          <w:rFonts w:ascii="Calibri" w:eastAsia="Times New Roman" w:hAnsi="Calibri" w:cs="Calibri"/>
          <w:i/>
        </w:rPr>
      </w:pPr>
    </w:p>
    <w:p w14:paraId="35B1F6DE" w14:textId="07587154" w:rsidR="00D53E84" w:rsidRPr="00D27BCD" w:rsidRDefault="00D53E84" w:rsidP="009F415A">
      <w:pPr>
        <w:tabs>
          <w:tab w:val="left" w:pos="555"/>
        </w:tabs>
        <w:spacing w:line="200" w:lineRule="atLeast"/>
        <w:jc w:val="both"/>
        <w:rPr>
          <w:rFonts w:ascii="Calibri" w:hAnsi="Calibri" w:cs="Calibri"/>
          <w:b/>
          <w:bCs/>
          <w:i/>
          <w:iCs/>
          <w:sz w:val="16"/>
          <w:szCs w:val="16"/>
          <w:lang w:eastAsia="ar-S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B94FB" w14:textId="77777777" w:rsidR="00D53E84" w:rsidRDefault="00D53E84" w:rsidP="00F54BF5">
    <w:pPr>
      <w:pStyle w:val="Nagwek"/>
      <w:jc w:val="center"/>
    </w:pPr>
  </w:p>
  <w:p w14:paraId="44EF33AE" w14:textId="77777777" w:rsidR="00D53E84" w:rsidRDefault="00D53E8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2C94E" w14:textId="1934EEEE" w:rsidR="00D53E84" w:rsidRDefault="00D53E84" w:rsidP="00F54BF5">
    <w:pPr>
      <w:pStyle w:val="Nagwek"/>
      <w:jc w:val="center"/>
    </w:pPr>
  </w:p>
  <w:p w14:paraId="12907670" w14:textId="585381EB" w:rsidR="00D53E84" w:rsidRDefault="00D53E84" w:rsidP="00F54BF5">
    <w:pPr>
      <w:pStyle w:val="Nagwek"/>
      <w:jc w:val="center"/>
    </w:pPr>
  </w:p>
  <w:p w14:paraId="48E78CC7" w14:textId="2E3CDA76" w:rsidR="00D53E84" w:rsidRDefault="00D53E84" w:rsidP="00F54BF5">
    <w:pPr>
      <w:pStyle w:val="Nagwek"/>
      <w:jc w:val="center"/>
    </w:pPr>
    <w:r w:rsidRPr="00691933">
      <w:rPr>
        <w:rFonts w:ascii="Arial" w:eastAsia="Times New Roman" w:hAnsi="Arial" w:cs="Arial"/>
        <w:noProof/>
        <w:sz w:val="20"/>
        <w:szCs w:val="20"/>
        <w:lang w:eastAsia="pl-PL"/>
      </w:rPr>
      <w:drawing>
        <wp:inline distT="0" distB="0" distL="0" distR="0" wp14:anchorId="6F95A114" wp14:editId="5A516FA7">
          <wp:extent cx="4942840" cy="495300"/>
          <wp:effectExtent l="0" t="0" r="0" b="0"/>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42840" cy="4953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1C27C" w14:textId="3ADDEA2C" w:rsidR="00D53E84" w:rsidRDefault="00D53E84" w:rsidP="00B11314">
    <w:pPr>
      <w:pStyle w:val="Nagwek"/>
      <w:jc w:val="center"/>
    </w:pPr>
    <w:r>
      <w:rPr>
        <w:noProof/>
        <w:lang w:eastAsia="pl-PL"/>
      </w:rPr>
      <w:drawing>
        <wp:inline distT="0" distB="0" distL="0" distR="0" wp14:anchorId="6E0603EE" wp14:editId="171279F8">
          <wp:extent cx="5762625" cy="8477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847725"/>
                  </a:xfrm>
                  <a:prstGeom prst="rect">
                    <a:avLst/>
                  </a:prstGeom>
                  <a:noFill/>
                  <a:ln>
                    <a:noFill/>
                  </a:ln>
                </pic:spPr>
              </pic:pic>
            </a:graphicData>
          </a:graphic>
        </wp:inline>
      </w:drawing>
    </w:r>
  </w:p>
  <w:p w14:paraId="451F0728" w14:textId="77777777" w:rsidR="00D53E84" w:rsidRDefault="00D53E8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adow w:val="0"/>
        <w:color w:val="000000"/>
        <w:kern w:val="1"/>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adow w:val="0"/>
        <w:color w:val="000000"/>
        <w:kern w:val="1"/>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64390C"/>
    <w:multiLevelType w:val="hybridMultilevel"/>
    <w:tmpl w:val="0136B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55058F"/>
    <w:multiLevelType w:val="hybridMultilevel"/>
    <w:tmpl w:val="C1080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3735537"/>
    <w:multiLevelType w:val="multilevel"/>
    <w:tmpl w:val="EE886756"/>
    <w:lvl w:ilvl="0">
      <w:start w:val="1"/>
      <w:numFmt w:val="decimal"/>
      <w:lvlText w:val="%1."/>
      <w:lvlJc w:val="left"/>
      <w:pPr>
        <w:tabs>
          <w:tab w:val="num" w:pos="927"/>
        </w:tabs>
        <w:ind w:left="927" w:hanging="360"/>
      </w:pPr>
      <w:rPr>
        <w:rFonts w:ascii="Calibri" w:eastAsia="Times New Roman" w:hAnsi="Calibri" w:cs="Times New Roman"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8">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9247707"/>
    <w:multiLevelType w:val="hybridMultilevel"/>
    <w:tmpl w:val="201C2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A437BDD"/>
    <w:multiLevelType w:val="hybridMultilevel"/>
    <w:tmpl w:val="27B227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3A0A86"/>
    <w:multiLevelType w:val="hybridMultilevel"/>
    <w:tmpl w:val="6CAC9ED2"/>
    <w:lvl w:ilvl="0" w:tplc="8276463A">
      <w:start w:val="1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pStyle w:val="Nagwek8"/>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248767C"/>
    <w:multiLevelType w:val="multilevel"/>
    <w:tmpl w:val="292CC358"/>
    <w:lvl w:ilvl="0">
      <w:start w:val="1"/>
      <w:numFmt w:val="decimal"/>
      <w:lvlText w:val="%1."/>
      <w:lvlJc w:val="left"/>
      <w:pPr>
        <w:tabs>
          <w:tab w:val="num" w:pos="283"/>
        </w:tabs>
        <w:ind w:left="283" w:hanging="283"/>
      </w:pPr>
      <w:rPr>
        <w:rFonts w:ascii="Calibri" w:eastAsia="Times New Roman" w:hAnsi="Calibri" w:cs="Tahoma"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447F0BCE"/>
    <w:multiLevelType w:val="hybridMultilevel"/>
    <w:tmpl w:val="444C85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07E32EA"/>
    <w:multiLevelType w:val="hybridMultilevel"/>
    <w:tmpl w:val="0A4A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18">
    <w:nsid w:val="597117A4"/>
    <w:multiLevelType w:val="hybridMultilevel"/>
    <w:tmpl w:val="D6BC8A5C"/>
    <w:lvl w:ilvl="0" w:tplc="0415000F">
      <w:start w:val="1"/>
      <w:numFmt w:val="decimal"/>
      <w:lvlText w:val="%1."/>
      <w:lvlJc w:val="left"/>
      <w:pPr>
        <w:ind w:left="2062" w:hanging="360"/>
      </w:pPr>
      <w:rPr>
        <w:rFonts w:cs="Times New Roman"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9">
    <w:nsid w:val="5F6874C0"/>
    <w:multiLevelType w:val="multilevel"/>
    <w:tmpl w:val="B754A9C2"/>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adow w:val="0"/>
        <w:color w:val="000000"/>
        <w:kern w:val="1"/>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adow w:val="0"/>
        <w:color w:val="000000"/>
        <w:kern w:val="1"/>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DF563B"/>
    <w:multiLevelType w:val="hybridMultilevel"/>
    <w:tmpl w:val="A5F89E4A"/>
    <w:lvl w:ilvl="0" w:tplc="EBDE4046">
      <w:start w:val="1"/>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BB71606"/>
    <w:multiLevelType w:val="hybridMultilevel"/>
    <w:tmpl w:val="0A4A2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
  </w:num>
  <w:num w:numId="3">
    <w:abstractNumId w:val="19"/>
  </w:num>
  <w:num w:numId="4">
    <w:abstractNumId w:val="17"/>
  </w:num>
  <w:num w:numId="5">
    <w:abstractNumId w:val="6"/>
  </w:num>
  <w:num w:numId="6">
    <w:abstractNumId w:val="13"/>
  </w:num>
  <w:num w:numId="7">
    <w:abstractNumId w:val="7"/>
  </w:num>
  <w:num w:numId="8">
    <w:abstractNumId w:val="10"/>
  </w:num>
  <w:num w:numId="9">
    <w:abstractNumId w:val="8"/>
  </w:num>
  <w:num w:numId="10">
    <w:abstractNumId w:val="21"/>
  </w:num>
  <w:num w:numId="11">
    <w:abstractNumId w:val="22"/>
  </w:num>
  <w:num w:numId="12">
    <w:abstractNumId w:val="3"/>
  </w:num>
  <w:num w:numId="13">
    <w:abstractNumId w:val="16"/>
  </w:num>
  <w:num w:numId="14">
    <w:abstractNumId w:val="11"/>
  </w:num>
  <w:num w:numId="15">
    <w:abstractNumId w:val="18"/>
  </w:num>
  <w:num w:numId="16">
    <w:abstractNumId w:val="0"/>
  </w:num>
  <w:num w:numId="17">
    <w:abstractNumId w:val="1"/>
  </w:num>
  <w:num w:numId="18">
    <w:abstractNumId w:val="5"/>
  </w:num>
  <w:num w:numId="19">
    <w:abstractNumId w:val="20"/>
  </w:num>
  <w:num w:numId="20">
    <w:abstractNumId w:val="9"/>
  </w:num>
  <w:num w:numId="21">
    <w:abstractNumId w:val="4"/>
  </w:num>
  <w:num w:numId="22">
    <w:abstractNumId w:val="23"/>
  </w:num>
  <w:num w:numId="23">
    <w:abstractNumId w:val="14"/>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AD3"/>
    <w:rsid w:val="00011719"/>
    <w:rsid w:val="00065752"/>
    <w:rsid w:val="00067AD3"/>
    <w:rsid w:val="00070B24"/>
    <w:rsid w:val="0007355E"/>
    <w:rsid w:val="00073CC5"/>
    <w:rsid w:val="0007555C"/>
    <w:rsid w:val="000C1093"/>
    <w:rsid w:val="000C3B37"/>
    <w:rsid w:val="000D2753"/>
    <w:rsid w:val="000F4764"/>
    <w:rsid w:val="00106320"/>
    <w:rsid w:val="001109C3"/>
    <w:rsid w:val="00122CAC"/>
    <w:rsid w:val="00123E2E"/>
    <w:rsid w:val="00130123"/>
    <w:rsid w:val="00134B74"/>
    <w:rsid w:val="001440D2"/>
    <w:rsid w:val="00144FB9"/>
    <w:rsid w:val="00145988"/>
    <w:rsid w:val="00170FC4"/>
    <w:rsid w:val="00172164"/>
    <w:rsid w:val="001913E3"/>
    <w:rsid w:val="001937DB"/>
    <w:rsid w:val="001B476F"/>
    <w:rsid w:val="001C4CD7"/>
    <w:rsid w:val="001C72ED"/>
    <w:rsid w:val="001E419A"/>
    <w:rsid w:val="001E7768"/>
    <w:rsid w:val="001F55B1"/>
    <w:rsid w:val="002348C9"/>
    <w:rsid w:val="00242730"/>
    <w:rsid w:val="00262B42"/>
    <w:rsid w:val="0026496F"/>
    <w:rsid w:val="002716D6"/>
    <w:rsid w:val="00284557"/>
    <w:rsid w:val="002B27CB"/>
    <w:rsid w:val="002C1F6F"/>
    <w:rsid w:val="002E664D"/>
    <w:rsid w:val="002F5441"/>
    <w:rsid w:val="00327CBC"/>
    <w:rsid w:val="003428A4"/>
    <w:rsid w:val="003514A8"/>
    <w:rsid w:val="0036356E"/>
    <w:rsid w:val="00375065"/>
    <w:rsid w:val="003C15A2"/>
    <w:rsid w:val="003E6215"/>
    <w:rsid w:val="003E71E6"/>
    <w:rsid w:val="003F5B3B"/>
    <w:rsid w:val="004304B2"/>
    <w:rsid w:val="00431104"/>
    <w:rsid w:val="00437AFF"/>
    <w:rsid w:val="004404D5"/>
    <w:rsid w:val="00470C44"/>
    <w:rsid w:val="00480388"/>
    <w:rsid w:val="00497C26"/>
    <w:rsid w:val="004B1F57"/>
    <w:rsid w:val="004B3911"/>
    <w:rsid w:val="004B3D54"/>
    <w:rsid w:val="004C5888"/>
    <w:rsid w:val="004E155E"/>
    <w:rsid w:val="004E3331"/>
    <w:rsid w:val="004E7007"/>
    <w:rsid w:val="004F1A2D"/>
    <w:rsid w:val="004F3F3B"/>
    <w:rsid w:val="004F5DA2"/>
    <w:rsid w:val="00501A64"/>
    <w:rsid w:val="00525D26"/>
    <w:rsid w:val="005571A3"/>
    <w:rsid w:val="00586CD8"/>
    <w:rsid w:val="005B37DC"/>
    <w:rsid w:val="005C0EA2"/>
    <w:rsid w:val="005C49FF"/>
    <w:rsid w:val="005D09D6"/>
    <w:rsid w:val="005D6252"/>
    <w:rsid w:val="005D6CAE"/>
    <w:rsid w:val="0061331D"/>
    <w:rsid w:val="00616B2C"/>
    <w:rsid w:val="00617E59"/>
    <w:rsid w:val="00653CED"/>
    <w:rsid w:val="00671A48"/>
    <w:rsid w:val="0068666A"/>
    <w:rsid w:val="00691933"/>
    <w:rsid w:val="00695F7E"/>
    <w:rsid w:val="006F477E"/>
    <w:rsid w:val="007121EB"/>
    <w:rsid w:val="00733CD6"/>
    <w:rsid w:val="00760731"/>
    <w:rsid w:val="00761D3D"/>
    <w:rsid w:val="0078681C"/>
    <w:rsid w:val="00786857"/>
    <w:rsid w:val="00791CD4"/>
    <w:rsid w:val="00795ADD"/>
    <w:rsid w:val="007B75C9"/>
    <w:rsid w:val="007C42D6"/>
    <w:rsid w:val="007D1FE0"/>
    <w:rsid w:val="007D4EA8"/>
    <w:rsid w:val="007F3BD6"/>
    <w:rsid w:val="008056A6"/>
    <w:rsid w:val="00805AB7"/>
    <w:rsid w:val="008062FE"/>
    <w:rsid w:val="0080719F"/>
    <w:rsid w:val="00807498"/>
    <w:rsid w:val="00831D56"/>
    <w:rsid w:val="008413E7"/>
    <w:rsid w:val="00847AB0"/>
    <w:rsid w:val="008839F3"/>
    <w:rsid w:val="0088690C"/>
    <w:rsid w:val="008B7DF1"/>
    <w:rsid w:val="008C0F39"/>
    <w:rsid w:val="008C19A6"/>
    <w:rsid w:val="008C7D36"/>
    <w:rsid w:val="008E7D6B"/>
    <w:rsid w:val="008F0A66"/>
    <w:rsid w:val="008F5AAD"/>
    <w:rsid w:val="00921D83"/>
    <w:rsid w:val="009250C9"/>
    <w:rsid w:val="009416A1"/>
    <w:rsid w:val="0094479B"/>
    <w:rsid w:val="00945DBF"/>
    <w:rsid w:val="009C25E4"/>
    <w:rsid w:val="009D49FE"/>
    <w:rsid w:val="009F39B8"/>
    <w:rsid w:val="009F415A"/>
    <w:rsid w:val="00A02D10"/>
    <w:rsid w:val="00A12609"/>
    <w:rsid w:val="00A236C5"/>
    <w:rsid w:val="00A3132D"/>
    <w:rsid w:val="00A344E2"/>
    <w:rsid w:val="00A3755E"/>
    <w:rsid w:val="00A37F64"/>
    <w:rsid w:val="00A53E53"/>
    <w:rsid w:val="00A779D5"/>
    <w:rsid w:val="00A9476C"/>
    <w:rsid w:val="00AA3548"/>
    <w:rsid w:val="00AB09FE"/>
    <w:rsid w:val="00B11314"/>
    <w:rsid w:val="00B337C4"/>
    <w:rsid w:val="00B363F5"/>
    <w:rsid w:val="00B45A94"/>
    <w:rsid w:val="00B85CE9"/>
    <w:rsid w:val="00B90342"/>
    <w:rsid w:val="00B9515B"/>
    <w:rsid w:val="00BC115B"/>
    <w:rsid w:val="00BC6A30"/>
    <w:rsid w:val="00BD1B6D"/>
    <w:rsid w:val="00BE1C6E"/>
    <w:rsid w:val="00BF5C46"/>
    <w:rsid w:val="00C16A9E"/>
    <w:rsid w:val="00C2135E"/>
    <w:rsid w:val="00C633DD"/>
    <w:rsid w:val="00C6538D"/>
    <w:rsid w:val="00C7138B"/>
    <w:rsid w:val="00C765B5"/>
    <w:rsid w:val="00C80171"/>
    <w:rsid w:val="00CB1FA4"/>
    <w:rsid w:val="00CB6891"/>
    <w:rsid w:val="00CE1D0D"/>
    <w:rsid w:val="00CE30A0"/>
    <w:rsid w:val="00CF0015"/>
    <w:rsid w:val="00D141BF"/>
    <w:rsid w:val="00D254ED"/>
    <w:rsid w:val="00D27BCD"/>
    <w:rsid w:val="00D33974"/>
    <w:rsid w:val="00D53E84"/>
    <w:rsid w:val="00D73BAF"/>
    <w:rsid w:val="00D90355"/>
    <w:rsid w:val="00D94EF5"/>
    <w:rsid w:val="00DA163B"/>
    <w:rsid w:val="00DE1310"/>
    <w:rsid w:val="00DE6E15"/>
    <w:rsid w:val="00E120C5"/>
    <w:rsid w:val="00E15CE3"/>
    <w:rsid w:val="00E33BB1"/>
    <w:rsid w:val="00E34D53"/>
    <w:rsid w:val="00E50EBA"/>
    <w:rsid w:val="00E51458"/>
    <w:rsid w:val="00E75B68"/>
    <w:rsid w:val="00EA0134"/>
    <w:rsid w:val="00EA43BE"/>
    <w:rsid w:val="00EA6375"/>
    <w:rsid w:val="00EB3517"/>
    <w:rsid w:val="00EF4B41"/>
    <w:rsid w:val="00EF71AE"/>
    <w:rsid w:val="00F54BF5"/>
    <w:rsid w:val="00F66BF4"/>
    <w:rsid w:val="00F82D13"/>
    <w:rsid w:val="00F979FA"/>
    <w:rsid w:val="00FB7F10"/>
    <w:rsid w:val="00FC2265"/>
    <w:rsid w:val="00FC26B8"/>
    <w:rsid w:val="00FC50E4"/>
    <w:rsid w:val="00FE29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12E4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2265"/>
  </w:style>
  <w:style w:type="paragraph" w:styleId="Nagwek3">
    <w:name w:val="heading 3"/>
    <w:basedOn w:val="Normalny"/>
    <w:next w:val="Normalny"/>
    <w:link w:val="Nagwek3Znak"/>
    <w:uiPriority w:val="9"/>
    <w:unhideWhenUsed/>
    <w:qFormat/>
    <w:rsid w:val="00F66BF4"/>
    <w:pPr>
      <w:keepNext/>
      <w:keepLines/>
      <w:spacing w:before="200" w:after="0"/>
      <w:outlineLvl w:val="2"/>
    </w:pPr>
    <w:rPr>
      <w:rFonts w:asciiTheme="majorHAnsi" w:eastAsiaTheme="majorEastAsia" w:hAnsiTheme="majorHAnsi" w:cstheme="majorBidi"/>
      <w:b/>
      <w:bCs/>
      <w:color w:val="5B9BD5" w:themeColor="accent1"/>
    </w:rPr>
  </w:style>
  <w:style w:type="paragraph" w:styleId="Nagwek8">
    <w:name w:val="heading 8"/>
    <w:basedOn w:val="Normalny"/>
    <w:next w:val="Normalny"/>
    <w:link w:val="Nagwek8Znak"/>
    <w:qFormat/>
    <w:rsid w:val="00A344E2"/>
    <w:pPr>
      <w:keepNext/>
      <w:widowControl w:val="0"/>
      <w:numPr>
        <w:ilvl w:val="7"/>
        <w:numId w:val="1"/>
      </w:numPr>
      <w:suppressAutoHyphens/>
      <w:spacing w:after="0" w:line="240" w:lineRule="auto"/>
      <w:ind w:left="708" w:firstLine="708"/>
      <w:jc w:val="both"/>
      <w:outlineLvl w:val="7"/>
    </w:pPr>
    <w:rPr>
      <w:rFonts w:ascii="Verdana" w:eastAsia="Lucida Sans Unicode" w:hAnsi="Verdana" w:cs="Verdana"/>
      <w:b/>
      <w:bCs/>
      <w:kern w:val="1"/>
      <w:sz w:val="20"/>
      <w:szCs w:val="24"/>
      <w:lang w:eastAsia="hi-I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54BF5"/>
    <w:pPr>
      <w:tabs>
        <w:tab w:val="center" w:pos="4536"/>
        <w:tab w:val="right" w:pos="9072"/>
      </w:tabs>
      <w:spacing w:after="0" w:line="240" w:lineRule="auto"/>
    </w:pPr>
  </w:style>
  <w:style w:type="character" w:customStyle="1" w:styleId="NagwekZnak">
    <w:name w:val="Nagłówek Znak"/>
    <w:basedOn w:val="Domylnaczcionkaakapitu"/>
    <w:link w:val="Nagwek"/>
    <w:rsid w:val="00F54BF5"/>
  </w:style>
  <w:style w:type="paragraph" w:styleId="Stopka">
    <w:name w:val="footer"/>
    <w:basedOn w:val="Normalny"/>
    <w:link w:val="StopkaZnak"/>
    <w:unhideWhenUsed/>
    <w:rsid w:val="00F54B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BF5"/>
  </w:style>
  <w:style w:type="paragraph" w:customStyle="1" w:styleId="Default">
    <w:name w:val="Default"/>
    <w:rsid w:val="00501A64"/>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nhideWhenUsed/>
    <w:rsid w:val="00501A64"/>
    <w:pPr>
      <w:spacing w:after="0" w:line="240" w:lineRule="auto"/>
    </w:pPr>
    <w:rPr>
      <w:sz w:val="20"/>
      <w:szCs w:val="20"/>
    </w:rPr>
  </w:style>
  <w:style w:type="character" w:customStyle="1" w:styleId="TekstprzypisudolnegoZnak">
    <w:name w:val="Tekst przypisu dolnego Znak"/>
    <w:basedOn w:val="Domylnaczcionkaakapitu"/>
    <w:link w:val="Tekstprzypisudolnego"/>
    <w:rsid w:val="00501A64"/>
    <w:rPr>
      <w:sz w:val="20"/>
      <w:szCs w:val="20"/>
    </w:rPr>
  </w:style>
  <w:style w:type="character" w:styleId="Odwoanieprzypisudolnego">
    <w:name w:val="footnote reference"/>
    <w:basedOn w:val="Domylnaczcionkaakapitu"/>
    <w:unhideWhenUsed/>
    <w:rsid w:val="00501A64"/>
    <w:rPr>
      <w:vertAlign w:val="superscript"/>
    </w:rPr>
  </w:style>
  <w:style w:type="paragraph" w:styleId="Akapitzlist">
    <w:name w:val="List Paragraph"/>
    <w:basedOn w:val="Normalny"/>
    <w:uiPriority w:val="34"/>
    <w:qFormat/>
    <w:rsid w:val="00A9476C"/>
    <w:pPr>
      <w:ind w:left="720"/>
      <w:contextualSpacing/>
    </w:pPr>
  </w:style>
  <w:style w:type="character" w:styleId="Odwoaniedokomentarza">
    <w:name w:val="annotation reference"/>
    <w:basedOn w:val="Domylnaczcionkaakapitu"/>
    <w:uiPriority w:val="99"/>
    <w:semiHidden/>
    <w:unhideWhenUsed/>
    <w:rsid w:val="00284557"/>
    <w:rPr>
      <w:sz w:val="16"/>
      <w:szCs w:val="16"/>
    </w:rPr>
  </w:style>
  <w:style w:type="paragraph" w:styleId="Tekstkomentarza">
    <w:name w:val="annotation text"/>
    <w:basedOn w:val="Normalny"/>
    <w:link w:val="TekstkomentarzaZnak"/>
    <w:uiPriority w:val="99"/>
    <w:semiHidden/>
    <w:unhideWhenUsed/>
    <w:rsid w:val="002845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84557"/>
    <w:rPr>
      <w:sz w:val="20"/>
      <w:szCs w:val="20"/>
    </w:rPr>
  </w:style>
  <w:style w:type="paragraph" w:styleId="Tematkomentarza">
    <w:name w:val="annotation subject"/>
    <w:basedOn w:val="Tekstkomentarza"/>
    <w:next w:val="Tekstkomentarza"/>
    <w:link w:val="TematkomentarzaZnak"/>
    <w:uiPriority w:val="99"/>
    <w:semiHidden/>
    <w:unhideWhenUsed/>
    <w:rsid w:val="00284557"/>
    <w:rPr>
      <w:b/>
      <w:bCs/>
    </w:rPr>
  </w:style>
  <w:style w:type="character" w:customStyle="1" w:styleId="TematkomentarzaZnak">
    <w:name w:val="Temat komentarza Znak"/>
    <w:basedOn w:val="TekstkomentarzaZnak"/>
    <w:link w:val="Tematkomentarza"/>
    <w:uiPriority w:val="99"/>
    <w:semiHidden/>
    <w:rsid w:val="00284557"/>
    <w:rPr>
      <w:b/>
      <w:bCs/>
      <w:sz w:val="20"/>
      <w:szCs w:val="20"/>
    </w:rPr>
  </w:style>
  <w:style w:type="paragraph" w:styleId="Tekstdymka">
    <w:name w:val="Balloon Text"/>
    <w:basedOn w:val="Normalny"/>
    <w:link w:val="TekstdymkaZnak"/>
    <w:uiPriority w:val="99"/>
    <w:semiHidden/>
    <w:unhideWhenUsed/>
    <w:rsid w:val="002845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4557"/>
    <w:rPr>
      <w:rFonts w:ascii="Segoe UI" w:hAnsi="Segoe UI" w:cs="Segoe UI"/>
      <w:sz w:val="18"/>
      <w:szCs w:val="18"/>
    </w:rPr>
  </w:style>
  <w:style w:type="paragraph" w:customStyle="1" w:styleId="Zwykytekst2">
    <w:name w:val="Zwykły tekst2"/>
    <w:basedOn w:val="Normalny"/>
    <w:rsid w:val="00BF5C46"/>
    <w:pPr>
      <w:spacing w:after="0" w:line="240" w:lineRule="auto"/>
    </w:pPr>
    <w:rPr>
      <w:rFonts w:ascii="Courier New" w:eastAsia="Times New Roman" w:hAnsi="Courier New" w:cs="Times New Roman"/>
      <w:sz w:val="20"/>
      <w:szCs w:val="20"/>
    </w:rPr>
  </w:style>
  <w:style w:type="character" w:customStyle="1" w:styleId="Nagwek8Znak">
    <w:name w:val="Nagłówek 8 Znak"/>
    <w:basedOn w:val="Domylnaczcionkaakapitu"/>
    <w:link w:val="Nagwek8"/>
    <w:rsid w:val="00A344E2"/>
    <w:rPr>
      <w:rFonts w:ascii="Verdana" w:eastAsia="Lucida Sans Unicode" w:hAnsi="Verdana" w:cs="Verdana"/>
      <w:b/>
      <w:bCs/>
      <w:kern w:val="1"/>
      <w:sz w:val="20"/>
      <w:szCs w:val="24"/>
      <w:lang w:eastAsia="hi-IN" w:bidi="hi-IN"/>
    </w:rPr>
  </w:style>
  <w:style w:type="character" w:customStyle="1" w:styleId="Domylnaczcionkaakapitu1">
    <w:name w:val="Domyślna czcionka akapitu1"/>
    <w:rsid w:val="00A344E2"/>
  </w:style>
  <w:style w:type="paragraph" w:styleId="Tekstpodstawowy">
    <w:name w:val="Body Text"/>
    <w:basedOn w:val="Normalny"/>
    <w:link w:val="TekstpodstawowyZnak"/>
    <w:rsid w:val="00A344E2"/>
    <w:pPr>
      <w:widowControl w:val="0"/>
      <w:suppressAutoHyphens/>
      <w:spacing w:after="120" w:line="240" w:lineRule="auto"/>
    </w:pPr>
    <w:rPr>
      <w:rFonts w:ascii="Arial" w:eastAsia="Lucida Sans Unicode" w:hAnsi="Arial" w:cs="Mangal"/>
      <w:kern w:val="1"/>
      <w:sz w:val="16"/>
      <w:szCs w:val="24"/>
      <w:lang w:eastAsia="hi-IN" w:bidi="hi-IN"/>
    </w:rPr>
  </w:style>
  <w:style w:type="character" w:customStyle="1" w:styleId="TekstpodstawowyZnak">
    <w:name w:val="Tekst podstawowy Znak"/>
    <w:basedOn w:val="Domylnaczcionkaakapitu"/>
    <w:link w:val="Tekstpodstawowy"/>
    <w:rsid w:val="00A344E2"/>
    <w:rPr>
      <w:rFonts w:ascii="Arial" w:eastAsia="Lucida Sans Unicode" w:hAnsi="Arial" w:cs="Mangal"/>
      <w:kern w:val="1"/>
      <w:sz w:val="16"/>
      <w:szCs w:val="24"/>
      <w:lang w:eastAsia="hi-IN" w:bidi="hi-IN"/>
    </w:rPr>
  </w:style>
  <w:style w:type="paragraph" w:customStyle="1" w:styleId="awciety">
    <w:name w:val="a) wciety"/>
    <w:basedOn w:val="Normalny"/>
    <w:rsid w:val="00A344E2"/>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styleId="Tekstpodstawowywcity">
    <w:name w:val="Body Text Indent"/>
    <w:basedOn w:val="Normalny"/>
    <w:link w:val="TekstpodstawowywcityZnak"/>
    <w:rsid w:val="00A344E2"/>
    <w:pPr>
      <w:widowControl w:val="0"/>
      <w:suppressAutoHyphens/>
      <w:spacing w:after="0" w:line="240" w:lineRule="auto"/>
      <w:ind w:left="-12" w:hanging="426"/>
      <w:jc w:val="center"/>
    </w:pPr>
    <w:rPr>
      <w:rFonts w:ascii="Arial" w:eastAsia="Lucida Sans Unicode" w:hAnsi="Arial" w:cs="Mangal"/>
      <w:kern w:val="1"/>
      <w:sz w:val="28"/>
      <w:szCs w:val="20"/>
      <w:lang w:eastAsia="hi-IN" w:bidi="hi-IN"/>
    </w:rPr>
  </w:style>
  <w:style w:type="character" w:customStyle="1" w:styleId="TekstpodstawowywcityZnak">
    <w:name w:val="Tekst podstawowy wcięty Znak"/>
    <w:basedOn w:val="Domylnaczcionkaakapitu"/>
    <w:link w:val="Tekstpodstawowywcity"/>
    <w:rsid w:val="00A344E2"/>
    <w:rPr>
      <w:rFonts w:ascii="Arial" w:eastAsia="Lucida Sans Unicode" w:hAnsi="Arial" w:cs="Mangal"/>
      <w:kern w:val="1"/>
      <w:sz w:val="28"/>
      <w:szCs w:val="20"/>
      <w:lang w:eastAsia="hi-IN" w:bidi="hi-IN"/>
    </w:rPr>
  </w:style>
  <w:style w:type="paragraph" w:customStyle="1" w:styleId="Zawartotabeli">
    <w:name w:val="Zawartość tabeli"/>
    <w:basedOn w:val="Normalny"/>
    <w:rsid w:val="00A344E2"/>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A344E2"/>
    <w:pPr>
      <w:widowControl w:val="0"/>
      <w:suppressAutoHyphens/>
      <w:spacing w:after="0" w:line="360" w:lineRule="auto"/>
      <w:jc w:val="both"/>
    </w:pPr>
    <w:rPr>
      <w:rFonts w:ascii="Arial" w:eastAsia="Lucida Sans Unicode" w:hAnsi="Arial" w:cs="Arial"/>
      <w:kern w:val="1"/>
      <w:sz w:val="26"/>
      <w:szCs w:val="24"/>
      <w:lang w:eastAsia="hi-IN" w:bidi="hi-IN"/>
    </w:rPr>
  </w:style>
  <w:style w:type="character" w:customStyle="1" w:styleId="Znakiprzypiswdolnych">
    <w:name w:val="Znaki przypisów dolnych"/>
    <w:rsid w:val="00AB09FE"/>
    <w:rPr>
      <w:vertAlign w:val="superscript"/>
    </w:rPr>
  </w:style>
  <w:style w:type="character" w:customStyle="1" w:styleId="Nagwek3Znak">
    <w:name w:val="Nagłówek 3 Znak"/>
    <w:basedOn w:val="Domylnaczcionkaakapitu"/>
    <w:link w:val="Nagwek3"/>
    <w:uiPriority w:val="9"/>
    <w:rsid w:val="00F66BF4"/>
    <w:rPr>
      <w:rFonts w:asciiTheme="majorHAnsi" w:eastAsiaTheme="majorEastAsia" w:hAnsiTheme="majorHAnsi" w:cstheme="majorBidi"/>
      <w:b/>
      <w:bCs/>
      <w:color w:val="5B9BD5" w:themeColor="accent1"/>
    </w:rPr>
  </w:style>
  <w:style w:type="character" w:styleId="Pogrubienie">
    <w:name w:val="Strong"/>
    <w:qFormat/>
    <w:rsid w:val="00F66BF4"/>
    <w:rPr>
      <w:b/>
      <w:bCs/>
    </w:rPr>
  </w:style>
  <w:style w:type="character" w:customStyle="1" w:styleId="Domylnaczcionkaakapitu2">
    <w:name w:val="Domyślna czcionka akapitu2"/>
    <w:rsid w:val="00B11314"/>
  </w:style>
  <w:style w:type="table" w:styleId="Tabela-Siatka">
    <w:name w:val="Table Grid"/>
    <w:basedOn w:val="Standardowy"/>
    <w:uiPriority w:val="39"/>
    <w:rsid w:val="00EF4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C3B3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2265"/>
  </w:style>
  <w:style w:type="paragraph" w:styleId="Nagwek3">
    <w:name w:val="heading 3"/>
    <w:basedOn w:val="Normalny"/>
    <w:next w:val="Normalny"/>
    <w:link w:val="Nagwek3Znak"/>
    <w:uiPriority w:val="9"/>
    <w:unhideWhenUsed/>
    <w:qFormat/>
    <w:rsid w:val="00F66BF4"/>
    <w:pPr>
      <w:keepNext/>
      <w:keepLines/>
      <w:spacing w:before="200" w:after="0"/>
      <w:outlineLvl w:val="2"/>
    </w:pPr>
    <w:rPr>
      <w:rFonts w:asciiTheme="majorHAnsi" w:eastAsiaTheme="majorEastAsia" w:hAnsiTheme="majorHAnsi" w:cstheme="majorBidi"/>
      <w:b/>
      <w:bCs/>
      <w:color w:val="5B9BD5" w:themeColor="accent1"/>
    </w:rPr>
  </w:style>
  <w:style w:type="paragraph" w:styleId="Nagwek8">
    <w:name w:val="heading 8"/>
    <w:basedOn w:val="Normalny"/>
    <w:next w:val="Normalny"/>
    <w:link w:val="Nagwek8Znak"/>
    <w:qFormat/>
    <w:rsid w:val="00A344E2"/>
    <w:pPr>
      <w:keepNext/>
      <w:widowControl w:val="0"/>
      <w:numPr>
        <w:ilvl w:val="7"/>
        <w:numId w:val="1"/>
      </w:numPr>
      <w:suppressAutoHyphens/>
      <w:spacing w:after="0" w:line="240" w:lineRule="auto"/>
      <w:ind w:left="708" w:firstLine="708"/>
      <w:jc w:val="both"/>
      <w:outlineLvl w:val="7"/>
    </w:pPr>
    <w:rPr>
      <w:rFonts w:ascii="Verdana" w:eastAsia="Lucida Sans Unicode" w:hAnsi="Verdana" w:cs="Verdana"/>
      <w:b/>
      <w:bCs/>
      <w:kern w:val="1"/>
      <w:sz w:val="20"/>
      <w:szCs w:val="24"/>
      <w:lang w:eastAsia="hi-IN" w:bidi="hi-I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54BF5"/>
    <w:pPr>
      <w:tabs>
        <w:tab w:val="center" w:pos="4536"/>
        <w:tab w:val="right" w:pos="9072"/>
      </w:tabs>
      <w:spacing w:after="0" w:line="240" w:lineRule="auto"/>
    </w:pPr>
  </w:style>
  <w:style w:type="character" w:customStyle="1" w:styleId="NagwekZnak">
    <w:name w:val="Nagłówek Znak"/>
    <w:basedOn w:val="Domylnaczcionkaakapitu"/>
    <w:link w:val="Nagwek"/>
    <w:rsid w:val="00F54BF5"/>
  </w:style>
  <w:style w:type="paragraph" w:styleId="Stopka">
    <w:name w:val="footer"/>
    <w:basedOn w:val="Normalny"/>
    <w:link w:val="StopkaZnak"/>
    <w:unhideWhenUsed/>
    <w:rsid w:val="00F54B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BF5"/>
  </w:style>
  <w:style w:type="paragraph" w:customStyle="1" w:styleId="Default">
    <w:name w:val="Default"/>
    <w:rsid w:val="00501A64"/>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nhideWhenUsed/>
    <w:rsid w:val="00501A64"/>
    <w:pPr>
      <w:spacing w:after="0" w:line="240" w:lineRule="auto"/>
    </w:pPr>
    <w:rPr>
      <w:sz w:val="20"/>
      <w:szCs w:val="20"/>
    </w:rPr>
  </w:style>
  <w:style w:type="character" w:customStyle="1" w:styleId="TekstprzypisudolnegoZnak">
    <w:name w:val="Tekst przypisu dolnego Znak"/>
    <w:basedOn w:val="Domylnaczcionkaakapitu"/>
    <w:link w:val="Tekstprzypisudolnego"/>
    <w:rsid w:val="00501A64"/>
    <w:rPr>
      <w:sz w:val="20"/>
      <w:szCs w:val="20"/>
    </w:rPr>
  </w:style>
  <w:style w:type="character" w:styleId="Odwoanieprzypisudolnego">
    <w:name w:val="footnote reference"/>
    <w:basedOn w:val="Domylnaczcionkaakapitu"/>
    <w:unhideWhenUsed/>
    <w:rsid w:val="00501A64"/>
    <w:rPr>
      <w:vertAlign w:val="superscript"/>
    </w:rPr>
  </w:style>
  <w:style w:type="paragraph" w:styleId="Akapitzlist">
    <w:name w:val="List Paragraph"/>
    <w:basedOn w:val="Normalny"/>
    <w:uiPriority w:val="34"/>
    <w:qFormat/>
    <w:rsid w:val="00A9476C"/>
    <w:pPr>
      <w:ind w:left="720"/>
      <w:contextualSpacing/>
    </w:pPr>
  </w:style>
  <w:style w:type="character" w:styleId="Odwoaniedokomentarza">
    <w:name w:val="annotation reference"/>
    <w:basedOn w:val="Domylnaczcionkaakapitu"/>
    <w:uiPriority w:val="99"/>
    <w:semiHidden/>
    <w:unhideWhenUsed/>
    <w:rsid w:val="00284557"/>
    <w:rPr>
      <w:sz w:val="16"/>
      <w:szCs w:val="16"/>
    </w:rPr>
  </w:style>
  <w:style w:type="paragraph" w:styleId="Tekstkomentarza">
    <w:name w:val="annotation text"/>
    <w:basedOn w:val="Normalny"/>
    <w:link w:val="TekstkomentarzaZnak"/>
    <w:uiPriority w:val="99"/>
    <w:semiHidden/>
    <w:unhideWhenUsed/>
    <w:rsid w:val="0028455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84557"/>
    <w:rPr>
      <w:sz w:val="20"/>
      <w:szCs w:val="20"/>
    </w:rPr>
  </w:style>
  <w:style w:type="paragraph" w:styleId="Tematkomentarza">
    <w:name w:val="annotation subject"/>
    <w:basedOn w:val="Tekstkomentarza"/>
    <w:next w:val="Tekstkomentarza"/>
    <w:link w:val="TematkomentarzaZnak"/>
    <w:uiPriority w:val="99"/>
    <w:semiHidden/>
    <w:unhideWhenUsed/>
    <w:rsid w:val="00284557"/>
    <w:rPr>
      <w:b/>
      <w:bCs/>
    </w:rPr>
  </w:style>
  <w:style w:type="character" w:customStyle="1" w:styleId="TematkomentarzaZnak">
    <w:name w:val="Temat komentarza Znak"/>
    <w:basedOn w:val="TekstkomentarzaZnak"/>
    <w:link w:val="Tematkomentarza"/>
    <w:uiPriority w:val="99"/>
    <w:semiHidden/>
    <w:rsid w:val="00284557"/>
    <w:rPr>
      <w:b/>
      <w:bCs/>
      <w:sz w:val="20"/>
      <w:szCs w:val="20"/>
    </w:rPr>
  </w:style>
  <w:style w:type="paragraph" w:styleId="Tekstdymka">
    <w:name w:val="Balloon Text"/>
    <w:basedOn w:val="Normalny"/>
    <w:link w:val="TekstdymkaZnak"/>
    <w:uiPriority w:val="99"/>
    <w:semiHidden/>
    <w:unhideWhenUsed/>
    <w:rsid w:val="002845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4557"/>
    <w:rPr>
      <w:rFonts w:ascii="Segoe UI" w:hAnsi="Segoe UI" w:cs="Segoe UI"/>
      <w:sz w:val="18"/>
      <w:szCs w:val="18"/>
    </w:rPr>
  </w:style>
  <w:style w:type="paragraph" w:customStyle="1" w:styleId="Zwykytekst2">
    <w:name w:val="Zwykły tekst2"/>
    <w:basedOn w:val="Normalny"/>
    <w:rsid w:val="00BF5C46"/>
    <w:pPr>
      <w:spacing w:after="0" w:line="240" w:lineRule="auto"/>
    </w:pPr>
    <w:rPr>
      <w:rFonts w:ascii="Courier New" w:eastAsia="Times New Roman" w:hAnsi="Courier New" w:cs="Times New Roman"/>
      <w:sz w:val="20"/>
      <w:szCs w:val="20"/>
    </w:rPr>
  </w:style>
  <w:style w:type="character" w:customStyle="1" w:styleId="Nagwek8Znak">
    <w:name w:val="Nagłówek 8 Znak"/>
    <w:basedOn w:val="Domylnaczcionkaakapitu"/>
    <w:link w:val="Nagwek8"/>
    <w:rsid w:val="00A344E2"/>
    <w:rPr>
      <w:rFonts w:ascii="Verdana" w:eastAsia="Lucida Sans Unicode" w:hAnsi="Verdana" w:cs="Verdana"/>
      <w:b/>
      <w:bCs/>
      <w:kern w:val="1"/>
      <w:sz w:val="20"/>
      <w:szCs w:val="24"/>
      <w:lang w:eastAsia="hi-IN" w:bidi="hi-IN"/>
    </w:rPr>
  </w:style>
  <w:style w:type="character" w:customStyle="1" w:styleId="Domylnaczcionkaakapitu1">
    <w:name w:val="Domyślna czcionka akapitu1"/>
    <w:rsid w:val="00A344E2"/>
  </w:style>
  <w:style w:type="paragraph" w:styleId="Tekstpodstawowy">
    <w:name w:val="Body Text"/>
    <w:basedOn w:val="Normalny"/>
    <w:link w:val="TekstpodstawowyZnak"/>
    <w:rsid w:val="00A344E2"/>
    <w:pPr>
      <w:widowControl w:val="0"/>
      <w:suppressAutoHyphens/>
      <w:spacing w:after="120" w:line="240" w:lineRule="auto"/>
    </w:pPr>
    <w:rPr>
      <w:rFonts w:ascii="Arial" w:eastAsia="Lucida Sans Unicode" w:hAnsi="Arial" w:cs="Mangal"/>
      <w:kern w:val="1"/>
      <w:sz w:val="16"/>
      <w:szCs w:val="24"/>
      <w:lang w:eastAsia="hi-IN" w:bidi="hi-IN"/>
    </w:rPr>
  </w:style>
  <w:style w:type="character" w:customStyle="1" w:styleId="TekstpodstawowyZnak">
    <w:name w:val="Tekst podstawowy Znak"/>
    <w:basedOn w:val="Domylnaczcionkaakapitu"/>
    <w:link w:val="Tekstpodstawowy"/>
    <w:rsid w:val="00A344E2"/>
    <w:rPr>
      <w:rFonts w:ascii="Arial" w:eastAsia="Lucida Sans Unicode" w:hAnsi="Arial" w:cs="Mangal"/>
      <w:kern w:val="1"/>
      <w:sz w:val="16"/>
      <w:szCs w:val="24"/>
      <w:lang w:eastAsia="hi-IN" w:bidi="hi-IN"/>
    </w:rPr>
  </w:style>
  <w:style w:type="paragraph" w:customStyle="1" w:styleId="awciety">
    <w:name w:val="a) wciety"/>
    <w:basedOn w:val="Normalny"/>
    <w:rsid w:val="00A344E2"/>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styleId="Tekstpodstawowywcity">
    <w:name w:val="Body Text Indent"/>
    <w:basedOn w:val="Normalny"/>
    <w:link w:val="TekstpodstawowywcityZnak"/>
    <w:rsid w:val="00A344E2"/>
    <w:pPr>
      <w:widowControl w:val="0"/>
      <w:suppressAutoHyphens/>
      <w:spacing w:after="0" w:line="240" w:lineRule="auto"/>
      <w:ind w:left="-12" w:hanging="426"/>
      <w:jc w:val="center"/>
    </w:pPr>
    <w:rPr>
      <w:rFonts w:ascii="Arial" w:eastAsia="Lucida Sans Unicode" w:hAnsi="Arial" w:cs="Mangal"/>
      <w:kern w:val="1"/>
      <w:sz w:val="28"/>
      <w:szCs w:val="20"/>
      <w:lang w:eastAsia="hi-IN" w:bidi="hi-IN"/>
    </w:rPr>
  </w:style>
  <w:style w:type="character" w:customStyle="1" w:styleId="TekstpodstawowywcityZnak">
    <w:name w:val="Tekst podstawowy wcięty Znak"/>
    <w:basedOn w:val="Domylnaczcionkaakapitu"/>
    <w:link w:val="Tekstpodstawowywcity"/>
    <w:rsid w:val="00A344E2"/>
    <w:rPr>
      <w:rFonts w:ascii="Arial" w:eastAsia="Lucida Sans Unicode" w:hAnsi="Arial" w:cs="Mangal"/>
      <w:kern w:val="1"/>
      <w:sz w:val="28"/>
      <w:szCs w:val="20"/>
      <w:lang w:eastAsia="hi-IN" w:bidi="hi-IN"/>
    </w:rPr>
  </w:style>
  <w:style w:type="paragraph" w:customStyle="1" w:styleId="Zawartotabeli">
    <w:name w:val="Zawartość tabeli"/>
    <w:basedOn w:val="Normalny"/>
    <w:rsid w:val="00A344E2"/>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A344E2"/>
    <w:pPr>
      <w:widowControl w:val="0"/>
      <w:suppressAutoHyphens/>
      <w:spacing w:after="0" w:line="360" w:lineRule="auto"/>
      <w:jc w:val="both"/>
    </w:pPr>
    <w:rPr>
      <w:rFonts w:ascii="Arial" w:eastAsia="Lucida Sans Unicode" w:hAnsi="Arial" w:cs="Arial"/>
      <w:kern w:val="1"/>
      <w:sz w:val="26"/>
      <w:szCs w:val="24"/>
      <w:lang w:eastAsia="hi-IN" w:bidi="hi-IN"/>
    </w:rPr>
  </w:style>
  <w:style w:type="character" w:customStyle="1" w:styleId="Znakiprzypiswdolnych">
    <w:name w:val="Znaki przypisów dolnych"/>
    <w:rsid w:val="00AB09FE"/>
    <w:rPr>
      <w:vertAlign w:val="superscript"/>
    </w:rPr>
  </w:style>
  <w:style w:type="character" w:customStyle="1" w:styleId="Nagwek3Znak">
    <w:name w:val="Nagłówek 3 Znak"/>
    <w:basedOn w:val="Domylnaczcionkaakapitu"/>
    <w:link w:val="Nagwek3"/>
    <w:uiPriority w:val="9"/>
    <w:rsid w:val="00F66BF4"/>
    <w:rPr>
      <w:rFonts w:asciiTheme="majorHAnsi" w:eastAsiaTheme="majorEastAsia" w:hAnsiTheme="majorHAnsi" w:cstheme="majorBidi"/>
      <w:b/>
      <w:bCs/>
      <w:color w:val="5B9BD5" w:themeColor="accent1"/>
    </w:rPr>
  </w:style>
  <w:style w:type="character" w:styleId="Pogrubienie">
    <w:name w:val="Strong"/>
    <w:qFormat/>
    <w:rsid w:val="00F66BF4"/>
    <w:rPr>
      <w:b/>
      <w:bCs/>
    </w:rPr>
  </w:style>
  <w:style w:type="character" w:customStyle="1" w:styleId="Domylnaczcionkaakapitu2">
    <w:name w:val="Domyślna czcionka akapitu2"/>
    <w:rsid w:val="00B11314"/>
  </w:style>
  <w:style w:type="table" w:styleId="Tabela-Siatka">
    <w:name w:val="Table Grid"/>
    <w:basedOn w:val="Standardowy"/>
    <w:uiPriority w:val="39"/>
    <w:rsid w:val="00EF4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C3B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26902">
      <w:bodyDiv w:val="1"/>
      <w:marLeft w:val="0"/>
      <w:marRight w:val="0"/>
      <w:marTop w:val="0"/>
      <w:marBottom w:val="0"/>
      <w:divBdr>
        <w:top w:val="none" w:sz="0" w:space="0" w:color="auto"/>
        <w:left w:val="none" w:sz="0" w:space="0" w:color="auto"/>
        <w:bottom w:val="none" w:sz="0" w:space="0" w:color="auto"/>
        <w:right w:val="none" w:sz="0" w:space="0" w:color="auto"/>
      </w:divBdr>
      <w:divsChild>
        <w:div w:id="770510008">
          <w:marLeft w:val="0"/>
          <w:marRight w:val="0"/>
          <w:marTop w:val="0"/>
          <w:marBottom w:val="0"/>
          <w:divBdr>
            <w:top w:val="none" w:sz="0" w:space="0" w:color="auto"/>
            <w:left w:val="none" w:sz="0" w:space="0" w:color="auto"/>
            <w:bottom w:val="none" w:sz="0" w:space="0" w:color="auto"/>
            <w:right w:val="none" w:sz="0" w:space="0" w:color="auto"/>
          </w:divBdr>
          <w:divsChild>
            <w:div w:id="1019090583">
              <w:marLeft w:val="0"/>
              <w:marRight w:val="0"/>
              <w:marTop w:val="0"/>
              <w:marBottom w:val="0"/>
              <w:divBdr>
                <w:top w:val="none" w:sz="0" w:space="0" w:color="auto"/>
                <w:left w:val="none" w:sz="0" w:space="0" w:color="auto"/>
                <w:bottom w:val="none" w:sz="0" w:space="0" w:color="auto"/>
                <w:right w:val="none" w:sz="0" w:space="0" w:color="auto"/>
              </w:divBdr>
              <w:divsChild>
                <w:div w:id="509107570">
                  <w:marLeft w:val="0"/>
                  <w:marRight w:val="0"/>
                  <w:marTop w:val="0"/>
                  <w:marBottom w:val="0"/>
                  <w:divBdr>
                    <w:top w:val="none" w:sz="0" w:space="0" w:color="auto"/>
                    <w:left w:val="none" w:sz="0" w:space="0" w:color="auto"/>
                    <w:bottom w:val="none" w:sz="0" w:space="0" w:color="auto"/>
                    <w:right w:val="none" w:sz="0" w:space="0" w:color="auto"/>
                  </w:divBdr>
                </w:div>
                <w:div w:id="200967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21701">
      <w:bodyDiv w:val="1"/>
      <w:marLeft w:val="0"/>
      <w:marRight w:val="0"/>
      <w:marTop w:val="0"/>
      <w:marBottom w:val="0"/>
      <w:divBdr>
        <w:top w:val="none" w:sz="0" w:space="0" w:color="auto"/>
        <w:left w:val="none" w:sz="0" w:space="0" w:color="auto"/>
        <w:bottom w:val="none" w:sz="0" w:space="0" w:color="auto"/>
        <w:right w:val="none" w:sz="0" w:space="0" w:color="auto"/>
      </w:divBdr>
      <w:divsChild>
        <w:div w:id="1061712584">
          <w:marLeft w:val="0"/>
          <w:marRight w:val="0"/>
          <w:marTop w:val="0"/>
          <w:marBottom w:val="0"/>
          <w:divBdr>
            <w:top w:val="none" w:sz="0" w:space="0" w:color="auto"/>
            <w:left w:val="none" w:sz="0" w:space="0" w:color="auto"/>
            <w:bottom w:val="none" w:sz="0" w:space="0" w:color="auto"/>
            <w:right w:val="none" w:sz="0" w:space="0" w:color="auto"/>
          </w:divBdr>
          <w:divsChild>
            <w:div w:id="1174956982">
              <w:marLeft w:val="0"/>
              <w:marRight w:val="0"/>
              <w:marTop w:val="0"/>
              <w:marBottom w:val="0"/>
              <w:divBdr>
                <w:top w:val="none" w:sz="0" w:space="0" w:color="auto"/>
                <w:left w:val="none" w:sz="0" w:space="0" w:color="auto"/>
                <w:bottom w:val="none" w:sz="0" w:space="0" w:color="auto"/>
                <w:right w:val="none" w:sz="0" w:space="0" w:color="auto"/>
              </w:divBdr>
              <w:divsChild>
                <w:div w:id="1078409111">
                  <w:marLeft w:val="0"/>
                  <w:marRight w:val="0"/>
                  <w:marTop w:val="0"/>
                  <w:marBottom w:val="0"/>
                  <w:divBdr>
                    <w:top w:val="none" w:sz="0" w:space="0" w:color="auto"/>
                    <w:left w:val="none" w:sz="0" w:space="0" w:color="auto"/>
                    <w:bottom w:val="none" w:sz="0" w:space="0" w:color="auto"/>
                    <w:right w:val="none" w:sz="0" w:space="0" w:color="auto"/>
                  </w:divBdr>
                </w:div>
                <w:div w:id="1314792192">
                  <w:marLeft w:val="0"/>
                  <w:marRight w:val="0"/>
                  <w:marTop w:val="0"/>
                  <w:marBottom w:val="0"/>
                  <w:divBdr>
                    <w:top w:val="none" w:sz="0" w:space="0" w:color="auto"/>
                    <w:left w:val="none" w:sz="0" w:space="0" w:color="auto"/>
                    <w:bottom w:val="none" w:sz="0" w:space="0" w:color="auto"/>
                    <w:right w:val="none" w:sz="0" w:space="0" w:color="auto"/>
                  </w:divBdr>
                  <w:divsChild>
                    <w:div w:id="422380843">
                      <w:marLeft w:val="0"/>
                      <w:marRight w:val="0"/>
                      <w:marTop w:val="0"/>
                      <w:marBottom w:val="0"/>
                      <w:divBdr>
                        <w:top w:val="none" w:sz="0" w:space="0" w:color="auto"/>
                        <w:left w:val="none" w:sz="0" w:space="0" w:color="auto"/>
                        <w:bottom w:val="none" w:sz="0" w:space="0" w:color="auto"/>
                        <w:right w:val="none" w:sz="0" w:space="0" w:color="auto"/>
                      </w:divBdr>
                      <w:divsChild>
                        <w:div w:id="8233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773255">
      <w:bodyDiv w:val="1"/>
      <w:marLeft w:val="0"/>
      <w:marRight w:val="0"/>
      <w:marTop w:val="0"/>
      <w:marBottom w:val="0"/>
      <w:divBdr>
        <w:top w:val="none" w:sz="0" w:space="0" w:color="auto"/>
        <w:left w:val="none" w:sz="0" w:space="0" w:color="auto"/>
        <w:bottom w:val="none" w:sz="0" w:space="0" w:color="auto"/>
        <w:right w:val="none" w:sz="0" w:space="0" w:color="auto"/>
      </w:divBdr>
    </w:div>
    <w:div w:id="798299177">
      <w:bodyDiv w:val="1"/>
      <w:marLeft w:val="0"/>
      <w:marRight w:val="0"/>
      <w:marTop w:val="0"/>
      <w:marBottom w:val="0"/>
      <w:divBdr>
        <w:top w:val="none" w:sz="0" w:space="0" w:color="auto"/>
        <w:left w:val="none" w:sz="0" w:space="0" w:color="auto"/>
        <w:bottom w:val="none" w:sz="0" w:space="0" w:color="auto"/>
        <w:right w:val="none" w:sz="0" w:space="0" w:color="auto"/>
      </w:divBdr>
    </w:div>
    <w:div w:id="1346786743">
      <w:bodyDiv w:val="1"/>
      <w:marLeft w:val="0"/>
      <w:marRight w:val="0"/>
      <w:marTop w:val="0"/>
      <w:marBottom w:val="0"/>
      <w:divBdr>
        <w:top w:val="none" w:sz="0" w:space="0" w:color="auto"/>
        <w:left w:val="none" w:sz="0" w:space="0" w:color="auto"/>
        <w:bottom w:val="none" w:sz="0" w:space="0" w:color="auto"/>
        <w:right w:val="none" w:sz="0" w:space="0" w:color="auto"/>
      </w:divBdr>
    </w:div>
    <w:div w:id="1935703494">
      <w:bodyDiv w:val="1"/>
      <w:marLeft w:val="0"/>
      <w:marRight w:val="0"/>
      <w:marTop w:val="0"/>
      <w:marBottom w:val="0"/>
      <w:divBdr>
        <w:top w:val="none" w:sz="0" w:space="0" w:color="auto"/>
        <w:left w:val="none" w:sz="0" w:space="0" w:color="auto"/>
        <w:bottom w:val="none" w:sz="0" w:space="0" w:color="auto"/>
        <w:right w:val="none" w:sz="0" w:space="0" w:color="auto"/>
      </w:divBdr>
    </w:div>
    <w:div w:id="1995143384">
      <w:bodyDiv w:val="1"/>
      <w:marLeft w:val="0"/>
      <w:marRight w:val="0"/>
      <w:marTop w:val="0"/>
      <w:marBottom w:val="0"/>
      <w:divBdr>
        <w:top w:val="none" w:sz="0" w:space="0" w:color="auto"/>
        <w:left w:val="none" w:sz="0" w:space="0" w:color="auto"/>
        <w:bottom w:val="none" w:sz="0" w:space="0" w:color="auto"/>
        <w:right w:val="none" w:sz="0" w:space="0" w:color="auto"/>
      </w:divBdr>
    </w:div>
    <w:div w:id="2105682212">
      <w:bodyDiv w:val="1"/>
      <w:marLeft w:val="0"/>
      <w:marRight w:val="0"/>
      <w:marTop w:val="0"/>
      <w:marBottom w:val="0"/>
      <w:divBdr>
        <w:top w:val="none" w:sz="0" w:space="0" w:color="auto"/>
        <w:left w:val="none" w:sz="0" w:space="0" w:color="auto"/>
        <w:bottom w:val="none" w:sz="0" w:space="0" w:color="auto"/>
        <w:right w:val="none" w:sz="0" w:space="0" w:color="auto"/>
      </w:divBdr>
      <w:divsChild>
        <w:div w:id="1777404308">
          <w:marLeft w:val="0"/>
          <w:marRight w:val="0"/>
          <w:marTop w:val="0"/>
          <w:marBottom w:val="0"/>
          <w:divBdr>
            <w:top w:val="none" w:sz="0" w:space="0" w:color="auto"/>
            <w:left w:val="none" w:sz="0" w:space="0" w:color="auto"/>
            <w:bottom w:val="none" w:sz="0" w:space="0" w:color="auto"/>
            <w:right w:val="none" w:sz="0" w:space="0" w:color="auto"/>
          </w:divBdr>
          <w:divsChild>
            <w:div w:id="1412237365">
              <w:marLeft w:val="0"/>
              <w:marRight w:val="0"/>
              <w:marTop w:val="0"/>
              <w:marBottom w:val="0"/>
              <w:divBdr>
                <w:top w:val="none" w:sz="0" w:space="0" w:color="auto"/>
                <w:left w:val="none" w:sz="0" w:space="0" w:color="auto"/>
                <w:bottom w:val="none" w:sz="0" w:space="0" w:color="auto"/>
                <w:right w:val="none" w:sz="0" w:space="0" w:color="auto"/>
              </w:divBdr>
              <w:divsChild>
                <w:div w:id="749275032">
                  <w:marLeft w:val="0"/>
                  <w:marRight w:val="0"/>
                  <w:marTop w:val="0"/>
                  <w:marBottom w:val="0"/>
                  <w:divBdr>
                    <w:top w:val="none" w:sz="0" w:space="0" w:color="auto"/>
                    <w:left w:val="none" w:sz="0" w:space="0" w:color="auto"/>
                    <w:bottom w:val="none" w:sz="0" w:space="0" w:color="auto"/>
                    <w:right w:val="none" w:sz="0" w:space="0" w:color="auto"/>
                  </w:divBdr>
                </w:div>
                <w:div w:id="1771705080">
                  <w:marLeft w:val="0"/>
                  <w:marRight w:val="0"/>
                  <w:marTop w:val="0"/>
                  <w:marBottom w:val="0"/>
                  <w:divBdr>
                    <w:top w:val="none" w:sz="0" w:space="0" w:color="auto"/>
                    <w:left w:val="none" w:sz="0" w:space="0" w:color="auto"/>
                    <w:bottom w:val="none" w:sz="0" w:space="0" w:color="auto"/>
                    <w:right w:val="none" w:sz="0" w:space="0" w:color="auto"/>
                  </w:divBdr>
                  <w:divsChild>
                    <w:div w:id="1779062819">
                      <w:marLeft w:val="0"/>
                      <w:marRight w:val="0"/>
                      <w:marTop w:val="0"/>
                      <w:marBottom w:val="0"/>
                      <w:divBdr>
                        <w:top w:val="none" w:sz="0" w:space="0" w:color="auto"/>
                        <w:left w:val="none" w:sz="0" w:space="0" w:color="auto"/>
                        <w:bottom w:val="none" w:sz="0" w:space="0" w:color="auto"/>
                        <w:right w:val="none" w:sz="0" w:space="0" w:color="auto"/>
                      </w:divBdr>
                      <w:divsChild>
                        <w:div w:id="126218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1C817-B27F-4A91-9765-574A71097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22</Pages>
  <Words>6235</Words>
  <Characters>37412</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Krawiec Barbara</dc:creator>
  <cp:lastModifiedBy>Jolanta Dziura</cp:lastModifiedBy>
  <cp:revision>7</cp:revision>
  <cp:lastPrinted>2020-07-21T07:04:00Z</cp:lastPrinted>
  <dcterms:created xsi:type="dcterms:W3CDTF">2019-01-08T13:37:00Z</dcterms:created>
  <dcterms:modified xsi:type="dcterms:W3CDTF">2020-07-21T07:21:00Z</dcterms:modified>
</cp:coreProperties>
</file>