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BA1" w:rsidRPr="00E50B0D" w:rsidRDefault="00DC4ABD" w:rsidP="00BC6BA1">
      <w:pPr>
        <w:spacing w:after="0"/>
        <w:jc w:val="right"/>
        <w:rPr>
          <w:rFonts w:eastAsia="Times New Roman" w:cstheme="minorHAnsi"/>
          <w:lang w:eastAsia="pl-PL"/>
        </w:rPr>
      </w:pPr>
      <w:r w:rsidRPr="00E50B0D">
        <w:rPr>
          <w:rFonts w:eastAsia="Times New Roman" w:cstheme="minorHAnsi"/>
          <w:lang w:eastAsia="pl-PL"/>
        </w:rPr>
        <w:t xml:space="preserve"> </w:t>
      </w:r>
      <w:r w:rsidR="00BC6BA1" w:rsidRPr="00E50B0D">
        <w:rPr>
          <w:rFonts w:eastAsia="Times New Roman" w:cstheme="minorHAnsi"/>
          <w:lang w:eastAsia="pl-PL"/>
        </w:rPr>
        <w:t xml:space="preserve">Załącznik nr 1 </w:t>
      </w:r>
    </w:p>
    <w:p w:rsidR="001E4E33" w:rsidRPr="00E50B0D" w:rsidRDefault="001E4E33" w:rsidP="00436EC7">
      <w:pPr>
        <w:widowControl w:val="0"/>
        <w:spacing w:after="0"/>
        <w:jc w:val="center"/>
        <w:rPr>
          <w:rFonts w:ascii="Calibri" w:eastAsia="Lucida Sans Unicode" w:hAnsi="Calibri" w:cs="Times New Roman"/>
          <w:b/>
          <w:sz w:val="24"/>
          <w:szCs w:val="24"/>
          <w:lang w:eastAsia="pl-PL"/>
        </w:rPr>
      </w:pPr>
      <w:r w:rsidRPr="00E50B0D">
        <w:rPr>
          <w:rFonts w:ascii="Calibri" w:eastAsia="Lucida Sans Unicode" w:hAnsi="Calibri" w:cs="Times New Roman"/>
          <w:b/>
          <w:sz w:val="24"/>
          <w:szCs w:val="24"/>
          <w:lang w:eastAsia="pl-PL"/>
        </w:rPr>
        <w:t>FORMULARZ OFERTY</w:t>
      </w:r>
    </w:p>
    <w:p w:rsidR="001E4E33" w:rsidRPr="005A3D41" w:rsidRDefault="001E4E33" w:rsidP="001E4E33">
      <w:pPr>
        <w:spacing w:after="0" w:line="240" w:lineRule="auto"/>
        <w:jc w:val="center"/>
        <w:rPr>
          <w:rFonts w:ascii="Calibri" w:eastAsia="Lucida Sans Unicode" w:hAnsi="Calibri" w:cs="Times New Roman"/>
          <w:b/>
          <w:color w:val="FF0000"/>
          <w:sz w:val="24"/>
          <w:szCs w:val="24"/>
        </w:rPr>
      </w:pPr>
      <w:r w:rsidRPr="005A3D41">
        <w:rPr>
          <w:rFonts w:ascii="Courier New" w:eastAsia="Times New Roman" w:hAnsi="Courier New" w:cs="Times New Roman"/>
          <w:noProof/>
          <w:color w:val="FF0000"/>
          <w:sz w:val="20"/>
          <w:szCs w:val="20"/>
          <w:lang w:eastAsia="pl-PL"/>
        </w:rPr>
        <mc:AlternateContent>
          <mc:Choice Requires="wps">
            <w:drawing>
              <wp:anchor distT="0" distB="0" distL="0" distR="89535" simplePos="0" relativeHeight="251664384" behindDoc="0" locked="0" layoutInCell="1" allowOverlap="1" wp14:anchorId="31558C21" wp14:editId="39ED9D30">
                <wp:simplePos x="0" y="0"/>
                <wp:positionH relativeFrom="column">
                  <wp:posOffset>0</wp:posOffset>
                </wp:positionH>
                <wp:positionV relativeFrom="paragraph">
                  <wp:posOffset>106680</wp:posOffset>
                </wp:positionV>
                <wp:extent cx="2840990" cy="1533525"/>
                <wp:effectExtent l="4445" t="1270" r="2540" b="8255"/>
                <wp:wrapSquare wrapText="larges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990" cy="15335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4A0" w:firstRow="1" w:lastRow="0" w:firstColumn="1" w:lastColumn="0" w:noHBand="0" w:noVBand="1"/>
                            </w:tblPr>
                            <w:tblGrid>
                              <w:gridCol w:w="4475"/>
                            </w:tblGrid>
                            <w:tr w:rsidR="007C0D92">
                              <w:trPr>
                                <w:trHeight w:val="2258"/>
                              </w:trPr>
                              <w:tc>
                                <w:tcPr>
                                  <w:tcW w:w="4475" w:type="dxa"/>
                                  <w:tcBorders>
                                    <w:top w:val="single" w:sz="4" w:space="0" w:color="000000"/>
                                    <w:left w:val="single" w:sz="4" w:space="0" w:color="000000"/>
                                    <w:bottom w:val="single" w:sz="4" w:space="0" w:color="000000"/>
                                    <w:right w:val="single" w:sz="4" w:space="0" w:color="000000"/>
                                  </w:tcBorders>
                                </w:tcPr>
                                <w:p w:rsidR="007C0D92" w:rsidRDefault="007C0D92">
                                  <w:pPr>
                                    <w:pStyle w:val="Zwykytekst2"/>
                                    <w:snapToGrid w:val="0"/>
                                    <w:jc w:val="both"/>
                                    <w:rPr>
                                      <w:rFonts w:ascii="Calibri" w:eastAsia="Lucida Sans Unicode" w:hAnsi="Calibri" w:cs="Tahoma"/>
                                      <w:b/>
                                    </w:rPr>
                                  </w:pPr>
                                  <w:r>
                                    <w:rPr>
                                      <w:rFonts w:ascii="Calibri" w:eastAsia="Lucida Sans Unicode" w:hAnsi="Calibri" w:cs="Tahoma"/>
                                      <w:b/>
                                    </w:rPr>
                                    <w:t>Nazwa i siedziba oferenta</w:t>
                                  </w:r>
                                </w:p>
                                <w:p w:rsidR="007C0D92" w:rsidRDefault="007C0D92">
                                  <w:pPr>
                                    <w:pStyle w:val="Zwykytekst2"/>
                                    <w:snapToGrid w:val="0"/>
                                    <w:jc w:val="both"/>
                                    <w:rPr>
                                      <w:rFonts w:ascii="Calibri" w:eastAsia="Lucida Sans Unicode" w:hAnsi="Calibri" w:cs="Tahoma"/>
                                      <w:b/>
                                    </w:rPr>
                                  </w:pPr>
                                </w:p>
                                <w:p w:rsidR="007C0D92" w:rsidRDefault="007C0D92">
                                  <w:pPr>
                                    <w:pStyle w:val="Zwykytekst2"/>
                                    <w:jc w:val="both"/>
                                    <w:rPr>
                                      <w:rFonts w:ascii="Calibri" w:eastAsia="Lucida Sans Unicode" w:hAnsi="Calibri" w:cs="Tahoma"/>
                                    </w:rPr>
                                  </w:pPr>
                                  <w:r>
                                    <w:rPr>
                                      <w:rFonts w:ascii="Calibri" w:eastAsia="Lucida Sans Unicode" w:hAnsi="Calibri" w:cs="Tahoma"/>
                                    </w:rPr>
                                    <w:t>.....................................................................................</w:t>
                                  </w:r>
                                </w:p>
                                <w:p w:rsidR="007C0D92" w:rsidRDefault="007C0D92">
                                  <w:pPr>
                                    <w:pStyle w:val="Zwykytekst2"/>
                                    <w:jc w:val="both"/>
                                    <w:rPr>
                                      <w:rFonts w:ascii="Calibri" w:eastAsia="Lucida Sans Unicode" w:hAnsi="Calibri" w:cs="Tahoma"/>
                                    </w:rPr>
                                  </w:pPr>
                                  <w:r>
                                    <w:rPr>
                                      <w:rFonts w:ascii="Calibri" w:eastAsia="Lucida Sans Unicode" w:hAnsi="Calibri" w:cs="Tahoma"/>
                                    </w:rPr>
                                    <w:t>.....................................................................................</w:t>
                                  </w:r>
                                </w:p>
                                <w:p w:rsidR="007C0D92" w:rsidRDefault="007C0D92">
                                  <w:pPr>
                                    <w:pStyle w:val="Zwykytekst2"/>
                                    <w:jc w:val="both"/>
                                    <w:rPr>
                                      <w:rFonts w:ascii="Calibri" w:eastAsia="Lucida Sans Unicode" w:hAnsi="Calibri" w:cs="Tahoma"/>
                                    </w:rPr>
                                  </w:pPr>
                                  <w:r>
                                    <w:rPr>
                                      <w:rFonts w:ascii="Calibri" w:eastAsia="Lucida Sans Unicode" w:hAnsi="Calibri" w:cs="Tahoma"/>
                                    </w:rPr>
                                    <w:t>…………………………………………………………………………........</w:t>
                                  </w:r>
                                </w:p>
                                <w:p w:rsidR="007C0D92" w:rsidRDefault="007C0D92">
                                  <w:pPr>
                                    <w:pStyle w:val="Zwykytekst2"/>
                                    <w:jc w:val="both"/>
                                    <w:rPr>
                                      <w:rFonts w:ascii="Calibri" w:eastAsia="Lucida Sans Unicode" w:hAnsi="Calibri" w:cs="Tahoma"/>
                                    </w:rPr>
                                  </w:pPr>
                                  <w:r>
                                    <w:rPr>
                                      <w:rFonts w:ascii="Calibri" w:eastAsia="Lucida Sans Unicode" w:hAnsi="Calibri" w:cs="Tahoma"/>
                                    </w:rPr>
                                    <w:t>TEL……………………………………… FAX…………………………….</w:t>
                                  </w:r>
                                </w:p>
                                <w:p w:rsidR="007C0D92" w:rsidRDefault="007C0D92">
                                  <w:pPr>
                                    <w:pStyle w:val="Zwykytekst2"/>
                                    <w:jc w:val="both"/>
                                    <w:rPr>
                                      <w:rFonts w:ascii="Calibri" w:eastAsia="Lucida Sans Unicode" w:hAnsi="Calibri" w:cs="Tahoma"/>
                                    </w:rPr>
                                  </w:pPr>
                                  <w:r>
                                    <w:rPr>
                                      <w:rFonts w:ascii="Calibri" w:eastAsia="Lucida Sans Unicode" w:hAnsi="Calibri" w:cs="Tahoma"/>
                                    </w:rPr>
                                    <w:t>MAIL…………………………………………………………………………</w:t>
                                  </w:r>
                                </w:p>
                                <w:p w:rsidR="007C0D92" w:rsidRDefault="007C0D92">
                                  <w:pPr>
                                    <w:pStyle w:val="Zwykytekst2"/>
                                    <w:jc w:val="both"/>
                                    <w:rPr>
                                      <w:rFonts w:ascii="Calibri" w:eastAsia="Lucida Sans Unicode" w:hAnsi="Calibri" w:cs="Tahoma"/>
                                    </w:rPr>
                                  </w:pPr>
                                  <w:r>
                                    <w:rPr>
                                      <w:rFonts w:ascii="Calibri" w:eastAsia="Lucida Sans Unicode" w:hAnsi="Calibri" w:cs="Tahoma"/>
                                    </w:rPr>
                                    <w:t>NIP………………………………/REGON……………………………….</w:t>
                                  </w:r>
                                </w:p>
                              </w:tc>
                            </w:tr>
                          </w:tbl>
                          <w:p w:rsidR="007C0D92" w:rsidRDefault="007C0D92" w:rsidP="001E4E3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3" o:spid="_x0000_s1026" type="#_x0000_t202" style="position:absolute;left:0;text-align:left;margin-left:0;margin-top:8.4pt;width:223.7pt;height:120.75pt;z-index:251664384;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" stroked="f">
                <v:fill opacity="0"/>
                <v:textbox inset="0,0,0,0">
                  <w:txbxContent>
                    <w:tbl>
                      <w:tblPr>
                        <w:tblW w:w="0" w:type="auto"/>
                        <w:tblInd w:w="70" w:type="dxa"/>
                        <w:tblLayout w:type="fixed"/>
                        <w:tblCellMar>
                          <w:left w:w="70" w:type="dxa"/>
                          <w:right w:w="70" w:type="dxa"/>
                        </w:tblCellMar>
                        <w:tblLook w:val="04A0" w:firstRow="1" w:lastRow="0" w:firstColumn="1" w:lastColumn="0" w:noHBand="0" w:noVBand="1"/>
                      </w:tblPr>
                      <w:tblGrid>
                        <w:gridCol w:w="4475"/>
                      </w:tblGrid>
                      <w:tr w:rsidR="007C0D92">
                        <w:trPr>
                          <w:trHeight w:val="2258"/>
                        </w:trPr>
                        <w:tc>
                          <w:tcPr>
                            <w:tcW w:w="4475" w:type="dxa"/>
                            <w:tcBorders>
                              <w:top w:val="single" w:sz="4" w:space="0" w:color="000000"/>
                              <w:left w:val="single" w:sz="4" w:space="0" w:color="000000"/>
                              <w:bottom w:val="single" w:sz="4" w:space="0" w:color="000000"/>
                              <w:right w:val="single" w:sz="4" w:space="0" w:color="000000"/>
                            </w:tcBorders>
                          </w:tcPr>
                          <w:p w:rsidR="007C0D92" w:rsidRDefault="007C0D92">
                            <w:pPr>
                              <w:pStyle w:val="Zwykytekst2"/>
                              <w:snapToGrid w:val="0"/>
                              <w:jc w:val="both"/>
                              <w:rPr>
                                <w:rFonts w:ascii="Calibri" w:eastAsia="Lucida Sans Unicode" w:hAnsi="Calibri" w:cs="Tahoma"/>
                                <w:b/>
                              </w:rPr>
                            </w:pPr>
                            <w:r>
                              <w:rPr>
                                <w:rFonts w:ascii="Calibri" w:eastAsia="Lucida Sans Unicode" w:hAnsi="Calibri" w:cs="Tahoma"/>
                                <w:b/>
                              </w:rPr>
                              <w:t>Nazwa i siedziba oferenta</w:t>
                            </w:r>
                          </w:p>
                          <w:p w:rsidR="007C0D92" w:rsidRDefault="007C0D92">
                            <w:pPr>
                              <w:pStyle w:val="Zwykytekst2"/>
                              <w:snapToGrid w:val="0"/>
                              <w:jc w:val="both"/>
                              <w:rPr>
                                <w:rFonts w:ascii="Calibri" w:eastAsia="Lucida Sans Unicode" w:hAnsi="Calibri" w:cs="Tahoma"/>
                                <w:b/>
                              </w:rPr>
                            </w:pPr>
                          </w:p>
                          <w:p w:rsidR="007C0D92" w:rsidRDefault="007C0D92">
                            <w:pPr>
                              <w:pStyle w:val="Zwykytekst2"/>
                              <w:jc w:val="both"/>
                              <w:rPr>
                                <w:rFonts w:ascii="Calibri" w:eastAsia="Lucida Sans Unicode" w:hAnsi="Calibri" w:cs="Tahoma"/>
                              </w:rPr>
                            </w:pPr>
                            <w:r>
                              <w:rPr>
                                <w:rFonts w:ascii="Calibri" w:eastAsia="Lucida Sans Unicode" w:hAnsi="Calibri" w:cs="Tahoma"/>
                              </w:rPr>
                              <w:t>.....................................................................................</w:t>
                            </w:r>
                          </w:p>
                          <w:p w:rsidR="007C0D92" w:rsidRDefault="007C0D92">
                            <w:pPr>
                              <w:pStyle w:val="Zwykytekst2"/>
                              <w:jc w:val="both"/>
                              <w:rPr>
                                <w:rFonts w:ascii="Calibri" w:eastAsia="Lucida Sans Unicode" w:hAnsi="Calibri" w:cs="Tahoma"/>
                              </w:rPr>
                            </w:pPr>
                            <w:r>
                              <w:rPr>
                                <w:rFonts w:ascii="Calibri" w:eastAsia="Lucida Sans Unicode" w:hAnsi="Calibri" w:cs="Tahoma"/>
                              </w:rPr>
                              <w:t>.....................................................................................</w:t>
                            </w:r>
                          </w:p>
                          <w:p w:rsidR="007C0D92" w:rsidRDefault="007C0D92">
                            <w:pPr>
                              <w:pStyle w:val="Zwykytekst2"/>
                              <w:jc w:val="both"/>
                              <w:rPr>
                                <w:rFonts w:ascii="Calibri" w:eastAsia="Lucida Sans Unicode" w:hAnsi="Calibri" w:cs="Tahoma"/>
                              </w:rPr>
                            </w:pPr>
                            <w:r>
                              <w:rPr>
                                <w:rFonts w:ascii="Calibri" w:eastAsia="Lucida Sans Unicode" w:hAnsi="Calibri" w:cs="Tahoma"/>
                              </w:rPr>
                              <w:t>…………………………………………………………………………........</w:t>
                            </w:r>
                          </w:p>
                          <w:p w:rsidR="007C0D92" w:rsidRDefault="007C0D92">
                            <w:pPr>
                              <w:pStyle w:val="Zwykytekst2"/>
                              <w:jc w:val="both"/>
                              <w:rPr>
                                <w:rFonts w:ascii="Calibri" w:eastAsia="Lucida Sans Unicode" w:hAnsi="Calibri" w:cs="Tahoma"/>
                              </w:rPr>
                            </w:pPr>
                            <w:r>
                              <w:rPr>
                                <w:rFonts w:ascii="Calibri" w:eastAsia="Lucida Sans Unicode" w:hAnsi="Calibri" w:cs="Tahoma"/>
                              </w:rPr>
                              <w:t>TEL……………………………………… FAX…………………………….</w:t>
                            </w:r>
                          </w:p>
                          <w:p w:rsidR="007C0D92" w:rsidRDefault="007C0D92">
                            <w:pPr>
                              <w:pStyle w:val="Zwykytekst2"/>
                              <w:jc w:val="both"/>
                              <w:rPr>
                                <w:rFonts w:ascii="Calibri" w:eastAsia="Lucida Sans Unicode" w:hAnsi="Calibri" w:cs="Tahoma"/>
                              </w:rPr>
                            </w:pPr>
                            <w:r>
                              <w:rPr>
                                <w:rFonts w:ascii="Calibri" w:eastAsia="Lucida Sans Unicode" w:hAnsi="Calibri" w:cs="Tahoma"/>
                              </w:rPr>
                              <w:t>MAIL…………………………………………………………………………</w:t>
                            </w:r>
                          </w:p>
                          <w:p w:rsidR="007C0D92" w:rsidRDefault="007C0D92">
                            <w:pPr>
                              <w:pStyle w:val="Zwykytekst2"/>
                              <w:jc w:val="both"/>
                              <w:rPr>
                                <w:rFonts w:ascii="Calibri" w:eastAsia="Lucida Sans Unicode" w:hAnsi="Calibri" w:cs="Tahoma"/>
                              </w:rPr>
                            </w:pPr>
                            <w:r>
                              <w:rPr>
                                <w:rFonts w:ascii="Calibri" w:eastAsia="Lucida Sans Unicode" w:hAnsi="Calibri" w:cs="Tahoma"/>
                              </w:rPr>
                              <w:t>NIP………………………………/REGON……………………………….</w:t>
                            </w:r>
                          </w:p>
                        </w:tc>
                      </w:tr>
                    </w:tbl>
                    <w:p w:rsidR="007C0D92" w:rsidRDefault="007C0D92" w:rsidP="001E4E33">
                      <w:r>
                        <w:t xml:space="preserve"> </w:t>
                      </w:r>
                    </w:p>
                  </w:txbxContent>
                </v:textbox>
                <w10:wrap type="square" side="largest"/>
              </v:shape>
            </w:pict>
          </mc:Fallback>
        </mc:AlternateContent>
      </w:r>
    </w:p>
    <w:p w:rsidR="001E4E33" w:rsidRPr="005A3D41" w:rsidRDefault="001E4E33" w:rsidP="001E4E33">
      <w:pPr>
        <w:spacing w:after="0" w:line="240" w:lineRule="auto"/>
        <w:jc w:val="center"/>
        <w:rPr>
          <w:rFonts w:ascii="Calibri" w:eastAsia="Lucida Sans Unicode" w:hAnsi="Calibri" w:cs="Times New Roman"/>
          <w:b/>
          <w:color w:val="FF0000"/>
          <w:sz w:val="24"/>
          <w:szCs w:val="24"/>
        </w:rPr>
      </w:pPr>
    </w:p>
    <w:p w:rsidR="001E4E33" w:rsidRPr="005A3D41" w:rsidRDefault="001E4E33" w:rsidP="001E4E33">
      <w:pPr>
        <w:spacing w:after="0" w:line="240" w:lineRule="auto"/>
        <w:jc w:val="both"/>
        <w:rPr>
          <w:rFonts w:ascii="Calibri" w:eastAsia="Lucida Sans Unicode" w:hAnsi="Calibri" w:cs="Times New Roman"/>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E05F7B" w:rsidRDefault="001E4E33" w:rsidP="001E4E33">
      <w:pPr>
        <w:pBdr>
          <w:top w:val="double" w:sz="2" w:space="10" w:color="000000"/>
          <w:left w:val="double" w:sz="2" w:space="31" w:color="000000"/>
          <w:bottom w:val="double" w:sz="2" w:space="6" w:color="000000"/>
          <w:right w:val="double" w:sz="2" w:space="4" w:color="000000"/>
        </w:pBdr>
        <w:spacing w:after="0" w:line="240" w:lineRule="auto"/>
        <w:ind w:left="1080"/>
        <w:jc w:val="center"/>
        <w:rPr>
          <w:rFonts w:ascii="Calibri" w:eastAsia="Lucida Sans Unicode" w:hAnsi="Calibri" w:cs="Times New Roman"/>
          <w:b/>
        </w:rPr>
      </w:pPr>
      <w:r w:rsidRPr="00E05F7B">
        <w:rPr>
          <w:rFonts w:ascii="Calibri" w:eastAsia="Lucida Sans Unicode" w:hAnsi="Calibri" w:cs="Times New Roman"/>
          <w:b/>
        </w:rPr>
        <w:t xml:space="preserve">Oferujemy zrealizowanie usługi objętej zamówieniem zgodnie z wymaganiami zapytania ofertowego z dnia </w:t>
      </w:r>
      <w:r w:rsidR="00E05F7B">
        <w:rPr>
          <w:rFonts w:ascii="Calibri" w:eastAsia="Lucida Sans Unicode" w:hAnsi="Calibri" w:cs="Times New Roman"/>
          <w:b/>
        </w:rPr>
        <w:t>17</w:t>
      </w:r>
      <w:r w:rsidRPr="00E05F7B">
        <w:rPr>
          <w:rFonts w:ascii="Calibri" w:eastAsia="Lucida Sans Unicode" w:hAnsi="Calibri" w:cs="Times New Roman"/>
          <w:b/>
        </w:rPr>
        <w:t>.0</w:t>
      </w:r>
      <w:r w:rsidR="003A4914" w:rsidRPr="00E05F7B">
        <w:rPr>
          <w:rFonts w:ascii="Calibri" w:eastAsia="Lucida Sans Unicode" w:hAnsi="Calibri" w:cs="Times New Roman"/>
          <w:b/>
        </w:rPr>
        <w:t>3</w:t>
      </w:r>
      <w:r w:rsidRPr="00E05F7B">
        <w:rPr>
          <w:rFonts w:ascii="Calibri" w:eastAsia="Lucida Sans Unicode" w:hAnsi="Calibri" w:cs="Times New Roman"/>
          <w:b/>
        </w:rPr>
        <w:t>.20</w:t>
      </w:r>
      <w:r w:rsidR="00F10FCD" w:rsidRPr="00E05F7B">
        <w:rPr>
          <w:rFonts w:ascii="Calibri" w:eastAsia="Lucida Sans Unicode" w:hAnsi="Calibri" w:cs="Times New Roman"/>
          <w:b/>
        </w:rPr>
        <w:t>20</w:t>
      </w:r>
      <w:r w:rsidRPr="00E05F7B">
        <w:rPr>
          <w:rFonts w:ascii="Calibri" w:eastAsia="Lucida Sans Unicode" w:hAnsi="Calibri" w:cs="Times New Roman"/>
          <w:b/>
        </w:rPr>
        <w:t xml:space="preserve"> r. </w:t>
      </w:r>
    </w:p>
    <w:p w:rsidR="001E4E33" w:rsidRPr="005A3D41" w:rsidRDefault="001E4E33" w:rsidP="001E4E33">
      <w:pPr>
        <w:spacing w:after="0" w:line="240" w:lineRule="auto"/>
        <w:jc w:val="both"/>
        <w:rPr>
          <w:rFonts w:ascii="Calibri" w:eastAsia="Times New Roman" w:hAnsi="Calibri" w:cs="Times New Roman"/>
          <w:color w:val="FF0000"/>
          <w:sz w:val="24"/>
          <w:szCs w:val="24"/>
          <w:lang w:eastAsia="pl-PL"/>
        </w:rPr>
      </w:pPr>
    </w:p>
    <w:p w:rsidR="007A0D35" w:rsidRPr="00D335DC" w:rsidRDefault="007A0D35" w:rsidP="002B043E">
      <w:pPr>
        <w:pStyle w:val="Akapitzlist"/>
        <w:numPr>
          <w:ilvl w:val="0"/>
          <w:numId w:val="8"/>
        </w:numPr>
        <w:spacing w:after="0" w:line="240" w:lineRule="auto"/>
        <w:ind w:left="284" w:hanging="284"/>
        <w:jc w:val="both"/>
        <w:rPr>
          <w:rFonts w:ascii="Calibri" w:eastAsia="Calibri" w:hAnsi="Calibri" w:cs="Times New Roman"/>
        </w:rPr>
      </w:pPr>
      <w:r w:rsidRPr="00D335DC">
        <w:rPr>
          <w:rFonts w:ascii="Calibri" w:eastAsia="Calibri" w:hAnsi="Calibri" w:cs="Times New Roman"/>
        </w:rPr>
        <w:t>Cena</w:t>
      </w:r>
    </w:p>
    <w:p w:rsidR="00A91D25" w:rsidRPr="00D335DC" w:rsidRDefault="007A0D35" w:rsidP="00A91D25">
      <w:pPr>
        <w:spacing w:after="0" w:line="240" w:lineRule="auto"/>
        <w:jc w:val="both"/>
        <w:rPr>
          <w:rFonts w:ascii="Calibri" w:eastAsia="Calibri" w:hAnsi="Calibri" w:cs="Times New Roman"/>
        </w:rPr>
      </w:pPr>
      <w:r w:rsidRPr="00D335DC">
        <w:rPr>
          <w:rFonts w:ascii="Calibri" w:eastAsia="Calibri" w:hAnsi="Calibri" w:cs="Times New Roman"/>
        </w:rPr>
        <w:t xml:space="preserve">A.1 </w:t>
      </w:r>
      <w:r w:rsidR="00A91D25" w:rsidRPr="00D335DC">
        <w:rPr>
          <w:rFonts w:ascii="Calibri" w:eastAsia="Calibri" w:hAnsi="Calibri" w:cs="Times New Roman"/>
        </w:rPr>
        <w:t xml:space="preserve">Cena za 1 </w:t>
      </w:r>
      <w:r w:rsidR="003751B7" w:rsidRPr="00D335DC">
        <w:rPr>
          <w:rFonts w:ascii="Calibri" w:eastAsia="Calibri" w:hAnsi="Calibri" w:cs="Times New Roman"/>
        </w:rPr>
        <w:t>godzinę</w:t>
      </w:r>
      <w:r w:rsidR="00A91D25" w:rsidRPr="00D335DC">
        <w:rPr>
          <w:rFonts w:ascii="Calibri" w:eastAsia="Calibri" w:hAnsi="Calibri" w:cs="Times New Roman"/>
        </w:rPr>
        <w:t xml:space="preserve"> </w:t>
      </w:r>
      <w:r w:rsidRPr="00D335DC">
        <w:rPr>
          <w:rFonts w:ascii="Calibri" w:eastAsia="Calibri" w:hAnsi="Calibri" w:cs="Times New Roman"/>
        </w:rPr>
        <w:t>zajęć</w:t>
      </w:r>
      <w:r w:rsidR="00A91D25" w:rsidRPr="00D335DC">
        <w:rPr>
          <w:rFonts w:ascii="Calibri" w:eastAsia="Calibri" w:hAnsi="Calibri" w:cs="Times New Roman"/>
        </w:rPr>
        <w:t>:</w:t>
      </w:r>
    </w:p>
    <w:p w:rsidR="00A91D25" w:rsidRPr="00D335DC" w:rsidRDefault="00A91D25" w:rsidP="00A91D25">
      <w:pPr>
        <w:spacing w:after="0" w:line="240" w:lineRule="auto"/>
        <w:jc w:val="both"/>
        <w:rPr>
          <w:rFonts w:ascii="Calibri" w:eastAsia="Calibri" w:hAnsi="Calibri" w:cs="Times New Roman"/>
        </w:rPr>
      </w:pPr>
    </w:p>
    <w:p w:rsidR="00A91D25" w:rsidRPr="00D335DC" w:rsidRDefault="00A91D25" w:rsidP="00A91D25">
      <w:pPr>
        <w:spacing w:after="0" w:line="240" w:lineRule="auto"/>
        <w:jc w:val="both"/>
        <w:rPr>
          <w:rFonts w:ascii="Calibri" w:eastAsia="Calibri" w:hAnsi="Calibri" w:cs="Times New Roman"/>
        </w:rPr>
      </w:pPr>
      <w:r w:rsidRPr="00D335DC">
        <w:rPr>
          <w:rFonts w:ascii="Calibri" w:eastAsia="Calibri" w:hAnsi="Calibri" w:cs="Times New Roman"/>
        </w:rPr>
        <w:t>………………………</w:t>
      </w:r>
      <w:r w:rsidR="007A0D35" w:rsidRPr="00D335DC">
        <w:rPr>
          <w:rFonts w:ascii="Calibri" w:eastAsia="Calibri" w:hAnsi="Calibri" w:cs="Times New Roman"/>
        </w:rPr>
        <w:t xml:space="preserve"> zł</w:t>
      </w:r>
      <w:r w:rsidRPr="00D335DC">
        <w:rPr>
          <w:rFonts w:ascii="Calibri" w:eastAsia="Calibri" w:hAnsi="Calibri" w:cs="Times New Roman"/>
        </w:rPr>
        <w:t xml:space="preserve"> brutto (słownie: …………………………………………………….) </w:t>
      </w:r>
    </w:p>
    <w:p w:rsidR="007A0D35" w:rsidRPr="00D335DC" w:rsidRDefault="007A0D35" w:rsidP="00A91D25">
      <w:pPr>
        <w:spacing w:after="0" w:line="240" w:lineRule="auto"/>
        <w:jc w:val="both"/>
        <w:rPr>
          <w:rFonts w:ascii="Calibri" w:eastAsia="Calibri" w:hAnsi="Calibri" w:cs="Times New Roman"/>
        </w:rPr>
      </w:pPr>
      <w:r w:rsidRPr="00D335DC">
        <w:rPr>
          <w:rFonts w:ascii="Calibri" w:eastAsia="Calibri" w:hAnsi="Calibri" w:cs="Times New Roman"/>
        </w:rPr>
        <w:t>……………………… zł netto</w:t>
      </w:r>
    </w:p>
    <w:p w:rsidR="00A91D25" w:rsidRPr="00D335DC" w:rsidRDefault="00A91D25" w:rsidP="00A91D25">
      <w:pPr>
        <w:spacing w:after="0" w:line="240" w:lineRule="auto"/>
        <w:jc w:val="both"/>
        <w:rPr>
          <w:rFonts w:ascii="Calibri" w:eastAsia="Calibri" w:hAnsi="Calibri" w:cs="Times New Roman"/>
        </w:rPr>
      </w:pPr>
    </w:p>
    <w:p w:rsidR="00A91D25" w:rsidRPr="00D335DC" w:rsidRDefault="00A91D25" w:rsidP="00A91D25">
      <w:pPr>
        <w:spacing w:after="0" w:line="240" w:lineRule="auto"/>
        <w:jc w:val="both"/>
        <w:rPr>
          <w:rFonts w:ascii="Calibri" w:eastAsia="Calibri" w:hAnsi="Calibri" w:cs="Times New Roman"/>
        </w:rPr>
      </w:pPr>
      <w:r w:rsidRPr="00D335DC">
        <w:rPr>
          <w:rFonts w:ascii="Calibri" w:eastAsia="Calibri" w:hAnsi="Calibri" w:cs="Times New Roman"/>
        </w:rPr>
        <w:t xml:space="preserve">Na cenę za 1 </w:t>
      </w:r>
      <w:r w:rsidR="003751B7" w:rsidRPr="00D335DC">
        <w:rPr>
          <w:rFonts w:ascii="Calibri" w:eastAsia="Calibri" w:hAnsi="Calibri" w:cs="Times New Roman"/>
        </w:rPr>
        <w:t>godzinę</w:t>
      </w:r>
      <w:r w:rsidRPr="00D335DC">
        <w:rPr>
          <w:rFonts w:ascii="Calibri" w:eastAsia="Calibri" w:hAnsi="Calibri" w:cs="Times New Roman"/>
        </w:rPr>
        <w:t xml:space="preserve"> </w:t>
      </w:r>
      <w:r w:rsidR="003751B7" w:rsidRPr="00D335DC">
        <w:rPr>
          <w:rFonts w:ascii="Calibri" w:eastAsia="Calibri" w:hAnsi="Calibri" w:cs="Times New Roman"/>
        </w:rPr>
        <w:t>zajęć dla grupy maksymalnie 1</w:t>
      </w:r>
      <w:r w:rsidR="00045377" w:rsidRPr="00D335DC">
        <w:rPr>
          <w:rFonts w:ascii="Calibri" w:eastAsia="Calibri" w:hAnsi="Calibri" w:cs="Times New Roman"/>
        </w:rPr>
        <w:t>7</w:t>
      </w:r>
      <w:r w:rsidR="003751B7" w:rsidRPr="00D335DC">
        <w:rPr>
          <w:rFonts w:ascii="Calibri" w:eastAsia="Calibri" w:hAnsi="Calibri" w:cs="Times New Roman"/>
        </w:rPr>
        <w:t xml:space="preserve"> osób </w:t>
      </w:r>
      <w:r w:rsidRPr="00D335DC">
        <w:rPr>
          <w:rFonts w:ascii="Calibri" w:eastAsia="Calibri" w:hAnsi="Calibri" w:cs="Times New Roman"/>
        </w:rPr>
        <w:t>składają się poniższe koszty (t</w:t>
      </w:r>
      <w:r w:rsidR="00F038A3" w:rsidRPr="00D335DC">
        <w:rPr>
          <w:rFonts w:ascii="Calibri" w:eastAsia="Calibri" w:hAnsi="Calibri" w:cs="Times New Roman"/>
        </w:rPr>
        <w:t xml:space="preserve">zn. koszty określone w pkt a – </w:t>
      </w:r>
      <w:r w:rsidR="003A357E">
        <w:rPr>
          <w:rFonts w:ascii="Calibri" w:eastAsia="Calibri" w:hAnsi="Calibri" w:cs="Times New Roman"/>
        </w:rPr>
        <w:t>c</w:t>
      </w:r>
      <w:r w:rsidRPr="00D335DC">
        <w:rPr>
          <w:rFonts w:ascii="Calibri" w:eastAsia="Calibri" w:hAnsi="Calibri" w:cs="Times New Roman"/>
        </w:rPr>
        <w:t>)</w:t>
      </w:r>
    </w:p>
    <w:p w:rsidR="00A91D25" w:rsidRPr="00D335DC" w:rsidRDefault="00A91D25" w:rsidP="00A91D25">
      <w:pPr>
        <w:spacing w:after="0" w:line="240" w:lineRule="auto"/>
        <w:jc w:val="both"/>
        <w:rPr>
          <w:rFonts w:ascii="Calibri" w:eastAsia="Calibri" w:hAnsi="Calibri" w:cs="Times New Roman"/>
        </w:rPr>
      </w:pPr>
    </w:p>
    <w:p w:rsidR="007A0D35" w:rsidRPr="00D335DC" w:rsidRDefault="007A0D35" w:rsidP="002B043E">
      <w:pPr>
        <w:pStyle w:val="Akapitzlist"/>
        <w:numPr>
          <w:ilvl w:val="0"/>
          <w:numId w:val="9"/>
        </w:numPr>
        <w:spacing w:after="0" w:line="240" w:lineRule="auto"/>
        <w:jc w:val="both"/>
        <w:rPr>
          <w:rFonts w:ascii="Calibri" w:eastAsia="Calibri" w:hAnsi="Calibri" w:cs="Times New Roman"/>
        </w:rPr>
      </w:pPr>
      <w:r w:rsidRPr="00D335DC">
        <w:rPr>
          <w:rFonts w:ascii="Calibri" w:eastAsia="Calibri" w:hAnsi="Calibri" w:cs="Times New Roman"/>
        </w:rPr>
        <w:t>Koszt zajęć (w tym: zatrudnienia osoby do prowadzenia zajęć, koszty prowadzenia dokumentacji,</w:t>
      </w:r>
      <w:r w:rsidR="00D335DC" w:rsidRPr="00D335DC">
        <w:rPr>
          <w:rFonts w:ascii="Calibri" w:eastAsia="Calibri" w:hAnsi="Calibri" w:cs="Times New Roman"/>
        </w:rPr>
        <w:t xml:space="preserve"> koszty materiałów do prowadzenia zajęć,</w:t>
      </w:r>
      <w:r w:rsidRPr="00D335DC">
        <w:rPr>
          <w:rFonts w:ascii="Calibri" w:eastAsia="Calibri" w:hAnsi="Calibri" w:cs="Times New Roman"/>
        </w:rPr>
        <w:t xml:space="preserve"> </w:t>
      </w:r>
      <w:r w:rsidR="00D335DC" w:rsidRPr="00D335DC">
        <w:rPr>
          <w:rFonts w:ascii="Calibri" w:eastAsia="Calibri" w:hAnsi="Calibri" w:cs="Times New Roman"/>
        </w:rPr>
        <w:t>itp.)</w:t>
      </w:r>
    </w:p>
    <w:p w:rsidR="00A91D25" w:rsidRPr="00D335DC" w:rsidRDefault="00A91D25" w:rsidP="002B043E">
      <w:pPr>
        <w:pStyle w:val="Akapitzlist"/>
        <w:numPr>
          <w:ilvl w:val="0"/>
          <w:numId w:val="9"/>
        </w:numPr>
        <w:spacing w:after="0" w:line="240" w:lineRule="auto"/>
        <w:jc w:val="both"/>
        <w:rPr>
          <w:rFonts w:ascii="Calibri" w:eastAsia="Calibri" w:hAnsi="Calibri" w:cs="Times New Roman"/>
        </w:rPr>
      </w:pPr>
      <w:r w:rsidRPr="00D335DC">
        <w:rPr>
          <w:rFonts w:ascii="Calibri" w:eastAsia="Calibri" w:hAnsi="Calibri" w:cs="Times New Roman"/>
        </w:rPr>
        <w:t>Koszt ubezpieczenia,</w:t>
      </w:r>
    </w:p>
    <w:p w:rsidR="00A91D25" w:rsidRPr="00D335DC" w:rsidRDefault="00A91D25" w:rsidP="002B043E">
      <w:pPr>
        <w:pStyle w:val="Akapitzlist"/>
        <w:numPr>
          <w:ilvl w:val="0"/>
          <w:numId w:val="9"/>
        </w:numPr>
        <w:spacing w:after="0" w:line="240" w:lineRule="auto"/>
        <w:jc w:val="both"/>
        <w:rPr>
          <w:rFonts w:ascii="Calibri" w:eastAsia="Calibri" w:hAnsi="Calibri" w:cs="Times New Roman"/>
        </w:rPr>
      </w:pPr>
      <w:r w:rsidRPr="00D335DC">
        <w:rPr>
          <w:rFonts w:ascii="Calibri" w:eastAsia="Calibri" w:hAnsi="Calibri" w:cs="Times New Roman"/>
        </w:rPr>
        <w:t xml:space="preserve">Koszt </w:t>
      </w:r>
      <w:r w:rsidR="00A27A57">
        <w:rPr>
          <w:rFonts w:ascii="Calibri" w:eastAsia="Calibri" w:hAnsi="Calibri" w:cs="Times New Roman"/>
        </w:rPr>
        <w:t>biletów dla opiekunów</w:t>
      </w:r>
      <w:r w:rsidRPr="00D335DC">
        <w:rPr>
          <w:rFonts w:ascii="Calibri" w:eastAsia="Calibri" w:hAnsi="Calibri" w:cs="Times New Roman"/>
        </w:rPr>
        <w:t xml:space="preserve">, </w:t>
      </w:r>
    </w:p>
    <w:p w:rsidR="007A0D35" w:rsidRPr="00574B4A" w:rsidRDefault="007A0D35" w:rsidP="00D335DC">
      <w:pPr>
        <w:pStyle w:val="Akapitzlist"/>
        <w:spacing w:after="0" w:line="240" w:lineRule="auto"/>
        <w:jc w:val="both"/>
        <w:rPr>
          <w:rFonts w:ascii="Calibri" w:eastAsia="Calibri" w:hAnsi="Calibri" w:cs="Times New Roman"/>
          <w:color w:val="FF0000"/>
        </w:rPr>
      </w:pPr>
    </w:p>
    <w:p w:rsidR="00A91D25" w:rsidRPr="00574B4A" w:rsidRDefault="00A91D25" w:rsidP="00A91D25">
      <w:pPr>
        <w:spacing w:after="0" w:line="240" w:lineRule="auto"/>
        <w:jc w:val="both"/>
        <w:rPr>
          <w:rFonts w:ascii="Calibri" w:eastAsia="Calibri" w:hAnsi="Calibri" w:cs="Times New Roman"/>
          <w:color w:val="FF0000"/>
        </w:rPr>
      </w:pPr>
    </w:p>
    <w:p w:rsidR="00A91D25" w:rsidRPr="00D335DC" w:rsidRDefault="00A91D25" w:rsidP="00A91D25">
      <w:pPr>
        <w:spacing w:after="0" w:line="240" w:lineRule="auto"/>
        <w:jc w:val="both"/>
        <w:rPr>
          <w:rFonts w:ascii="Calibri" w:eastAsia="Calibri" w:hAnsi="Calibri" w:cs="Times New Roman"/>
        </w:rPr>
      </w:pPr>
      <w:r w:rsidRPr="00D335DC">
        <w:rPr>
          <w:rFonts w:ascii="Calibri" w:eastAsia="Calibri" w:hAnsi="Calibri" w:cs="Times New Roman"/>
        </w:rPr>
        <w:t>A.</w:t>
      </w:r>
      <w:r w:rsidR="007A0D35" w:rsidRPr="00D335DC">
        <w:rPr>
          <w:rFonts w:ascii="Calibri" w:eastAsia="Calibri" w:hAnsi="Calibri" w:cs="Times New Roman"/>
        </w:rPr>
        <w:t>2</w:t>
      </w:r>
      <w:r w:rsidRPr="00D335DC">
        <w:rPr>
          <w:rFonts w:ascii="Calibri" w:eastAsia="Calibri" w:hAnsi="Calibri" w:cs="Times New Roman"/>
        </w:rPr>
        <w:t xml:space="preserve">. Maksymalna wartość umowy (Cena za 1 </w:t>
      </w:r>
      <w:r w:rsidR="003751B7" w:rsidRPr="00D335DC">
        <w:rPr>
          <w:rFonts w:ascii="Calibri" w:eastAsia="Calibri" w:hAnsi="Calibri" w:cs="Times New Roman"/>
        </w:rPr>
        <w:t>godzinę zajęć</w:t>
      </w:r>
      <w:r w:rsidRPr="00D335DC">
        <w:rPr>
          <w:rFonts w:ascii="Calibri" w:eastAsia="Calibri" w:hAnsi="Calibri" w:cs="Times New Roman"/>
        </w:rPr>
        <w:t xml:space="preserve"> * </w:t>
      </w:r>
      <w:r w:rsidR="00D335DC" w:rsidRPr="00D335DC">
        <w:rPr>
          <w:rFonts w:ascii="Calibri" w:eastAsia="Calibri" w:hAnsi="Calibri" w:cs="Times New Roman"/>
        </w:rPr>
        <w:t>30</w:t>
      </w:r>
      <w:r w:rsidRPr="00D335DC">
        <w:rPr>
          <w:rFonts w:ascii="Calibri" w:eastAsia="Calibri" w:hAnsi="Calibri" w:cs="Times New Roman"/>
        </w:rPr>
        <w:t xml:space="preserve">  (liczba </w:t>
      </w:r>
      <w:r w:rsidR="003751B7" w:rsidRPr="00D335DC">
        <w:rPr>
          <w:rFonts w:ascii="Calibri" w:eastAsia="Calibri" w:hAnsi="Calibri" w:cs="Times New Roman"/>
        </w:rPr>
        <w:t>zajęć</w:t>
      </w:r>
      <w:r w:rsidRPr="00D335DC">
        <w:rPr>
          <w:rFonts w:ascii="Calibri" w:eastAsia="Calibri" w:hAnsi="Calibri" w:cs="Times New Roman"/>
        </w:rPr>
        <w:t>) wynosi</w:t>
      </w:r>
    </w:p>
    <w:p w:rsidR="00A91D25" w:rsidRPr="00D335DC" w:rsidRDefault="00A91D25" w:rsidP="00A91D25">
      <w:pPr>
        <w:spacing w:after="0" w:line="240" w:lineRule="auto"/>
        <w:jc w:val="both"/>
        <w:rPr>
          <w:rFonts w:ascii="Calibri" w:eastAsia="Calibri" w:hAnsi="Calibri" w:cs="Times New Roman"/>
        </w:rPr>
      </w:pPr>
    </w:p>
    <w:p w:rsidR="00A91D25" w:rsidRPr="00D335DC" w:rsidRDefault="00A91D25" w:rsidP="00A91D25">
      <w:pPr>
        <w:spacing w:after="0" w:line="240" w:lineRule="auto"/>
        <w:jc w:val="both"/>
        <w:rPr>
          <w:rFonts w:ascii="Calibri" w:eastAsia="Calibri" w:hAnsi="Calibri" w:cs="Times New Roman"/>
        </w:rPr>
      </w:pPr>
      <w:r w:rsidRPr="00D335DC">
        <w:rPr>
          <w:rFonts w:ascii="Calibri" w:eastAsia="Calibri" w:hAnsi="Calibri" w:cs="Times New Roman"/>
        </w:rPr>
        <w:t xml:space="preserve"> …………………………….. brutto zł (słownie: …………………………………………………….)</w:t>
      </w:r>
    </w:p>
    <w:p w:rsidR="00A91D25" w:rsidRPr="00D335DC" w:rsidRDefault="00A91D25" w:rsidP="00A91D25">
      <w:pPr>
        <w:spacing w:after="0" w:line="240" w:lineRule="auto"/>
        <w:jc w:val="both"/>
        <w:rPr>
          <w:rFonts w:ascii="Calibri" w:eastAsia="Calibri" w:hAnsi="Calibri" w:cs="Times New Roman"/>
        </w:rPr>
      </w:pPr>
    </w:p>
    <w:p w:rsidR="00F038A3" w:rsidRPr="00D335DC" w:rsidRDefault="00F038A3" w:rsidP="00F038A3">
      <w:pPr>
        <w:spacing w:after="0" w:line="240" w:lineRule="auto"/>
        <w:rPr>
          <w:rFonts w:ascii="Calibri" w:eastAsia="Times New Roman" w:hAnsi="Calibri" w:cs="Times New Roman"/>
          <w:lang w:eastAsia="pl-PL"/>
        </w:rPr>
      </w:pPr>
      <w:r w:rsidRPr="00D335DC">
        <w:rPr>
          <w:rFonts w:ascii="Calibri" w:eastAsia="Times New Roman" w:hAnsi="Calibri" w:cs="Times New Roman"/>
          <w:lang w:eastAsia="pl-PL"/>
        </w:rPr>
        <w:t xml:space="preserve">B. Doświadczenie osoby wyznaczonej do prowadzenia zajęć: ..........  liczba przeprowadzonych </w:t>
      </w:r>
      <w:r w:rsidR="00BC0A23" w:rsidRPr="00D335DC">
        <w:rPr>
          <w:rFonts w:ascii="Calibri" w:eastAsia="Times New Roman" w:hAnsi="Calibri" w:cs="Times New Roman"/>
          <w:lang w:eastAsia="pl-PL"/>
        </w:rPr>
        <w:t>zajęć</w:t>
      </w:r>
      <w:r w:rsidRPr="00D335DC">
        <w:rPr>
          <w:rFonts w:ascii="Calibri" w:eastAsia="Times New Roman" w:hAnsi="Calibri" w:cs="Times New Roman"/>
          <w:lang w:eastAsia="pl-PL"/>
        </w:rPr>
        <w:t xml:space="preserve"> grupowych*</w:t>
      </w:r>
    </w:p>
    <w:p w:rsidR="00F038A3" w:rsidRPr="00D335DC" w:rsidRDefault="00F038A3" w:rsidP="00F038A3">
      <w:pPr>
        <w:spacing w:after="0" w:line="240" w:lineRule="auto"/>
        <w:rPr>
          <w:rFonts w:ascii="Calibri" w:eastAsia="Times New Roman" w:hAnsi="Calibri" w:cs="Times New Roman"/>
          <w:lang w:eastAsia="pl-PL"/>
        </w:rPr>
      </w:pPr>
      <w:r w:rsidRPr="00D335DC">
        <w:rPr>
          <w:rFonts w:ascii="Calibri" w:eastAsia="Times New Roman" w:hAnsi="Calibri" w:cs="Times New Roman"/>
          <w:lang w:eastAsia="pl-PL"/>
        </w:rPr>
        <w:t xml:space="preserve">(proszę podać liczbę przeprowadzonych </w:t>
      </w:r>
      <w:r w:rsidR="00BC0A23" w:rsidRPr="00D335DC">
        <w:rPr>
          <w:rFonts w:ascii="Calibri" w:eastAsia="Times New Roman" w:hAnsi="Calibri" w:cs="Times New Roman"/>
          <w:lang w:eastAsia="pl-PL"/>
        </w:rPr>
        <w:t>zajęć</w:t>
      </w:r>
      <w:r w:rsidRPr="00D335DC">
        <w:rPr>
          <w:rFonts w:ascii="Calibri" w:eastAsia="Times New Roman" w:hAnsi="Calibri" w:cs="Times New Roman"/>
          <w:lang w:eastAsia="pl-PL"/>
        </w:rPr>
        <w:t xml:space="preserve"> grupowych oraz wykazać je w załączniku nr 7)</w:t>
      </w:r>
    </w:p>
    <w:p w:rsidR="006B048D" w:rsidRPr="00D335DC" w:rsidRDefault="006B048D" w:rsidP="00F038A3">
      <w:pPr>
        <w:spacing w:after="0" w:line="240" w:lineRule="auto"/>
        <w:rPr>
          <w:rFonts w:ascii="Calibri" w:eastAsia="Times New Roman" w:hAnsi="Calibri" w:cs="Times New Roman"/>
          <w:sz w:val="18"/>
          <w:szCs w:val="18"/>
          <w:lang w:eastAsia="pl-PL"/>
        </w:rPr>
      </w:pPr>
    </w:p>
    <w:p w:rsidR="001E4E33" w:rsidRPr="00D335DC" w:rsidRDefault="00F038A3" w:rsidP="00F038A3">
      <w:pPr>
        <w:spacing w:after="0" w:line="240" w:lineRule="auto"/>
        <w:rPr>
          <w:rFonts w:ascii="Calibri" w:eastAsia="Times New Roman" w:hAnsi="Calibri" w:cs="Times New Roman"/>
          <w:i/>
          <w:sz w:val="16"/>
          <w:szCs w:val="16"/>
          <w:lang w:eastAsia="pl-PL"/>
        </w:rPr>
      </w:pPr>
      <w:r w:rsidRPr="00D335DC">
        <w:rPr>
          <w:rFonts w:ascii="Calibri" w:eastAsia="Times New Roman" w:hAnsi="Calibri" w:cs="Times New Roman"/>
          <w:sz w:val="16"/>
          <w:szCs w:val="16"/>
          <w:lang w:eastAsia="pl-PL"/>
        </w:rPr>
        <w:t xml:space="preserve">*z zastrzeżeniem, że wyznaczona osoba musi mieć minimum </w:t>
      </w:r>
      <w:r w:rsidR="003A4914">
        <w:rPr>
          <w:rFonts w:ascii="Calibri" w:eastAsia="Times New Roman" w:hAnsi="Calibri" w:cs="Times New Roman"/>
          <w:sz w:val="16"/>
          <w:szCs w:val="16"/>
          <w:lang w:eastAsia="pl-PL"/>
        </w:rPr>
        <w:t>3</w:t>
      </w:r>
      <w:r w:rsidRPr="00D335DC">
        <w:rPr>
          <w:rFonts w:ascii="Calibri" w:eastAsia="Times New Roman" w:hAnsi="Calibri" w:cs="Times New Roman"/>
          <w:sz w:val="16"/>
          <w:szCs w:val="16"/>
          <w:lang w:eastAsia="pl-PL"/>
        </w:rPr>
        <w:t xml:space="preserve"> letnie doświadczenie w zakres prowadzenia zajęć grupowych</w:t>
      </w:r>
      <w:r w:rsidR="00E50B0D" w:rsidRPr="00D335DC">
        <w:rPr>
          <w:rFonts w:ascii="Calibri" w:eastAsia="Times New Roman" w:hAnsi="Calibri" w:cs="Times New Roman"/>
          <w:sz w:val="16"/>
          <w:szCs w:val="16"/>
          <w:lang w:eastAsia="pl-PL"/>
        </w:rPr>
        <w:t xml:space="preserve"> </w:t>
      </w:r>
      <w:r w:rsidR="00D335DC" w:rsidRPr="00D335DC">
        <w:rPr>
          <w:rFonts w:ascii="Calibri" w:eastAsia="Times New Roman" w:hAnsi="Calibri" w:cs="Times New Roman"/>
          <w:sz w:val="16"/>
          <w:szCs w:val="16"/>
          <w:lang w:eastAsia="pl-PL"/>
        </w:rPr>
        <w:t>z nauki języka angielskiego</w:t>
      </w:r>
      <w:r w:rsidR="00E50B0D" w:rsidRPr="00D335DC">
        <w:rPr>
          <w:rFonts w:ascii="Calibri" w:eastAsia="Times New Roman" w:hAnsi="Calibri" w:cs="Times New Roman"/>
          <w:sz w:val="16"/>
          <w:szCs w:val="16"/>
          <w:lang w:eastAsia="pl-PL"/>
        </w:rPr>
        <w:t xml:space="preserve"> dla dzieci</w:t>
      </w:r>
      <w:r w:rsidRPr="00D335DC">
        <w:rPr>
          <w:rFonts w:ascii="Calibri" w:eastAsia="Times New Roman" w:hAnsi="Calibri" w:cs="Times New Roman"/>
          <w:sz w:val="16"/>
          <w:szCs w:val="16"/>
          <w:lang w:eastAsia="pl-PL"/>
        </w:rPr>
        <w:t xml:space="preserve"> </w:t>
      </w:r>
      <w:r w:rsidR="003A4914">
        <w:rPr>
          <w:rFonts w:ascii="Calibri" w:eastAsia="Times New Roman" w:hAnsi="Calibri" w:cs="Times New Roman"/>
          <w:sz w:val="16"/>
          <w:szCs w:val="16"/>
          <w:lang w:eastAsia="pl-PL"/>
        </w:rPr>
        <w:t>w wieku przedszkolnym i wczesnoszkolnym oraz</w:t>
      </w:r>
      <w:r w:rsidRPr="00D335DC">
        <w:rPr>
          <w:rFonts w:ascii="Calibri" w:eastAsia="Times New Roman" w:hAnsi="Calibri" w:cs="Times New Roman"/>
          <w:sz w:val="16"/>
          <w:szCs w:val="16"/>
          <w:lang w:eastAsia="pl-PL"/>
        </w:rPr>
        <w:t xml:space="preserve"> przeprowadziła kilka zajęć grupowych</w:t>
      </w:r>
      <w:r w:rsidR="00D335DC" w:rsidRPr="00D335DC">
        <w:rPr>
          <w:rFonts w:ascii="Calibri" w:eastAsia="Times New Roman" w:hAnsi="Calibri" w:cs="Times New Roman"/>
          <w:sz w:val="16"/>
          <w:szCs w:val="16"/>
          <w:lang w:eastAsia="pl-PL"/>
        </w:rPr>
        <w:t xml:space="preserve"> z nauki języka angielskiego </w:t>
      </w:r>
      <w:r w:rsidR="00436EC7" w:rsidRPr="00D335DC">
        <w:rPr>
          <w:rFonts w:ascii="Calibri" w:eastAsia="Times New Roman" w:hAnsi="Calibri" w:cs="Times New Roman"/>
          <w:sz w:val="16"/>
          <w:szCs w:val="16"/>
          <w:lang w:eastAsia="pl-PL"/>
        </w:rPr>
        <w:t xml:space="preserve"> dla dzieci </w:t>
      </w:r>
      <w:r w:rsidR="003A4914">
        <w:rPr>
          <w:rFonts w:ascii="Calibri" w:eastAsia="Times New Roman" w:hAnsi="Calibri" w:cs="Times New Roman"/>
          <w:sz w:val="16"/>
          <w:szCs w:val="16"/>
          <w:lang w:eastAsia="pl-PL"/>
        </w:rPr>
        <w:t>w wieku przedszkolnym i wczesnoszkolnym w okresie nie krótszym niż 3</w:t>
      </w:r>
      <w:r w:rsidRPr="00D335DC">
        <w:rPr>
          <w:rFonts w:ascii="Calibri" w:eastAsia="Times New Roman" w:hAnsi="Calibri" w:cs="Times New Roman"/>
          <w:sz w:val="16"/>
          <w:szCs w:val="16"/>
          <w:lang w:eastAsia="pl-PL"/>
        </w:rPr>
        <w:t xml:space="preserve"> lata</w:t>
      </w:r>
      <w:r w:rsidR="00A36F86" w:rsidRPr="00D335DC">
        <w:rPr>
          <w:rFonts w:ascii="Calibri" w:eastAsia="Times New Roman" w:hAnsi="Calibri" w:cs="Times New Roman"/>
          <w:sz w:val="16"/>
          <w:szCs w:val="16"/>
          <w:lang w:eastAsia="pl-PL"/>
        </w:rPr>
        <w:t xml:space="preserve"> oraz dodatkowo posiada przygotowanie pedagogiczne</w:t>
      </w:r>
    </w:p>
    <w:p w:rsidR="001E4E33" w:rsidRPr="00D335DC" w:rsidRDefault="001E4E33" w:rsidP="001E4E33">
      <w:pPr>
        <w:spacing w:after="0" w:line="240" w:lineRule="auto"/>
        <w:rPr>
          <w:rFonts w:ascii="Calibri" w:eastAsia="Times New Roman" w:hAnsi="Calibri" w:cs="Times New Roman"/>
          <w:i/>
          <w:sz w:val="24"/>
          <w:szCs w:val="24"/>
          <w:lang w:eastAsia="pl-PL"/>
        </w:rPr>
      </w:pPr>
    </w:p>
    <w:p w:rsidR="001E4E33" w:rsidRPr="00D335DC" w:rsidRDefault="001E4E33" w:rsidP="001E4E33">
      <w:pPr>
        <w:spacing w:after="0" w:line="240" w:lineRule="auto"/>
        <w:rPr>
          <w:rFonts w:ascii="Calibri" w:eastAsia="Times New Roman" w:hAnsi="Calibri" w:cs="Times New Roman"/>
          <w:i/>
          <w:sz w:val="24"/>
          <w:szCs w:val="24"/>
          <w:lang w:eastAsia="pl-PL"/>
        </w:rPr>
      </w:pPr>
    </w:p>
    <w:p w:rsidR="001E4E33" w:rsidRPr="00D335DC" w:rsidRDefault="001E4E33" w:rsidP="001E4E33">
      <w:pPr>
        <w:spacing w:after="0" w:line="240" w:lineRule="auto"/>
        <w:rPr>
          <w:rFonts w:ascii="Calibri" w:eastAsia="Lucida Sans Unicode" w:hAnsi="Calibri" w:cs="Times New Roman"/>
          <w:i/>
          <w:sz w:val="20"/>
          <w:szCs w:val="20"/>
        </w:rPr>
      </w:pPr>
      <w:r w:rsidRPr="00D335DC">
        <w:rPr>
          <w:rFonts w:ascii="Calibri" w:eastAsia="Lucida Sans Unicode" w:hAnsi="Calibri" w:cs="Times New Roman"/>
          <w:i/>
          <w:sz w:val="20"/>
          <w:szCs w:val="20"/>
        </w:rPr>
        <w:t>...............................</w:t>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t>.............................................................</w:t>
      </w:r>
    </w:p>
    <w:p w:rsidR="001E4E33" w:rsidRPr="00D335DC" w:rsidRDefault="001E4E33" w:rsidP="001E4E33">
      <w:pPr>
        <w:spacing w:after="0" w:line="240" w:lineRule="auto"/>
        <w:ind w:firstLine="709"/>
        <w:rPr>
          <w:rFonts w:ascii="Calibri" w:eastAsia="Lucida Sans Unicode" w:hAnsi="Calibri" w:cs="Times New Roman"/>
          <w:i/>
          <w:sz w:val="20"/>
          <w:szCs w:val="20"/>
        </w:rPr>
      </w:pPr>
      <w:r w:rsidRPr="00D335DC">
        <w:rPr>
          <w:rFonts w:ascii="Calibri" w:eastAsia="Lucida Sans Unicode" w:hAnsi="Calibri" w:cs="Times New Roman"/>
          <w:i/>
          <w:sz w:val="20"/>
          <w:szCs w:val="20"/>
        </w:rPr>
        <w:t>Data</w:t>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t xml:space="preserve">Podpis (podpisy) i pieczęć </w:t>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t xml:space="preserve">      </w:t>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r>
      <w:r w:rsidRPr="00D335DC">
        <w:rPr>
          <w:rFonts w:ascii="Calibri" w:eastAsia="Lucida Sans Unicode" w:hAnsi="Calibri" w:cs="Times New Roman"/>
          <w:i/>
          <w:sz w:val="20"/>
          <w:szCs w:val="20"/>
        </w:rPr>
        <w:tab/>
        <w:t>upoważnionego przedstawiciela firmy</w:t>
      </w:r>
    </w:p>
    <w:p w:rsidR="001F6FE0" w:rsidRPr="00D335DC" w:rsidRDefault="001F6FE0" w:rsidP="001F6FE0">
      <w:pPr>
        <w:tabs>
          <w:tab w:val="left" w:pos="0"/>
        </w:tabs>
        <w:suppressAutoHyphens/>
        <w:spacing w:after="0" w:line="240" w:lineRule="auto"/>
        <w:jc w:val="both"/>
        <w:rPr>
          <w:rFonts w:ascii="Calibri" w:eastAsia="Times New Roman" w:hAnsi="Calibri" w:cs="Times New Roman"/>
          <w:sz w:val="20"/>
          <w:szCs w:val="20"/>
          <w:lang w:eastAsia="ar-SA"/>
        </w:rPr>
      </w:pPr>
    </w:p>
    <w:p w:rsidR="00BC6BA1" w:rsidRPr="00574B4A" w:rsidRDefault="00BC6BA1" w:rsidP="00BC6BA1">
      <w:pPr>
        <w:tabs>
          <w:tab w:val="left" w:pos="142"/>
          <w:tab w:val="left" w:pos="284"/>
        </w:tabs>
        <w:suppressAutoHyphens/>
        <w:spacing w:after="0" w:line="240" w:lineRule="auto"/>
        <w:rPr>
          <w:rFonts w:eastAsia="Calibri" w:cstheme="minorHAnsi"/>
          <w:b/>
          <w:u w:val="single"/>
        </w:rPr>
      </w:pPr>
      <w:r w:rsidRPr="00574B4A">
        <w:rPr>
          <w:rFonts w:eastAsia="Calibri" w:cstheme="minorHAnsi"/>
          <w:b/>
          <w:u w:val="single"/>
        </w:rPr>
        <w:lastRenderedPageBreak/>
        <w:t>INFORMACJE DODATKOWE:</w:t>
      </w:r>
      <w:r w:rsidRPr="00574B4A">
        <w:rPr>
          <w:rFonts w:eastAsia="Calibri" w:cstheme="minorHAnsi"/>
          <w:b/>
        </w:rPr>
        <w:t xml:space="preserve"> *</w:t>
      </w:r>
    </w:p>
    <w:p w:rsidR="00BC6BA1" w:rsidRPr="00574B4A" w:rsidRDefault="00BC6BA1" w:rsidP="00BC6BA1">
      <w:pPr>
        <w:spacing w:after="0" w:line="240" w:lineRule="auto"/>
        <w:jc w:val="both"/>
        <w:rPr>
          <w:rFonts w:eastAsia="Calibri" w:cstheme="minorHAnsi"/>
        </w:rPr>
      </w:pPr>
      <w:r w:rsidRPr="00574B4A">
        <w:rPr>
          <w:rFonts w:eastAsia="Calibri" w:cstheme="minorHAnsi"/>
        </w:rPr>
        <w:t>Dane niezbędne do zawarcia umowy w przypadku dokonania wyboru niniejszej oferty:</w:t>
      </w:r>
    </w:p>
    <w:p w:rsidR="00BC6BA1" w:rsidRPr="00574B4A" w:rsidRDefault="00BC6BA1" w:rsidP="00BC6BA1">
      <w:pPr>
        <w:spacing w:after="0" w:line="240" w:lineRule="auto"/>
        <w:ind w:firstLine="567"/>
        <w:jc w:val="both"/>
        <w:rPr>
          <w:rFonts w:eastAsia="Calibri" w:cstheme="minorHAnsi"/>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574B4A" w:rsidRPr="00574B4A" w:rsidTr="00B76A6C">
        <w:trPr>
          <w:trHeight w:val="100"/>
        </w:trPr>
        <w:tc>
          <w:tcPr>
            <w:tcW w:w="768" w:type="dxa"/>
            <w:vMerge w:val="restart"/>
            <w:shd w:val="clear" w:color="auto" w:fill="auto"/>
            <w:vAlign w:val="center"/>
          </w:tcPr>
          <w:p w:rsidR="00BC6BA1" w:rsidRPr="00574B4A" w:rsidRDefault="00BC6BA1" w:rsidP="00BC6BA1">
            <w:pPr>
              <w:spacing w:after="0" w:line="240" w:lineRule="auto"/>
              <w:ind w:firstLine="110"/>
              <w:jc w:val="center"/>
              <w:rPr>
                <w:rFonts w:eastAsia="Calibri" w:cstheme="minorHAnsi"/>
              </w:rPr>
            </w:pPr>
            <w:r w:rsidRPr="00574B4A">
              <w:rPr>
                <w:rFonts w:eastAsia="Calibri" w:cstheme="minorHAnsi"/>
              </w:rPr>
              <w:t>1.</w:t>
            </w:r>
          </w:p>
        </w:tc>
        <w:tc>
          <w:tcPr>
            <w:tcW w:w="3096" w:type="dxa"/>
            <w:vMerge w:val="restart"/>
            <w:shd w:val="clear" w:color="auto" w:fill="auto"/>
            <w:vAlign w:val="center"/>
          </w:tcPr>
          <w:p w:rsidR="00BC6BA1" w:rsidRPr="00574B4A" w:rsidRDefault="00BC6BA1" w:rsidP="00BC6BA1">
            <w:pPr>
              <w:spacing w:after="0" w:line="240" w:lineRule="auto"/>
              <w:rPr>
                <w:rFonts w:eastAsia="Calibri" w:cstheme="minorHAnsi"/>
              </w:rPr>
            </w:pPr>
            <w:r w:rsidRPr="00574B4A">
              <w:rPr>
                <w:rFonts w:eastAsia="Calibri" w:cstheme="minorHAnsi"/>
              </w:rPr>
              <w:t>Osoba/y zawierająca/e umowę w imieniu Wykonawcy</w:t>
            </w:r>
          </w:p>
        </w:tc>
        <w:tc>
          <w:tcPr>
            <w:tcW w:w="5826" w:type="dxa"/>
            <w:gridSpan w:val="3"/>
            <w:shd w:val="clear" w:color="auto" w:fill="auto"/>
          </w:tcPr>
          <w:p w:rsidR="00BC6BA1" w:rsidRPr="00574B4A" w:rsidRDefault="00BC6BA1" w:rsidP="00BC6BA1">
            <w:pPr>
              <w:spacing w:after="0" w:line="240" w:lineRule="auto"/>
              <w:ind w:firstLine="567"/>
              <w:jc w:val="both"/>
              <w:rPr>
                <w:rFonts w:eastAsia="Calibri" w:cstheme="minorHAnsi"/>
              </w:rPr>
            </w:pPr>
            <w:r w:rsidRPr="00574B4A">
              <w:rPr>
                <w:rFonts w:eastAsia="Calibri" w:cstheme="minorHAnsi"/>
              </w:rPr>
              <w:t>Imię i nazwisko (ewentualne stanowisko)</w:t>
            </w:r>
          </w:p>
        </w:tc>
      </w:tr>
      <w:tr w:rsidR="00574B4A" w:rsidRPr="00574B4A" w:rsidTr="00B76A6C">
        <w:trPr>
          <w:trHeight w:val="644"/>
        </w:trPr>
        <w:tc>
          <w:tcPr>
            <w:tcW w:w="768" w:type="dxa"/>
            <w:vMerge/>
            <w:shd w:val="clear" w:color="auto" w:fill="auto"/>
            <w:vAlign w:val="center"/>
          </w:tcPr>
          <w:p w:rsidR="00BC6BA1" w:rsidRPr="00574B4A" w:rsidRDefault="00BC6BA1" w:rsidP="00BC6BA1">
            <w:pPr>
              <w:spacing w:after="0" w:line="240" w:lineRule="auto"/>
              <w:ind w:firstLine="110"/>
              <w:jc w:val="center"/>
              <w:rPr>
                <w:rFonts w:eastAsia="Calibri" w:cstheme="minorHAnsi"/>
              </w:rPr>
            </w:pPr>
          </w:p>
        </w:tc>
        <w:tc>
          <w:tcPr>
            <w:tcW w:w="3096" w:type="dxa"/>
            <w:vMerge/>
            <w:shd w:val="clear" w:color="auto" w:fill="auto"/>
            <w:vAlign w:val="center"/>
          </w:tcPr>
          <w:p w:rsidR="00BC6BA1" w:rsidRPr="00574B4A" w:rsidRDefault="00BC6BA1" w:rsidP="00BC6BA1">
            <w:pPr>
              <w:spacing w:after="0" w:line="240" w:lineRule="auto"/>
              <w:ind w:firstLine="567"/>
              <w:jc w:val="both"/>
              <w:rPr>
                <w:rFonts w:eastAsia="Calibri" w:cstheme="minorHAnsi"/>
              </w:rPr>
            </w:pPr>
          </w:p>
        </w:tc>
        <w:tc>
          <w:tcPr>
            <w:tcW w:w="5826" w:type="dxa"/>
            <w:gridSpan w:val="3"/>
            <w:shd w:val="clear" w:color="auto" w:fill="auto"/>
          </w:tcPr>
          <w:p w:rsidR="00BC6BA1" w:rsidRPr="00574B4A" w:rsidRDefault="00BC6BA1" w:rsidP="00BC6BA1">
            <w:pPr>
              <w:spacing w:after="0" w:line="240" w:lineRule="auto"/>
              <w:ind w:firstLine="567"/>
              <w:jc w:val="both"/>
              <w:rPr>
                <w:rFonts w:eastAsia="Calibri" w:cstheme="minorHAnsi"/>
              </w:rPr>
            </w:pPr>
          </w:p>
          <w:p w:rsidR="00BC6BA1" w:rsidRPr="00574B4A" w:rsidRDefault="00BC6BA1" w:rsidP="00BC6BA1">
            <w:pPr>
              <w:spacing w:after="0" w:line="240" w:lineRule="auto"/>
              <w:ind w:firstLine="567"/>
              <w:jc w:val="both"/>
              <w:rPr>
                <w:rFonts w:eastAsia="Calibri" w:cstheme="minorHAnsi"/>
              </w:rPr>
            </w:pPr>
          </w:p>
          <w:p w:rsidR="00BC6BA1" w:rsidRPr="00574B4A" w:rsidRDefault="00BC6BA1" w:rsidP="00BC6BA1">
            <w:pPr>
              <w:spacing w:after="0" w:line="240" w:lineRule="auto"/>
              <w:ind w:firstLine="567"/>
              <w:jc w:val="both"/>
              <w:rPr>
                <w:rFonts w:eastAsia="Calibri" w:cstheme="minorHAnsi"/>
              </w:rPr>
            </w:pPr>
          </w:p>
        </w:tc>
      </w:tr>
      <w:tr w:rsidR="00574B4A" w:rsidRPr="00574B4A" w:rsidTr="00B76A6C">
        <w:trPr>
          <w:trHeight w:val="80"/>
        </w:trPr>
        <w:tc>
          <w:tcPr>
            <w:tcW w:w="768" w:type="dxa"/>
            <w:vMerge w:val="restart"/>
            <w:shd w:val="clear" w:color="auto" w:fill="auto"/>
            <w:vAlign w:val="center"/>
          </w:tcPr>
          <w:p w:rsidR="00BC6BA1" w:rsidRPr="00574B4A" w:rsidRDefault="00BC6BA1" w:rsidP="00BC6BA1">
            <w:pPr>
              <w:spacing w:after="0" w:line="240" w:lineRule="auto"/>
              <w:ind w:firstLine="110"/>
              <w:jc w:val="center"/>
              <w:rPr>
                <w:rFonts w:eastAsia="Calibri" w:cstheme="minorHAnsi"/>
              </w:rPr>
            </w:pPr>
            <w:r w:rsidRPr="00574B4A">
              <w:rPr>
                <w:rFonts w:eastAsia="Calibri" w:cstheme="minorHAnsi"/>
              </w:rPr>
              <w:t>2.</w:t>
            </w:r>
          </w:p>
        </w:tc>
        <w:tc>
          <w:tcPr>
            <w:tcW w:w="3096" w:type="dxa"/>
            <w:vMerge w:val="restart"/>
            <w:shd w:val="clear" w:color="auto" w:fill="auto"/>
            <w:vAlign w:val="center"/>
          </w:tcPr>
          <w:p w:rsidR="00BC6BA1" w:rsidRPr="00574B4A" w:rsidRDefault="00BC6BA1" w:rsidP="00BC6BA1">
            <w:pPr>
              <w:spacing w:after="0" w:line="240" w:lineRule="auto"/>
              <w:rPr>
                <w:rFonts w:eastAsia="Calibri" w:cstheme="minorHAnsi"/>
              </w:rPr>
            </w:pPr>
            <w:r w:rsidRPr="00574B4A">
              <w:rPr>
                <w:rFonts w:eastAsia="Calibri" w:cstheme="minorHAnsi"/>
              </w:rPr>
              <w:t xml:space="preserve">Osoba odpowiedzialna za kontakty z Zamawiającym </w:t>
            </w:r>
            <w:r w:rsidRPr="00574B4A">
              <w:rPr>
                <w:rFonts w:eastAsia="Calibri" w:cstheme="minorHAnsi"/>
              </w:rPr>
              <w:br/>
              <w:t>w sprawie realizacji umowy</w:t>
            </w:r>
          </w:p>
        </w:tc>
        <w:tc>
          <w:tcPr>
            <w:tcW w:w="1698" w:type="dxa"/>
            <w:shd w:val="clear" w:color="auto" w:fill="auto"/>
          </w:tcPr>
          <w:p w:rsidR="00BC6BA1" w:rsidRPr="00574B4A" w:rsidRDefault="00BC6BA1" w:rsidP="00BC6BA1">
            <w:pPr>
              <w:spacing w:after="0" w:line="240" w:lineRule="auto"/>
              <w:rPr>
                <w:rFonts w:eastAsia="Calibri" w:cstheme="minorHAnsi"/>
              </w:rPr>
            </w:pPr>
            <w:r w:rsidRPr="00574B4A">
              <w:rPr>
                <w:rFonts w:eastAsia="Calibri" w:cstheme="minorHAnsi"/>
              </w:rPr>
              <w:t>Imię i nazwisko</w:t>
            </w:r>
          </w:p>
        </w:tc>
        <w:tc>
          <w:tcPr>
            <w:tcW w:w="1579" w:type="dxa"/>
            <w:shd w:val="clear" w:color="auto" w:fill="auto"/>
          </w:tcPr>
          <w:p w:rsidR="00BC6BA1" w:rsidRPr="00574B4A" w:rsidRDefault="00BC6BA1" w:rsidP="00BC6BA1">
            <w:pPr>
              <w:spacing w:after="0" w:line="240" w:lineRule="auto"/>
              <w:rPr>
                <w:rFonts w:eastAsia="Calibri" w:cstheme="minorHAnsi"/>
              </w:rPr>
            </w:pPr>
            <w:r w:rsidRPr="00574B4A">
              <w:rPr>
                <w:rFonts w:eastAsia="Calibri" w:cstheme="minorHAnsi"/>
              </w:rPr>
              <w:t>tel./faks</w:t>
            </w:r>
          </w:p>
        </w:tc>
        <w:tc>
          <w:tcPr>
            <w:tcW w:w="2549" w:type="dxa"/>
            <w:shd w:val="clear" w:color="auto" w:fill="auto"/>
          </w:tcPr>
          <w:p w:rsidR="00BC6BA1" w:rsidRPr="00574B4A" w:rsidRDefault="00BC6BA1" w:rsidP="00BC6BA1">
            <w:pPr>
              <w:spacing w:after="0" w:line="240" w:lineRule="auto"/>
              <w:jc w:val="both"/>
              <w:rPr>
                <w:rFonts w:eastAsia="Calibri" w:cstheme="minorHAnsi"/>
              </w:rPr>
            </w:pPr>
            <w:r w:rsidRPr="00574B4A">
              <w:rPr>
                <w:rFonts w:eastAsia="Calibri" w:cstheme="minorHAnsi"/>
              </w:rPr>
              <w:t>e-mail</w:t>
            </w:r>
          </w:p>
        </w:tc>
      </w:tr>
      <w:tr w:rsidR="005A3D41" w:rsidRPr="00574B4A" w:rsidTr="00B76A6C">
        <w:trPr>
          <w:trHeight w:val="1113"/>
        </w:trPr>
        <w:tc>
          <w:tcPr>
            <w:tcW w:w="768" w:type="dxa"/>
            <w:vMerge/>
            <w:shd w:val="clear" w:color="auto" w:fill="auto"/>
            <w:vAlign w:val="center"/>
          </w:tcPr>
          <w:p w:rsidR="00BC6BA1" w:rsidRPr="00574B4A" w:rsidRDefault="00BC6BA1" w:rsidP="00BC6BA1">
            <w:pPr>
              <w:spacing w:after="0" w:line="240" w:lineRule="auto"/>
              <w:ind w:firstLine="110"/>
              <w:jc w:val="center"/>
              <w:rPr>
                <w:rFonts w:eastAsia="Calibri" w:cstheme="minorHAnsi"/>
                <w:color w:val="FF0000"/>
              </w:rPr>
            </w:pPr>
          </w:p>
        </w:tc>
        <w:tc>
          <w:tcPr>
            <w:tcW w:w="3096" w:type="dxa"/>
            <w:vMerge/>
            <w:shd w:val="clear" w:color="auto" w:fill="auto"/>
            <w:vAlign w:val="center"/>
          </w:tcPr>
          <w:p w:rsidR="00BC6BA1" w:rsidRPr="00574B4A" w:rsidRDefault="00BC6BA1" w:rsidP="00BC6BA1">
            <w:pPr>
              <w:spacing w:after="0" w:line="240" w:lineRule="auto"/>
              <w:ind w:firstLine="567"/>
              <w:jc w:val="both"/>
              <w:rPr>
                <w:rFonts w:eastAsia="Calibri" w:cstheme="minorHAnsi"/>
                <w:color w:val="FF0000"/>
              </w:rPr>
            </w:pPr>
          </w:p>
        </w:tc>
        <w:tc>
          <w:tcPr>
            <w:tcW w:w="1698" w:type="dxa"/>
            <w:shd w:val="clear" w:color="auto" w:fill="auto"/>
          </w:tcPr>
          <w:p w:rsidR="00BC6BA1" w:rsidRPr="00574B4A" w:rsidRDefault="00BC6BA1" w:rsidP="00BC6BA1">
            <w:pPr>
              <w:spacing w:after="0" w:line="240" w:lineRule="auto"/>
              <w:ind w:firstLine="567"/>
              <w:jc w:val="both"/>
              <w:rPr>
                <w:rFonts w:eastAsia="Calibri" w:cstheme="minorHAnsi"/>
                <w:color w:val="FF0000"/>
              </w:rPr>
            </w:pPr>
          </w:p>
          <w:p w:rsidR="00BC6BA1" w:rsidRPr="00574B4A" w:rsidRDefault="00BC6BA1" w:rsidP="00BC6BA1">
            <w:pPr>
              <w:spacing w:after="0" w:line="240" w:lineRule="auto"/>
              <w:ind w:firstLine="567"/>
              <w:jc w:val="both"/>
              <w:rPr>
                <w:rFonts w:eastAsia="Calibri" w:cstheme="minorHAnsi"/>
                <w:color w:val="FF0000"/>
              </w:rPr>
            </w:pPr>
          </w:p>
          <w:p w:rsidR="00BC6BA1" w:rsidRPr="00574B4A" w:rsidRDefault="00BC6BA1" w:rsidP="00BC6BA1">
            <w:pPr>
              <w:spacing w:after="0" w:line="240" w:lineRule="auto"/>
              <w:ind w:firstLine="567"/>
              <w:jc w:val="both"/>
              <w:rPr>
                <w:rFonts w:eastAsia="Calibri" w:cstheme="minorHAnsi"/>
                <w:color w:val="FF0000"/>
              </w:rPr>
            </w:pPr>
          </w:p>
          <w:p w:rsidR="00BC6BA1" w:rsidRPr="00574B4A" w:rsidRDefault="00BC6BA1" w:rsidP="00BC6BA1">
            <w:pPr>
              <w:spacing w:after="0" w:line="240" w:lineRule="auto"/>
              <w:ind w:firstLine="567"/>
              <w:jc w:val="both"/>
              <w:rPr>
                <w:rFonts w:eastAsia="Calibri" w:cstheme="minorHAnsi"/>
                <w:color w:val="FF0000"/>
              </w:rPr>
            </w:pPr>
          </w:p>
          <w:p w:rsidR="00BC6BA1" w:rsidRPr="00574B4A" w:rsidRDefault="00BC6BA1" w:rsidP="00BC6BA1">
            <w:pPr>
              <w:spacing w:after="0" w:line="240" w:lineRule="auto"/>
              <w:ind w:firstLine="567"/>
              <w:jc w:val="both"/>
              <w:rPr>
                <w:rFonts w:eastAsia="Calibri" w:cstheme="minorHAnsi"/>
                <w:color w:val="FF0000"/>
              </w:rPr>
            </w:pPr>
          </w:p>
        </w:tc>
        <w:tc>
          <w:tcPr>
            <w:tcW w:w="1579" w:type="dxa"/>
            <w:shd w:val="clear" w:color="auto" w:fill="auto"/>
          </w:tcPr>
          <w:p w:rsidR="00BC6BA1" w:rsidRPr="00574B4A" w:rsidRDefault="00BC6BA1" w:rsidP="00BC6BA1">
            <w:pPr>
              <w:spacing w:after="0" w:line="240" w:lineRule="auto"/>
              <w:ind w:firstLine="567"/>
              <w:jc w:val="both"/>
              <w:rPr>
                <w:rFonts w:eastAsia="Calibri" w:cstheme="minorHAnsi"/>
                <w:color w:val="FF0000"/>
              </w:rPr>
            </w:pPr>
          </w:p>
        </w:tc>
        <w:tc>
          <w:tcPr>
            <w:tcW w:w="2549" w:type="dxa"/>
            <w:shd w:val="clear" w:color="auto" w:fill="auto"/>
          </w:tcPr>
          <w:p w:rsidR="00BC6BA1" w:rsidRPr="00574B4A" w:rsidRDefault="00BC6BA1" w:rsidP="00BC6BA1">
            <w:pPr>
              <w:spacing w:after="0" w:line="240" w:lineRule="auto"/>
              <w:ind w:firstLine="567"/>
              <w:jc w:val="both"/>
              <w:rPr>
                <w:rFonts w:eastAsia="Calibri" w:cstheme="minorHAnsi"/>
                <w:color w:val="FF0000"/>
              </w:rPr>
            </w:pPr>
          </w:p>
        </w:tc>
      </w:tr>
    </w:tbl>
    <w:p w:rsidR="0030555F" w:rsidRPr="00574B4A" w:rsidRDefault="0030555F" w:rsidP="001A28D9">
      <w:pPr>
        <w:tabs>
          <w:tab w:val="left" w:pos="3600"/>
        </w:tabs>
        <w:spacing w:after="0" w:line="240" w:lineRule="auto"/>
        <w:ind w:right="431"/>
        <w:rPr>
          <w:rFonts w:ascii="Calibri" w:eastAsia="Calibri" w:hAnsi="Calibri" w:cs="Times New Roman"/>
          <w:color w:val="FF0000"/>
        </w:rPr>
      </w:pPr>
    </w:p>
    <w:p w:rsidR="001A28D9" w:rsidRPr="00574B4A" w:rsidRDefault="00D113CC" w:rsidP="001A28D9">
      <w:pPr>
        <w:tabs>
          <w:tab w:val="left" w:pos="3600"/>
        </w:tabs>
        <w:spacing w:after="0" w:line="240" w:lineRule="auto"/>
        <w:ind w:right="431"/>
        <w:rPr>
          <w:rFonts w:ascii="Calibri" w:eastAsia="Calibri" w:hAnsi="Calibri" w:cs="Times New Roman"/>
        </w:rPr>
      </w:pPr>
      <w:r>
        <w:rPr>
          <w:rFonts w:ascii="Calibri" w:eastAsia="Calibri" w:hAnsi="Calibri" w:cs="Times New Roman"/>
        </w:rPr>
        <w:t>C</w:t>
      </w:r>
      <w:r w:rsidR="0030555F" w:rsidRPr="00574B4A">
        <w:rPr>
          <w:rFonts w:ascii="Calibri" w:eastAsia="Calibri" w:hAnsi="Calibri" w:cs="Times New Roman"/>
        </w:rPr>
        <w:t xml:space="preserve">. </w:t>
      </w:r>
      <w:r w:rsidR="001A28D9" w:rsidRPr="00574B4A">
        <w:rPr>
          <w:rFonts w:ascii="Calibri" w:eastAsia="Calibri" w:hAnsi="Calibri" w:cs="Times New Roman"/>
        </w:rPr>
        <w:t>Oświadczam, że:</w:t>
      </w:r>
    </w:p>
    <w:p w:rsidR="001A28D9" w:rsidRPr="00574B4A" w:rsidRDefault="001A28D9" w:rsidP="002B043E">
      <w:pPr>
        <w:numPr>
          <w:ilvl w:val="0"/>
          <w:numId w:val="10"/>
        </w:numPr>
        <w:spacing w:after="0" w:line="240" w:lineRule="auto"/>
        <w:ind w:right="431"/>
        <w:rPr>
          <w:rFonts w:ascii="Calibri" w:eastAsia="Calibri" w:hAnsi="Calibri" w:cs="Times New Roman"/>
        </w:rPr>
      </w:pPr>
      <w:r w:rsidRPr="00574B4A">
        <w:rPr>
          <w:rFonts w:ascii="Calibri" w:eastAsia="Calibri" w:hAnsi="Calibri" w:cs="Times New Roman"/>
        </w:rPr>
        <w:t xml:space="preserve">Oferowana cena zawiera wszystkie koszty związane z realizacją przedmiotu zamówienia. </w:t>
      </w:r>
    </w:p>
    <w:p w:rsidR="001A28D9" w:rsidRPr="00574B4A"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574B4A">
        <w:rPr>
          <w:rFonts w:ascii="Calibri" w:eastAsia="Calibri" w:hAnsi="Calibri" w:cs="Times New Roman"/>
        </w:rPr>
        <w:t>Zapoznałem się z treścią ogłoszenia o zamówieniu i nie wnoszę do niej zastrzeżeń;</w:t>
      </w:r>
    </w:p>
    <w:p w:rsidR="001A28D9" w:rsidRPr="00574B4A" w:rsidRDefault="001A28D9" w:rsidP="002B043E">
      <w:pPr>
        <w:numPr>
          <w:ilvl w:val="0"/>
          <w:numId w:val="10"/>
        </w:numPr>
        <w:tabs>
          <w:tab w:val="left" w:pos="142"/>
        </w:tabs>
        <w:suppressAutoHyphens/>
        <w:spacing w:after="0" w:line="240" w:lineRule="auto"/>
        <w:ind w:left="714" w:right="431" w:hanging="357"/>
        <w:jc w:val="both"/>
        <w:rPr>
          <w:rFonts w:ascii="Calibri" w:eastAsia="Calibri" w:hAnsi="Calibri" w:cs="Times New Roman"/>
        </w:rPr>
      </w:pPr>
      <w:r w:rsidRPr="00574B4A">
        <w:rPr>
          <w:rFonts w:ascii="Calibri" w:eastAsia="Calibri" w:hAnsi="Calibri" w:cs="Times New Roman"/>
        </w:rPr>
        <w:t>Zaoferowana cena pozostanie niezmieniona przez cały okres realizacji zamówienia</w:t>
      </w:r>
    </w:p>
    <w:p w:rsidR="001A28D9" w:rsidRPr="00574B4A" w:rsidRDefault="001A28D9" w:rsidP="002B043E">
      <w:pPr>
        <w:numPr>
          <w:ilvl w:val="0"/>
          <w:numId w:val="10"/>
        </w:numPr>
        <w:tabs>
          <w:tab w:val="left" w:pos="142"/>
        </w:tabs>
        <w:suppressAutoHyphens/>
        <w:spacing w:after="0" w:line="240" w:lineRule="auto"/>
        <w:ind w:left="714" w:right="431" w:hanging="357"/>
        <w:jc w:val="both"/>
        <w:rPr>
          <w:rFonts w:ascii="Calibri" w:eastAsia="Calibri" w:hAnsi="Calibri" w:cs="Times New Roman"/>
        </w:rPr>
      </w:pPr>
      <w:r w:rsidRPr="00574B4A">
        <w:rPr>
          <w:rFonts w:ascii="Calibri" w:eastAsia="Calibri" w:hAnsi="Calibri" w:cs="Times New Roman"/>
        </w:rPr>
        <w:t>Jestem w stanie, na podstawie przedstawionych mi materiałów, zrealizować przedmiot zamówienia;</w:t>
      </w:r>
    </w:p>
    <w:p w:rsidR="001A28D9" w:rsidRPr="00574B4A"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574B4A">
        <w:rPr>
          <w:rFonts w:ascii="Calibri" w:eastAsia="Calibri" w:hAnsi="Calibri" w:cs="Times New Roman"/>
        </w:rPr>
        <w:t>Uzyskałem konieczne informacje niezbędne do właściwego wykonania zamówienia;</w:t>
      </w:r>
    </w:p>
    <w:p w:rsidR="001A28D9" w:rsidRPr="00574B4A"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574B4A">
        <w:rPr>
          <w:rFonts w:ascii="Calibri" w:eastAsia="Calibri" w:hAnsi="Calibri" w:cs="Times New Roman"/>
        </w:rPr>
        <w:t>Termin związania niniejszą ofertą obejmuje okres wskazany w ogłoszeniu o zamówieniu;</w:t>
      </w:r>
    </w:p>
    <w:p w:rsidR="001A28D9" w:rsidRPr="00574B4A"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574B4A">
        <w:rPr>
          <w:rFonts w:ascii="Calibri" w:eastAsia="Calibri" w:hAnsi="Calibri" w:cs="Times New Roman"/>
        </w:rP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1A28D9" w:rsidRPr="00574B4A"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574B4A">
        <w:rPr>
          <w:rFonts w:ascii="Calibri" w:eastAsia="Calibri" w:hAnsi="Calibri" w:cs="Times New Roman"/>
        </w:rPr>
        <w:t>Przewiduję powierzenie podwykonawcom realizacji zamówienia w części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574B4A" w:rsidRPr="00574B4A" w:rsidTr="00313D44">
        <w:tc>
          <w:tcPr>
            <w:tcW w:w="992" w:type="dxa"/>
            <w:tcBorders>
              <w:top w:val="single" w:sz="4" w:space="0" w:color="auto"/>
              <w:left w:val="single" w:sz="4" w:space="0" w:color="auto"/>
              <w:bottom w:val="single" w:sz="4" w:space="0" w:color="auto"/>
              <w:right w:val="single" w:sz="4" w:space="0" w:color="auto"/>
            </w:tcBorders>
            <w:hideMark/>
          </w:tcPr>
          <w:p w:rsidR="001A28D9" w:rsidRPr="00574B4A" w:rsidRDefault="001A28D9" w:rsidP="001A28D9">
            <w:pPr>
              <w:tabs>
                <w:tab w:val="left" w:pos="3730"/>
              </w:tabs>
              <w:suppressAutoHyphens/>
              <w:spacing w:after="0" w:line="240" w:lineRule="auto"/>
              <w:ind w:right="431"/>
              <w:rPr>
                <w:rFonts w:ascii="Calibri" w:eastAsia="Times New Roman" w:hAnsi="Calibri" w:cs="Times New Roman"/>
              </w:rPr>
            </w:pPr>
            <w:r w:rsidRPr="00574B4A">
              <w:rPr>
                <w:rFonts w:ascii="Calibri" w:eastAsia="Calibri" w:hAnsi="Calibri" w:cs="Times New Roman"/>
              </w:rPr>
              <w:t>Lp.</w:t>
            </w:r>
          </w:p>
        </w:tc>
        <w:tc>
          <w:tcPr>
            <w:tcW w:w="7431" w:type="dxa"/>
            <w:tcBorders>
              <w:top w:val="single" w:sz="4" w:space="0" w:color="auto"/>
              <w:left w:val="single" w:sz="4" w:space="0" w:color="auto"/>
              <w:bottom w:val="single" w:sz="4" w:space="0" w:color="auto"/>
              <w:right w:val="single" w:sz="4" w:space="0" w:color="auto"/>
            </w:tcBorders>
            <w:hideMark/>
          </w:tcPr>
          <w:p w:rsidR="001A28D9" w:rsidRPr="00574B4A" w:rsidRDefault="001A28D9" w:rsidP="001A28D9">
            <w:pPr>
              <w:tabs>
                <w:tab w:val="left" w:pos="3730"/>
              </w:tabs>
              <w:suppressAutoHyphens/>
              <w:spacing w:after="0" w:line="240" w:lineRule="auto"/>
              <w:ind w:right="431"/>
              <w:rPr>
                <w:rFonts w:ascii="Calibri" w:eastAsia="Times New Roman" w:hAnsi="Calibri" w:cs="Times New Roman"/>
              </w:rPr>
            </w:pPr>
            <w:r w:rsidRPr="00574B4A">
              <w:rPr>
                <w:rFonts w:ascii="Calibri" w:eastAsia="Calibri" w:hAnsi="Calibri" w:cs="Times New Roman"/>
              </w:rPr>
              <w:t>Opis części zamówienia, którą Wykonawca zamierza powierzyć do realizacji przez podwykonawcę oraz nazwy i dane adresowe podwykonawcy/ów</w:t>
            </w:r>
          </w:p>
        </w:tc>
      </w:tr>
      <w:tr w:rsidR="00574B4A" w:rsidRPr="00574B4A" w:rsidTr="00313D44">
        <w:tc>
          <w:tcPr>
            <w:tcW w:w="992" w:type="dxa"/>
            <w:tcBorders>
              <w:top w:val="single" w:sz="4" w:space="0" w:color="auto"/>
              <w:left w:val="single" w:sz="4" w:space="0" w:color="auto"/>
              <w:bottom w:val="single" w:sz="4" w:space="0" w:color="auto"/>
              <w:right w:val="single" w:sz="4" w:space="0" w:color="auto"/>
            </w:tcBorders>
            <w:hideMark/>
          </w:tcPr>
          <w:p w:rsidR="001A28D9" w:rsidRPr="00574B4A" w:rsidRDefault="001A28D9" w:rsidP="001A28D9">
            <w:pPr>
              <w:tabs>
                <w:tab w:val="left" w:pos="3730"/>
              </w:tabs>
              <w:suppressAutoHyphens/>
              <w:spacing w:after="0" w:line="240" w:lineRule="auto"/>
              <w:ind w:right="431"/>
              <w:rPr>
                <w:rFonts w:ascii="Calibri" w:eastAsia="Times New Roman" w:hAnsi="Calibri" w:cs="Times New Roman"/>
              </w:rPr>
            </w:pPr>
            <w:r w:rsidRPr="00574B4A">
              <w:rPr>
                <w:rFonts w:ascii="Calibri" w:eastAsia="Calibri" w:hAnsi="Calibri" w:cs="Times New Roman"/>
              </w:rPr>
              <w:t>1.</w:t>
            </w:r>
          </w:p>
        </w:tc>
        <w:tc>
          <w:tcPr>
            <w:tcW w:w="7431" w:type="dxa"/>
            <w:tcBorders>
              <w:top w:val="single" w:sz="4" w:space="0" w:color="auto"/>
              <w:left w:val="single" w:sz="4" w:space="0" w:color="auto"/>
              <w:bottom w:val="single" w:sz="4" w:space="0" w:color="auto"/>
              <w:right w:val="single" w:sz="4" w:space="0" w:color="auto"/>
            </w:tcBorders>
          </w:tcPr>
          <w:p w:rsidR="001A28D9" w:rsidRPr="00574B4A" w:rsidRDefault="001A28D9" w:rsidP="001A28D9">
            <w:pPr>
              <w:tabs>
                <w:tab w:val="left" w:pos="3730"/>
              </w:tabs>
              <w:suppressAutoHyphens/>
              <w:spacing w:after="0" w:line="240" w:lineRule="auto"/>
              <w:ind w:right="431"/>
              <w:rPr>
                <w:rFonts w:ascii="Calibri" w:eastAsia="Times New Roman" w:hAnsi="Calibri" w:cs="Times New Roman"/>
              </w:rPr>
            </w:pPr>
          </w:p>
        </w:tc>
      </w:tr>
      <w:tr w:rsidR="001A28D9" w:rsidRPr="00574B4A" w:rsidTr="00313D44">
        <w:tc>
          <w:tcPr>
            <w:tcW w:w="992" w:type="dxa"/>
            <w:tcBorders>
              <w:top w:val="single" w:sz="4" w:space="0" w:color="auto"/>
              <w:left w:val="single" w:sz="4" w:space="0" w:color="auto"/>
              <w:bottom w:val="single" w:sz="4" w:space="0" w:color="auto"/>
              <w:right w:val="single" w:sz="4" w:space="0" w:color="auto"/>
            </w:tcBorders>
            <w:hideMark/>
          </w:tcPr>
          <w:p w:rsidR="001A28D9" w:rsidRPr="00574B4A" w:rsidRDefault="001A28D9" w:rsidP="001A28D9">
            <w:pPr>
              <w:tabs>
                <w:tab w:val="left" w:pos="3730"/>
              </w:tabs>
              <w:suppressAutoHyphens/>
              <w:spacing w:after="0" w:line="240" w:lineRule="auto"/>
              <w:ind w:right="431"/>
              <w:rPr>
                <w:rFonts w:ascii="Calibri" w:eastAsia="Times New Roman" w:hAnsi="Calibri" w:cs="Times New Roman"/>
              </w:rPr>
            </w:pPr>
            <w:r w:rsidRPr="00574B4A">
              <w:rPr>
                <w:rFonts w:ascii="Calibri" w:eastAsia="Calibri" w:hAnsi="Calibri" w:cs="Times New Roman"/>
              </w:rPr>
              <w:t>(..)</w:t>
            </w:r>
          </w:p>
        </w:tc>
        <w:tc>
          <w:tcPr>
            <w:tcW w:w="7431" w:type="dxa"/>
            <w:tcBorders>
              <w:top w:val="single" w:sz="4" w:space="0" w:color="auto"/>
              <w:left w:val="single" w:sz="4" w:space="0" w:color="auto"/>
              <w:bottom w:val="single" w:sz="4" w:space="0" w:color="auto"/>
              <w:right w:val="single" w:sz="4" w:space="0" w:color="auto"/>
            </w:tcBorders>
          </w:tcPr>
          <w:p w:rsidR="001A28D9" w:rsidRPr="00574B4A" w:rsidRDefault="001A28D9" w:rsidP="001A28D9">
            <w:pPr>
              <w:tabs>
                <w:tab w:val="left" w:pos="3730"/>
              </w:tabs>
              <w:suppressAutoHyphens/>
              <w:spacing w:after="0" w:line="240" w:lineRule="auto"/>
              <w:ind w:right="431"/>
              <w:rPr>
                <w:rFonts w:ascii="Calibri" w:eastAsia="Times New Roman" w:hAnsi="Calibri" w:cs="Times New Roman"/>
              </w:rPr>
            </w:pPr>
          </w:p>
        </w:tc>
      </w:tr>
    </w:tbl>
    <w:p w:rsidR="001A28D9" w:rsidRPr="00574B4A" w:rsidRDefault="001A28D9" w:rsidP="001A28D9">
      <w:pPr>
        <w:tabs>
          <w:tab w:val="left" w:pos="709"/>
        </w:tabs>
        <w:suppressAutoHyphens/>
        <w:spacing w:after="0" w:line="240" w:lineRule="auto"/>
        <w:ind w:right="431"/>
        <w:rPr>
          <w:rFonts w:ascii="Calibri" w:eastAsia="Calibri" w:hAnsi="Calibri" w:cs="Times New Roman"/>
        </w:rPr>
      </w:pPr>
    </w:p>
    <w:p w:rsidR="001A28D9" w:rsidRPr="00574B4A" w:rsidRDefault="001A28D9" w:rsidP="001A28D9">
      <w:pPr>
        <w:tabs>
          <w:tab w:val="left" w:pos="709"/>
        </w:tabs>
        <w:suppressAutoHyphens/>
        <w:spacing w:after="0" w:line="240" w:lineRule="auto"/>
        <w:ind w:right="431"/>
        <w:rPr>
          <w:rFonts w:ascii="Calibri" w:eastAsia="Calibri" w:hAnsi="Calibri" w:cs="Times New Roman"/>
        </w:rPr>
      </w:pPr>
      <w:r w:rsidRPr="00574B4A">
        <w:rPr>
          <w:rFonts w:ascii="Calibri" w:eastAsia="Calibri" w:hAnsi="Calibri" w:cs="Times New Roman"/>
        </w:rPr>
        <w:tab/>
        <w:t>Nie przewiduję powierzenia podwykonawcom realizacji zamówienia.*</w:t>
      </w:r>
    </w:p>
    <w:p w:rsidR="001A28D9" w:rsidRPr="00574B4A" w:rsidRDefault="001A28D9" w:rsidP="001A28D9">
      <w:pPr>
        <w:tabs>
          <w:tab w:val="left" w:pos="3730"/>
        </w:tabs>
        <w:suppressAutoHyphens/>
        <w:spacing w:after="0" w:line="240" w:lineRule="auto"/>
        <w:ind w:left="284" w:right="431"/>
        <w:rPr>
          <w:rFonts w:ascii="Calibri" w:eastAsia="Calibri" w:hAnsi="Calibri" w:cs="Times New Roman"/>
        </w:rPr>
      </w:pPr>
    </w:p>
    <w:p w:rsidR="001A28D9" w:rsidRPr="00574B4A" w:rsidRDefault="001A28D9" w:rsidP="002B043E">
      <w:pPr>
        <w:numPr>
          <w:ilvl w:val="0"/>
          <w:numId w:val="10"/>
        </w:numPr>
        <w:tabs>
          <w:tab w:val="left" w:pos="284"/>
        </w:tabs>
        <w:suppressAutoHyphens/>
        <w:spacing w:after="0" w:line="240" w:lineRule="auto"/>
        <w:ind w:right="431"/>
        <w:jc w:val="both"/>
        <w:rPr>
          <w:rFonts w:ascii="Calibri" w:eastAsia="Calibri" w:hAnsi="Calibri" w:cs="Times New Roman"/>
        </w:rPr>
      </w:pPr>
      <w:r w:rsidRPr="00574B4A">
        <w:rPr>
          <w:rFonts w:ascii="Calibri" w:eastAsia="Calibri" w:hAnsi="Calibri" w:cs="Times New Roman"/>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1A28D9" w:rsidRPr="00574B4A" w:rsidRDefault="001A28D9" w:rsidP="001A28D9">
      <w:pPr>
        <w:tabs>
          <w:tab w:val="left" w:pos="284"/>
        </w:tabs>
        <w:suppressAutoHyphens/>
        <w:spacing w:after="0" w:line="240" w:lineRule="auto"/>
        <w:ind w:left="720" w:right="431"/>
        <w:jc w:val="both"/>
        <w:rPr>
          <w:rFonts w:ascii="Calibri" w:eastAsia="Calibri" w:hAnsi="Calibri" w:cs="Times New Roman"/>
        </w:rPr>
      </w:pPr>
    </w:p>
    <w:p w:rsidR="001A28D9" w:rsidRPr="00574B4A" w:rsidRDefault="001A28D9" w:rsidP="00E52CDD">
      <w:pPr>
        <w:numPr>
          <w:ilvl w:val="0"/>
          <w:numId w:val="10"/>
        </w:numPr>
        <w:tabs>
          <w:tab w:val="left" w:pos="284"/>
        </w:tabs>
        <w:suppressAutoHyphens/>
        <w:spacing w:after="0" w:line="240" w:lineRule="auto"/>
        <w:ind w:right="431"/>
        <w:rPr>
          <w:rFonts w:ascii="Calibri" w:eastAsia="Calibri" w:hAnsi="Calibri" w:cs="Times New Roman"/>
        </w:rPr>
      </w:pPr>
      <w:r w:rsidRPr="00574B4A">
        <w:rPr>
          <w:rFonts w:ascii="Calibri" w:eastAsia="Calibri" w:hAnsi="Calibri" w:cs="Times New Roman"/>
        </w:rPr>
        <w:t>Oświadczam, iż należę do sektora</w:t>
      </w:r>
      <w:r w:rsidR="00E52CDD" w:rsidRPr="00574B4A">
        <w:rPr>
          <w:rFonts w:ascii="Calibri" w:eastAsia="Calibri" w:hAnsi="Calibri" w:cs="Times New Roman"/>
        </w:rPr>
        <w:t xml:space="preserve"> (wykreślić w całości jeśli nie dotyczy) </w:t>
      </w:r>
      <w:r w:rsidRPr="00574B4A">
        <w:rPr>
          <w:rFonts w:ascii="Calibri" w:eastAsia="Calibri" w:hAnsi="Calibri" w:cs="Times New Roman"/>
        </w:rPr>
        <w:t>: *</w:t>
      </w:r>
    </w:p>
    <w:p w:rsidR="001A28D9" w:rsidRPr="00574B4A" w:rsidRDefault="001A28D9" w:rsidP="002B043E">
      <w:pPr>
        <w:numPr>
          <w:ilvl w:val="0"/>
          <w:numId w:val="11"/>
        </w:numPr>
        <w:tabs>
          <w:tab w:val="left" w:pos="0"/>
          <w:tab w:val="left" w:pos="284"/>
        </w:tabs>
        <w:suppressAutoHyphens/>
        <w:spacing w:after="0" w:line="240" w:lineRule="auto"/>
        <w:ind w:right="431"/>
        <w:rPr>
          <w:rFonts w:ascii="Calibri" w:eastAsia="Calibri" w:hAnsi="Calibri" w:cs="Times New Roman"/>
        </w:rPr>
      </w:pPr>
      <w:r w:rsidRPr="00574B4A">
        <w:rPr>
          <w:rFonts w:ascii="Calibri" w:eastAsia="Calibri" w:hAnsi="Calibri" w:cs="Times New Roman"/>
        </w:rPr>
        <w:t>Mikro przedsiębiorców</w:t>
      </w:r>
    </w:p>
    <w:p w:rsidR="001A28D9" w:rsidRPr="00574B4A" w:rsidRDefault="001A28D9" w:rsidP="002B043E">
      <w:pPr>
        <w:numPr>
          <w:ilvl w:val="0"/>
          <w:numId w:val="11"/>
        </w:numPr>
        <w:tabs>
          <w:tab w:val="left" w:pos="0"/>
          <w:tab w:val="left" w:pos="284"/>
        </w:tabs>
        <w:suppressAutoHyphens/>
        <w:spacing w:after="0" w:line="240" w:lineRule="auto"/>
        <w:ind w:right="431"/>
        <w:rPr>
          <w:rFonts w:ascii="Calibri" w:eastAsia="Calibri" w:hAnsi="Calibri" w:cs="Times New Roman"/>
        </w:rPr>
      </w:pPr>
      <w:r w:rsidRPr="00574B4A">
        <w:rPr>
          <w:rFonts w:ascii="Calibri" w:eastAsia="Calibri" w:hAnsi="Calibri" w:cs="Times New Roman"/>
        </w:rPr>
        <w:t>Małych przedsiębiorstw</w:t>
      </w:r>
    </w:p>
    <w:p w:rsidR="001A28D9" w:rsidRPr="00574B4A" w:rsidRDefault="001A28D9" w:rsidP="002B043E">
      <w:pPr>
        <w:numPr>
          <w:ilvl w:val="0"/>
          <w:numId w:val="11"/>
        </w:numPr>
        <w:tabs>
          <w:tab w:val="left" w:pos="0"/>
          <w:tab w:val="left" w:pos="284"/>
        </w:tabs>
        <w:suppressAutoHyphens/>
        <w:spacing w:after="0" w:line="240" w:lineRule="auto"/>
        <w:ind w:right="431"/>
        <w:rPr>
          <w:rFonts w:ascii="Calibri" w:eastAsia="Calibri" w:hAnsi="Calibri" w:cs="Times New Roman"/>
        </w:rPr>
      </w:pPr>
      <w:r w:rsidRPr="00574B4A">
        <w:rPr>
          <w:rFonts w:ascii="Calibri" w:eastAsia="Calibri" w:hAnsi="Calibri" w:cs="Times New Roman"/>
        </w:rPr>
        <w:t>Średnich przedsiębiorstw</w:t>
      </w:r>
    </w:p>
    <w:p w:rsidR="001A28D9" w:rsidRPr="00574B4A" w:rsidRDefault="001A28D9" w:rsidP="001A28D9">
      <w:pPr>
        <w:tabs>
          <w:tab w:val="left" w:pos="0"/>
          <w:tab w:val="left" w:pos="284"/>
        </w:tabs>
        <w:suppressAutoHyphens/>
        <w:spacing w:after="0" w:line="240" w:lineRule="auto"/>
        <w:ind w:right="431"/>
        <w:rPr>
          <w:rFonts w:ascii="Calibri" w:eastAsia="Calibri" w:hAnsi="Calibri" w:cs="Times New Roman"/>
        </w:rPr>
      </w:pPr>
    </w:p>
    <w:p w:rsidR="001A28D9" w:rsidRPr="00574B4A" w:rsidRDefault="001A28D9" w:rsidP="002B043E">
      <w:pPr>
        <w:numPr>
          <w:ilvl w:val="0"/>
          <w:numId w:val="10"/>
        </w:numPr>
        <w:tabs>
          <w:tab w:val="left" w:pos="0"/>
          <w:tab w:val="left" w:pos="284"/>
        </w:tabs>
        <w:suppressAutoHyphens/>
        <w:spacing w:after="0" w:line="240" w:lineRule="auto"/>
        <w:ind w:right="431"/>
        <w:rPr>
          <w:rFonts w:ascii="Calibri" w:eastAsia="Calibri" w:hAnsi="Calibri" w:cs="Times New Roman"/>
        </w:rPr>
      </w:pPr>
      <w:r w:rsidRPr="00574B4A">
        <w:rPr>
          <w:rFonts w:ascii="Calibri" w:eastAsia="Calibri" w:hAnsi="Calibri" w:cs="Times New Roman"/>
        </w:rPr>
        <w:t>Oświadczam, że jako osoba prowadząca jednoosobową działalność gospodarczą (wykreślić w całości jeśli nie dotyczy):</w:t>
      </w:r>
    </w:p>
    <w:p w:rsidR="001A28D9" w:rsidRPr="00574B4A" w:rsidRDefault="001A28D9" w:rsidP="001A28D9">
      <w:pPr>
        <w:tabs>
          <w:tab w:val="left" w:pos="284"/>
        </w:tabs>
        <w:suppressAutoHyphens/>
        <w:spacing w:after="0" w:line="240" w:lineRule="auto"/>
        <w:ind w:left="284" w:right="431"/>
        <w:rPr>
          <w:rFonts w:ascii="Calibri" w:eastAsia="Calibri" w:hAnsi="Calibri" w:cs="Times New Roman"/>
        </w:rPr>
      </w:pPr>
      <w:r w:rsidRPr="00574B4A">
        <w:rPr>
          <w:rFonts w:ascii="Calibri" w:eastAsia="Calibri" w:hAnsi="Calibri" w:cs="Times New Roman"/>
        </w:rPr>
        <w:lastRenderedPageBreak/>
        <w:t>a) zatrudniam/ nie zatrudniam* pracowników;</w:t>
      </w:r>
    </w:p>
    <w:p w:rsidR="001A28D9" w:rsidRPr="00574B4A" w:rsidRDefault="001A28D9" w:rsidP="001A28D9">
      <w:pPr>
        <w:tabs>
          <w:tab w:val="left" w:pos="284"/>
        </w:tabs>
        <w:suppressAutoHyphens/>
        <w:spacing w:after="0" w:line="240" w:lineRule="auto"/>
        <w:ind w:left="284" w:right="431"/>
        <w:rPr>
          <w:rFonts w:ascii="Calibri" w:eastAsia="Calibri" w:hAnsi="Calibri" w:cs="Times New Roman"/>
        </w:rPr>
      </w:pPr>
      <w:r w:rsidRPr="00574B4A">
        <w:rPr>
          <w:rFonts w:ascii="Calibri" w:eastAsia="Calibri" w:hAnsi="Calibri" w:cs="Times New Roman"/>
        </w:rPr>
        <w:t>b) zawieram/ nie zawieram* umów zleceń ze zleceniobiorcami</w:t>
      </w:r>
    </w:p>
    <w:p w:rsidR="001A28D9" w:rsidRPr="00574B4A" w:rsidRDefault="001A28D9" w:rsidP="001A28D9">
      <w:pPr>
        <w:tabs>
          <w:tab w:val="left" w:pos="284"/>
        </w:tabs>
        <w:suppressAutoHyphens/>
        <w:spacing w:after="0" w:line="240" w:lineRule="auto"/>
        <w:ind w:left="284" w:right="431"/>
        <w:rPr>
          <w:rFonts w:ascii="Calibri" w:eastAsia="Calibri" w:hAnsi="Calibri" w:cs="Times New Roman"/>
        </w:rPr>
      </w:pPr>
    </w:p>
    <w:p w:rsidR="001A28D9" w:rsidRPr="00574B4A" w:rsidRDefault="001A28D9" w:rsidP="002B043E">
      <w:pPr>
        <w:numPr>
          <w:ilvl w:val="0"/>
          <w:numId w:val="10"/>
        </w:numPr>
        <w:contextualSpacing/>
        <w:rPr>
          <w:rFonts w:ascii="Calibri" w:eastAsia="Calibri" w:hAnsi="Calibri" w:cs="Times New Roman"/>
        </w:rPr>
      </w:pPr>
      <w:r w:rsidRPr="00574B4A">
        <w:rPr>
          <w:rFonts w:ascii="Calibri" w:eastAsia="Calibri" w:hAnsi="Calibri" w:cs="Times New Roman"/>
        </w:rPr>
        <w:t>Numer wpisu do rejestru (KRS/ CEIDG) …………………………………..</w:t>
      </w:r>
    </w:p>
    <w:p w:rsidR="00AE1F88" w:rsidRPr="00574B4A" w:rsidRDefault="00AE1F88" w:rsidP="00CC2466">
      <w:pPr>
        <w:tabs>
          <w:tab w:val="left" w:pos="142"/>
          <w:tab w:val="left" w:pos="426"/>
          <w:tab w:val="left" w:pos="709"/>
        </w:tabs>
        <w:suppressAutoHyphens/>
        <w:spacing w:after="0" w:line="240" w:lineRule="auto"/>
        <w:ind w:left="360" w:right="431"/>
        <w:rPr>
          <w:rFonts w:ascii="Calibri" w:eastAsia="Times New Roman" w:hAnsi="Calibri" w:cs="Times New Roman"/>
          <w:lang w:eastAsia="pl-PL"/>
        </w:rPr>
      </w:pPr>
    </w:p>
    <w:p w:rsidR="00BC6BA1" w:rsidRPr="00574B4A" w:rsidRDefault="00BC6BA1" w:rsidP="00BC6BA1">
      <w:pPr>
        <w:spacing w:after="0" w:line="113" w:lineRule="atLeast"/>
        <w:rPr>
          <w:rFonts w:eastAsia="Calibri" w:cstheme="minorHAnsi"/>
        </w:rPr>
      </w:pPr>
    </w:p>
    <w:p w:rsidR="00BC6BA1" w:rsidRPr="00574B4A" w:rsidRDefault="00BC6BA1" w:rsidP="00BC6BA1">
      <w:pPr>
        <w:suppressAutoHyphens/>
        <w:spacing w:after="120"/>
        <w:jc w:val="both"/>
        <w:rPr>
          <w:rFonts w:eastAsia="Times New Roman" w:cstheme="minorHAnsi"/>
          <w:lang w:eastAsia="ar-SA"/>
        </w:rPr>
      </w:pPr>
    </w:p>
    <w:p w:rsidR="00BC6BA1" w:rsidRPr="00574B4A" w:rsidRDefault="00BC6BA1" w:rsidP="00BC6BA1">
      <w:pPr>
        <w:spacing w:after="0"/>
        <w:jc w:val="both"/>
        <w:rPr>
          <w:rFonts w:eastAsia="Times New Roman" w:cstheme="minorHAnsi"/>
          <w:lang w:eastAsia="pl-PL"/>
        </w:rPr>
      </w:pPr>
      <w:r w:rsidRPr="00574B4A">
        <w:rPr>
          <w:rFonts w:eastAsia="Times New Roman" w:cstheme="minorHAnsi"/>
          <w:noProof/>
          <w:lang w:eastAsia="pl-PL"/>
        </w:rPr>
        <mc:AlternateContent>
          <mc:Choice Requires="wps">
            <w:drawing>
              <wp:anchor distT="0" distB="0" distL="114300" distR="114300" simplePos="0" relativeHeight="251662336" behindDoc="0" locked="0" layoutInCell="0" allowOverlap="1" wp14:anchorId="1A21C3F6" wp14:editId="1C6768F8">
                <wp:simplePos x="0" y="0"/>
                <wp:positionH relativeFrom="column">
                  <wp:posOffset>3608070</wp:posOffset>
                </wp:positionH>
                <wp:positionV relativeFrom="paragraph">
                  <wp:posOffset>69850</wp:posOffset>
                </wp:positionV>
                <wp:extent cx="2154555" cy="0"/>
                <wp:effectExtent l="7620" t="12700" r="9525" b="635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4555"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1pt,5.5pt" to="453.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" o:allowincell="f" strokeweight="1pt">
                <v:stroke dashstyle="1 1"/>
              </v:line>
            </w:pict>
          </mc:Fallback>
        </mc:AlternateContent>
      </w:r>
      <w:r w:rsidRPr="00574B4A">
        <w:rPr>
          <w:rFonts w:eastAsia="Times New Roman" w:cstheme="minorHAnsi"/>
          <w:noProof/>
          <w:lang w:eastAsia="pl-PL"/>
        </w:rPr>
        <mc:AlternateContent>
          <mc:Choice Requires="wps">
            <w:drawing>
              <wp:anchor distT="0" distB="0" distL="114300" distR="114300" simplePos="0" relativeHeight="251661312" behindDoc="0" locked="0" layoutInCell="0" allowOverlap="1" wp14:anchorId="22F7C1D4" wp14:editId="15D3B5DD">
                <wp:simplePos x="0" y="0"/>
                <wp:positionH relativeFrom="column">
                  <wp:posOffset>-3810</wp:posOffset>
                </wp:positionH>
                <wp:positionV relativeFrom="paragraph">
                  <wp:posOffset>69850</wp:posOffset>
                </wp:positionV>
                <wp:extent cx="1828800" cy="0"/>
                <wp:effectExtent l="15240" t="12700" r="13335" b="635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5pt" to="143.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" o:allowincell="f" strokeweight="1pt">
                <v:stroke dashstyle="1 1"/>
              </v:line>
            </w:pict>
          </mc:Fallback>
        </mc:AlternateContent>
      </w:r>
    </w:p>
    <w:p w:rsidR="00AE1F88" w:rsidRPr="00574B4A" w:rsidRDefault="00BC6BA1" w:rsidP="00BC6BA1">
      <w:pPr>
        <w:spacing w:after="0" w:line="240" w:lineRule="auto"/>
        <w:rPr>
          <w:rFonts w:eastAsia="Lucida Sans Unicode" w:cstheme="minorHAnsi"/>
          <w:i/>
          <w:sz w:val="20"/>
          <w:szCs w:val="20"/>
        </w:rPr>
      </w:pPr>
      <w:r w:rsidRPr="00574B4A">
        <w:rPr>
          <w:rFonts w:eastAsia="Times New Roman" w:cstheme="minorHAnsi"/>
          <w:i/>
          <w:sz w:val="20"/>
          <w:szCs w:val="20"/>
          <w:lang w:eastAsia="pl-PL"/>
        </w:rPr>
        <w:t>Data</w:t>
      </w:r>
      <w:r w:rsidRPr="00574B4A">
        <w:rPr>
          <w:rFonts w:eastAsia="Times New Roman" w:cstheme="minorHAnsi"/>
          <w:i/>
          <w:sz w:val="20"/>
          <w:szCs w:val="20"/>
          <w:lang w:eastAsia="pl-PL"/>
        </w:rPr>
        <w:tab/>
        <w:t xml:space="preserve"> </w:t>
      </w:r>
      <w:r w:rsidRPr="00574B4A">
        <w:rPr>
          <w:rFonts w:eastAsia="Times New Roman" w:cstheme="minorHAnsi"/>
          <w:i/>
          <w:sz w:val="20"/>
          <w:szCs w:val="20"/>
          <w:lang w:eastAsia="pl-PL"/>
        </w:rPr>
        <w:tab/>
        <w:t xml:space="preserve"> </w:t>
      </w:r>
      <w:r w:rsidRPr="00574B4A">
        <w:rPr>
          <w:rFonts w:eastAsia="Times New Roman" w:cstheme="minorHAnsi"/>
          <w:i/>
          <w:sz w:val="20"/>
          <w:szCs w:val="20"/>
          <w:lang w:eastAsia="pl-PL"/>
        </w:rPr>
        <w:tab/>
      </w:r>
      <w:r w:rsidRPr="00574B4A">
        <w:rPr>
          <w:rFonts w:eastAsia="Times New Roman" w:cstheme="minorHAnsi"/>
          <w:i/>
          <w:sz w:val="20"/>
          <w:szCs w:val="20"/>
          <w:lang w:eastAsia="pl-PL"/>
        </w:rPr>
        <w:tab/>
      </w:r>
      <w:r w:rsidRPr="00574B4A">
        <w:rPr>
          <w:rFonts w:eastAsia="Times New Roman" w:cstheme="minorHAnsi"/>
          <w:i/>
          <w:sz w:val="20"/>
          <w:szCs w:val="20"/>
          <w:lang w:eastAsia="pl-PL"/>
        </w:rPr>
        <w:tab/>
      </w:r>
      <w:r w:rsidRPr="00574B4A">
        <w:rPr>
          <w:rFonts w:eastAsia="Times New Roman" w:cstheme="minorHAnsi"/>
          <w:i/>
          <w:sz w:val="20"/>
          <w:szCs w:val="20"/>
          <w:lang w:eastAsia="pl-PL"/>
        </w:rPr>
        <w:tab/>
      </w:r>
      <w:r w:rsidRPr="00574B4A">
        <w:rPr>
          <w:rFonts w:eastAsia="Times New Roman" w:cstheme="minorHAnsi"/>
          <w:i/>
          <w:sz w:val="20"/>
          <w:szCs w:val="20"/>
          <w:lang w:eastAsia="pl-PL"/>
        </w:rPr>
        <w:tab/>
      </w:r>
      <w:r w:rsidRPr="00574B4A">
        <w:rPr>
          <w:rFonts w:eastAsia="Times New Roman" w:cstheme="minorHAnsi"/>
          <w:i/>
          <w:sz w:val="20"/>
          <w:szCs w:val="20"/>
          <w:lang w:eastAsia="pl-PL"/>
        </w:rPr>
        <w:tab/>
      </w:r>
      <w:r w:rsidRPr="00574B4A">
        <w:rPr>
          <w:rFonts w:eastAsia="Lucida Sans Unicode" w:cstheme="minorHAnsi"/>
          <w:i/>
          <w:sz w:val="20"/>
          <w:szCs w:val="20"/>
        </w:rPr>
        <w:t xml:space="preserve">Podpis (podpisy) i pieczęć </w:t>
      </w:r>
      <w:r w:rsidRPr="00574B4A">
        <w:rPr>
          <w:rFonts w:eastAsia="Lucida Sans Unicode" w:cstheme="minorHAnsi"/>
          <w:i/>
          <w:sz w:val="20"/>
          <w:szCs w:val="20"/>
        </w:rPr>
        <w:tab/>
      </w:r>
      <w:r w:rsidRPr="00574B4A">
        <w:rPr>
          <w:rFonts w:eastAsia="Lucida Sans Unicode" w:cstheme="minorHAnsi"/>
          <w:i/>
          <w:sz w:val="20"/>
          <w:szCs w:val="20"/>
        </w:rPr>
        <w:tab/>
      </w:r>
      <w:r w:rsidRPr="00574B4A">
        <w:rPr>
          <w:rFonts w:eastAsia="Lucida Sans Unicode" w:cstheme="minorHAnsi"/>
          <w:i/>
          <w:sz w:val="20"/>
          <w:szCs w:val="20"/>
        </w:rPr>
        <w:tab/>
      </w:r>
      <w:r w:rsidRPr="00574B4A">
        <w:rPr>
          <w:rFonts w:eastAsia="Lucida Sans Unicode" w:cstheme="minorHAnsi"/>
          <w:i/>
          <w:sz w:val="20"/>
          <w:szCs w:val="20"/>
        </w:rPr>
        <w:tab/>
      </w:r>
      <w:r w:rsidRPr="00574B4A">
        <w:rPr>
          <w:rFonts w:eastAsia="Lucida Sans Unicode" w:cstheme="minorHAnsi"/>
          <w:i/>
          <w:sz w:val="20"/>
          <w:szCs w:val="20"/>
        </w:rPr>
        <w:tab/>
        <w:t xml:space="preserve">      </w:t>
      </w:r>
      <w:r w:rsidRPr="00574B4A">
        <w:rPr>
          <w:rFonts w:eastAsia="Lucida Sans Unicode" w:cstheme="minorHAnsi"/>
          <w:i/>
          <w:sz w:val="20"/>
          <w:szCs w:val="20"/>
        </w:rPr>
        <w:tab/>
      </w:r>
      <w:r w:rsidRPr="00574B4A">
        <w:rPr>
          <w:rFonts w:eastAsia="Lucida Sans Unicode" w:cstheme="minorHAnsi"/>
          <w:i/>
          <w:sz w:val="20"/>
          <w:szCs w:val="20"/>
        </w:rPr>
        <w:tab/>
      </w:r>
      <w:r w:rsidRPr="00574B4A">
        <w:rPr>
          <w:rFonts w:eastAsia="Lucida Sans Unicode" w:cstheme="minorHAnsi"/>
          <w:i/>
          <w:sz w:val="20"/>
          <w:szCs w:val="20"/>
        </w:rPr>
        <w:tab/>
      </w:r>
      <w:r w:rsidRPr="00574B4A">
        <w:rPr>
          <w:rFonts w:eastAsia="Lucida Sans Unicode" w:cstheme="minorHAnsi"/>
          <w:i/>
          <w:sz w:val="20"/>
          <w:szCs w:val="20"/>
        </w:rPr>
        <w:tab/>
      </w:r>
      <w:r w:rsidR="003C39FE" w:rsidRPr="00574B4A">
        <w:rPr>
          <w:rFonts w:eastAsia="Lucida Sans Unicode" w:cstheme="minorHAnsi"/>
          <w:i/>
          <w:sz w:val="20"/>
          <w:szCs w:val="20"/>
        </w:rPr>
        <w:tab/>
      </w:r>
      <w:r w:rsidRPr="00574B4A">
        <w:rPr>
          <w:rFonts w:eastAsia="Lucida Sans Unicode" w:cstheme="minorHAnsi"/>
          <w:i/>
          <w:sz w:val="20"/>
          <w:szCs w:val="20"/>
        </w:rPr>
        <w:t>upoważnionego przedstawiciela firmy</w:t>
      </w:r>
    </w:p>
    <w:p w:rsidR="00AE1F88" w:rsidRPr="00574B4A" w:rsidRDefault="00AE1F88">
      <w:pPr>
        <w:rPr>
          <w:rFonts w:eastAsia="Lucida Sans Unicode" w:cstheme="minorHAnsi"/>
          <w:i/>
          <w:color w:val="FF0000"/>
          <w:sz w:val="20"/>
          <w:szCs w:val="20"/>
        </w:rPr>
      </w:pPr>
      <w:r w:rsidRPr="00574B4A">
        <w:rPr>
          <w:rFonts w:eastAsia="Lucida Sans Unicode" w:cstheme="minorHAnsi"/>
          <w:i/>
          <w:color w:val="FF0000"/>
          <w:sz w:val="20"/>
          <w:szCs w:val="20"/>
        </w:rPr>
        <w:br w:type="page"/>
      </w:r>
    </w:p>
    <w:p w:rsidR="00AE1F88" w:rsidRPr="00574B4A" w:rsidRDefault="00AE1F88" w:rsidP="00AE1F88">
      <w:pPr>
        <w:spacing w:after="0"/>
        <w:jc w:val="right"/>
        <w:rPr>
          <w:rFonts w:eastAsia="Calibri" w:cstheme="minorHAnsi"/>
          <w:b/>
        </w:rPr>
      </w:pPr>
      <w:r w:rsidRPr="00574B4A">
        <w:rPr>
          <w:rFonts w:eastAsia="Calibri" w:cstheme="minorHAnsi"/>
          <w:b/>
        </w:rPr>
        <w:lastRenderedPageBreak/>
        <w:t>Załącznik 1a</w:t>
      </w:r>
    </w:p>
    <w:p w:rsidR="00AE1F88" w:rsidRPr="00574B4A" w:rsidRDefault="00AE1F88" w:rsidP="00AE1F88">
      <w:pPr>
        <w:suppressAutoHyphens/>
        <w:spacing w:after="0" w:line="360" w:lineRule="auto"/>
        <w:jc w:val="both"/>
        <w:rPr>
          <w:rFonts w:eastAsia="Calibri" w:cstheme="minorHAnsi"/>
          <w:lang w:eastAsia="pl-PL"/>
        </w:rPr>
      </w:pPr>
      <w:r w:rsidRPr="00574B4A">
        <w:rPr>
          <w:rFonts w:eastAsia="Calibri" w:cstheme="minorHAnsi"/>
          <w:lang w:eastAsia="pl-PL"/>
        </w:rPr>
        <w:t>Nazwa i adres Wykonawcy:</w:t>
      </w:r>
    </w:p>
    <w:p w:rsidR="00AE1F88" w:rsidRPr="00574B4A" w:rsidRDefault="00AE1F88" w:rsidP="00AE1F88">
      <w:pPr>
        <w:suppressAutoHyphens/>
        <w:spacing w:after="0" w:line="360" w:lineRule="auto"/>
        <w:rPr>
          <w:rFonts w:eastAsia="Calibri" w:cstheme="minorHAnsi"/>
          <w:lang w:eastAsia="pl-PL"/>
        </w:rPr>
      </w:pPr>
      <w:r w:rsidRPr="00574B4A">
        <w:rPr>
          <w:rFonts w:eastAsia="Calibri" w:cstheme="minorHAnsi"/>
          <w:lang w:eastAsia="pl-PL"/>
        </w:rPr>
        <w:t>.......................................................................................</w:t>
      </w:r>
    </w:p>
    <w:p w:rsidR="00AE1F88" w:rsidRPr="00574B4A" w:rsidRDefault="00AE1F88" w:rsidP="00AE1F88">
      <w:pPr>
        <w:suppressAutoHyphens/>
        <w:spacing w:after="0" w:line="360" w:lineRule="auto"/>
        <w:rPr>
          <w:rFonts w:eastAsia="Times New Roman" w:cstheme="minorHAnsi"/>
          <w:lang w:eastAsia="pl-PL"/>
        </w:rPr>
      </w:pPr>
      <w:r w:rsidRPr="00574B4A">
        <w:rPr>
          <w:rFonts w:eastAsia="Calibri" w:cstheme="minorHAnsi"/>
          <w:lang w:eastAsia="pl-PL"/>
        </w:rPr>
        <w:t>.......................................................................................</w:t>
      </w:r>
    </w:p>
    <w:p w:rsidR="00AE1F88" w:rsidRPr="00574B4A" w:rsidRDefault="00AE1F88" w:rsidP="00AE1F88">
      <w:pPr>
        <w:suppressAutoHyphens/>
        <w:spacing w:after="0" w:line="360" w:lineRule="auto"/>
        <w:rPr>
          <w:rFonts w:eastAsia="Calibri" w:cstheme="minorHAnsi"/>
          <w:lang w:eastAsia="pl-PL"/>
        </w:rPr>
      </w:pPr>
      <w:r w:rsidRPr="00574B4A">
        <w:rPr>
          <w:rFonts w:eastAsia="Calibri" w:cstheme="minorHAnsi"/>
          <w:lang w:eastAsia="pl-PL"/>
        </w:rPr>
        <w:t>.......................................................................................</w:t>
      </w:r>
    </w:p>
    <w:p w:rsidR="00AE1F88" w:rsidRPr="00574B4A" w:rsidRDefault="00AE1F88" w:rsidP="00AE1F88">
      <w:pPr>
        <w:suppressAutoHyphens/>
        <w:spacing w:after="0" w:line="360" w:lineRule="auto"/>
        <w:rPr>
          <w:rFonts w:eastAsia="Calibri" w:cstheme="minorHAnsi"/>
          <w:lang w:eastAsia="pl-PL"/>
        </w:rPr>
      </w:pPr>
      <w:r w:rsidRPr="00574B4A">
        <w:rPr>
          <w:rFonts w:eastAsia="Calibri" w:cstheme="minorHAnsi"/>
          <w:lang w:eastAsia="pl-PL"/>
        </w:rPr>
        <w:t>.......................................................................................</w:t>
      </w:r>
    </w:p>
    <w:p w:rsidR="00AE1F88" w:rsidRPr="00574B4A" w:rsidRDefault="00AE1F88" w:rsidP="00AE1F88">
      <w:pPr>
        <w:widowControl w:val="0"/>
        <w:suppressAutoHyphens/>
        <w:spacing w:after="0" w:line="240" w:lineRule="auto"/>
        <w:jc w:val="center"/>
        <w:rPr>
          <w:rFonts w:eastAsia="Lucida Sans Unicode" w:cstheme="minorHAnsi"/>
          <w:b/>
          <w:bCs/>
          <w:kern w:val="1"/>
          <w:lang w:eastAsia="hi-IN" w:bidi="hi-IN"/>
        </w:rPr>
      </w:pPr>
      <w:r w:rsidRPr="00574B4A">
        <w:rPr>
          <w:rFonts w:eastAsia="Lucida Sans Unicode" w:cstheme="minorHAnsi"/>
          <w:b/>
          <w:bCs/>
          <w:kern w:val="1"/>
          <w:lang w:eastAsia="hi-IN" w:bidi="hi-IN"/>
        </w:rPr>
        <w:t xml:space="preserve">OŚWIADCZENIE O BRAKU POWIĄZAŃ OSOBOWYCH </w:t>
      </w:r>
    </w:p>
    <w:p w:rsidR="00AE1F88" w:rsidRPr="00574B4A" w:rsidRDefault="00AE1F88" w:rsidP="00AE1F88">
      <w:pPr>
        <w:widowControl w:val="0"/>
        <w:suppressAutoHyphens/>
        <w:spacing w:after="0" w:line="240" w:lineRule="auto"/>
        <w:jc w:val="center"/>
        <w:rPr>
          <w:rFonts w:eastAsia="Lucida Sans Unicode" w:cstheme="minorHAnsi"/>
          <w:kern w:val="1"/>
          <w:lang w:eastAsia="hi-IN" w:bidi="hi-IN"/>
        </w:rPr>
      </w:pPr>
      <w:r w:rsidRPr="00574B4A">
        <w:rPr>
          <w:rFonts w:eastAsia="Lucida Sans Unicode" w:cstheme="minorHAnsi"/>
          <w:b/>
          <w:bCs/>
          <w:kern w:val="1"/>
          <w:lang w:eastAsia="hi-IN" w:bidi="hi-IN"/>
        </w:rPr>
        <w:t>LUB KAPITAŁOWYCH</w:t>
      </w:r>
      <w:r w:rsidRPr="00574B4A">
        <w:rPr>
          <w:rFonts w:eastAsia="Lucida Sans Unicode" w:cstheme="minorHAnsi"/>
          <w:b/>
          <w:bCs/>
          <w:kern w:val="1"/>
          <w:vertAlign w:val="superscript"/>
          <w:lang w:eastAsia="hi-IN" w:bidi="hi-IN"/>
        </w:rPr>
        <w:footnoteReference w:customMarkFollows="1" w:id="1"/>
        <w:t>*</w:t>
      </w:r>
    </w:p>
    <w:p w:rsidR="00AE1F88" w:rsidRPr="00574B4A" w:rsidRDefault="00AE1F88" w:rsidP="00AE1F88">
      <w:pPr>
        <w:widowControl w:val="0"/>
        <w:suppressAutoHyphens/>
        <w:spacing w:after="0" w:line="240" w:lineRule="auto"/>
        <w:jc w:val="center"/>
        <w:rPr>
          <w:rFonts w:eastAsia="Lucida Sans Unicode" w:cstheme="minorHAnsi"/>
          <w:kern w:val="1"/>
          <w:lang w:eastAsia="hi-IN" w:bidi="hi-IN"/>
        </w:rPr>
      </w:pPr>
    </w:p>
    <w:p w:rsidR="00AE1F88" w:rsidRPr="00574B4A" w:rsidRDefault="00AE1F88" w:rsidP="006F157B">
      <w:pPr>
        <w:widowControl w:val="0"/>
        <w:tabs>
          <w:tab w:val="left" w:pos="495"/>
          <w:tab w:val="left" w:pos="525"/>
          <w:tab w:val="left" w:pos="555"/>
        </w:tabs>
        <w:suppressAutoHyphens/>
        <w:spacing w:after="0" w:line="240" w:lineRule="auto"/>
        <w:jc w:val="both"/>
        <w:rPr>
          <w:rFonts w:eastAsia="Times New Roman"/>
          <w:b/>
          <w:bCs/>
          <w:lang w:eastAsia="ar-SA"/>
        </w:rPr>
      </w:pPr>
      <w:r w:rsidRPr="00574B4A">
        <w:rPr>
          <w:rFonts w:eastAsia="Times New Roman" w:cstheme="minorHAnsi"/>
          <w:kern w:val="1"/>
          <w:lang w:eastAsia="hi-IN" w:bidi="hi-IN"/>
        </w:rPr>
        <w:t xml:space="preserve">W związku z udziałem w postępowaniu </w:t>
      </w:r>
      <w:r w:rsidRPr="00574B4A">
        <w:rPr>
          <w:rFonts w:eastAsia="Arial" w:cstheme="minorHAnsi"/>
          <w:kern w:val="1"/>
          <w:lang w:eastAsia="hi-IN" w:bidi="hi-IN"/>
        </w:rPr>
        <w:t>na</w:t>
      </w:r>
      <w:r w:rsidRPr="00574B4A">
        <w:rPr>
          <w:rFonts w:eastAsia="Calibri" w:cstheme="minorHAnsi"/>
          <w:b/>
        </w:rPr>
        <w:t xml:space="preserve"> </w:t>
      </w:r>
      <w:r w:rsidR="00574B4A" w:rsidRPr="00574B4A">
        <w:rPr>
          <w:rFonts w:eastAsia="Times New Roman"/>
          <w:b/>
          <w:bCs/>
          <w:lang w:eastAsia="ar-SA"/>
        </w:rPr>
        <w:t>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1F6FE0" w:rsidRPr="00574B4A" w:rsidRDefault="001F6FE0" w:rsidP="001F6FE0">
      <w:pPr>
        <w:widowControl w:val="0"/>
        <w:tabs>
          <w:tab w:val="left" w:pos="495"/>
          <w:tab w:val="left" w:pos="525"/>
          <w:tab w:val="left" w:pos="555"/>
        </w:tabs>
        <w:suppressAutoHyphens/>
        <w:spacing w:after="0" w:line="240" w:lineRule="auto"/>
        <w:jc w:val="both"/>
        <w:rPr>
          <w:rFonts w:eastAsia="Arial" w:cstheme="minorHAnsi"/>
          <w:b/>
          <w:kern w:val="1"/>
          <w:lang w:eastAsia="hi-IN" w:bidi="hi-IN"/>
        </w:rPr>
      </w:pPr>
    </w:p>
    <w:p w:rsidR="00AE1F88" w:rsidRPr="00574B4A" w:rsidRDefault="00AE1F88" w:rsidP="00AE1F88">
      <w:pPr>
        <w:widowControl w:val="0"/>
        <w:tabs>
          <w:tab w:val="left" w:pos="495"/>
          <w:tab w:val="left" w:pos="525"/>
          <w:tab w:val="left" w:pos="555"/>
        </w:tabs>
        <w:suppressAutoHyphens/>
        <w:spacing w:after="0" w:line="360" w:lineRule="auto"/>
        <w:jc w:val="both"/>
        <w:rPr>
          <w:rFonts w:eastAsia="Times New Roman" w:cstheme="minorHAnsi"/>
          <w:kern w:val="1"/>
          <w:lang w:eastAsia="hi-IN" w:bidi="hi-IN"/>
        </w:rPr>
      </w:pPr>
      <w:r w:rsidRPr="00574B4A">
        <w:rPr>
          <w:rFonts w:eastAsia="Verdana" w:cstheme="minorHAnsi"/>
          <w:kern w:val="1"/>
          <w:lang w:eastAsia="hi-IN" w:bidi="hi-IN"/>
        </w:rPr>
        <w:t>oświadczam/-y</w:t>
      </w:r>
      <w:r w:rsidRPr="00574B4A">
        <w:rPr>
          <w:rFonts w:eastAsia="Times New Roman" w:cstheme="minorHAnsi"/>
          <w:kern w:val="1"/>
          <w:lang w:eastAsia="hi-IN" w:bidi="hi-IN"/>
        </w:rPr>
        <w:t>, że nie jestem(</w:t>
      </w:r>
      <w:proofErr w:type="spellStart"/>
      <w:r w:rsidRPr="00574B4A">
        <w:rPr>
          <w:rFonts w:eastAsia="Times New Roman" w:cstheme="minorHAnsi"/>
          <w:kern w:val="1"/>
          <w:lang w:eastAsia="hi-IN" w:bidi="hi-IN"/>
        </w:rPr>
        <w:t>eśmy</w:t>
      </w:r>
      <w:proofErr w:type="spellEnd"/>
      <w:r w:rsidRPr="00574B4A">
        <w:rPr>
          <w:rFonts w:eastAsia="Times New Roman" w:cstheme="minorHAnsi"/>
          <w:kern w:val="1"/>
          <w:lang w:eastAsia="hi-IN" w:bidi="hi-IN"/>
        </w:rPr>
        <w:t xml:space="preserve">) powiązani z Zamawiającym osobowo lub kapitałowo. </w:t>
      </w:r>
    </w:p>
    <w:p w:rsidR="00AE1F88" w:rsidRPr="00574B4A" w:rsidRDefault="00AE1F88" w:rsidP="00AE1F88">
      <w:pPr>
        <w:widowControl w:val="0"/>
        <w:suppressAutoHyphens/>
        <w:spacing w:after="0" w:line="240" w:lineRule="auto"/>
        <w:jc w:val="both"/>
        <w:rPr>
          <w:rFonts w:eastAsia="Times New Roman" w:cstheme="minorHAnsi"/>
          <w:kern w:val="1"/>
          <w:lang w:eastAsia="hi-IN" w:bidi="hi-IN"/>
        </w:rPr>
      </w:pPr>
      <w:r w:rsidRPr="00574B4A">
        <w:rPr>
          <w:rFonts w:eastAsia="Times New Roman" w:cstheme="minorHAnsi"/>
          <w:kern w:val="1"/>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AE1F88" w:rsidRPr="00574B4A" w:rsidRDefault="00AE1F88" w:rsidP="002B043E">
      <w:pPr>
        <w:widowControl w:val="0"/>
        <w:numPr>
          <w:ilvl w:val="0"/>
          <w:numId w:val="1"/>
        </w:numPr>
        <w:suppressAutoHyphens/>
        <w:spacing w:after="0" w:line="240" w:lineRule="auto"/>
        <w:jc w:val="both"/>
        <w:rPr>
          <w:rFonts w:eastAsia="Times New Roman" w:cstheme="minorHAnsi"/>
          <w:kern w:val="1"/>
          <w:lang w:eastAsia="hi-IN" w:bidi="hi-IN"/>
        </w:rPr>
      </w:pPr>
      <w:r w:rsidRPr="00574B4A">
        <w:rPr>
          <w:rFonts w:eastAsia="Times New Roman" w:cstheme="minorHAnsi"/>
          <w:kern w:val="1"/>
          <w:lang w:eastAsia="hi-IN" w:bidi="hi-IN"/>
        </w:rPr>
        <w:t>uczestniczeniu w spółce jako wspólnik spółki cywilnej lub spółki osobowej;</w:t>
      </w:r>
    </w:p>
    <w:p w:rsidR="00AE1F88" w:rsidRPr="00574B4A" w:rsidRDefault="00AE1F88" w:rsidP="002B043E">
      <w:pPr>
        <w:widowControl w:val="0"/>
        <w:numPr>
          <w:ilvl w:val="0"/>
          <w:numId w:val="1"/>
        </w:numPr>
        <w:tabs>
          <w:tab w:val="num" w:pos="0"/>
        </w:tabs>
        <w:suppressAutoHyphens/>
        <w:spacing w:after="0" w:line="240" w:lineRule="auto"/>
        <w:jc w:val="both"/>
        <w:rPr>
          <w:rFonts w:eastAsia="Times New Roman" w:cstheme="minorHAnsi"/>
          <w:kern w:val="1"/>
          <w:lang w:eastAsia="hi-IN" w:bidi="hi-IN"/>
        </w:rPr>
      </w:pPr>
      <w:r w:rsidRPr="00574B4A">
        <w:rPr>
          <w:rFonts w:eastAsia="Times New Roman" w:cstheme="minorHAnsi"/>
          <w:kern w:val="1"/>
          <w:lang w:eastAsia="hi-IN" w:bidi="hi-IN"/>
        </w:rPr>
        <w:t>posiadaniu co najmniej 10 % udziałów lub akcji;</w:t>
      </w:r>
    </w:p>
    <w:p w:rsidR="00AE1F88" w:rsidRPr="00574B4A" w:rsidRDefault="00AE1F88" w:rsidP="002B043E">
      <w:pPr>
        <w:widowControl w:val="0"/>
        <w:numPr>
          <w:ilvl w:val="0"/>
          <w:numId w:val="1"/>
        </w:numPr>
        <w:tabs>
          <w:tab w:val="num" w:pos="0"/>
        </w:tabs>
        <w:suppressAutoHyphens/>
        <w:spacing w:after="0" w:line="240" w:lineRule="auto"/>
        <w:jc w:val="both"/>
        <w:rPr>
          <w:rFonts w:eastAsia="Times New Roman" w:cstheme="minorHAnsi"/>
          <w:kern w:val="1"/>
          <w:lang w:eastAsia="hi-IN" w:bidi="hi-IN"/>
        </w:rPr>
      </w:pPr>
      <w:r w:rsidRPr="00574B4A">
        <w:rPr>
          <w:rFonts w:eastAsia="Times New Roman" w:cstheme="minorHAnsi"/>
          <w:kern w:val="1"/>
          <w:lang w:eastAsia="hi-IN" w:bidi="hi-IN"/>
        </w:rPr>
        <w:t>pełnieniu funkcji członka organu nadzorczego lub zarządzającego, prokurenta, pełnomocnika;</w:t>
      </w:r>
    </w:p>
    <w:p w:rsidR="00AE1F88" w:rsidRPr="00574B4A" w:rsidRDefault="00AE1F88" w:rsidP="002B043E">
      <w:pPr>
        <w:widowControl w:val="0"/>
        <w:numPr>
          <w:ilvl w:val="0"/>
          <w:numId w:val="1"/>
        </w:numPr>
        <w:tabs>
          <w:tab w:val="num" w:pos="0"/>
        </w:tabs>
        <w:suppressAutoHyphens/>
        <w:spacing w:after="0" w:line="240" w:lineRule="auto"/>
        <w:jc w:val="both"/>
        <w:rPr>
          <w:rFonts w:eastAsia="Times New Roman" w:cstheme="minorHAnsi"/>
          <w:kern w:val="1"/>
          <w:lang w:eastAsia="hi-IN" w:bidi="hi-IN"/>
        </w:rPr>
      </w:pPr>
      <w:r w:rsidRPr="00574B4A">
        <w:rPr>
          <w:rFonts w:eastAsia="Times New Roman" w:cstheme="minorHAnsi"/>
          <w:kern w:val="1"/>
          <w:lang w:eastAsia="hi-IN" w:bidi="hi-IN"/>
        </w:rPr>
        <w:t>pozostawaniu w związku małżeńskim, w stosunku pokrewieństwa lub powinowactwa w linii prostej, pokrewieństwa lub powinowactwa w linii bocznej do drugiego stopnia lub w stosunku przysposobienia, opieki lub kurateli.</w:t>
      </w:r>
    </w:p>
    <w:p w:rsidR="00AE1F88" w:rsidRPr="00574B4A" w:rsidRDefault="00AE1F88" w:rsidP="00AE1F88">
      <w:pPr>
        <w:widowControl w:val="0"/>
        <w:suppressAutoHyphens/>
        <w:spacing w:after="0" w:line="240" w:lineRule="auto"/>
        <w:jc w:val="both"/>
        <w:rPr>
          <w:rFonts w:eastAsia="Times New Roman" w:cstheme="minorHAnsi"/>
          <w:kern w:val="1"/>
          <w:lang w:eastAsia="hi-IN" w:bidi="hi-IN"/>
        </w:rPr>
      </w:pPr>
    </w:p>
    <w:p w:rsidR="00AE1F88" w:rsidRPr="00574B4A" w:rsidRDefault="00AE1F88" w:rsidP="00AE1F88">
      <w:pPr>
        <w:widowControl w:val="0"/>
        <w:suppressAutoHyphens/>
        <w:spacing w:after="0" w:line="200" w:lineRule="atLeast"/>
        <w:jc w:val="both"/>
        <w:rPr>
          <w:rFonts w:eastAsia="Lucida Sans Unicode" w:cstheme="minorHAnsi"/>
          <w:b/>
          <w:i/>
          <w:kern w:val="1"/>
          <w:lang w:eastAsia="hi-IN" w:bidi="hi-IN"/>
        </w:rPr>
      </w:pPr>
      <w:r w:rsidRPr="00574B4A">
        <w:rPr>
          <w:rFonts w:eastAsia="Lucida Sans Unicode" w:cstheme="minorHAnsi"/>
          <w:b/>
          <w:i/>
          <w:kern w:val="1"/>
          <w:lang w:eastAsia="hi-IN" w:bidi="hi-IN"/>
        </w:rPr>
        <w:t xml:space="preserve">Prawdziwość powyższych danych potwierdzam własnoręcznym podpisem, świadom odpowiedzialności karnej z art. 297 k.k. </w:t>
      </w:r>
    </w:p>
    <w:p w:rsidR="00AE1F88" w:rsidRPr="00574B4A" w:rsidRDefault="00AE1F88" w:rsidP="00AE1F88">
      <w:pPr>
        <w:widowControl w:val="0"/>
        <w:suppressAutoHyphens/>
        <w:overflowPunct w:val="0"/>
        <w:autoSpaceDE w:val="0"/>
        <w:spacing w:after="0" w:line="240" w:lineRule="auto"/>
        <w:ind w:left="2127"/>
        <w:textAlignment w:val="baseline"/>
        <w:rPr>
          <w:rFonts w:eastAsia="Lucida Sans Unicode" w:cstheme="minorHAnsi"/>
          <w:kern w:val="1"/>
          <w:lang w:eastAsia="hi-IN" w:bidi="hi-IN"/>
        </w:rPr>
      </w:pPr>
    </w:p>
    <w:p w:rsidR="00AE1F88" w:rsidRPr="00574B4A" w:rsidRDefault="00AE1F88" w:rsidP="00AE1F88">
      <w:pPr>
        <w:widowControl w:val="0"/>
        <w:suppressAutoHyphens/>
        <w:overflowPunct w:val="0"/>
        <w:autoSpaceDE w:val="0"/>
        <w:spacing w:after="0" w:line="240" w:lineRule="auto"/>
        <w:ind w:left="2127"/>
        <w:textAlignment w:val="baseline"/>
        <w:rPr>
          <w:rFonts w:eastAsia="Lucida Sans Unicode" w:cstheme="minorHAnsi"/>
          <w:b/>
          <w:kern w:val="1"/>
          <w:lang w:eastAsia="hi-IN" w:bidi="hi-IN"/>
        </w:rPr>
      </w:pPr>
    </w:p>
    <w:p w:rsidR="00AE1F88" w:rsidRPr="00574B4A" w:rsidRDefault="00AE1F88" w:rsidP="00AE1F88">
      <w:pPr>
        <w:tabs>
          <w:tab w:val="left" w:pos="343"/>
          <w:tab w:val="left" w:pos="780"/>
        </w:tabs>
        <w:spacing w:after="0"/>
        <w:ind w:left="15"/>
        <w:jc w:val="both"/>
        <w:rPr>
          <w:rFonts w:eastAsia="Times New Roman" w:cstheme="minorHAnsi"/>
          <w:b/>
          <w:bCs/>
        </w:rPr>
      </w:pPr>
    </w:p>
    <w:p w:rsidR="00AE1F88" w:rsidRPr="00574B4A" w:rsidRDefault="00AE1F88" w:rsidP="00AE1F88">
      <w:pPr>
        <w:spacing w:after="0"/>
        <w:jc w:val="both"/>
        <w:rPr>
          <w:rFonts w:eastAsia="Times New Roman" w:cstheme="minorHAnsi"/>
          <w:i/>
          <w:lang w:eastAsia="pl-PL"/>
        </w:rPr>
      </w:pPr>
      <w:r w:rsidRPr="00574B4A">
        <w:rPr>
          <w:rFonts w:eastAsia="Times New Roman" w:cstheme="minorHAnsi"/>
          <w:i/>
          <w:lang w:eastAsia="pl-PL"/>
        </w:rPr>
        <w:t>.........................</w:t>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t>...................................................................</w:t>
      </w:r>
    </w:p>
    <w:p w:rsidR="00AE1F88" w:rsidRPr="00574B4A" w:rsidRDefault="00AE1F88" w:rsidP="00AE1F88">
      <w:pPr>
        <w:spacing w:after="0"/>
        <w:ind w:firstLine="17"/>
        <w:jc w:val="both"/>
        <w:rPr>
          <w:rFonts w:eastAsia="Times New Roman" w:cstheme="minorHAnsi"/>
          <w:i/>
          <w:lang w:eastAsia="pl-PL"/>
        </w:rPr>
      </w:pPr>
      <w:r w:rsidRPr="00574B4A">
        <w:rPr>
          <w:rFonts w:eastAsia="Times New Roman" w:cstheme="minorHAnsi"/>
          <w:i/>
          <w:lang w:eastAsia="pl-PL"/>
        </w:rPr>
        <w:t>Data</w:t>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t>Podpis (podpisy) i pieczęć</w:t>
      </w:r>
    </w:p>
    <w:p w:rsidR="00AE1F88" w:rsidRPr="00574B4A" w:rsidRDefault="00AE1F88" w:rsidP="00AE1F88">
      <w:pPr>
        <w:spacing w:after="0"/>
        <w:ind w:firstLine="17"/>
        <w:jc w:val="both"/>
        <w:rPr>
          <w:rFonts w:eastAsia="Calibri" w:cstheme="minorHAnsi"/>
        </w:rPr>
      </w:pP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r>
      <w:r w:rsidRPr="00574B4A">
        <w:rPr>
          <w:rFonts w:eastAsia="Times New Roman" w:cstheme="minorHAnsi"/>
          <w:i/>
          <w:lang w:eastAsia="pl-PL"/>
        </w:rPr>
        <w:tab/>
        <w:t>upoważnionego przedstawiciela wykonawcy</w:t>
      </w:r>
    </w:p>
    <w:p w:rsidR="00BC6BA1" w:rsidRPr="00574B4A" w:rsidRDefault="00AE1F88" w:rsidP="00AE1F88">
      <w:pPr>
        <w:spacing w:after="0" w:line="240" w:lineRule="auto"/>
        <w:rPr>
          <w:rFonts w:eastAsia="Lucida Sans Unicode" w:cstheme="minorHAnsi"/>
          <w:i/>
        </w:rPr>
      </w:pPr>
      <w:r w:rsidRPr="00574B4A">
        <w:rPr>
          <w:rFonts w:eastAsia="Times New Roman" w:cstheme="minorHAnsi"/>
          <w:b/>
          <w:lang w:eastAsia="pl-PL"/>
        </w:rPr>
        <w:br w:type="page"/>
      </w:r>
    </w:p>
    <w:p w:rsidR="00A42A08" w:rsidRPr="00CC128F" w:rsidRDefault="00A42A08" w:rsidP="00A42A08">
      <w:pPr>
        <w:spacing w:after="0"/>
        <w:jc w:val="right"/>
        <w:rPr>
          <w:rFonts w:ascii="Calibri" w:eastAsia="Times New Roman" w:hAnsi="Calibri" w:cs="Arial"/>
          <w:b/>
          <w:sz w:val="18"/>
          <w:szCs w:val="18"/>
        </w:rPr>
      </w:pPr>
      <w:r w:rsidRPr="00CC128F">
        <w:rPr>
          <w:rFonts w:ascii="Calibri" w:eastAsia="Times New Roman" w:hAnsi="Calibri" w:cs="Arial"/>
          <w:b/>
          <w:sz w:val="18"/>
          <w:szCs w:val="18"/>
        </w:rPr>
        <w:lastRenderedPageBreak/>
        <w:t>Załącznik nr 2</w:t>
      </w:r>
    </w:p>
    <w:p w:rsidR="00A42A08" w:rsidRPr="00CC128F" w:rsidRDefault="00A42A08" w:rsidP="00A42A08">
      <w:pPr>
        <w:spacing w:after="0"/>
        <w:jc w:val="center"/>
        <w:rPr>
          <w:rFonts w:ascii="Calibri" w:eastAsia="Times New Roman" w:hAnsi="Calibri" w:cs="Arial"/>
          <w:sz w:val="20"/>
          <w:szCs w:val="20"/>
        </w:rPr>
      </w:pPr>
      <w:r w:rsidRPr="00CC128F">
        <w:rPr>
          <w:rFonts w:ascii="Calibri" w:eastAsia="Times New Roman" w:hAnsi="Calibri" w:cs="Arial"/>
          <w:b/>
          <w:sz w:val="20"/>
          <w:szCs w:val="20"/>
        </w:rPr>
        <w:t>SZCZEGÓŁOWY OPIS PRZEDMIOTU ZAMÓWIENIA</w:t>
      </w:r>
    </w:p>
    <w:p w:rsidR="00A42A08" w:rsidRPr="00CC128F" w:rsidRDefault="00A42A08" w:rsidP="00A42A08">
      <w:pPr>
        <w:spacing w:after="0" w:line="240" w:lineRule="auto"/>
        <w:rPr>
          <w:rFonts w:ascii="Calibri" w:eastAsia="Times New Roman" w:hAnsi="Calibri" w:cs="Tahoma"/>
        </w:rPr>
      </w:pPr>
      <w:r w:rsidRPr="00CC128F">
        <w:rPr>
          <w:rFonts w:ascii="Calibri" w:eastAsia="Times New Roman" w:hAnsi="Calibri" w:cs="Tahoma"/>
        </w:rPr>
        <w:t xml:space="preserve">Przedmiotem zamówienia jest organizacja i przeprowadzenie zajęć </w:t>
      </w:r>
      <w:r w:rsidR="00CC128F" w:rsidRPr="00CC128F">
        <w:rPr>
          <w:rFonts w:ascii="Calibri" w:eastAsia="Times New Roman" w:hAnsi="Calibri" w:cs="Tahoma"/>
        </w:rPr>
        <w:t>z nauki języka angielskiego</w:t>
      </w:r>
      <w:r w:rsidRPr="00CC128F">
        <w:rPr>
          <w:rFonts w:ascii="Calibri" w:eastAsia="Times New Roman" w:hAnsi="Calibri" w:cs="Tahoma"/>
        </w:rPr>
        <w:t xml:space="preserve">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A42A08" w:rsidRPr="00CC128F" w:rsidRDefault="00A42A08" w:rsidP="00A42A08">
      <w:pPr>
        <w:spacing w:after="0" w:line="240" w:lineRule="auto"/>
        <w:rPr>
          <w:rFonts w:ascii="Calibri" w:eastAsia="Times New Roman" w:hAnsi="Calibri" w:cs="Tahoma"/>
        </w:rPr>
      </w:pPr>
      <w:r w:rsidRPr="00CC128F">
        <w:rPr>
          <w:rFonts w:ascii="Calibri" w:eastAsia="Times New Roman" w:hAnsi="Calibri" w:cs="Tahoma"/>
        </w:rPr>
        <w:t xml:space="preserve">CEL </w:t>
      </w:r>
    </w:p>
    <w:p w:rsidR="00A42A08" w:rsidRPr="00CC128F" w:rsidRDefault="00CC128F" w:rsidP="00A42A08">
      <w:pPr>
        <w:spacing w:after="0" w:line="240" w:lineRule="auto"/>
        <w:rPr>
          <w:rFonts w:ascii="Calibri" w:eastAsia="Times New Roman" w:hAnsi="Calibri" w:cs="Tahoma"/>
        </w:rPr>
      </w:pPr>
      <w:r w:rsidRPr="00CC128F">
        <w:rPr>
          <w:rFonts w:ascii="Calibri" w:eastAsia="Times New Roman" w:hAnsi="Calibri" w:cs="Tahoma"/>
        </w:rPr>
        <w:t>Rozwijanie zdolności i zainteresowań dzieci językiem angielskim oraz motywowanie do jego nauki poprzez gry, zabawy, piosenki, bajki, słuchowiska, ilustracje i zabawy. Kształtowanie u dzieci poczucia własnej wartości poprzez udział w zabawach językiem obcym, wyrównanie braków i poprawa kompetencji językowych w zakresie mówienia i słuchania, utrwalanie słownictwa poznawanego na lekcjach języka angielskiego w szkole.</w:t>
      </w:r>
    </w:p>
    <w:p w:rsidR="00A42A08" w:rsidRPr="00CC128F" w:rsidRDefault="00A42A08" w:rsidP="002B043E">
      <w:pPr>
        <w:pStyle w:val="Akapitzlist"/>
        <w:numPr>
          <w:ilvl w:val="0"/>
          <w:numId w:val="7"/>
        </w:numPr>
        <w:spacing w:after="0" w:line="240" w:lineRule="auto"/>
        <w:ind w:left="284" w:hanging="284"/>
        <w:rPr>
          <w:rFonts w:ascii="Calibri" w:eastAsia="Times New Roman" w:hAnsi="Calibri" w:cs="Tahoma"/>
        </w:rPr>
      </w:pPr>
      <w:r w:rsidRPr="00CC128F">
        <w:rPr>
          <w:rFonts w:ascii="Calibri" w:eastAsia="Times New Roman" w:hAnsi="Calibri" w:cs="Tahoma"/>
        </w:rPr>
        <w:t>UCZESTNICY</w:t>
      </w:r>
    </w:p>
    <w:p w:rsidR="00A42A08" w:rsidRPr="00CC128F" w:rsidRDefault="00A42A08" w:rsidP="00A42A08">
      <w:pPr>
        <w:spacing w:after="0" w:line="240" w:lineRule="auto"/>
        <w:rPr>
          <w:rFonts w:ascii="Calibri" w:eastAsia="Times New Roman" w:hAnsi="Calibri" w:cs="Tahoma"/>
        </w:rPr>
      </w:pPr>
      <w:r w:rsidRPr="00CC128F">
        <w:rPr>
          <w:rFonts w:ascii="Calibri" w:eastAsia="Times New Roman" w:hAnsi="Calibri" w:cs="Tahoma"/>
        </w:rPr>
        <w:t xml:space="preserve">Liczba uczestników/uczestniczek: W  jednych zajęciach weźmie udział </w:t>
      </w:r>
      <w:r w:rsidR="0043627A" w:rsidRPr="00CC128F">
        <w:rPr>
          <w:rFonts w:ascii="Calibri" w:eastAsia="Times New Roman" w:hAnsi="Calibri" w:cs="Tahoma"/>
        </w:rPr>
        <w:t>maksimum</w:t>
      </w:r>
      <w:r w:rsidRPr="00CC128F">
        <w:rPr>
          <w:rFonts w:ascii="Calibri" w:eastAsia="Times New Roman" w:hAnsi="Calibri" w:cs="Tahoma"/>
        </w:rPr>
        <w:t xml:space="preserve">  </w:t>
      </w:r>
      <w:r w:rsidR="003F58E5" w:rsidRPr="00CC128F">
        <w:rPr>
          <w:rFonts w:ascii="Calibri" w:eastAsia="Times New Roman" w:hAnsi="Calibri" w:cs="Tahoma"/>
        </w:rPr>
        <w:t>1</w:t>
      </w:r>
      <w:r w:rsidR="00CC128F" w:rsidRPr="00CC128F">
        <w:rPr>
          <w:rFonts w:ascii="Calibri" w:eastAsia="Times New Roman" w:hAnsi="Calibri" w:cs="Tahoma"/>
        </w:rPr>
        <w:t>7</w:t>
      </w:r>
      <w:r w:rsidR="008768D0" w:rsidRPr="00CC128F">
        <w:rPr>
          <w:rFonts w:ascii="Calibri" w:eastAsia="Times New Roman" w:hAnsi="Calibri" w:cs="Tahoma"/>
        </w:rPr>
        <w:t xml:space="preserve"> uczestników pr</w:t>
      </w:r>
      <w:r w:rsidRPr="00CC128F">
        <w:rPr>
          <w:rFonts w:ascii="Calibri" w:eastAsia="Times New Roman" w:hAnsi="Calibri" w:cs="Tahoma"/>
        </w:rPr>
        <w:t xml:space="preserve">ojektu. </w:t>
      </w:r>
    </w:p>
    <w:p w:rsidR="00A42A08" w:rsidRPr="00CC128F" w:rsidRDefault="00CC128F" w:rsidP="00A42A08">
      <w:pPr>
        <w:spacing w:after="0" w:line="240" w:lineRule="auto"/>
        <w:rPr>
          <w:rFonts w:ascii="Calibri" w:eastAsia="Times New Roman" w:hAnsi="Calibri" w:cs="Tahoma"/>
        </w:rPr>
      </w:pPr>
      <w:r w:rsidRPr="00CC128F">
        <w:rPr>
          <w:rFonts w:ascii="Calibri" w:eastAsia="Times New Roman" w:hAnsi="Calibri" w:cs="Tahoma"/>
        </w:rPr>
        <w:t>Dzieci w wieku 5-13 lat, które, na co dzień są wychowankami świetlic środowiskowych Miejskiego Ośrodka Pomocy Rodzinie w Zabrzu. Są to dzieci pochodzące z rodzin przeżywających trudności w wypełnianiu funkcji opiekuńczo-wychowawczych. Dzieci charakteryzują się słabą motywacją do nauki i pracy, nadpobudliwością psychoruchową, problemami emocjonalnymi. Są mało wytrwałe, mają trudności w pokonywaniu własnych słabości. Niektóre z nich przejawiają uzdolnienia i predyspozycje w różnych dziedzinach. Dzieci te z uwagi na dysfunkcje w rodzinach pozbawione są szans na rozwój talentów, zdobywanie nowych umiejętności oraz poszerzanie zainteresowań.</w:t>
      </w:r>
    </w:p>
    <w:p w:rsidR="00A42A08" w:rsidRPr="00FF68F1" w:rsidRDefault="00A42A08" w:rsidP="0073261D">
      <w:pPr>
        <w:spacing w:after="0" w:line="240" w:lineRule="auto"/>
        <w:jc w:val="both"/>
        <w:rPr>
          <w:rFonts w:ascii="Calibri" w:eastAsia="Times New Roman" w:hAnsi="Calibri" w:cs="Tahoma"/>
        </w:rPr>
      </w:pPr>
      <w:r w:rsidRPr="0086092A">
        <w:rPr>
          <w:rFonts w:ascii="Calibri" w:eastAsia="Times New Roman" w:hAnsi="Calibri" w:cs="Tahoma"/>
        </w:rPr>
        <w:t>B</w:t>
      </w:r>
      <w:r w:rsidRPr="00574B4A">
        <w:rPr>
          <w:rFonts w:ascii="Calibri" w:eastAsia="Times New Roman" w:hAnsi="Calibri" w:cs="Tahoma"/>
          <w:color w:val="FF0000"/>
        </w:rPr>
        <w:t xml:space="preserve"> </w:t>
      </w:r>
      <w:r w:rsidRPr="00FF68F1">
        <w:rPr>
          <w:rFonts w:ascii="Calibri" w:eastAsia="Times New Roman" w:hAnsi="Calibri" w:cs="Tahoma"/>
        </w:rPr>
        <w:t>. FORMA i CZAS TRWANIA:</w:t>
      </w:r>
    </w:p>
    <w:p w:rsidR="00A42A08" w:rsidRPr="00FF68F1" w:rsidRDefault="00A42A08" w:rsidP="002B043E">
      <w:pPr>
        <w:pStyle w:val="Akapitzlist"/>
        <w:numPr>
          <w:ilvl w:val="0"/>
          <w:numId w:val="6"/>
        </w:numPr>
        <w:spacing w:after="0" w:line="240" w:lineRule="auto"/>
        <w:jc w:val="both"/>
        <w:rPr>
          <w:rFonts w:ascii="Calibri" w:eastAsia="Times New Roman" w:hAnsi="Calibri" w:cs="Tahoma"/>
        </w:rPr>
      </w:pPr>
      <w:r w:rsidRPr="00FF68F1">
        <w:rPr>
          <w:rFonts w:ascii="Calibri" w:eastAsia="Times New Roman" w:hAnsi="Calibri" w:cs="Tahoma"/>
        </w:rPr>
        <w:t xml:space="preserve">Zamawiający przewiduje </w:t>
      </w:r>
      <w:r w:rsidR="008462AA" w:rsidRPr="00FF68F1">
        <w:rPr>
          <w:rFonts w:ascii="Calibri" w:eastAsia="Times New Roman" w:hAnsi="Calibri" w:cs="Tahoma"/>
        </w:rPr>
        <w:t>maksymalnie 30 zajęć z nauki języka angielskiego.</w:t>
      </w:r>
      <w:r w:rsidR="004D4F1F" w:rsidRPr="00FF68F1">
        <w:rPr>
          <w:rFonts w:ascii="Calibri" w:eastAsia="Times New Roman" w:hAnsi="Calibri" w:cs="Tahoma"/>
        </w:rPr>
        <w:t xml:space="preserve"> </w:t>
      </w:r>
    </w:p>
    <w:p w:rsidR="00D778D7" w:rsidRPr="00B67919" w:rsidRDefault="008768D0" w:rsidP="00B67919">
      <w:pPr>
        <w:pStyle w:val="Akapitzlist"/>
        <w:numPr>
          <w:ilvl w:val="0"/>
          <w:numId w:val="6"/>
        </w:numPr>
        <w:suppressAutoHyphens/>
        <w:spacing w:after="0" w:line="240" w:lineRule="auto"/>
        <w:ind w:left="714" w:hanging="357"/>
        <w:jc w:val="both"/>
        <w:rPr>
          <w:rFonts w:ascii="Calibri" w:eastAsia="Times New Roman" w:hAnsi="Calibri" w:cs="Tahoma"/>
        </w:rPr>
      </w:pPr>
      <w:r w:rsidRPr="00FF68F1">
        <w:rPr>
          <w:rFonts w:ascii="Calibri" w:eastAsia="Calibri" w:hAnsi="Calibri" w:cs="Calibri"/>
          <w:lang w:eastAsia="zh-CN"/>
        </w:rPr>
        <w:t xml:space="preserve">Zajęcia odbywać się będą 1 raz w tygodniu w </w:t>
      </w:r>
      <w:r w:rsidR="008462AA" w:rsidRPr="00FF68F1">
        <w:rPr>
          <w:rFonts w:ascii="Calibri" w:eastAsia="Calibri" w:hAnsi="Calibri" w:cs="Calibri"/>
          <w:lang w:eastAsia="zh-CN"/>
        </w:rPr>
        <w:t>środę  w godzinach 16:00 -16</w:t>
      </w:r>
      <w:r w:rsidRPr="00FF68F1">
        <w:rPr>
          <w:rFonts w:ascii="Calibri" w:eastAsia="Calibri" w:hAnsi="Calibri" w:cs="Calibri"/>
          <w:lang w:eastAsia="zh-CN"/>
        </w:rPr>
        <w:t>:</w:t>
      </w:r>
      <w:r w:rsidR="008462AA" w:rsidRPr="00FF68F1">
        <w:rPr>
          <w:rFonts w:ascii="Calibri" w:eastAsia="Calibri" w:hAnsi="Calibri" w:cs="Calibri"/>
          <w:lang w:eastAsia="zh-CN"/>
        </w:rPr>
        <w:t>45</w:t>
      </w:r>
      <w:r w:rsidRPr="00FF68F1">
        <w:rPr>
          <w:rFonts w:ascii="Calibri" w:eastAsia="Calibri" w:hAnsi="Calibri" w:cs="Calibri"/>
          <w:lang w:eastAsia="zh-CN"/>
        </w:rPr>
        <w:t xml:space="preserve"> </w:t>
      </w:r>
      <w:r w:rsidR="008462AA" w:rsidRPr="00FF68F1">
        <w:rPr>
          <w:rFonts w:ascii="Calibri" w:eastAsia="Calibri" w:hAnsi="Calibri" w:cs="Calibri"/>
          <w:lang w:eastAsia="zh-CN"/>
        </w:rPr>
        <w:t>w jednej ze świetlic środowiskowych MOPR</w:t>
      </w:r>
      <w:r w:rsidR="00FF68F1" w:rsidRPr="00FF68F1">
        <w:rPr>
          <w:rFonts w:ascii="Calibri" w:eastAsia="Calibri" w:hAnsi="Calibri" w:cs="Calibri"/>
          <w:lang w:eastAsia="zh-CN"/>
        </w:rPr>
        <w:t xml:space="preserve"> wskazanych przez Zamawiającego</w:t>
      </w:r>
      <w:r w:rsidRPr="00FF68F1">
        <w:rPr>
          <w:rFonts w:ascii="Calibri" w:eastAsia="Calibri" w:hAnsi="Calibri" w:cs="Calibri"/>
          <w:lang w:eastAsia="zh-CN"/>
        </w:rPr>
        <w:t>.</w:t>
      </w:r>
      <w:r w:rsidR="008462AA" w:rsidRPr="00FF68F1">
        <w:rPr>
          <w:rFonts w:ascii="Calibri" w:eastAsia="Calibri" w:hAnsi="Calibri" w:cs="Calibri"/>
          <w:lang w:eastAsia="zh-CN"/>
        </w:rPr>
        <w:t xml:space="preserve"> Wszystkie świetlice znajdują się na terenie miasta Zabrze. </w:t>
      </w:r>
      <w:r w:rsidR="00D778D7" w:rsidRPr="00B67919">
        <w:rPr>
          <w:rFonts w:ascii="Calibri" w:eastAsia="Times New Roman" w:hAnsi="Calibri" w:cs="Tahoma"/>
        </w:rPr>
        <w:t>Zamawiający dopuszcza po wcześniejszym uzgodnieniu możliwość zmiany dni i godzin prowadzenia zajęć.</w:t>
      </w:r>
    </w:p>
    <w:p w:rsidR="00A42A08" w:rsidRPr="003E0284" w:rsidRDefault="00A42A08" w:rsidP="00D778D7">
      <w:pPr>
        <w:pStyle w:val="Akapitzlist"/>
        <w:numPr>
          <w:ilvl w:val="0"/>
          <w:numId w:val="6"/>
        </w:numPr>
        <w:suppressAutoHyphens/>
        <w:spacing w:after="0" w:line="240" w:lineRule="auto"/>
        <w:ind w:left="714" w:hanging="357"/>
        <w:jc w:val="both"/>
        <w:rPr>
          <w:rFonts w:ascii="Calibri" w:eastAsia="Times New Roman" w:hAnsi="Calibri" w:cs="Tahoma"/>
        </w:rPr>
      </w:pPr>
      <w:r w:rsidRPr="003E0284">
        <w:rPr>
          <w:rFonts w:ascii="Calibri" w:eastAsia="Times New Roman" w:hAnsi="Calibri" w:cs="Tahoma"/>
        </w:rPr>
        <w:t>Przez 1 zaję</w:t>
      </w:r>
      <w:r w:rsidR="008768D0" w:rsidRPr="003E0284">
        <w:rPr>
          <w:rFonts w:ascii="Calibri" w:eastAsia="Times New Roman" w:hAnsi="Calibri" w:cs="Tahoma"/>
        </w:rPr>
        <w:t>cia</w:t>
      </w:r>
      <w:r w:rsidRPr="003E0284">
        <w:rPr>
          <w:rFonts w:ascii="Calibri" w:eastAsia="Times New Roman" w:hAnsi="Calibri" w:cs="Tahoma"/>
        </w:rPr>
        <w:t xml:space="preserve"> Zamawiający rozumie </w:t>
      </w:r>
      <w:r w:rsidR="008768D0" w:rsidRPr="003E0284">
        <w:rPr>
          <w:rFonts w:ascii="Calibri" w:eastAsia="Times New Roman" w:hAnsi="Calibri" w:cs="Tahoma"/>
        </w:rPr>
        <w:t xml:space="preserve">1 godzinę </w:t>
      </w:r>
      <w:r w:rsidR="003E0284" w:rsidRPr="003E0284">
        <w:rPr>
          <w:rFonts w:ascii="Calibri" w:eastAsia="Times New Roman" w:hAnsi="Calibri" w:cs="Tahoma"/>
        </w:rPr>
        <w:t>lekcyjną</w:t>
      </w:r>
      <w:r w:rsidR="008768D0" w:rsidRPr="003E0284">
        <w:rPr>
          <w:rFonts w:ascii="Calibri" w:eastAsia="Times New Roman" w:hAnsi="Calibri" w:cs="Tahoma"/>
        </w:rPr>
        <w:t xml:space="preserve">, tj. </w:t>
      </w:r>
      <w:r w:rsidR="003E0284" w:rsidRPr="003E0284">
        <w:rPr>
          <w:rFonts w:ascii="Calibri" w:eastAsia="Times New Roman" w:hAnsi="Calibri" w:cs="Tahoma"/>
        </w:rPr>
        <w:t>45</w:t>
      </w:r>
      <w:r w:rsidRPr="003E0284">
        <w:rPr>
          <w:rFonts w:ascii="Calibri" w:eastAsia="Times New Roman" w:hAnsi="Calibri" w:cs="Tahoma"/>
        </w:rPr>
        <w:t xml:space="preserve"> minut.</w:t>
      </w:r>
    </w:p>
    <w:p w:rsidR="00BF45C9" w:rsidRPr="00984BEC" w:rsidRDefault="00BF45C9" w:rsidP="00D778D7">
      <w:pPr>
        <w:pStyle w:val="Akapitzlist"/>
        <w:numPr>
          <w:ilvl w:val="0"/>
          <w:numId w:val="6"/>
        </w:numPr>
        <w:suppressAutoHyphens/>
        <w:spacing w:after="0" w:line="240" w:lineRule="auto"/>
        <w:ind w:left="714" w:hanging="357"/>
        <w:jc w:val="both"/>
        <w:rPr>
          <w:rFonts w:ascii="Calibri" w:eastAsia="Times New Roman" w:hAnsi="Calibri" w:cs="Tahoma"/>
        </w:rPr>
      </w:pPr>
      <w:r w:rsidRPr="00984BEC">
        <w:rPr>
          <w:rFonts w:ascii="Calibri" w:eastAsia="Times New Roman" w:hAnsi="Calibri" w:cs="Tahoma"/>
        </w:rPr>
        <w:t xml:space="preserve">Zajęcia odbywać się będą w okresie od dnia zawarcia umowy do końca stycznia 2021 r. </w:t>
      </w:r>
    </w:p>
    <w:p w:rsidR="0012065D" w:rsidRPr="00984BEC" w:rsidRDefault="0012065D" w:rsidP="00D778D7">
      <w:pPr>
        <w:pStyle w:val="Akapitzlist"/>
        <w:numPr>
          <w:ilvl w:val="0"/>
          <w:numId w:val="6"/>
        </w:numPr>
        <w:suppressAutoHyphens/>
        <w:spacing w:after="0" w:line="240" w:lineRule="auto"/>
        <w:ind w:left="714" w:hanging="357"/>
        <w:jc w:val="both"/>
        <w:rPr>
          <w:rFonts w:ascii="Calibri" w:eastAsia="Calibri" w:hAnsi="Calibri" w:cs="Calibri"/>
          <w:lang w:eastAsia="zh-CN"/>
        </w:rPr>
      </w:pPr>
      <w:r w:rsidRPr="00984BEC">
        <w:rPr>
          <w:rFonts w:ascii="Calibri" w:eastAsia="Calibri" w:hAnsi="Calibri" w:cs="Calibri"/>
          <w:lang w:eastAsia="zh-CN"/>
        </w:rPr>
        <w:t>W okresie wakacji letnich (lipiec – sierpień) zajęcia nie będą się odbywać.</w:t>
      </w:r>
    </w:p>
    <w:p w:rsidR="00BD5E3B" w:rsidRPr="00984BEC" w:rsidRDefault="00BD5E3B" w:rsidP="002B043E">
      <w:pPr>
        <w:pStyle w:val="Akapitzlist"/>
        <w:numPr>
          <w:ilvl w:val="0"/>
          <w:numId w:val="6"/>
        </w:numPr>
        <w:suppressAutoHyphens/>
        <w:spacing w:after="0" w:line="240" w:lineRule="auto"/>
        <w:jc w:val="both"/>
        <w:rPr>
          <w:rFonts w:ascii="Calibri" w:eastAsia="Calibri" w:hAnsi="Calibri" w:cs="Calibri"/>
          <w:lang w:eastAsia="zh-CN"/>
        </w:rPr>
      </w:pPr>
      <w:r w:rsidRPr="00984BEC">
        <w:rPr>
          <w:rFonts w:ascii="Calibri" w:eastAsia="Calibri" w:hAnsi="Calibri" w:cs="Calibri"/>
          <w:lang w:eastAsia="zh-CN"/>
        </w:rPr>
        <w:t>Istnieje możliwość zmiany harmonogramu, jeśli wystąpi taka potrzeba, niezależna od Zamawiającego uzgodniona wcześniej z Wykonawcą.</w:t>
      </w:r>
    </w:p>
    <w:p w:rsidR="00C068A3" w:rsidRPr="00984BEC" w:rsidRDefault="00C068A3" w:rsidP="002B043E">
      <w:pPr>
        <w:pStyle w:val="Akapitzlist"/>
        <w:numPr>
          <w:ilvl w:val="0"/>
          <w:numId w:val="6"/>
        </w:numPr>
        <w:suppressAutoHyphens/>
        <w:spacing w:after="0" w:line="240" w:lineRule="auto"/>
        <w:jc w:val="both"/>
        <w:rPr>
          <w:rFonts w:ascii="Calibri" w:eastAsia="Calibri" w:hAnsi="Calibri" w:cs="Calibri"/>
          <w:lang w:eastAsia="zh-CN"/>
        </w:rPr>
      </w:pPr>
      <w:r w:rsidRPr="00984BEC">
        <w:rPr>
          <w:rFonts w:ascii="Calibri" w:eastAsia="Calibri" w:hAnsi="Calibri" w:cs="Calibri"/>
          <w:lang w:eastAsia="zh-CN"/>
        </w:rPr>
        <w:t>Każdorazową zmianę terminu zajęć lub braku możliwości przeprowadzenia zajęć Wykonawca powinien zgłaszać pisemnie Zamawiającemu minimum 1 dzień wcześniej.</w:t>
      </w:r>
    </w:p>
    <w:p w:rsidR="00A42A08" w:rsidRPr="00D45441" w:rsidRDefault="00A42A08" w:rsidP="002B043E">
      <w:pPr>
        <w:pStyle w:val="Akapitzlist"/>
        <w:numPr>
          <w:ilvl w:val="0"/>
          <w:numId w:val="6"/>
        </w:numPr>
        <w:spacing w:after="0" w:line="240" w:lineRule="auto"/>
        <w:jc w:val="both"/>
        <w:rPr>
          <w:rFonts w:ascii="Calibri" w:eastAsia="Times New Roman" w:hAnsi="Calibri" w:cs="Tahoma"/>
        </w:rPr>
      </w:pPr>
      <w:r w:rsidRPr="00D45441">
        <w:rPr>
          <w:rFonts w:ascii="Calibri" w:eastAsia="Times New Roman" w:hAnsi="Calibri" w:cs="Tahoma"/>
        </w:rPr>
        <w:t xml:space="preserve">Terminy, godziny oraz miejsce realizacji zajęć będą każdorazowo ustalane z kierownikiem </w:t>
      </w:r>
      <w:r w:rsidR="0012065D" w:rsidRPr="00D45441">
        <w:rPr>
          <w:rFonts w:ascii="Calibri" w:eastAsia="Times New Roman" w:hAnsi="Calibri" w:cs="Tahoma"/>
        </w:rPr>
        <w:t>świetlic środowiskowych MOPR</w:t>
      </w:r>
      <w:r w:rsidRPr="00D45441">
        <w:rPr>
          <w:rFonts w:ascii="Calibri" w:eastAsia="Times New Roman" w:hAnsi="Calibri" w:cs="Tahoma"/>
        </w:rPr>
        <w:t>.</w:t>
      </w:r>
    </w:p>
    <w:p w:rsidR="00DE6008" w:rsidRDefault="00DE6008" w:rsidP="00DE6008">
      <w:pPr>
        <w:pStyle w:val="Akapitzlist"/>
        <w:numPr>
          <w:ilvl w:val="0"/>
          <w:numId w:val="6"/>
        </w:numPr>
        <w:spacing w:after="0" w:line="240" w:lineRule="auto"/>
        <w:rPr>
          <w:rFonts w:ascii="Calibri" w:eastAsia="Times New Roman" w:hAnsi="Calibri" w:cs="Tahoma"/>
        </w:rPr>
      </w:pPr>
      <w:r w:rsidRPr="00DE6008">
        <w:rPr>
          <w:rFonts w:ascii="Calibri" w:eastAsia="Times New Roman" w:hAnsi="Calibri" w:cs="Tahoma"/>
        </w:rPr>
        <w:t>Wykonawca zobowiązany jest do prowadzenia zajęć w formie gier i zabaw rozwijających umiejętności porozumiewania się w języku angielskim. Zajęcia odbywać się będą bez podręczników i ćwiczeń, zakup i przygotowanie materiałów niezbędnych do prowadzenia zajęć leżą po stronie Wykonawcy. Wszelkie zakupione materiały po zakończeniu zajęć muszą pozostać na stanie Zamawiającego.</w:t>
      </w:r>
    </w:p>
    <w:p w:rsidR="000863A2" w:rsidRPr="000439F0" w:rsidRDefault="000863A2" w:rsidP="00A27A57">
      <w:pPr>
        <w:pStyle w:val="Akapitzlist"/>
        <w:numPr>
          <w:ilvl w:val="0"/>
          <w:numId w:val="6"/>
        </w:numPr>
        <w:spacing w:after="0" w:line="240" w:lineRule="auto"/>
        <w:ind w:left="714" w:hanging="357"/>
        <w:rPr>
          <w:rFonts w:ascii="Calibri" w:eastAsia="Times New Roman" w:hAnsi="Calibri" w:cs="Tahoma"/>
        </w:rPr>
      </w:pPr>
      <w:r w:rsidRPr="000439F0">
        <w:rPr>
          <w:rFonts w:ascii="Calibri" w:eastAsia="Times New Roman" w:hAnsi="Calibri" w:cs="Tahoma"/>
        </w:rPr>
        <w:t xml:space="preserve">Wykonawca zapewnia materiały niezbędne do prowadzenia zajęć </w:t>
      </w:r>
      <w:proofErr w:type="spellStart"/>
      <w:r w:rsidRPr="000439F0">
        <w:rPr>
          <w:rFonts w:ascii="Calibri" w:eastAsia="Times New Roman" w:hAnsi="Calibri" w:cs="Tahoma"/>
        </w:rPr>
        <w:t>tj</w:t>
      </w:r>
      <w:proofErr w:type="spellEnd"/>
      <w:r w:rsidRPr="000439F0">
        <w:rPr>
          <w:rFonts w:ascii="Calibri" w:eastAsia="Times New Roman" w:hAnsi="Calibri" w:cs="Tahoma"/>
        </w:rPr>
        <w:t xml:space="preserve"> . gry planszowe</w:t>
      </w:r>
      <w:r w:rsidR="00626E18">
        <w:rPr>
          <w:rFonts w:ascii="Calibri" w:eastAsia="Times New Roman" w:hAnsi="Calibri" w:cs="Tahoma"/>
        </w:rPr>
        <w:t xml:space="preserve"> oraz </w:t>
      </w:r>
      <w:r w:rsidRPr="000439F0">
        <w:rPr>
          <w:rFonts w:ascii="Calibri" w:eastAsia="Times New Roman" w:hAnsi="Calibri" w:cs="Tahoma"/>
        </w:rPr>
        <w:t>edukacyjne w j. angielskim, materiały plastyczne, płyty CD z nauką piosenek, plansze obrazkowe, itp.</w:t>
      </w:r>
    </w:p>
    <w:p w:rsidR="00101E00" w:rsidRPr="0076061C" w:rsidRDefault="00101E00" w:rsidP="00A27A57">
      <w:pPr>
        <w:pStyle w:val="Akapitzlist"/>
        <w:numPr>
          <w:ilvl w:val="0"/>
          <w:numId w:val="6"/>
        </w:numPr>
        <w:spacing w:after="0" w:line="240" w:lineRule="auto"/>
        <w:ind w:left="714" w:hanging="357"/>
        <w:jc w:val="both"/>
        <w:rPr>
          <w:rFonts w:ascii="Calibri" w:eastAsia="Times New Roman" w:hAnsi="Calibri" w:cs="Tahoma"/>
        </w:rPr>
      </w:pPr>
      <w:r w:rsidRPr="0076061C">
        <w:rPr>
          <w:rFonts w:ascii="Calibri" w:eastAsia="Times New Roman" w:hAnsi="Calibri" w:cs="Tahoma"/>
        </w:rPr>
        <w:t xml:space="preserve">W przypadku przerwania zajęć przez uczestnika (uczestniczkę) istnieje możliwość, skierowania przez Zamawiającego na to miejsce innego uczestnika (uczestniczkę). Wykonawca jest zobowiązany  </w:t>
      </w:r>
      <w:r w:rsidR="0076061C" w:rsidRPr="0076061C">
        <w:rPr>
          <w:rFonts w:ascii="Calibri" w:eastAsia="Times New Roman" w:hAnsi="Calibri" w:cs="Tahoma"/>
        </w:rPr>
        <w:t>zapewnić wszelkie niezbędne materiały do zajęć dla</w:t>
      </w:r>
      <w:r w:rsidRPr="0076061C">
        <w:rPr>
          <w:rFonts w:ascii="Calibri" w:eastAsia="Times New Roman" w:hAnsi="Calibri" w:cs="Tahoma"/>
        </w:rPr>
        <w:t xml:space="preserve"> każdego nowego  uczestnika zajęć.</w:t>
      </w:r>
    </w:p>
    <w:p w:rsidR="00101E00" w:rsidRPr="00574B4A" w:rsidRDefault="00101E00" w:rsidP="002B043E">
      <w:pPr>
        <w:pStyle w:val="Akapitzlist"/>
        <w:numPr>
          <w:ilvl w:val="0"/>
          <w:numId w:val="6"/>
        </w:numPr>
        <w:spacing w:after="0" w:line="240" w:lineRule="auto"/>
        <w:jc w:val="both"/>
        <w:rPr>
          <w:rFonts w:ascii="Calibri" w:eastAsia="Times New Roman" w:hAnsi="Calibri" w:cs="Tahoma"/>
          <w:color w:val="FF0000"/>
        </w:rPr>
      </w:pPr>
      <w:r w:rsidRPr="00024182">
        <w:rPr>
          <w:rFonts w:ascii="Calibri" w:eastAsia="Times New Roman" w:hAnsi="Calibri" w:cs="Tahoma"/>
        </w:rPr>
        <w:lastRenderedPageBreak/>
        <w:t xml:space="preserve">Zamawiający nie będzie wypłacał zaliczek na poczet realizacji </w:t>
      </w:r>
      <w:r w:rsidR="00024182" w:rsidRPr="00024182">
        <w:rPr>
          <w:rFonts w:ascii="Calibri" w:eastAsia="Times New Roman" w:hAnsi="Calibri" w:cs="Tahoma"/>
        </w:rPr>
        <w:t>zamówienia</w:t>
      </w:r>
      <w:r w:rsidRPr="00024182">
        <w:rPr>
          <w:rFonts w:ascii="Calibri" w:eastAsia="Times New Roman" w:hAnsi="Calibri" w:cs="Tahoma"/>
        </w:rPr>
        <w:t>.</w:t>
      </w:r>
    </w:p>
    <w:p w:rsidR="00101E00" w:rsidRPr="00024182" w:rsidRDefault="00101E00" w:rsidP="002B043E">
      <w:pPr>
        <w:pStyle w:val="Akapitzlist"/>
        <w:numPr>
          <w:ilvl w:val="0"/>
          <w:numId w:val="6"/>
        </w:numPr>
        <w:spacing w:after="0" w:line="240" w:lineRule="auto"/>
        <w:jc w:val="both"/>
        <w:rPr>
          <w:rFonts w:ascii="Calibri" w:eastAsia="Times New Roman" w:hAnsi="Calibri" w:cs="Tahoma"/>
        </w:rPr>
      </w:pPr>
      <w:r w:rsidRPr="00024182">
        <w:rPr>
          <w:rFonts w:ascii="Calibri" w:eastAsia="Times New Roman" w:hAnsi="Calibri" w:cs="Tahoma"/>
        </w:rPr>
        <w:t>Wykonawca zapewni bilety komunikacji miejskiej dla 3 opiekunów dowożących dzieci na każde  zajęcia</w:t>
      </w:r>
      <w:r w:rsidR="00F56717" w:rsidRPr="00024182">
        <w:rPr>
          <w:rFonts w:ascii="Calibri" w:eastAsia="Times New Roman" w:hAnsi="Calibri" w:cs="Tahoma"/>
        </w:rPr>
        <w:t xml:space="preserve">, tj. 6 biletów jednorazowym na każde zajęcia. Bilety </w:t>
      </w:r>
      <w:r w:rsidR="00A46FCF" w:rsidRPr="00024182">
        <w:rPr>
          <w:rFonts w:ascii="Calibri" w:eastAsia="Times New Roman" w:hAnsi="Calibri" w:cs="Tahoma"/>
        </w:rPr>
        <w:t>będą</w:t>
      </w:r>
      <w:r w:rsidRPr="00024182">
        <w:rPr>
          <w:rFonts w:ascii="Calibri" w:eastAsia="Times New Roman" w:hAnsi="Calibri" w:cs="Tahoma"/>
        </w:rPr>
        <w:t xml:space="preserve"> dostarcz</w:t>
      </w:r>
      <w:r w:rsidR="00A46FCF" w:rsidRPr="00024182">
        <w:rPr>
          <w:rFonts w:ascii="Calibri" w:eastAsia="Times New Roman" w:hAnsi="Calibri" w:cs="Tahoma"/>
        </w:rPr>
        <w:t>a</w:t>
      </w:r>
      <w:r w:rsidRPr="00024182">
        <w:rPr>
          <w:rFonts w:ascii="Calibri" w:eastAsia="Times New Roman" w:hAnsi="Calibri" w:cs="Tahoma"/>
        </w:rPr>
        <w:t xml:space="preserve">ne </w:t>
      </w:r>
      <w:r w:rsidR="00A46FCF" w:rsidRPr="00024182">
        <w:rPr>
          <w:rFonts w:ascii="Calibri" w:eastAsia="Times New Roman" w:hAnsi="Calibri" w:cs="Tahoma"/>
        </w:rPr>
        <w:t>raz na kwartał</w:t>
      </w:r>
      <w:r w:rsidRPr="00024182">
        <w:rPr>
          <w:rFonts w:ascii="Calibri" w:eastAsia="Times New Roman" w:hAnsi="Calibri" w:cs="Tahoma"/>
        </w:rPr>
        <w:t xml:space="preserve">  przed  rozpoczęciem pierwszych zajęć</w:t>
      </w:r>
      <w:r w:rsidR="00A46FCF" w:rsidRPr="00024182">
        <w:rPr>
          <w:rFonts w:ascii="Calibri" w:eastAsia="Times New Roman" w:hAnsi="Calibri" w:cs="Tahoma"/>
        </w:rPr>
        <w:t xml:space="preserve"> w danym kwartale</w:t>
      </w:r>
      <w:r w:rsidRPr="00024182">
        <w:rPr>
          <w:rFonts w:ascii="Calibri" w:eastAsia="Times New Roman" w:hAnsi="Calibri" w:cs="Tahoma"/>
        </w:rPr>
        <w:t xml:space="preserve">  na podstawie zamówienia złożonego przez Zamawiającego.</w:t>
      </w:r>
      <w:r w:rsidR="00A46FCF" w:rsidRPr="00024182">
        <w:rPr>
          <w:rFonts w:ascii="Calibri" w:eastAsia="Times New Roman" w:hAnsi="Calibri" w:cs="Tahoma"/>
        </w:rPr>
        <w:t xml:space="preserve"> W przypadku podwyżki ceny biletów w trakcie trwania umowy Wykonawca uzupełni bilety jednorazowe o wymaganą różnicę w cenie.</w:t>
      </w:r>
    </w:p>
    <w:p w:rsidR="00BD5E3B" w:rsidRPr="00024182" w:rsidRDefault="00A42A08" w:rsidP="002B043E">
      <w:pPr>
        <w:pStyle w:val="Akapitzlist"/>
        <w:numPr>
          <w:ilvl w:val="0"/>
          <w:numId w:val="6"/>
        </w:numPr>
        <w:spacing w:after="0" w:line="240" w:lineRule="auto"/>
        <w:jc w:val="both"/>
        <w:rPr>
          <w:rFonts w:ascii="Calibri" w:eastAsia="Times New Roman" w:hAnsi="Calibri" w:cs="Tahoma"/>
        </w:rPr>
      </w:pPr>
      <w:r w:rsidRPr="00024182">
        <w:rPr>
          <w:rFonts w:ascii="Calibri" w:eastAsia="Times New Roman" w:hAnsi="Calibri" w:cs="Tahoma"/>
        </w:rPr>
        <w:t xml:space="preserve">Zajęcia będą prowadzone przez </w:t>
      </w:r>
      <w:r w:rsidR="00024182" w:rsidRPr="00024182">
        <w:rPr>
          <w:rFonts w:ascii="Calibri" w:eastAsia="Times New Roman" w:hAnsi="Calibri" w:cs="Tahoma"/>
        </w:rPr>
        <w:t>osobę</w:t>
      </w:r>
      <w:r w:rsidRPr="00024182">
        <w:rPr>
          <w:rFonts w:ascii="Calibri" w:eastAsia="Times New Roman" w:hAnsi="Calibri" w:cs="Tahoma"/>
        </w:rPr>
        <w:t xml:space="preserve"> posiadając</w:t>
      </w:r>
      <w:r w:rsidR="00024182" w:rsidRPr="00024182">
        <w:rPr>
          <w:rFonts w:ascii="Calibri" w:eastAsia="Times New Roman" w:hAnsi="Calibri" w:cs="Tahoma"/>
        </w:rPr>
        <w:t>ą</w:t>
      </w:r>
      <w:r w:rsidRPr="00024182">
        <w:rPr>
          <w:rFonts w:ascii="Calibri" w:eastAsia="Times New Roman" w:hAnsi="Calibri" w:cs="Tahoma"/>
        </w:rPr>
        <w:t xml:space="preserve"> wykształcenie i doświadczenie zgodne z wymaganiami określonymi przez zamawiającego w ogłoszeniu o zamówieniu. </w:t>
      </w:r>
    </w:p>
    <w:p w:rsidR="00A42A08" w:rsidRPr="00024182" w:rsidRDefault="00A42A08" w:rsidP="002B043E">
      <w:pPr>
        <w:pStyle w:val="Akapitzlist"/>
        <w:numPr>
          <w:ilvl w:val="0"/>
          <w:numId w:val="6"/>
        </w:numPr>
        <w:spacing w:after="0" w:line="240" w:lineRule="auto"/>
        <w:jc w:val="both"/>
        <w:rPr>
          <w:rFonts w:ascii="Calibri" w:eastAsia="Times New Roman" w:hAnsi="Calibri" w:cs="Tahoma"/>
        </w:rPr>
      </w:pPr>
      <w:r w:rsidRPr="00024182">
        <w:rPr>
          <w:rFonts w:ascii="Calibri" w:eastAsia="Times New Roman" w:hAnsi="Calibri" w:cs="Tahoma"/>
        </w:rPr>
        <w:t xml:space="preserve">PROGRAM </w:t>
      </w:r>
    </w:p>
    <w:p w:rsidR="00024182" w:rsidRPr="00024182" w:rsidRDefault="00024182" w:rsidP="00024182">
      <w:pPr>
        <w:pStyle w:val="Akapitzlist"/>
        <w:spacing w:after="0" w:line="240" w:lineRule="auto"/>
        <w:jc w:val="both"/>
        <w:rPr>
          <w:rFonts w:ascii="Calibri" w:eastAsia="Times New Roman" w:hAnsi="Calibri" w:cs="Tahoma"/>
        </w:rPr>
      </w:pPr>
      <w:r w:rsidRPr="00024182">
        <w:rPr>
          <w:rFonts w:ascii="Calibri" w:eastAsia="Times New Roman" w:hAnsi="Calibri" w:cs="Tahoma"/>
        </w:rPr>
        <w:t>Program zajęć powinien zawierać m.in.:</w:t>
      </w:r>
    </w:p>
    <w:p w:rsidR="00024182" w:rsidRPr="00024182" w:rsidRDefault="00024182" w:rsidP="00024182">
      <w:pPr>
        <w:pStyle w:val="Akapitzlist"/>
        <w:spacing w:after="0" w:line="240" w:lineRule="auto"/>
        <w:jc w:val="both"/>
        <w:rPr>
          <w:rFonts w:ascii="Calibri" w:eastAsia="Times New Roman" w:hAnsi="Calibri" w:cs="Tahoma"/>
        </w:rPr>
      </w:pPr>
      <w:r w:rsidRPr="00024182">
        <w:rPr>
          <w:rFonts w:ascii="Calibri" w:eastAsia="Times New Roman" w:hAnsi="Calibri" w:cs="Tahoma"/>
        </w:rPr>
        <w:t>- naukę piosenek i wierszy w języku angielskim</w:t>
      </w:r>
    </w:p>
    <w:p w:rsidR="00024182" w:rsidRPr="00024182" w:rsidRDefault="00024182" w:rsidP="00024182">
      <w:pPr>
        <w:pStyle w:val="Akapitzlist"/>
        <w:spacing w:after="0" w:line="240" w:lineRule="auto"/>
        <w:jc w:val="both"/>
        <w:rPr>
          <w:rFonts w:ascii="Calibri" w:eastAsia="Times New Roman" w:hAnsi="Calibri" w:cs="Tahoma"/>
        </w:rPr>
      </w:pPr>
      <w:r w:rsidRPr="00024182">
        <w:rPr>
          <w:rFonts w:ascii="Calibri" w:eastAsia="Times New Roman" w:hAnsi="Calibri" w:cs="Tahoma"/>
        </w:rPr>
        <w:t>- gry i zabawy ruchowe w języku angielskim</w:t>
      </w:r>
    </w:p>
    <w:p w:rsidR="00024182" w:rsidRPr="00024182" w:rsidRDefault="00024182" w:rsidP="00024182">
      <w:pPr>
        <w:pStyle w:val="Akapitzlist"/>
        <w:spacing w:after="0" w:line="240" w:lineRule="auto"/>
        <w:jc w:val="both"/>
        <w:rPr>
          <w:rFonts w:ascii="Calibri" w:eastAsia="Times New Roman" w:hAnsi="Calibri" w:cs="Tahoma"/>
        </w:rPr>
      </w:pPr>
      <w:r w:rsidRPr="00024182">
        <w:rPr>
          <w:rFonts w:ascii="Calibri" w:eastAsia="Times New Roman" w:hAnsi="Calibri" w:cs="Tahoma"/>
        </w:rPr>
        <w:t>- wspólne tworzenie gier planszowych w języku angielskim</w:t>
      </w:r>
    </w:p>
    <w:p w:rsidR="00024182" w:rsidRPr="00024182" w:rsidRDefault="00024182" w:rsidP="00024182">
      <w:pPr>
        <w:pStyle w:val="Akapitzlist"/>
        <w:spacing w:after="0" w:line="240" w:lineRule="auto"/>
        <w:jc w:val="both"/>
        <w:rPr>
          <w:rFonts w:ascii="Calibri" w:eastAsia="Times New Roman" w:hAnsi="Calibri" w:cs="Tahoma"/>
        </w:rPr>
      </w:pPr>
      <w:r w:rsidRPr="00024182">
        <w:rPr>
          <w:rFonts w:ascii="Calibri" w:eastAsia="Times New Roman" w:hAnsi="Calibri" w:cs="Tahoma"/>
        </w:rPr>
        <w:t>- zabawy z wykorzystaniem maskotek i innych przedmiotów  oraz inne jeśli taka potrzeba wyniknie podczas prowadzenia  zajęć.</w:t>
      </w:r>
    </w:p>
    <w:p w:rsidR="0048244D" w:rsidRPr="00024182" w:rsidRDefault="0048244D" w:rsidP="00024182">
      <w:pPr>
        <w:pStyle w:val="Akapitzlist"/>
        <w:spacing w:after="0" w:line="240" w:lineRule="auto"/>
        <w:jc w:val="both"/>
        <w:rPr>
          <w:rFonts w:ascii="Calibri" w:eastAsia="Times New Roman" w:hAnsi="Calibri" w:cs="Tahoma"/>
        </w:rPr>
      </w:pPr>
      <w:r w:rsidRPr="00024182">
        <w:rPr>
          <w:rFonts w:ascii="Calibri" w:eastAsia="Times New Roman" w:hAnsi="Calibri" w:cs="Tahoma"/>
        </w:rPr>
        <w:t>Przykładowy program zajęć zostanie przedstawiony zamawiający najpóźniej na 7 dni przez planowanym terminem pierwszych zajęć. Zamawiający zastrzega sobie możliwość weryfikacji i wprowadzania zmian w programie.</w:t>
      </w:r>
      <w:r w:rsidR="00024182" w:rsidRPr="00024182">
        <w:rPr>
          <w:rFonts w:ascii="Calibri" w:eastAsia="Times New Roman" w:hAnsi="Calibri" w:cs="Tahoma"/>
        </w:rPr>
        <w:t xml:space="preserve"> Zakres tematyczny programu powinien obejmować tematykę i zakres na etapie klas 1-3 szkoły podstawowej. Tematyka powinna być inna w każdym miesiącu, a formuła zajęć powinna opierać się na jak największej ilości porozumiewania się w j. angielskim. Treści nauczania powinny obejmować posługiwanie się językiem angielskim w prostych sytuacjach dnia codziennego. Zajęcia powinny opierać się o konspekt zajęć, który prowadzący przedkłada na każde zajęcia.</w:t>
      </w:r>
    </w:p>
    <w:p w:rsidR="00A6484A" w:rsidRPr="00024182" w:rsidRDefault="00A6484A" w:rsidP="002B043E">
      <w:pPr>
        <w:pStyle w:val="Akapitzlist"/>
        <w:numPr>
          <w:ilvl w:val="0"/>
          <w:numId w:val="6"/>
        </w:numPr>
        <w:spacing w:after="0" w:line="240" w:lineRule="auto"/>
        <w:jc w:val="both"/>
        <w:rPr>
          <w:rFonts w:ascii="Calibri" w:eastAsia="Times New Roman" w:hAnsi="Calibri" w:cs="Tahoma"/>
        </w:rPr>
      </w:pPr>
      <w:r w:rsidRPr="00024182">
        <w:rPr>
          <w:rFonts w:ascii="Calibri" w:eastAsia="Times New Roman" w:hAnsi="Calibri" w:cs="Tahoma"/>
        </w:rPr>
        <w:t>Zajęcia powinny być prowadzone tylko dla wyżej wskazanej grupy – uczestników projektu.</w:t>
      </w:r>
    </w:p>
    <w:p w:rsidR="00A42A08" w:rsidRPr="00024182" w:rsidRDefault="00285773" w:rsidP="002B043E">
      <w:pPr>
        <w:pStyle w:val="Akapitzlist"/>
        <w:numPr>
          <w:ilvl w:val="0"/>
          <w:numId w:val="6"/>
        </w:numPr>
        <w:spacing w:after="0" w:line="240" w:lineRule="auto"/>
        <w:jc w:val="both"/>
        <w:rPr>
          <w:rFonts w:ascii="Calibri" w:eastAsia="Times New Roman" w:hAnsi="Calibri" w:cs="Tahoma"/>
        </w:rPr>
      </w:pPr>
      <w:r w:rsidRPr="00024182">
        <w:rPr>
          <w:rFonts w:ascii="Calibri" w:eastAsia="Times New Roman" w:hAnsi="Calibri" w:cs="Tahoma"/>
        </w:rPr>
        <w:t xml:space="preserve">Wykonawca zobowiązany będzie to prowadzenia dokumentacji określonej w pkt E </w:t>
      </w:r>
      <w:proofErr w:type="spellStart"/>
      <w:r w:rsidRPr="00024182">
        <w:rPr>
          <w:rFonts w:ascii="Calibri" w:eastAsia="Times New Roman" w:hAnsi="Calibri" w:cs="Tahoma"/>
        </w:rPr>
        <w:t>ppkt</w:t>
      </w:r>
      <w:proofErr w:type="spellEnd"/>
      <w:r w:rsidRPr="00024182">
        <w:rPr>
          <w:rFonts w:ascii="Calibri" w:eastAsia="Times New Roman" w:hAnsi="Calibri" w:cs="Tahoma"/>
        </w:rPr>
        <w:t xml:space="preserve"> 2 szczegółowego opisu przedmiotu zamówienia.</w:t>
      </w:r>
    </w:p>
    <w:p w:rsidR="00A42A08" w:rsidRPr="00024182" w:rsidRDefault="00A42A08" w:rsidP="002B043E">
      <w:pPr>
        <w:pStyle w:val="Akapitzlist"/>
        <w:numPr>
          <w:ilvl w:val="0"/>
          <w:numId w:val="6"/>
        </w:numPr>
        <w:spacing w:after="0" w:line="240" w:lineRule="auto"/>
        <w:jc w:val="both"/>
        <w:rPr>
          <w:rFonts w:ascii="Calibri" w:eastAsia="Times New Roman" w:hAnsi="Calibri" w:cs="Tahoma"/>
        </w:rPr>
      </w:pPr>
      <w:r w:rsidRPr="00024182">
        <w:rPr>
          <w:rFonts w:ascii="Calibri" w:eastAsia="Times New Roman" w:hAnsi="Calibri" w:cs="Tahoma"/>
        </w:rPr>
        <w:t>Zajęcia  muszą zako</w:t>
      </w:r>
      <w:r w:rsidR="00F56717" w:rsidRPr="00024182">
        <w:rPr>
          <w:rFonts w:ascii="Calibri" w:eastAsia="Times New Roman" w:hAnsi="Calibri" w:cs="Tahoma"/>
        </w:rPr>
        <w:t>ńczyć się wydaniem zaświadczenia/ dyplomu/ certyfikatu</w:t>
      </w:r>
      <w:r w:rsidRPr="00024182">
        <w:rPr>
          <w:rFonts w:ascii="Calibri" w:eastAsia="Times New Roman" w:hAnsi="Calibri" w:cs="Tahoma"/>
        </w:rPr>
        <w:t xml:space="preserve"> o ukończeniu zajęć z informacją o współfinansowaniu projektu przez Unię Europejską ze środków Europejskiego Funduszu Społecznego. </w:t>
      </w:r>
    </w:p>
    <w:p w:rsidR="00FC6D91" w:rsidRPr="00024182" w:rsidRDefault="00FC6D91" w:rsidP="002B043E">
      <w:pPr>
        <w:pStyle w:val="Akapitzlist"/>
        <w:numPr>
          <w:ilvl w:val="0"/>
          <w:numId w:val="6"/>
        </w:numPr>
        <w:spacing w:after="0" w:line="240" w:lineRule="auto"/>
        <w:jc w:val="both"/>
        <w:rPr>
          <w:rFonts w:ascii="Calibri" w:eastAsia="Times New Roman" w:hAnsi="Calibri" w:cs="Tahoma"/>
        </w:rPr>
      </w:pPr>
      <w:r w:rsidRPr="00024182">
        <w:rPr>
          <w:rFonts w:ascii="Calibri" w:eastAsia="Times New Roman" w:hAnsi="Calibri" w:cs="Tahoma"/>
        </w:rPr>
        <w:t xml:space="preserve">Wykonawca zobowiązany jest do przedstawienia na 7 dni przed datą rozpoczęcia zajęć szczegółowego harmonogramu zajęć który musi zawierać wymagane zagadnienia.  Harmonogram w szczególności powinien zawierać: miejsce realizacji </w:t>
      </w:r>
      <w:r w:rsidR="00285773" w:rsidRPr="00024182">
        <w:rPr>
          <w:rFonts w:ascii="Calibri" w:eastAsia="Times New Roman" w:hAnsi="Calibri" w:cs="Tahoma"/>
        </w:rPr>
        <w:t>zajęć</w:t>
      </w:r>
      <w:r w:rsidRPr="00024182">
        <w:rPr>
          <w:rFonts w:ascii="Calibri" w:eastAsia="Times New Roman" w:hAnsi="Calibri" w:cs="Tahoma"/>
        </w:rPr>
        <w:t xml:space="preserve"> (dokładny adres), program zajęć, termin</w:t>
      </w:r>
      <w:r w:rsidR="00285773" w:rsidRPr="00024182">
        <w:rPr>
          <w:rFonts w:ascii="Calibri" w:eastAsia="Times New Roman" w:hAnsi="Calibri" w:cs="Tahoma"/>
        </w:rPr>
        <w:t>y</w:t>
      </w:r>
      <w:r w:rsidRPr="00024182">
        <w:rPr>
          <w:rFonts w:ascii="Calibri" w:eastAsia="Times New Roman" w:hAnsi="Calibri" w:cs="Tahoma"/>
        </w:rPr>
        <w:t xml:space="preserve"> realizacji</w:t>
      </w:r>
      <w:r w:rsidR="00285773" w:rsidRPr="00024182">
        <w:rPr>
          <w:rFonts w:ascii="Calibri" w:eastAsia="Times New Roman" w:hAnsi="Calibri" w:cs="Tahoma"/>
        </w:rPr>
        <w:t xml:space="preserve"> zajęć. Ponadto, najdalej do 1</w:t>
      </w:r>
      <w:r w:rsidRPr="00024182">
        <w:rPr>
          <w:rFonts w:ascii="Calibri" w:eastAsia="Times New Roman" w:hAnsi="Calibri" w:cs="Tahoma"/>
        </w:rPr>
        <w:t xml:space="preserve"> </w:t>
      </w:r>
      <w:r w:rsidR="00285773" w:rsidRPr="00024182">
        <w:rPr>
          <w:rFonts w:ascii="Calibri" w:eastAsia="Times New Roman" w:hAnsi="Calibri" w:cs="Tahoma"/>
        </w:rPr>
        <w:t>dzień</w:t>
      </w:r>
      <w:r w:rsidRPr="00024182">
        <w:rPr>
          <w:rFonts w:ascii="Calibri" w:eastAsia="Times New Roman" w:hAnsi="Calibri" w:cs="Tahoma"/>
        </w:rPr>
        <w:t xml:space="preserve"> przed rozpoczęciem </w:t>
      </w:r>
      <w:r w:rsidR="00285773" w:rsidRPr="00024182">
        <w:rPr>
          <w:rFonts w:ascii="Calibri" w:eastAsia="Times New Roman" w:hAnsi="Calibri" w:cs="Tahoma"/>
        </w:rPr>
        <w:t>zajęć</w:t>
      </w:r>
      <w:r w:rsidRPr="00024182">
        <w:rPr>
          <w:rFonts w:ascii="Calibri" w:eastAsia="Times New Roman" w:hAnsi="Calibri" w:cs="Tahoma"/>
        </w:rPr>
        <w:t xml:space="preserve"> Wykonawca powinien dostarczyć Zamawiającemu np. faksem potwierdzenie ubezpieczenia NNW uczestników (uczestniczek) </w:t>
      </w:r>
      <w:r w:rsidR="00285773" w:rsidRPr="00024182">
        <w:rPr>
          <w:rFonts w:ascii="Calibri" w:eastAsia="Times New Roman" w:hAnsi="Calibri" w:cs="Tahoma"/>
        </w:rPr>
        <w:t>zajęć</w:t>
      </w:r>
      <w:r w:rsidRPr="00024182">
        <w:rPr>
          <w:rFonts w:ascii="Calibri" w:eastAsia="Times New Roman" w:hAnsi="Calibri" w:cs="Tahoma"/>
        </w:rPr>
        <w:t xml:space="preserve">, a </w:t>
      </w:r>
      <w:r w:rsidR="00285773" w:rsidRPr="00024182">
        <w:rPr>
          <w:rFonts w:ascii="Calibri" w:eastAsia="Times New Roman" w:hAnsi="Calibri" w:cs="Tahoma"/>
        </w:rPr>
        <w:t>na pierwsze zajęcia powinien dostarczyć</w:t>
      </w:r>
      <w:r w:rsidRPr="00024182">
        <w:rPr>
          <w:rFonts w:ascii="Calibri" w:eastAsia="Times New Roman" w:hAnsi="Calibri" w:cs="Tahoma"/>
        </w:rPr>
        <w:t xml:space="preserve"> jego kserokopię.</w:t>
      </w:r>
    </w:p>
    <w:p w:rsidR="00101E00" w:rsidRPr="00024182" w:rsidRDefault="00FC6D91" w:rsidP="00FC6D91">
      <w:pPr>
        <w:pStyle w:val="Akapitzlist"/>
        <w:spacing w:after="0" w:line="240" w:lineRule="auto"/>
        <w:jc w:val="both"/>
        <w:rPr>
          <w:rFonts w:ascii="Calibri" w:eastAsia="Times New Roman" w:hAnsi="Calibri" w:cs="Tahoma"/>
        </w:rPr>
      </w:pPr>
      <w:r w:rsidRPr="00024182">
        <w:rPr>
          <w:rFonts w:ascii="Calibri" w:eastAsia="Times New Roman" w:hAnsi="Calibri" w:cs="Tahoma"/>
        </w:rPr>
        <w:t>Harmonogram musi zostać zaakceptowany przez Zamawiającego.</w:t>
      </w:r>
      <w:r w:rsidR="000D07BD" w:rsidRPr="00024182">
        <w:rPr>
          <w:rFonts w:ascii="Calibri" w:eastAsia="Times New Roman" w:hAnsi="Calibri" w:cs="Tahoma"/>
        </w:rPr>
        <w:t xml:space="preserve"> Aktualizowany będzie  na początku każdego nowego miesiąca.</w:t>
      </w:r>
    </w:p>
    <w:p w:rsidR="0065175A" w:rsidRPr="00024182" w:rsidRDefault="00D12006" w:rsidP="0065175A">
      <w:pPr>
        <w:pStyle w:val="Akapitzlist"/>
        <w:numPr>
          <w:ilvl w:val="0"/>
          <w:numId w:val="6"/>
        </w:numPr>
        <w:rPr>
          <w:rFonts w:ascii="Calibri" w:eastAsia="Times New Roman" w:hAnsi="Calibri" w:cs="Tahoma"/>
        </w:rPr>
      </w:pPr>
      <w:r w:rsidRPr="00024182">
        <w:rPr>
          <w:rFonts w:ascii="Calibri" w:eastAsia="Times New Roman" w:hAnsi="Calibri" w:cs="Tahoma"/>
        </w:rPr>
        <w:t xml:space="preserve">Wykonawca zapewni ubezpieczenie NNW dla każdego uczestnika projektu na kwotę 10 000,00zł. Wykonawca powinien dostarczyć Zamawiającemu </w:t>
      </w:r>
      <w:r w:rsidR="0065175A" w:rsidRPr="00024182">
        <w:rPr>
          <w:rFonts w:ascii="Calibri" w:eastAsia="Times New Roman" w:hAnsi="Calibri" w:cs="Tahoma"/>
        </w:rPr>
        <w:t>1 dzień</w:t>
      </w:r>
      <w:r w:rsidRPr="00024182">
        <w:rPr>
          <w:rFonts w:ascii="Calibri" w:eastAsia="Times New Roman" w:hAnsi="Calibri" w:cs="Tahoma"/>
        </w:rPr>
        <w:t xml:space="preserve"> przed rozpoczęciem zajęć (np. faksem lub skanem) potwierdzenie ubezpieczenia uczestników, </w:t>
      </w:r>
      <w:r w:rsidR="0065175A" w:rsidRPr="00024182">
        <w:rPr>
          <w:rFonts w:ascii="Calibri" w:eastAsia="Times New Roman" w:hAnsi="Calibri" w:cs="Tahoma"/>
        </w:rPr>
        <w:t>a na pierwsze zajęcia powinien dostarczyć jego kserokopię.</w:t>
      </w:r>
    </w:p>
    <w:p w:rsidR="00D12006" w:rsidRPr="00024182" w:rsidRDefault="00D12006" w:rsidP="0065175A">
      <w:pPr>
        <w:pStyle w:val="Akapitzlist"/>
        <w:jc w:val="both"/>
        <w:rPr>
          <w:rFonts w:ascii="Calibri" w:eastAsia="Times New Roman" w:hAnsi="Calibri" w:cs="Tahoma"/>
        </w:rPr>
      </w:pPr>
      <w:r w:rsidRPr="00574B4A">
        <w:rPr>
          <w:rFonts w:ascii="Calibri" w:eastAsia="Times New Roman" w:hAnsi="Calibri" w:cs="Tahoma"/>
          <w:color w:val="FF0000"/>
        </w:rPr>
        <w:t xml:space="preserve"> </w:t>
      </w:r>
      <w:r w:rsidRPr="00024182">
        <w:rPr>
          <w:rFonts w:ascii="Calibri" w:eastAsia="Times New Roman" w:hAnsi="Calibri" w:cs="Tahoma"/>
        </w:rPr>
        <w:t>W przypadku przerwania zajęć przez uczestnika (uczestniczkę) istnieje możliwość, że Zamawiający może na to miejsce skierować innego uczestnika (uczestniczkę). Wykonawca jest zobowiązany ubezpieczyć każdego nowego uczestnika zajęć.</w:t>
      </w:r>
    </w:p>
    <w:p w:rsidR="00FC6D91" w:rsidRPr="00024182" w:rsidRDefault="00FC6D91" w:rsidP="002B043E">
      <w:pPr>
        <w:pStyle w:val="Akapitzlist"/>
        <w:numPr>
          <w:ilvl w:val="0"/>
          <w:numId w:val="6"/>
        </w:numPr>
        <w:rPr>
          <w:rFonts w:ascii="Calibri" w:eastAsia="Times New Roman" w:hAnsi="Calibri" w:cs="Tahoma"/>
        </w:rPr>
      </w:pPr>
      <w:r w:rsidRPr="00024182">
        <w:rPr>
          <w:rFonts w:ascii="Calibri" w:eastAsia="Times New Roman" w:hAnsi="Calibri" w:cs="Tahoma"/>
        </w:rPr>
        <w:t>Zamawiający nie jest w stanie dokładnie sprecyzować ilości uczestników (uczestniczek) zajęć i mogących wziąć w nim udział. Wykonawca winien dokonać kalkulacji zgodnie z podanymi ramami ilościowymi uczestników (uczestniczek).</w:t>
      </w:r>
    </w:p>
    <w:p w:rsidR="00FC6D91" w:rsidRPr="00024182" w:rsidRDefault="00FC6D91" w:rsidP="002B043E">
      <w:pPr>
        <w:pStyle w:val="Akapitzlist"/>
        <w:numPr>
          <w:ilvl w:val="0"/>
          <w:numId w:val="6"/>
        </w:numPr>
        <w:rPr>
          <w:rFonts w:ascii="Calibri" w:eastAsia="Times New Roman" w:hAnsi="Calibri" w:cs="Tahoma"/>
        </w:rPr>
      </w:pPr>
      <w:r w:rsidRPr="00024182">
        <w:rPr>
          <w:rFonts w:ascii="Calibri" w:eastAsia="Times New Roman" w:hAnsi="Calibri" w:cs="Tahoma"/>
        </w:rPr>
        <w:lastRenderedPageBreak/>
        <w:t>Zapewnienie należytej ochrony danych osobowych uczestników zajęć zgodnie z obowiązującymi przepisami.</w:t>
      </w:r>
    </w:p>
    <w:p w:rsidR="00086E9D" w:rsidRPr="00024182" w:rsidRDefault="00086E9D" w:rsidP="00086E9D">
      <w:pPr>
        <w:pStyle w:val="Akapitzlist"/>
        <w:numPr>
          <w:ilvl w:val="0"/>
          <w:numId w:val="6"/>
        </w:numPr>
        <w:rPr>
          <w:rFonts w:ascii="Calibri" w:eastAsia="Times New Roman" w:hAnsi="Calibri" w:cs="Tahoma"/>
        </w:rPr>
      </w:pPr>
      <w:r w:rsidRPr="00024182">
        <w:rPr>
          <w:rFonts w:ascii="Calibri" w:eastAsia="Times New Roman" w:hAnsi="Calibri" w:cs="Tahoma"/>
        </w:rPr>
        <w:t xml:space="preserve">Wykonawca zobowiązany jest do posiadania biura na czas realizacji zamówienia w Zabrzu lub  w miejscowości oddalonej od siedziby Zamawiającego maksymalnie o 30 km. </w:t>
      </w:r>
    </w:p>
    <w:p w:rsidR="00086E9D" w:rsidRPr="00024182" w:rsidRDefault="00086E9D" w:rsidP="00086E9D">
      <w:pPr>
        <w:pStyle w:val="Akapitzlist"/>
        <w:numPr>
          <w:ilvl w:val="0"/>
          <w:numId w:val="6"/>
        </w:numPr>
        <w:rPr>
          <w:rFonts w:ascii="Calibri" w:eastAsia="Times New Roman" w:hAnsi="Calibri" w:cs="Tahoma"/>
        </w:rPr>
      </w:pPr>
      <w:r w:rsidRPr="00024182">
        <w:rPr>
          <w:rFonts w:ascii="Calibri" w:eastAsia="Times New Roman" w:hAnsi="Calibri" w:cs="Tahoma"/>
        </w:rPr>
        <w:t xml:space="preserve">Wykonawca zobowiązany jest do wyznaczenia przedstawiciela niebędącego jednocześnie </w:t>
      </w:r>
      <w:r w:rsidR="00206DD6">
        <w:rPr>
          <w:rFonts w:ascii="Calibri" w:eastAsia="Times New Roman" w:hAnsi="Calibri" w:cs="Tahoma"/>
        </w:rPr>
        <w:t>osoba wyznaczoną do prowadzenia zajęć</w:t>
      </w:r>
      <w:r w:rsidRPr="00024182">
        <w:rPr>
          <w:rFonts w:ascii="Calibri" w:eastAsia="Times New Roman" w:hAnsi="Calibri" w:cs="Tahoma"/>
        </w:rPr>
        <w:t>, który będzie w stałym kontakcie z zamawiającym w godzinach urzędowania zamawiającego oraz w okresie trwania umowy na realizację zajęć. Dodatkowo wymagana jest obecność przedstawiciela Wykonawcy w dniu pierwszych zajęć.</w:t>
      </w:r>
    </w:p>
    <w:p w:rsidR="00D12006" w:rsidRPr="00574B4A" w:rsidRDefault="00D12006" w:rsidP="00D43B09">
      <w:pPr>
        <w:pStyle w:val="Akapitzlist"/>
        <w:spacing w:after="0" w:line="240" w:lineRule="auto"/>
        <w:rPr>
          <w:rFonts w:ascii="Calibri" w:eastAsia="Times New Roman" w:hAnsi="Calibri" w:cs="Tahoma"/>
          <w:color w:val="FF0000"/>
        </w:rPr>
      </w:pPr>
    </w:p>
    <w:p w:rsidR="00A42A08" w:rsidRPr="00E438C3" w:rsidRDefault="00A42A08" w:rsidP="00A26C00">
      <w:pPr>
        <w:spacing w:after="0" w:line="240" w:lineRule="auto"/>
        <w:jc w:val="both"/>
        <w:rPr>
          <w:rFonts w:ascii="Calibri" w:eastAsia="Times New Roman" w:hAnsi="Calibri" w:cs="Tahoma"/>
        </w:rPr>
      </w:pPr>
      <w:r w:rsidRPr="00E438C3">
        <w:rPr>
          <w:rFonts w:ascii="Calibri" w:eastAsia="Times New Roman" w:hAnsi="Calibri" w:cs="Tahoma"/>
        </w:rPr>
        <w:t>C.KADRA ZAPEWNIANA PRZEZ WYKONAWCĘ:</w:t>
      </w:r>
    </w:p>
    <w:p w:rsidR="00A42A08" w:rsidRPr="00E438C3" w:rsidRDefault="00A42A08" w:rsidP="00A26C00">
      <w:pPr>
        <w:spacing w:after="0" w:line="240" w:lineRule="auto"/>
        <w:jc w:val="both"/>
        <w:rPr>
          <w:rFonts w:ascii="Calibri" w:eastAsia="Times New Roman" w:hAnsi="Calibri" w:cs="Tahoma"/>
        </w:rPr>
      </w:pPr>
      <w:r w:rsidRPr="00E438C3">
        <w:rPr>
          <w:rFonts w:ascii="Calibri" w:eastAsia="Times New Roman" w:hAnsi="Calibri" w:cs="Tahoma"/>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A42A08" w:rsidRPr="00E438C3" w:rsidRDefault="00A42A08" w:rsidP="00A26C00">
      <w:pPr>
        <w:spacing w:after="0" w:line="240" w:lineRule="auto"/>
        <w:jc w:val="both"/>
        <w:rPr>
          <w:rFonts w:ascii="Calibri" w:eastAsia="Times New Roman" w:hAnsi="Calibri" w:cs="Tahoma"/>
        </w:rPr>
      </w:pPr>
      <w:r w:rsidRPr="00E438C3">
        <w:rPr>
          <w:rFonts w:ascii="Calibri" w:eastAsia="Times New Roman" w:hAnsi="Calibri" w:cs="Tahoma"/>
        </w:rPr>
        <w:t>Wykonawca zobowiązuje się, że pracownicy świadczący usługi będą posiadać odpowiednie kwalifikacje, uprawnienia zgodne z wymaganiami Zamawiającego określonymi w ogłoszeniu</w:t>
      </w:r>
    </w:p>
    <w:p w:rsidR="00A42A08" w:rsidRPr="00E438C3" w:rsidRDefault="00A42A08" w:rsidP="00A26C00">
      <w:pPr>
        <w:spacing w:after="0" w:line="240" w:lineRule="auto"/>
        <w:jc w:val="both"/>
        <w:rPr>
          <w:rFonts w:ascii="Calibri" w:eastAsia="Times New Roman" w:hAnsi="Calibri" w:cs="Tahoma"/>
        </w:rPr>
      </w:pPr>
      <w:r w:rsidRPr="00E438C3">
        <w:rPr>
          <w:rFonts w:ascii="Calibri" w:eastAsia="Times New Roman" w:hAnsi="Calibri" w:cs="Tahoma"/>
        </w:rPr>
        <w:t xml:space="preserve">o zamówieniu. </w:t>
      </w:r>
    </w:p>
    <w:p w:rsidR="00A6484A" w:rsidRPr="00E438C3" w:rsidRDefault="00A6484A" w:rsidP="00A26C00">
      <w:pPr>
        <w:spacing w:after="0" w:line="240" w:lineRule="auto"/>
        <w:jc w:val="both"/>
        <w:rPr>
          <w:rFonts w:ascii="Calibri" w:eastAsia="Times New Roman" w:hAnsi="Calibri" w:cs="Tahoma"/>
        </w:rPr>
      </w:pPr>
      <w:r w:rsidRPr="00E438C3">
        <w:rPr>
          <w:rFonts w:ascii="Calibri" w:eastAsia="Times New Roman" w:hAnsi="Calibri" w:cs="Tahoma"/>
        </w:rPr>
        <w:t>Na czas realizacji kursu Wykonawca zapewni  osobę do stałego kontaktu z Zamawiającym. Osoba ta musi być dyspozycyjna w godzinach pracy MOPR oraz w czasie realizacji przedmiotu umowy.</w:t>
      </w:r>
    </w:p>
    <w:p w:rsidR="00A42A08" w:rsidRPr="00E438C3" w:rsidRDefault="00A42A08" w:rsidP="00A26C00">
      <w:pPr>
        <w:spacing w:after="0" w:line="240" w:lineRule="auto"/>
        <w:jc w:val="both"/>
        <w:rPr>
          <w:rFonts w:ascii="Calibri" w:eastAsia="Times New Roman" w:hAnsi="Calibri" w:cs="Tahoma"/>
        </w:rPr>
      </w:pPr>
      <w:r w:rsidRPr="00E438C3">
        <w:rPr>
          <w:rFonts w:ascii="Calibri" w:eastAsia="Times New Roman" w:hAnsi="Calibri" w:cs="Tahoma"/>
        </w:rPr>
        <w:t>Wykonawca musi dysponować osobą, która posiada:</w:t>
      </w:r>
    </w:p>
    <w:p w:rsidR="00296AB4" w:rsidRPr="00DA24A6" w:rsidRDefault="00A26C00" w:rsidP="00A26C00">
      <w:pPr>
        <w:tabs>
          <w:tab w:val="left" w:pos="426"/>
        </w:tabs>
        <w:spacing w:after="0" w:line="240" w:lineRule="auto"/>
        <w:jc w:val="both"/>
        <w:rPr>
          <w:rFonts w:ascii="Calibri" w:eastAsia="Times New Roman" w:hAnsi="Calibri" w:cs="Tahoma"/>
        </w:rPr>
      </w:pPr>
      <w:r w:rsidRPr="003964F2">
        <w:rPr>
          <w:rFonts w:ascii="Calibri" w:eastAsia="Times New Roman" w:hAnsi="Calibri" w:cs="Tahoma"/>
        </w:rPr>
        <w:t>a)</w:t>
      </w:r>
      <w:r w:rsidRPr="00574B4A">
        <w:rPr>
          <w:rFonts w:ascii="Calibri" w:eastAsia="Times New Roman" w:hAnsi="Calibri" w:cs="Tahoma"/>
          <w:color w:val="FF0000"/>
        </w:rPr>
        <w:tab/>
      </w:r>
      <w:r w:rsidR="00296AB4" w:rsidRPr="00DA24A6">
        <w:rPr>
          <w:rFonts w:ascii="Calibri" w:eastAsia="Times New Roman" w:hAnsi="Calibri" w:cs="Tahoma"/>
        </w:rPr>
        <w:t xml:space="preserve">minimum </w:t>
      </w:r>
      <w:r w:rsidR="00DE6008" w:rsidRPr="00DA24A6">
        <w:rPr>
          <w:rFonts w:ascii="Calibri" w:eastAsia="Times New Roman" w:hAnsi="Calibri" w:cs="Tahoma"/>
        </w:rPr>
        <w:t>3</w:t>
      </w:r>
      <w:r w:rsidR="00296AB4" w:rsidRPr="00DA24A6">
        <w:rPr>
          <w:rFonts w:ascii="Calibri" w:eastAsia="Times New Roman" w:hAnsi="Calibri" w:cs="Tahoma"/>
        </w:rPr>
        <w:t xml:space="preserve"> - letnie doświadczenie w zakresie prowadzenia grupowych zajęć </w:t>
      </w:r>
      <w:r w:rsidR="00DE6008" w:rsidRPr="00DA24A6">
        <w:rPr>
          <w:rFonts w:ascii="Calibri" w:eastAsia="Times New Roman" w:hAnsi="Calibri" w:cs="Tahoma"/>
        </w:rPr>
        <w:t>z nauki języka angielskiego</w:t>
      </w:r>
      <w:r w:rsidR="00296AB4" w:rsidRPr="00DA24A6">
        <w:rPr>
          <w:rFonts w:ascii="Calibri" w:eastAsia="Times New Roman" w:hAnsi="Calibri" w:cs="Tahoma"/>
        </w:rPr>
        <w:t xml:space="preserve"> dla dzieci</w:t>
      </w:r>
      <w:r w:rsidR="004658AD" w:rsidRPr="00DA24A6">
        <w:rPr>
          <w:rFonts w:ascii="Calibri" w:eastAsia="Times New Roman" w:hAnsi="Calibri" w:cs="Tahoma"/>
        </w:rPr>
        <w:t xml:space="preserve"> w wieku przedszkolnym i wczesnoszkolnym</w:t>
      </w:r>
      <w:r w:rsidR="00296AB4" w:rsidRPr="00DA24A6">
        <w:rPr>
          <w:rFonts w:ascii="Calibri" w:eastAsia="Times New Roman" w:hAnsi="Calibri" w:cs="Tahoma"/>
        </w:rPr>
        <w:t xml:space="preserve">. Przez grupę Zamawiający rozumie minimum 5 osób.  Warunek zostanie uznany jeżeli osoba prowadząca przeprowadziła kilka zajęć grupowych </w:t>
      </w:r>
      <w:r w:rsidR="00DE6008" w:rsidRPr="00DA24A6">
        <w:rPr>
          <w:rFonts w:ascii="Calibri" w:eastAsia="Times New Roman" w:hAnsi="Calibri" w:cs="Tahoma"/>
        </w:rPr>
        <w:t>z nauki języka angielskiego</w:t>
      </w:r>
      <w:r w:rsidR="00296AB4" w:rsidRPr="00DA24A6">
        <w:rPr>
          <w:rFonts w:ascii="Calibri" w:eastAsia="Times New Roman" w:hAnsi="Calibri" w:cs="Tahoma"/>
        </w:rPr>
        <w:t xml:space="preserve"> dla dzi</w:t>
      </w:r>
      <w:r w:rsidR="00DE6008" w:rsidRPr="00DA24A6">
        <w:rPr>
          <w:rFonts w:ascii="Calibri" w:eastAsia="Times New Roman" w:hAnsi="Calibri" w:cs="Tahoma"/>
        </w:rPr>
        <w:t xml:space="preserve">eci </w:t>
      </w:r>
      <w:r w:rsidR="003345F8" w:rsidRPr="00DA24A6">
        <w:rPr>
          <w:rFonts w:ascii="Calibri" w:eastAsia="Times New Roman" w:hAnsi="Calibri" w:cs="Tahoma"/>
        </w:rPr>
        <w:t xml:space="preserve">w wieku przedszkolnym i wczesnoszkolnym </w:t>
      </w:r>
      <w:r w:rsidR="00DE6008" w:rsidRPr="00DA24A6">
        <w:rPr>
          <w:rFonts w:ascii="Calibri" w:eastAsia="Times New Roman" w:hAnsi="Calibri" w:cs="Tahoma"/>
        </w:rPr>
        <w:t>w okresie nie krótszym niż 3</w:t>
      </w:r>
      <w:r w:rsidR="00296AB4" w:rsidRPr="00DA24A6">
        <w:rPr>
          <w:rFonts w:ascii="Calibri" w:eastAsia="Times New Roman" w:hAnsi="Calibri" w:cs="Tahoma"/>
        </w:rPr>
        <w:t xml:space="preserve"> lata oraz dodatkowo posiada przygotowanie pedagogiczne.</w:t>
      </w:r>
    </w:p>
    <w:p w:rsidR="00296AB4" w:rsidRPr="00DA24A6" w:rsidRDefault="00A26C00" w:rsidP="00A26C00">
      <w:pPr>
        <w:tabs>
          <w:tab w:val="left" w:pos="426"/>
        </w:tabs>
        <w:spacing w:after="0" w:line="240" w:lineRule="auto"/>
        <w:jc w:val="both"/>
        <w:rPr>
          <w:rFonts w:ascii="Calibri" w:eastAsia="Times New Roman" w:hAnsi="Calibri" w:cs="Tahoma"/>
        </w:rPr>
      </w:pPr>
      <w:r w:rsidRPr="00DA24A6">
        <w:rPr>
          <w:rFonts w:ascii="Calibri" w:eastAsia="Times New Roman" w:hAnsi="Calibri" w:cs="Tahoma"/>
        </w:rPr>
        <w:t>b)</w:t>
      </w:r>
      <w:r w:rsidRPr="00DA24A6">
        <w:rPr>
          <w:rFonts w:ascii="Calibri" w:eastAsia="Times New Roman" w:hAnsi="Calibri" w:cs="Tahoma"/>
        </w:rPr>
        <w:tab/>
        <w:t xml:space="preserve">Wykształcenie kierunkowe, tj. </w:t>
      </w:r>
      <w:r w:rsidR="00296AB4" w:rsidRPr="00DA24A6">
        <w:rPr>
          <w:rFonts w:ascii="Calibri" w:eastAsia="Times New Roman" w:hAnsi="Calibri" w:cs="Tahoma"/>
        </w:rPr>
        <w:t xml:space="preserve">wykwalifikowany </w:t>
      </w:r>
      <w:r w:rsidR="003345F8" w:rsidRPr="00DA24A6">
        <w:rPr>
          <w:rFonts w:ascii="Calibri" w:eastAsia="Times New Roman" w:hAnsi="Calibri" w:cs="Tahoma"/>
        </w:rPr>
        <w:t>lektor języka angielskiego z</w:t>
      </w:r>
      <w:r w:rsidR="00296AB4" w:rsidRPr="00DA24A6">
        <w:rPr>
          <w:rFonts w:ascii="Calibri" w:eastAsia="Times New Roman" w:hAnsi="Calibri" w:cs="Tahoma"/>
        </w:rPr>
        <w:t xml:space="preserve"> przygotowaniem pedagogicznym. Na potwierdzenie spełniania w/w wymogu należy złożyć wraz z ofertą kserokopię dokumentu potwierdzającego posiadanie kwalifikacji zawodowych. </w:t>
      </w:r>
    </w:p>
    <w:p w:rsidR="00401093" w:rsidRPr="003B6BDC" w:rsidRDefault="00401093" w:rsidP="00A26C00">
      <w:pPr>
        <w:tabs>
          <w:tab w:val="left" w:pos="426"/>
        </w:tabs>
        <w:spacing w:after="0" w:line="240" w:lineRule="auto"/>
        <w:jc w:val="both"/>
        <w:rPr>
          <w:rFonts w:ascii="Calibri" w:eastAsia="Times New Roman" w:hAnsi="Calibri" w:cs="Tahoma"/>
        </w:rPr>
      </w:pPr>
      <w:r w:rsidRPr="003B6BDC">
        <w:rPr>
          <w:rFonts w:ascii="Calibri" w:eastAsia="Times New Roman" w:hAnsi="Calibri" w:cs="Tahoma"/>
        </w:rPr>
        <w:t xml:space="preserve">c) Osoba wyznaczona do prowadzenia zajęć nie może figurować w Rejestrze Sprawców Przestępstw na Tle Seksualnym, o których mowa w ustawie z dnia 13 maja 2016 r. o przeciwdziałaniu zagrożeniom przestępczością na tle seksualnym (Dz. U. z 2016 r. poz. 862 z </w:t>
      </w:r>
      <w:proofErr w:type="spellStart"/>
      <w:r w:rsidRPr="003B6BDC">
        <w:rPr>
          <w:rFonts w:ascii="Calibri" w:eastAsia="Times New Roman" w:hAnsi="Calibri" w:cs="Tahoma"/>
        </w:rPr>
        <w:t>późn</w:t>
      </w:r>
      <w:proofErr w:type="spellEnd"/>
      <w:r w:rsidRPr="003B6BDC">
        <w:rPr>
          <w:rFonts w:ascii="Calibri" w:eastAsia="Times New Roman" w:hAnsi="Calibri" w:cs="Tahoma"/>
        </w:rPr>
        <w:t>. zm.)</w:t>
      </w:r>
    </w:p>
    <w:p w:rsidR="00401093" w:rsidRPr="00574B4A" w:rsidRDefault="00401093" w:rsidP="00A26C00">
      <w:pPr>
        <w:tabs>
          <w:tab w:val="left" w:pos="426"/>
        </w:tabs>
        <w:spacing w:after="0" w:line="240" w:lineRule="auto"/>
        <w:jc w:val="both"/>
        <w:rPr>
          <w:rFonts w:ascii="Calibri" w:eastAsia="Times New Roman" w:hAnsi="Calibri" w:cs="Tahoma"/>
          <w:color w:val="FF0000"/>
        </w:rPr>
      </w:pPr>
    </w:p>
    <w:p w:rsidR="00401093" w:rsidRPr="003B6BDC" w:rsidRDefault="00401093" w:rsidP="00A26C00">
      <w:pPr>
        <w:tabs>
          <w:tab w:val="left" w:pos="426"/>
        </w:tabs>
        <w:spacing w:after="0" w:line="240" w:lineRule="auto"/>
        <w:jc w:val="both"/>
        <w:rPr>
          <w:rFonts w:ascii="Calibri" w:eastAsia="Times New Roman" w:hAnsi="Calibri" w:cs="Tahoma"/>
        </w:rPr>
      </w:pPr>
      <w:r w:rsidRPr="003B6BDC">
        <w:rPr>
          <w:rFonts w:ascii="Calibri" w:eastAsia="Times New Roman" w:hAnsi="Calibri" w:cs="Tahoma"/>
        </w:rPr>
        <w:t xml:space="preserve">Zamawiający dopuszcza zmianę osobę prowadzącej zajęcia w trakcie realizacji umowy - na podstawie obiektywnych przesłanek zaakceptowanych przez Zamawiającego, na inną osobę spełniającą wymagania określone w ogłoszeniu o zamówieniu. Zmiana osoby jest dopuszczalna pod warunkiem pisemnego jej zgłoszenia Zamawiającemu na min. 5 dni przed planowanymi zajęciami. Nowa osoba  musi spełniać wymagania określone w ogłoszeniu. Wraz zawiadomieniem o planowanej zmianie osoby wykonawca zobowiązany jest przesłać wszystkie dokumenty dotyczące nowej osoby określone w ogłoszeniu o zamówieniu wraz z aktualnym oświadczeniem w zakresie wypełnienia obowiązków informacyjnych przewidzianych w art. 13 lub  art. 14 RODO oraz aktualnym oświadczeniem, że osoba ta nie figuruje w Rejestrze Sprawców Przestępstw na Tle Seksualnym, o których mowa w ustawie z dnia 13 maja 2016 r. o przeciwdziałaniu zagrożeniom przestępczością na tle seksualnym (Dz. U. z 2016 r. poz. 862 z </w:t>
      </w:r>
      <w:proofErr w:type="spellStart"/>
      <w:r w:rsidRPr="003B6BDC">
        <w:rPr>
          <w:rFonts w:ascii="Calibri" w:eastAsia="Times New Roman" w:hAnsi="Calibri" w:cs="Tahoma"/>
        </w:rPr>
        <w:t>późn</w:t>
      </w:r>
      <w:proofErr w:type="spellEnd"/>
      <w:r w:rsidRPr="003B6BDC">
        <w:rPr>
          <w:rFonts w:ascii="Calibri" w:eastAsia="Times New Roman" w:hAnsi="Calibri" w:cs="Tahoma"/>
        </w:rPr>
        <w:t xml:space="preserve">. zm.). Zamawiający zastrzega sobie prawo do odwołania </w:t>
      </w:r>
      <w:r w:rsidR="00C068A3" w:rsidRPr="003B6BDC">
        <w:rPr>
          <w:rFonts w:ascii="Calibri" w:eastAsia="Times New Roman" w:hAnsi="Calibri" w:cs="Tahoma"/>
        </w:rPr>
        <w:t>zajęć</w:t>
      </w:r>
      <w:r w:rsidRPr="003B6BDC">
        <w:rPr>
          <w:rFonts w:ascii="Calibri" w:eastAsia="Times New Roman" w:hAnsi="Calibri" w:cs="Tahoma"/>
        </w:rPr>
        <w:t xml:space="preserve"> w przypadku braku zachowania terminu, o którym mowa powyżej lub nie spełnienia przez nową </w:t>
      </w:r>
      <w:r w:rsidR="00C068A3" w:rsidRPr="003B6BDC">
        <w:rPr>
          <w:rFonts w:ascii="Calibri" w:eastAsia="Times New Roman" w:hAnsi="Calibri" w:cs="Tahoma"/>
        </w:rPr>
        <w:t>osobę</w:t>
      </w:r>
      <w:r w:rsidRPr="003B6BDC">
        <w:rPr>
          <w:rFonts w:ascii="Calibri" w:eastAsia="Times New Roman" w:hAnsi="Calibri" w:cs="Tahoma"/>
        </w:rPr>
        <w:t xml:space="preserve"> wymagań. Wykonawca zobowiązany będzie do ustalenia  i zorganizowania na własny koszt nowego </w:t>
      </w:r>
      <w:r w:rsidR="00C068A3" w:rsidRPr="003B6BDC">
        <w:rPr>
          <w:rFonts w:ascii="Calibri" w:eastAsia="Times New Roman" w:hAnsi="Calibri" w:cs="Tahoma"/>
        </w:rPr>
        <w:t>terminu odwołanych zajęć</w:t>
      </w:r>
      <w:r w:rsidRPr="003B6BDC">
        <w:rPr>
          <w:rFonts w:ascii="Calibri" w:eastAsia="Times New Roman" w:hAnsi="Calibri" w:cs="Tahoma"/>
        </w:rPr>
        <w:t xml:space="preserve"> z wyznaczeniem </w:t>
      </w:r>
      <w:r w:rsidR="00C068A3" w:rsidRPr="003B6BDC">
        <w:rPr>
          <w:rFonts w:ascii="Calibri" w:eastAsia="Times New Roman" w:hAnsi="Calibri" w:cs="Tahoma"/>
        </w:rPr>
        <w:t>osoby</w:t>
      </w:r>
      <w:r w:rsidRPr="003B6BDC">
        <w:rPr>
          <w:rFonts w:ascii="Calibri" w:eastAsia="Times New Roman" w:hAnsi="Calibri" w:cs="Tahoma"/>
        </w:rPr>
        <w:t xml:space="preserve"> spełniającej wymagania Zamawiającego. Za zmianę terminu </w:t>
      </w:r>
      <w:r w:rsidR="00C068A3" w:rsidRPr="003B6BDC">
        <w:rPr>
          <w:rFonts w:ascii="Calibri" w:eastAsia="Times New Roman" w:hAnsi="Calibri" w:cs="Tahoma"/>
        </w:rPr>
        <w:t>zajęć</w:t>
      </w:r>
      <w:r w:rsidRPr="003B6BDC">
        <w:rPr>
          <w:rFonts w:ascii="Calibri" w:eastAsia="Times New Roman" w:hAnsi="Calibri" w:cs="Tahoma"/>
        </w:rPr>
        <w:t xml:space="preserve"> Zamawiający nie poniesie żadnych dodatkowych kosztów.</w:t>
      </w:r>
    </w:p>
    <w:p w:rsidR="00401093" w:rsidRPr="003B6BDC" w:rsidRDefault="00401093" w:rsidP="00A26C00">
      <w:pPr>
        <w:tabs>
          <w:tab w:val="left" w:pos="426"/>
        </w:tabs>
        <w:spacing w:after="0" w:line="240" w:lineRule="auto"/>
        <w:jc w:val="both"/>
        <w:rPr>
          <w:rFonts w:ascii="Calibri" w:eastAsia="Times New Roman" w:hAnsi="Calibri" w:cs="Tahoma"/>
        </w:rPr>
      </w:pPr>
    </w:p>
    <w:p w:rsidR="00401093" w:rsidRPr="003B6BDC" w:rsidRDefault="00401093" w:rsidP="00A26C00">
      <w:pPr>
        <w:tabs>
          <w:tab w:val="left" w:pos="426"/>
        </w:tabs>
        <w:spacing w:after="0" w:line="240" w:lineRule="auto"/>
        <w:jc w:val="both"/>
        <w:rPr>
          <w:rFonts w:ascii="Calibri" w:eastAsia="Times New Roman" w:hAnsi="Calibri" w:cs="Tahoma"/>
        </w:rPr>
      </w:pPr>
      <w:r w:rsidRPr="003B6BDC">
        <w:rPr>
          <w:rFonts w:ascii="Calibri" w:eastAsia="Times New Roman" w:hAnsi="Calibri" w:cs="Tahoma"/>
        </w:rPr>
        <w:lastRenderedPageBreak/>
        <w:t>Zamawiający dopuszcza  zmianę prowadzącego  rozpatrywaną każdorazowo  na wniosek  wykonawcy po uzyskaniu zgody Zamawiającego</w:t>
      </w:r>
    </w:p>
    <w:p w:rsidR="00401093" w:rsidRPr="003B6BDC" w:rsidRDefault="00401093" w:rsidP="00A26C00">
      <w:pPr>
        <w:tabs>
          <w:tab w:val="left" w:pos="426"/>
        </w:tabs>
        <w:spacing w:after="0" w:line="240" w:lineRule="auto"/>
        <w:jc w:val="both"/>
        <w:rPr>
          <w:rFonts w:ascii="Calibri" w:eastAsia="Times New Roman" w:hAnsi="Calibri" w:cs="Tahoma"/>
        </w:rPr>
      </w:pP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t>D. ZAPŁATA FAKTURY</w:t>
      </w:r>
    </w:p>
    <w:p w:rsidR="00A42A08" w:rsidRPr="003B6BDC" w:rsidRDefault="00A42A08" w:rsidP="002B043E">
      <w:pPr>
        <w:pStyle w:val="Akapitzlist"/>
        <w:numPr>
          <w:ilvl w:val="0"/>
          <w:numId w:val="12"/>
        </w:numPr>
        <w:spacing w:after="0" w:line="240" w:lineRule="auto"/>
        <w:rPr>
          <w:rFonts w:ascii="Calibri" w:eastAsia="Times New Roman" w:hAnsi="Calibri" w:cs="Tahoma"/>
        </w:rPr>
      </w:pPr>
      <w:r w:rsidRPr="003B6BDC">
        <w:rPr>
          <w:rFonts w:ascii="Calibri" w:eastAsia="Times New Roman" w:hAnsi="Calibri" w:cs="Tahoma"/>
        </w:rPr>
        <w:t>Wykonawca obowiązany jest wystawić i dostarczyć fakturę w terminie do 7 dni od zakończenia części</w:t>
      </w:r>
      <w:r w:rsidR="00F56717" w:rsidRPr="003B6BDC">
        <w:rPr>
          <w:rFonts w:ascii="Calibri" w:eastAsia="Times New Roman" w:hAnsi="Calibri" w:cs="Tahoma"/>
        </w:rPr>
        <w:t xml:space="preserve"> zajęć</w:t>
      </w:r>
      <w:r w:rsidRPr="003B6BDC">
        <w:rPr>
          <w:rFonts w:ascii="Calibri" w:eastAsia="Times New Roman" w:hAnsi="Calibri" w:cs="Tahoma"/>
        </w:rPr>
        <w:t>.</w:t>
      </w:r>
    </w:p>
    <w:p w:rsidR="00A42A08" w:rsidRPr="003B6BDC" w:rsidRDefault="00A42A08" w:rsidP="002B043E">
      <w:pPr>
        <w:pStyle w:val="Akapitzlist"/>
        <w:numPr>
          <w:ilvl w:val="0"/>
          <w:numId w:val="12"/>
        </w:numPr>
        <w:spacing w:after="0" w:line="240" w:lineRule="auto"/>
        <w:rPr>
          <w:rFonts w:ascii="Calibri" w:eastAsia="Times New Roman" w:hAnsi="Calibri" w:cs="Tahoma"/>
        </w:rPr>
      </w:pPr>
      <w:r w:rsidRPr="003B6BDC">
        <w:rPr>
          <w:rFonts w:ascii="Calibri" w:eastAsia="Times New Roman" w:hAnsi="Calibri" w:cs="Tahoma"/>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D20A38" w:rsidRPr="003B6BDC" w:rsidRDefault="00A42A08" w:rsidP="002B043E">
      <w:pPr>
        <w:pStyle w:val="Akapitzlist"/>
        <w:numPr>
          <w:ilvl w:val="0"/>
          <w:numId w:val="12"/>
        </w:numPr>
        <w:spacing w:after="0" w:line="240" w:lineRule="auto"/>
        <w:rPr>
          <w:rFonts w:ascii="Calibri" w:eastAsia="Times New Roman" w:hAnsi="Calibri" w:cs="Tahoma"/>
        </w:rPr>
      </w:pPr>
      <w:r w:rsidRPr="003B6BDC">
        <w:rPr>
          <w:rFonts w:ascii="Calibri" w:eastAsia="Times New Roman" w:hAnsi="Calibri" w:cs="Tahoma"/>
        </w:rPr>
        <w:t xml:space="preserve">Płatność za wykonane </w:t>
      </w:r>
      <w:r w:rsidR="00D20A38" w:rsidRPr="003B6BDC">
        <w:rPr>
          <w:rFonts w:ascii="Calibri" w:eastAsia="Times New Roman" w:hAnsi="Calibri" w:cs="Tahoma"/>
        </w:rPr>
        <w:t>zajęcia</w:t>
      </w:r>
      <w:r w:rsidRPr="003B6BDC">
        <w:rPr>
          <w:rFonts w:ascii="Calibri" w:eastAsia="Times New Roman" w:hAnsi="Calibri" w:cs="Tahoma"/>
        </w:rPr>
        <w:t xml:space="preserve"> nastąpi częściowo.</w:t>
      </w:r>
    </w:p>
    <w:p w:rsidR="00A42A08" w:rsidRPr="003B6BDC" w:rsidRDefault="00D20A38" w:rsidP="004D157D">
      <w:pPr>
        <w:pStyle w:val="Akapitzlist"/>
        <w:numPr>
          <w:ilvl w:val="0"/>
          <w:numId w:val="12"/>
        </w:numPr>
        <w:spacing w:after="0" w:line="240" w:lineRule="auto"/>
        <w:ind w:left="714" w:hanging="357"/>
        <w:rPr>
          <w:rFonts w:ascii="Calibri" w:eastAsia="Times New Roman" w:hAnsi="Calibri" w:cs="Tahoma"/>
        </w:rPr>
      </w:pPr>
      <w:r w:rsidRPr="003B6BDC">
        <w:rPr>
          <w:rFonts w:ascii="Calibri" w:eastAsia="Times New Roman" w:hAnsi="Calibri" w:cs="Tahoma"/>
        </w:rPr>
        <w:t xml:space="preserve">Zamawiający zapłaci za </w:t>
      </w:r>
      <w:r w:rsidR="00F82261" w:rsidRPr="003B6BDC">
        <w:rPr>
          <w:rFonts w:ascii="Calibri" w:eastAsia="Times New Roman" w:hAnsi="Calibri" w:cs="Tahoma"/>
        </w:rPr>
        <w:t>faktycznie</w:t>
      </w:r>
      <w:r w:rsidRPr="003B6BDC">
        <w:rPr>
          <w:rFonts w:ascii="Calibri" w:eastAsia="Times New Roman" w:hAnsi="Calibri" w:cs="Tahoma"/>
        </w:rPr>
        <w:t xml:space="preserve"> </w:t>
      </w:r>
      <w:r w:rsidR="00F82261" w:rsidRPr="003B6BDC">
        <w:rPr>
          <w:rFonts w:ascii="Calibri" w:eastAsia="Times New Roman" w:hAnsi="Calibri" w:cs="Tahoma"/>
        </w:rPr>
        <w:t xml:space="preserve">przeprowadzone </w:t>
      </w:r>
      <w:r w:rsidR="00C338A0" w:rsidRPr="003B6BDC">
        <w:rPr>
          <w:rFonts w:ascii="Calibri" w:eastAsia="Times New Roman" w:hAnsi="Calibri" w:cs="Tahoma"/>
        </w:rPr>
        <w:t xml:space="preserve">godziny </w:t>
      </w:r>
      <w:r w:rsidR="00F82261" w:rsidRPr="003B6BDC">
        <w:rPr>
          <w:rFonts w:ascii="Calibri" w:eastAsia="Times New Roman" w:hAnsi="Calibri" w:cs="Tahoma"/>
        </w:rPr>
        <w:t>zaję</w:t>
      </w:r>
      <w:r w:rsidR="00C338A0" w:rsidRPr="003B6BDC">
        <w:rPr>
          <w:rFonts w:ascii="Calibri" w:eastAsia="Times New Roman" w:hAnsi="Calibri" w:cs="Tahoma"/>
        </w:rPr>
        <w:t>ć</w:t>
      </w:r>
      <w:r w:rsidRPr="003B6BDC">
        <w:rPr>
          <w:rFonts w:ascii="Calibri" w:eastAsia="Times New Roman" w:hAnsi="Calibri" w:cs="Tahoma"/>
        </w:rPr>
        <w:t>.</w:t>
      </w:r>
    </w:p>
    <w:p w:rsidR="004D157D" w:rsidRPr="003B6BDC" w:rsidRDefault="004D157D" w:rsidP="004D157D">
      <w:pPr>
        <w:pStyle w:val="Akapitzlist"/>
        <w:numPr>
          <w:ilvl w:val="0"/>
          <w:numId w:val="12"/>
        </w:numPr>
        <w:spacing w:after="0" w:line="240" w:lineRule="auto"/>
        <w:ind w:left="714" w:hanging="357"/>
        <w:rPr>
          <w:rFonts w:ascii="Calibri" w:eastAsia="Times New Roman" w:hAnsi="Calibri" w:cs="Tahoma"/>
        </w:rPr>
      </w:pPr>
      <w:r w:rsidRPr="003B6BDC">
        <w:rPr>
          <w:rFonts w:ascii="Calibri" w:eastAsia="Times New Roman" w:hAnsi="Calibri" w:cs="Tahoma"/>
        </w:rPr>
        <w:t xml:space="preserve">Warunkiem przyjęcia faktury jest należyte wykonanie przedmiotu umowy i dostarczenie Zamawiającemu  dokumentów, o których mowa w pkt E </w:t>
      </w:r>
      <w:proofErr w:type="spellStart"/>
      <w:r w:rsidRPr="003B6BDC">
        <w:rPr>
          <w:rFonts w:ascii="Calibri" w:eastAsia="Times New Roman" w:hAnsi="Calibri" w:cs="Tahoma"/>
        </w:rPr>
        <w:t>ppkt</w:t>
      </w:r>
      <w:proofErr w:type="spellEnd"/>
      <w:r w:rsidRPr="003B6BDC">
        <w:rPr>
          <w:rFonts w:ascii="Calibri" w:eastAsia="Times New Roman" w:hAnsi="Calibri" w:cs="Tahoma"/>
        </w:rPr>
        <w:t xml:space="preserve"> 2 szczegółowego opisu przedmiotu zamówienia.</w:t>
      </w:r>
    </w:p>
    <w:p w:rsidR="004D157D" w:rsidRPr="00574B4A" w:rsidRDefault="004D157D" w:rsidP="004D157D">
      <w:pPr>
        <w:pStyle w:val="Akapitzlist"/>
        <w:spacing w:after="0" w:line="240" w:lineRule="auto"/>
        <w:rPr>
          <w:rFonts w:ascii="Calibri" w:eastAsia="Times New Roman" w:hAnsi="Calibri" w:cs="Tahoma"/>
          <w:color w:val="FF0000"/>
        </w:rPr>
      </w:pP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t>E. PROMOCJA, OZNAKOWANIE, DOKUMENTACJA</w:t>
      </w: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t xml:space="preserve">Wykonawcy zobowiązani są: </w:t>
      </w: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t>2. do prowadzenia pełnej dokumentacji z przebiegu zajęć, obejmującej:</w:t>
      </w:r>
    </w:p>
    <w:p w:rsidR="00A42A08" w:rsidRPr="003B6BDC" w:rsidRDefault="00A42A08" w:rsidP="002B043E">
      <w:pPr>
        <w:numPr>
          <w:ilvl w:val="0"/>
          <w:numId w:val="5"/>
        </w:numPr>
        <w:spacing w:after="0" w:line="240" w:lineRule="auto"/>
        <w:contextualSpacing/>
        <w:rPr>
          <w:rFonts w:ascii="Calibri" w:eastAsia="Times New Roman" w:hAnsi="Calibri" w:cs="Tahoma"/>
        </w:rPr>
      </w:pPr>
      <w:r w:rsidRPr="003B6BDC">
        <w:rPr>
          <w:rFonts w:ascii="Calibri" w:eastAsia="Times New Roman" w:hAnsi="Calibri" w:cs="Tahoma"/>
        </w:rPr>
        <w:t>prowadzenie listy obecności uczestników na zajęciach,</w:t>
      </w:r>
    </w:p>
    <w:p w:rsidR="00070506" w:rsidRPr="003B6BDC" w:rsidRDefault="00070506" w:rsidP="002B043E">
      <w:pPr>
        <w:pStyle w:val="Akapitzlist"/>
        <w:numPr>
          <w:ilvl w:val="0"/>
          <w:numId w:val="5"/>
        </w:numPr>
        <w:spacing w:after="0" w:line="240" w:lineRule="auto"/>
        <w:ind w:left="714" w:hanging="357"/>
        <w:rPr>
          <w:rFonts w:ascii="Calibri" w:eastAsia="Times New Roman" w:hAnsi="Calibri" w:cs="Tahoma"/>
        </w:rPr>
      </w:pPr>
      <w:r w:rsidRPr="003B6BDC">
        <w:rPr>
          <w:rFonts w:ascii="Calibri" w:eastAsia="Times New Roman" w:hAnsi="Calibri" w:cs="Tahoma"/>
        </w:rPr>
        <w:t>oryginały zaświadczeń o ukończeniu zajęć przez uczestników</w:t>
      </w:r>
    </w:p>
    <w:p w:rsidR="00A42A08" w:rsidRPr="003B6BDC" w:rsidRDefault="00A42A08" w:rsidP="002B043E">
      <w:pPr>
        <w:numPr>
          <w:ilvl w:val="0"/>
          <w:numId w:val="5"/>
        </w:numPr>
        <w:spacing w:after="0" w:line="240" w:lineRule="auto"/>
        <w:ind w:left="714" w:hanging="357"/>
        <w:contextualSpacing/>
        <w:rPr>
          <w:rFonts w:ascii="Calibri" w:eastAsia="Times New Roman" w:hAnsi="Calibri" w:cs="Tahoma"/>
        </w:rPr>
      </w:pPr>
      <w:r w:rsidRPr="003B6BDC">
        <w:rPr>
          <w:rFonts w:ascii="Calibri" w:eastAsia="Times New Roman" w:hAnsi="Calibri" w:cs="Tahoma"/>
        </w:rPr>
        <w:t>rejestr wydanych zaświadczeń potwierdzających udział w zajęciach,</w:t>
      </w:r>
    </w:p>
    <w:p w:rsidR="00D43B09" w:rsidRPr="003B6BDC" w:rsidRDefault="00A24B53" w:rsidP="002B043E">
      <w:pPr>
        <w:numPr>
          <w:ilvl w:val="0"/>
          <w:numId w:val="5"/>
        </w:numPr>
        <w:spacing w:after="0" w:line="240" w:lineRule="auto"/>
        <w:contextualSpacing/>
        <w:rPr>
          <w:rFonts w:ascii="Calibri" w:eastAsia="Times New Roman" w:hAnsi="Calibri" w:cs="Tahoma"/>
        </w:rPr>
      </w:pPr>
      <w:r w:rsidRPr="003B6BDC">
        <w:rPr>
          <w:rFonts w:ascii="Calibri" w:eastAsia="Times New Roman" w:hAnsi="Calibri" w:cs="Tahoma"/>
        </w:rPr>
        <w:t>protokół</w:t>
      </w:r>
      <w:r w:rsidR="00D43B09" w:rsidRPr="003B6BDC">
        <w:rPr>
          <w:rFonts w:ascii="Calibri" w:eastAsia="Times New Roman" w:hAnsi="Calibri" w:cs="Tahoma"/>
        </w:rPr>
        <w:t xml:space="preserve"> potwierdzając</w:t>
      </w:r>
      <w:r w:rsidRPr="003B6BDC">
        <w:rPr>
          <w:rFonts w:ascii="Calibri" w:eastAsia="Times New Roman" w:hAnsi="Calibri" w:cs="Tahoma"/>
        </w:rPr>
        <w:t>y</w:t>
      </w:r>
      <w:r w:rsidR="00D43B09" w:rsidRPr="003B6BDC">
        <w:rPr>
          <w:rFonts w:ascii="Calibri" w:eastAsia="Times New Roman" w:hAnsi="Calibri" w:cs="Tahoma"/>
        </w:rPr>
        <w:t xml:space="preserve"> wydanie biletów,</w:t>
      </w:r>
    </w:p>
    <w:p w:rsidR="00A42A08" w:rsidRPr="003B6BDC" w:rsidRDefault="00A42A08" w:rsidP="002B043E">
      <w:pPr>
        <w:numPr>
          <w:ilvl w:val="0"/>
          <w:numId w:val="5"/>
        </w:numPr>
        <w:spacing w:after="0" w:line="240" w:lineRule="auto"/>
        <w:contextualSpacing/>
        <w:rPr>
          <w:rFonts w:ascii="Calibri" w:eastAsia="Times New Roman" w:hAnsi="Calibri" w:cs="Tahoma"/>
        </w:rPr>
      </w:pPr>
      <w:r w:rsidRPr="003B6BDC">
        <w:rPr>
          <w:rFonts w:ascii="Calibri" w:eastAsia="Times New Roman" w:hAnsi="Calibri" w:cs="Tahoma"/>
        </w:rPr>
        <w:t>płyta CD z dokumentacją zdjęciową z przeprowadzonych zajęć,</w:t>
      </w: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t>Powyższe dokumenty oryginał (kopie) Wykonawca przekaże Zamawiającemu. Ponadto Wykonawca dokona archiwizacji ww. dokumentów na okres do 31.12.202</w:t>
      </w:r>
      <w:r w:rsidR="004F48B2" w:rsidRPr="003B6BDC">
        <w:rPr>
          <w:rFonts w:ascii="Calibri" w:eastAsia="Times New Roman" w:hAnsi="Calibri" w:cs="Tahoma"/>
        </w:rPr>
        <w:t>6</w:t>
      </w:r>
      <w:r w:rsidRPr="003B6BDC">
        <w:rPr>
          <w:rFonts w:ascii="Calibri" w:eastAsia="Times New Roman" w:hAnsi="Calibri" w:cs="Tahoma"/>
        </w:rPr>
        <w:t xml:space="preserve"> r., zapewniając dostęp do przechowywanej dokumentacji w ramach kontroli wykonania przedmiotu zamówienia. Wszystkie dokumenty sporządzane przez Wykonawcę będą opatrzone logotypami projektu operacyjnego;</w:t>
      </w: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t>3.Wydania zamawiającemu oryginału zaświadczeń (</w:t>
      </w:r>
      <w:r w:rsidR="004F48B2" w:rsidRPr="003B6BDC">
        <w:rPr>
          <w:rFonts w:ascii="Calibri" w:eastAsia="Times New Roman" w:hAnsi="Calibri" w:cs="Tahoma"/>
        </w:rPr>
        <w:t>dyplomów, certyfikatów</w:t>
      </w:r>
      <w:r w:rsidRPr="003B6BDC">
        <w:rPr>
          <w:rFonts w:ascii="Calibri" w:eastAsia="Times New Roman" w:hAnsi="Calibri" w:cs="Tahoma"/>
        </w:rPr>
        <w:t xml:space="preserve">) o udziale poszczególnych uczestników w zajęciach zawierających informację o realizowaniu </w:t>
      </w:r>
      <w:r w:rsidR="004F48B2" w:rsidRPr="003B6BDC">
        <w:rPr>
          <w:rFonts w:ascii="Calibri" w:eastAsia="Times New Roman" w:hAnsi="Calibri" w:cs="Tahoma"/>
        </w:rPr>
        <w:t>zajęć</w:t>
      </w:r>
      <w:r w:rsidRPr="003B6BDC">
        <w:rPr>
          <w:rFonts w:ascii="Calibri" w:eastAsia="Times New Roman" w:hAnsi="Calibri" w:cs="Tahoma"/>
        </w:rPr>
        <w:t xml:space="preserve"> w ramach projektu współfinansowanego przez Unię Europejską ze środków Europejskiego Funduszu Społecznego, kopię ww. zaświadczeń</w:t>
      </w:r>
      <w:r w:rsidR="004F48B2" w:rsidRPr="003B6BDC">
        <w:rPr>
          <w:rFonts w:ascii="Calibri" w:eastAsia="Times New Roman" w:hAnsi="Calibri" w:cs="Tahoma"/>
        </w:rPr>
        <w:t xml:space="preserve"> (dyplomów, certyfikatów)</w:t>
      </w:r>
      <w:r w:rsidRPr="003B6BDC">
        <w:rPr>
          <w:rFonts w:ascii="Calibri" w:eastAsia="Times New Roman" w:hAnsi="Calibri" w:cs="Tahoma"/>
        </w:rPr>
        <w:t xml:space="preserve"> Wykonawca zobowiązuje się również wydać Zamawiającemu. Jeżeli nie ma możliwości zamieszczenia odpowiedniej informacji dot. źródła finansowania warsztatów na zaświadczeniu –  wydać dodatkowe zaświadczenie zawierające wskazaną informację.</w:t>
      </w: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t>4. Przekazania Zamawiającemu po zakończeniu zajęć oryginałów (kopii) wszelkich dokumentów w celu potwierdzenia realizacji przedmiotu umowy,</w:t>
      </w: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t>F.  TERMIN WYKONANIA ZAMÓWIENIA</w:t>
      </w:r>
    </w:p>
    <w:p w:rsidR="00A42A08" w:rsidRPr="003B6BDC" w:rsidRDefault="00A42A08" w:rsidP="00A42A08">
      <w:pPr>
        <w:spacing w:after="0" w:line="240" w:lineRule="auto"/>
        <w:rPr>
          <w:rFonts w:ascii="Calibri" w:eastAsia="Times New Roman" w:hAnsi="Calibri" w:cs="Tahoma"/>
        </w:rPr>
      </w:pPr>
      <w:r w:rsidRPr="003B6BDC">
        <w:rPr>
          <w:rFonts w:ascii="Calibri" w:eastAsia="Times New Roman" w:hAnsi="Calibri" w:cs="Tahoma"/>
        </w:rPr>
        <w:lastRenderedPageBreak/>
        <w:t>Zamawiający zamierza zrealizować zaj</w:t>
      </w:r>
      <w:r w:rsidR="00DA10EF">
        <w:rPr>
          <w:rFonts w:ascii="Calibri" w:eastAsia="Times New Roman" w:hAnsi="Calibri" w:cs="Tahoma"/>
        </w:rPr>
        <w:t xml:space="preserve">ęcia od dnia zawarcia umowy </w:t>
      </w:r>
      <w:r w:rsidR="003F58E5" w:rsidRPr="003B6BDC">
        <w:rPr>
          <w:rFonts w:ascii="Calibri" w:eastAsia="Times New Roman" w:hAnsi="Calibri" w:cs="Tahoma"/>
        </w:rPr>
        <w:t xml:space="preserve"> </w:t>
      </w:r>
      <w:r w:rsidR="00A91D25" w:rsidRPr="003B6BDC">
        <w:rPr>
          <w:rFonts w:ascii="Calibri" w:eastAsia="Times New Roman" w:hAnsi="Calibri" w:cs="Tahoma"/>
        </w:rPr>
        <w:t>do końca stycznia 2021 r.</w:t>
      </w:r>
      <w:r w:rsidR="00264094">
        <w:rPr>
          <w:rFonts w:ascii="Calibri" w:eastAsia="Times New Roman" w:hAnsi="Calibri" w:cs="Tahoma"/>
        </w:rPr>
        <w:t xml:space="preserve"> </w:t>
      </w:r>
      <w:r w:rsidR="00264094" w:rsidRPr="00264094">
        <w:rPr>
          <w:rFonts w:ascii="Calibri" w:eastAsia="Times New Roman" w:hAnsi="Calibri" w:cs="Tahoma"/>
        </w:rPr>
        <w:t xml:space="preserve">Termin rozpoczęcia zajęć zostanie ustalony w porozumieniu z wykonawcą z minimum 14 dniowym wyprzedzeniem.  </w:t>
      </w:r>
    </w:p>
    <w:p w:rsidR="00070506" w:rsidRPr="00574B4A" w:rsidRDefault="00070506">
      <w:pPr>
        <w:rPr>
          <w:rFonts w:ascii="Calibri" w:eastAsia="Times New Roman" w:hAnsi="Calibri" w:cs="Tahoma"/>
          <w:color w:val="FF0000"/>
        </w:rPr>
      </w:pPr>
      <w:r w:rsidRPr="00574B4A">
        <w:rPr>
          <w:rFonts w:ascii="Calibri" w:eastAsia="Times New Roman" w:hAnsi="Calibri" w:cs="Tahoma"/>
          <w:color w:val="FF0000"/>
        </w:rPr>
        <w:br w:type="page"/>
      </w:r>
    </w:p>
    <w:p w:rsidR="00070506" w:rsidRPr="00D07CF9" w:rsidRDefault="00070506" w:rsidP="00070506">
      <w:pPr>
        <w:contextualSpacing/>
        <w:jc w:val="right"/>
        <w:rPr>
          <w:rFonts w:ascii="Calibri" w:eastAsia="Times New Roman" w:hAnsi="Calibri" w:cs="Times New Roman"/>
          <w:b/>
          <w:lang w:eastAsia="pl-PL"/>
        </w:rPr>
      </w:pPr>
      <w:r w:rsidRPr="00D07CF9">
        <w:rPr>
          <w:rFonts w:ascii="Calibri" w:eastAsia="Times New Roman" w:hAnsi="Calibri" w:cs="Times New Roman"/>
          <w:b/>
          <w:lang w:eastAsia="pl-PL"/>
        </w:rPr>
        <w:lastRenderedPageBreak/>
        <w:t>Załącznik nr 3</w:t>
      </w:r>
    </w:p>
    <w:p w:rsidR="00070506" w:rsidRPr="00D07CF9" w:rsidRDefault="00070506" w:rsidP="00070506">
      <w:pPr>
        <w:contextualSpacing/>
        <w:jc w:val="center"/>
        <w:rPr>
          <w:rFonts w:ascii="Calibri" w:eastAsia="Times New Roman" w:hAnsi="Calibri" w:cs="Times New Roman"/>
          <w:b/>
          <w:lang w:eastAsia="pl-PL"/>
        </w:rPr>
      </w:pPr>
      <w:r w:rsidRPr="00D07CF9">
        <w:rPr>
          <w:rFonts w:ascii="Calibri" w:eastAsia="Times New Roman" w:hAnsi="Calibri" w:cs="Times New Roman"/>
          <w:b/>
          <w:lang w:eastAsia="pl-PL"/>
        </w:rPr>
        <w:t>- Wzór-</w:t>
      </w:r>
    </w:p>
    <w:p w:rsidR="00070506" w:rsidRPr="00D07CF9" w:rsidRDefault="00070506" w:rsidP="00070506">
      <w:pPr>
        <w:spacing w:after="0" w:line="240" w:lineRule="auto"/>
        <w:contextualSpacing/>
        <w:jc w:val="center"/>
        <w:rPr>
          <w:rFonts w:ascii="Calibri" w:eastAsia="Times New Roman" w:hAnsi="Calibri" w:cs="Times New Roman"/>
          <w:b/>
          <w:lang w:eastAsia="pl-PL"/>
        </w:rPr>
      </w:pPr>
      <w:r w:rsidRPr="00D07CF9">
        <w:rPr>
          <w:rFonts w:ascii="Calibri" w:eastAsia="Times New Roman" w:hAnsi="Calibri" w:cs="Times New Roman"/>
          <w:b/>
          <w:lang w:eastAsia="pl-PL"/>
        </w:rPr>
        <w:t>UMOWA Nr  …………./2020</w:t>
      </w:r>
    </w:p>
    <w:p w:rsidR="00070506" w:rsidRPr="00D07CF9" w:rsidRDefault="00070506" w:rsidP="00070506">
      <w:pPr>
        <w:spacing w:after="0" w:line="240" w:lineRule="auto"/>
        <w:contextualSpacing/>
        <w:jc w:val="both"/>
        <w:rPr>
          <w:rFonts w:ascii="Calibri" w:eastAsia="Times New Roman" w:hAnsi="Calibri" w:cs="Times New Roman"/>
          <w:lang w:eastAsia="pl-PL"/>
        </w:rPr>
      </w:pPr>
      <w:r w:rsidRPr="00D07CF9">
        <w:rPr>
          <w:rFonts w:ascii="Calibri" w:eastAsia="Times New Roman" w:hAnsi="Calibri" w:cs="Times New Roman"/>
          <w:lang w:eastAsia="pl-PL"/>
        </w:rPr>
        <w:t>zawarta w dniu ………………… pomiędzy:</w:t>
      </w:r>
    </w:p>
    <w:p w:rsidR="00070506" w:rsidRPr="00D07CF9" w:rsidRDefault="00070506" w:rsidP="00070506">
      <w:pPr>
        <w:suppressAutoHyphens/>
        <w:spacing w:after="0" w:line="240" w:lineRule="auto"/>
        <w:contextualSpacing/>
        <w:rPr>
          <w:rFonts w:ascii="Calibri" w:eastAsia="Times New Roman" w:hAnsi="Calibri" w:cs="Times New Roman"/>
        </w:rPr>
      </w:pPr>
      <w:r w:rsidRPr="00D07CF9">
        <w:rPr>
          <w:rFonts w:ascii="Calibri" w:eastAsia="Times New Roman" w:hAnsi="Calibri" w:cs="Times New Roman"/>
        </w:rPr>
        <w:t>Miastem Zabrze, ul. Powstańców Śląskich 5-7, 41-800 Zabrze, NIP 6482743351, zwanym „nabywcą”, w imieniu którego działa reprezentowany przez:</w:t>
      </w:r>
    </w:p>
    <w:p w:rsidR="00070506" w:rsidRPr="00D07CF9" w:rsidRDefault="00070506" w:rsidP="00070506">
      <w:pPr>
        <w:suppressAutoHyphens/>
        <w:spacing w:after="0" w:line="240" w:lineRule="auto"/>
        <w:contextualSpacing/>
        <w:rPr>
          <w:rFonts w:ascii="Calibri" w:eastAsia="Times New Roman" w:hAnsi="Calibri" w:cs="Times New Roman"/>
        </w:rPr>
      </w:pPr>
      <w:r w:rsidRPr="00D07CF9">
        <w:rPr>
          <w:rFonts w:ascii="Calibri" w:eastAsia="Times New Roman" w:hAnsi="Calibri" w:cs="Times New Roman"/>
        </w:rPr>
        <w:t xml:space="preserve">………………………… działającą/ działającego na podstawie upoważnienia Prezydenta Miasta Zabrze, </w:t>
      </w:r>
    </w:p>
    <w:p w:rsidR="00070506" w:rsidRPr="00D07CF9" w:rsidRDefault="00070506" w:rsidP="00070506">
      <w:pPr>
        <w:suppressAutoHyphens/>
        <w:spacing w:after="0" w:line="240" w:lineRule="auto"/>
        <w:contextualSpacing/>
        <w:rPr>
          <w:rFonts w:ascii="Calibri" w:eastAsia="Times New Roman" w:hAnsi="Calibri" w:cs="Times New Roman"/>
        </w:rPr>
      </w:pPr>
      <w:r w:rsidRPr="00D07CF9">
        <w:rPr>
          <w:rFonts w:ascii="Calibri" w:eastAsia="Times New Roman" w:hAnsi="Calibri" w:cs="Times New Roman"/>
        </w:rPr>
        <w:t xml:space="preserve">Miejski Ośrodek Pomocy Rodzinie w Zabrzu ul. 3 Maja 16  </w:t>
      </w:r>
    </w:p>
    <w:p w:rsidR="00070506" w:rsidRPr="00D07CF9" w:rsidRDefault="00070506" w:rsidP="00070506">
      <w:pPr>
        <w:suppressAutoHyphens/>
        <w:spacing w:after="0" w:line="240" w:lineRule="auto"/>
        <w:contextualSpacing/>
        <w:rPr>
          <w:rFonts w:ascii="Calibri" w:eastAsia="Times New Roman" w:hAnsi="Calibri" w:cs="Times New Roman"/>
        </w:rPr>
      </w:pPr>
      <w:r w:rsidRPr="00D07CF9">
        <w:rPr>
          <w:rFonts w:ascii="Calibri" w:eastAsia="Times New Roman" w:hAnsi="Calibri" w:cs="Times New Roman"/>
        </w:rPr>
        <w:t>zwanym dalej zamawiającym,</w:t>
      </w:r>
    </w:p>
    <w:p w:rsidR="00070506" w:rsidRPr="00D07CF9" w:rsidRDefault="00070506" w:rsidP="00070506">
      <w:pPr>
        <w:spacing w:after="0" w:line="240" w:lineRule="auto"/>
        <w:contextualSpacing/>
        <w:jc w:val="both"/>
        <w:rPr>
          <w:rFonts w:ascii="Calibri" w:eastAsia="Times New Roman" w:hAnsi="Calibri" w:cs="Times New Roman"/>
          <w:b/>
          <w:lang w:eastAsia="pl-PL"/>
        </w:rPr>
      </w:pPr>
      <w:r w:rsidRPr="00D07CF9">
        <w:rPr>
          <w:rFonts w:ascii="Calibri" w:eastAsia="Times New Roman" w:hAnsi="Calibri" w:cs="Times New Roman"/>
          <w:lang w:eastAsia="pl-PL"/>
        </w:rPr>
        <w:t>a ……………………………………………</w:t>
      </w:r>
    </w:p>
    <w:p w:rsidR="00070506" w:rsidRPr="00D07CF9" w:rsidRDefault="00070506" w:rsidP="00070506">
      <w:pPr>
        <w:spacing w:after="0" w:line="240" w:lineRule="auto"/>
        <w:contextualSpacing/>
        <w:jc w:val="both"/>
        <w:rPr>
          <w:rFonts w:ascii="Calibri" w:eastAsia="Times New Roman" w:hAnsi="Calibri" w:cs="Times New Roman"/>
        </w:rPr>
      </w:pPr>
      <w:r w:rsidRPr="00D07CF9">
        <w:rPr>
          <w:rFonts w:ascii="Calibri" w:eastAsia="Times New Roman" w:hAnsi="Calibri" w:cs="Times New Roman"/>
        </w:rPr>
        <w:t>NIP: ……………….. REGON: ………………………</w:t>
      </w:r>
    </w:p>
    <w:p w:rsidR="00070506" w:rsidRPr="00D07CF9" w:rsidRDefault="00070506" w:rsidP="00070506">
      <w:pPr>
        <w:spacing w:after="0" w:line="240" w:lineRule="auto"/>
        <w:contextualSpacing/>
        <w:jc w:val="both"/>
        <w:rPr>
          <w:rFonts w:ascii="Calibri" w:eastAsia="Times New Roman" w:hAnsi="Calibri" w:cs="Times New Roman"/>
        </w:rPr>
      </w:pPr>
      <w:r w:rsidRPr="00D07CF9">
        <w:rPr>
          <w:rFonts w:ascii="Calibri" w:eastAsia="Times New Roman" w:hAnsi="Calibri" w:cs="Times New Roman"/>
        </w:rPr>
        <w:t>reprezentowaną przez:</w:t>
      </w:r>
    </w:p>
    <w:p w:rsidR="00070506" w:rsidRPr="00D07CF9" w:rsidRDefault="00070506" w:rsidP="00070506">
      <w:pPr>
        <w:widowControl w:val="0"/>
        <w:suppressAutoHyphens/>
        <w:spacing w:after="0" w:line="240" w:lineRule="auto"/>
        <w:contextualSpacing/>
        <w:jc w:val="both"/>
        <w:rPr>
          <w:rFonts w:ascii="Calibri" w:eastAsia="Lucida Sans Unicode" w:hAnsi="Calibri" w:cs="Tahoma"/>
          <w:lang w:eastAsia="ar-SA"/>
        </w:rPr>
      </w:pPr>
      <w:r w:rsidRPr="00D07CF9">
        <w:rPr>
          <w:rFonts w:ascii="Calibri" w:eastAsia="Lucida Sans Unicode" w:hAnsi="Calibri" w:cs="Tahoma"/>
          <w:lang w:eastAsia="ar-SA"/>
        </w:rPr>
        <w:t>zwanym dalej Wykonawcą</w:t>
      </w:r>
    </w:p>
    <w:p w:rsidR="00070506" w:rsidRPr="00D07CF9" w:rsidRDefault="00313D44" w:rsidP="00070506">
      <w:pPr>
        <w:spacing w:after="0"/>
        <w:jc w:val="both"/>
        <w:rPr>
          <w:rFonts w:ascii="Calibri" w:eastAsia="Calibri" w:hAnsi="Calibri" w:cs="Times New Roman"/>
          <w:bCs/>
          <w:sz w:val="20"/>
          <w:szCs w:val="20"/>
          <w:lang w:eastAsia="pl-PL"/>
        </w:rPr>
      </w:pPr>
      <w:r w:rsidRPr="00D07CF9">
        <w:rPr>
          <w:rFonts w:ascii="Calibri" w:eastAsia="Calibri" w:hAnsi="Calibri" w:cs="Calibri"/>
          <w:sz w:val="20"/>
          <w:szCs w:val="20"/>
          <w:lang w:eastAsia="pl-PL"/>
        </w:rPr>
        <w:t>po przeprowadzeniu</w:t>
      </w:r>
      <w:r w:rsidR="00070506" w:rsidRPr="00D07CF9">
        <w:rPr>
          <w:rFonts w:ascii="Calibri" w:eastAsia="Calibri" w:hAnsi="Calibri" w:cs="Calibri"/>
          <w:sz w:val="20"/>
          <w:szCs w:val="20"/>
          <w:lang w:eastAsia="pl-PL"/>
        </w:rPr>
        <w:t xml:space="preserve"> </w:t>
      </w:r>
      <w:r w:rsidRPr="00D07CF9">
        <w:rPr>
          <w:rFonts w:ascii="Calibri" w:eastAsia="Calibri" w:hAnsi="Calibri" w:cs="Calibri"/>
          <w:sz w:val="20"/>
          <w:szCs w:val="20"/>
          <w:lang w:eastAsia="pl-PL"/>
        </w:rPr>
        <w:t>zapytania ofertowego na podstawie art. 4 pkt 8 Ustawy Prawo zamówień publicznych z dnia 29 stycznia 2004 r - zamówienie do 30.000 euro.</w:t>
      </w:r>
    </w:p>
    <w:p w:rsidR="00070506" w:rsidRPr="00D07CF9" w:rsidRDefault="00070506" w:rsidP="00070506">
      <w:pPr>
        <w:spacing w:after="0" w:line="240" w:lineRule="auto"/>
        <w:contextualSpacing/>
        <w:jc w:val="center"/>
        <w:rPr>
          <w:rFonts w:ascii="Calibri" w:eastAsia="Times New Roman" w:hAnsi="Calibri" w:cs="Times New Roman"/>
          <w:b/>
          <w:lang w:eastAsia="pl-PL"/>
        </w:rPr>
      </w:pPr>
      <w:r w:rsidRPr="00D07CF9">
        <w:rPr>
          <w:rFonts w:ascii="Calibri" w:eastAsia="Times New Roman" w:hAnsi="Calibri" w:cs="Times New Roman"/>
          <w:b/>
          <w:lang w:eastAsia="pl-PL"/>
        </w:rPr>
        <w:t>§ 1</w:t>
      </w:r>
    </w:p>
    <w:p w:rsidR="00070506" w:rsidRPr="00D07CF9" w:rsidRDefault="00070506" w:rsidP="00070506">
      <w:pPr>
        <w:tabs>
          <w:tab w:val="left" w:pos="284"/>
        </w:tabs>
        <w:spacing w:after="0" w:line="240" w:lineRule="auto"/>
        <w:contextualSpacing/>
        <w:jc w:val="both"/>
        <w:rPr>
          <w:rFonts w:ascii="Calibri" w:eastAsia="Times New Roman" w:hAnsi="Calibri" w:cs="Times New Roman"/>
          <w:b/>
          <w:lang w:eastAsia="pl-PL"/>
        </w:rPr>
      </w:pPr>
      <w:r w:rsidRPr="00D07CF9">
        <w:rPr>
          <w:rFonts w:ascii="Calibri" w:eastAsia="Times New Roman" w:hAnsi="Calibri" w:cs="Times New Roman"/>
          <w:b/>
          <w:lang w:eastAsia="pl-PL"/>
        </w:rPr>
        <w:t>PRZEDMIOT UMOWY</w:t>
      </w:r>
    </w:p>
    <w:p w:rsidR="00313D44" w:rsidRPr="00D07CF9" w:rsidRDefault="00313D44" w:rsidP="002B043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D07CF9">
        <w:rPr>
          <w:rFonts w:ascii="Calibri" w:eastAsia="Times New Roman" w:hAnsi="Calibri" w:cs="Times New Roman"/>
          <w:lang w:eastAsia="pl-PL"/>
        </w:rPr>
        <w:t xml:space="preserve">Przedmiotem zamówienia jest organizacja i przeprowadzenie zajęć </w:t>
      </w:r>
      <w:r w:rsidR="00D07CF9" w:rsidRPr="00D07CF9">
        <w:rPr>
          <w:rFonts w:ascii="Calibri" w:eastAsia="Times New Roman" w:hAnsi="Calibri" w:cs="Times New Roman"/>
          <w:lang w:eastAsia="pl-PL"/>
        </w:rPr>
        <w:t>z nauki języka angielskiego</w:t>
      </w:r>
      <w:r w:rsidRPr="00D07CF9">
        <w:rPr>
          <w:rFonts w:ascii="Calibri" w:eastAsia="Times New Roman" w:hAnsi="Calibri" w:cs="Times New Roman"/>
          <w:lang w:eastAsia="pl-PL"/>
        </w:rPr>
        <w:t xml:space="preserve">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070506" w:rsidRPr="00D07CF9" w:rsidRDefault="00070506" w:rsidP="002B043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D07CF9">
        <w:rPr>
          <w:rFonts w:ascii="Calibri" w:eastAsia="Calibri" w:hAnsi="Calibri" w:cs="Tahoma"/>
          <w:bCs/>
        </w:rPr>
        <w:t>Szczegółowy opis przedmiotu zamówienia stanowi załącznik nr 2 do ogłoszenia o zamówieniu.</w:t>
      </w:r>
    </w:p>
    <w:p w:rsidR="00070506" w:rsidRPr="00D07CF9" w:rsidRDefault="00070506" w:rsidP="002B043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D07CF9">
        <w:rPr>
          <w:rFonts w:ascii="Calibri" w:eastAsia="Calibri" w:hAnsi="Calibri" w:cs="Tahoma"/>
          <w:bCs/>
        </w:rPr>
        <w:t>Integralną częścią niniejszej umowy  jest ogłoszenie z dnia ……………………... oraz oferta Wykonawcy z dnia……………….</w:t>
      </w:r>
    </w:p>
    <w:p w:rsidR="00070506" w:rsidRPr="00BB2D0D" w:rsidRDefault="00070506" w:rsidP="00070506">
      <w:pPr>
        <w:suppressAutoHyphens/>
        <w:spacing w:after="0" w:line="240" w:lineRule="auto"/>
        <w:contextualSpacing/>
        <w:jc w:val="center"/>
        <w:rPr>
          <w:rFonts w:ascii="Calibri" w:eastAsia="Times New Roman" w:hAnsi="Calibri" w:cs="Tahoma"/>
          <w:b/>
          <w:lang w:eastAsia="pl-PL"/>
        </w:rPr>
      </w:pPr>
      <w:r w:rsidRPr="00BB2D0D">
        <w:rPr>
          <w:rFonts w:ascii="Calibri" w:eastAsia="Times New Roman" w:hAnsi="Calibri" w:cs="Tahoma"/>
          <w:b/>
          <w:lang w:eastAsia="pl-PL"/>
        </w:rPr>
        <w:t>§ 2</w:t>
      </w:r>
    </w:p>
    <w:p w:rsidR="00070506" w:rsidRPr="00BB2D0D" w:rsidRDefault="00070506" w:rsidP="00070506">
      <w:pPr>
        <w:tabs>
          <w:tab w:val="left" w:pos="426"/>
        </w:tabs>
        <w:spacing w:after="0" w:line="240" w:lineRule="auto"/>
        <w:contextualSpacing/>
        <w:jc w:val="both"/>
        <w:rPr>
          <w:rFonts w:ascii="Calibri" w:eastAsia="Times New Roman" w:hAnsi="Calibri" w:cs="Tahoma"/>
          <w:b/>
        </w:rPr>
      </w:pPr>
      <w:r w:rsidRPr="00BB2D0D">
        <w:rPr>
          <w:rFonts w:ascii="Calibri" w:eastAsia="Times New Roman" w:hAnsi="Calibri" w:cs="Tahoma"/>
          <w:b/>
        </w:rPr>
        <w:t>MIEJSCE REALIZACJI</w:t>
      </w:r>
    </w:p>
    <w:p w:rsidR="00070506" w:rsidRPr="00BB2D0D" w:rsidRDefault="0030555F" w:rsidP="002B043E">
      <w:pPr>
        <w:pStyle w:val="Akapitzlist"/>
        <w:numPr>
          <w:ilvl w:val="3"/>
          <w:numId w:val="11"/>
        </w:numPr>
        <w:tabs>
          <w:tab w:val="left" w:pos="284"/>
        </w:tabs>
        <w:spacing w:after="0" w:line="240" w:lineRule="auto"/>
        <w:ind w:left="0" w:firstLine="0"/>
        <w:rPr>
          <w:rFonts w:ascii="Calibri" w:eastAsia="Times New Roman" w:hAnsi="Calibri" w:cs="Tahoma"/>
        </w:rPr>
      </w:pPr>
      <w:r w:rsidRPr="00BB2D0D">
        <w:rPr>
          <w:rFonts w:ascii="Calibri" w:eastAsia="Times New Roman" w:hAnsi="Calibri" w:cs="Tahoma"/>
        </w:rPr>
        <w:t xml:space="preserve">Zajęcia odbywać się będą na terenie miasta Zabrze w </w:t>
      </w:r>
      <w:r w:rsidR="00D07CF9" w:rsidRPr="00BB2D0D">
        <w:rPr>
          <w:rFonts w:ascii="Calibri" w:eastAsia="Times New Roman" w:hAnsi="Calibri" w:cs="Tahoma"/>
        </w:rPr>
        <w:t>jednej ze świetlic środowiskowych MOPR wskazan</w:t>
      </w:r>
      <w:r w:rsidR="00BB2D0D" w:rsidRPr="00BB2D0D">
        <w:rPr>
          <w:rFonts w:ascii="Calibri" w:eastAsia="Times New Roman" w:hAnsi="Calibri" w:cs="Tahoma"/>
        </w:rPr>
        <w:t>ej</w:t>
      </w:r>
      <w:r w:rsidR="00D07CF9" w:rsidRPr="00BB2D0D">
        <w:rPr>
          <w:rFonts w:ascii="Calibri" w:eastAsia="Times New Roman" w:hAnsi="Calibri" w:cs="Tahoma"/>
        </w:rPr>
        <w:t xml:space="preserve"> przez Zamawiającego</w:t>
      </w:r>
      <w:r w:rsidRPr="00BB2D0D">
        <w:rPr>
          <w:rFonts w:ascii="Calibri" w:eastAsia="Times New Roman" w:hAnsi="Calibri" w:cs="Tahoma"/>
        </w:rPr>
        <w:t>.</w:t>
      </w:r>
    </w:p>
    <w:p w:rsidR="0030555F" w:rsidRPr="00BB2D0D" w:rsidRDefault="0030555F" w:rsidP="00070506">
      <w:pPr>
        <w:spacing w:after="0" w:line="240" w:lineRule="auto"/>
        <w:contextualSpacing/>
        <w:rPr>
          <w:rFonts w:ascii="Calibri" w:eastAsia="Times New Roman" w:hAnsi="Calibri" w:cs="Tahoma"/>
          <w:b/>
          <w:lang w:eastAsia="pl-PL"/>
        </w:rPr>
      </w:pPr>
    </w:p>
    <w:p w:rsidR="00070506" w:rsidRPr="00BB2D0D" w:rsidRDefault="00070506" w:rsidP="00070506">
      <w:pPr>
        <w:spacing w:after="0" w:line="240" w:lineRule="auto"/>
        <w:contextualSpacing/>
        <w:jc w:val="center"/>
        <w:rPr>
          <w:rFonts w:ascii="Calibri" w:eastAsia="Times New Roman" w:hAnsi="Calibri" w:cs="Tahoma"/>
          <w:b/>
          <w:lang w:eastAsia="pl-PL"/>
        </w:rPr>
      </w:pPr>
      <w:r w:rsidRPr="00BB2D0D">
        <w:rPr>
          <w:rFonts w:ascii="Calibri" w:eastAsia="Times New Roman" w:hAnsi="Calibri" w:cs="Tahoma"/>
          <w:b/>
          <w:lang w:eastAsia="pl-PL"/>
        </w:rPr>
        <w:t>§ 3</w:t>
      </w:r>
    </w:p>
    <w:p w:rsidR="00070506" w:rsidRPr="00BB2D0D" w:rsidRDefault="00070506" w:rsidP="00070506">
      <w:pPr>
        <w:spacing w:after="0" w:line="240" w:lineRule="auto"/>
        <w:contextualSpacing/>
        <w:rPr>
          <w:rFonts w:ascii="Calibri" w:eastAsia="Times New Roman" w:hAnsi="Calibri" w:cs="Tahoma"/>
          <w:b/>
          <w:lang w:eastAsia="x-none" w:bidi="x-none"/>
        </w:rPr>
      </w:pPr>
      <w:r w:rsidRPr="00BB2D0D">
        <w:rPr>
          <w:rFonts w:ascii="Calibri" w:eastAsia="Times New Roman" w:hAnsi="Calibri" w:cs="Tahoma"/>
          <w:b/>
          <w:lang w:eastAsia="x-none" w:bidi="x-none"/>
        </w:rPr>
        <w:t>TERMIN REALIZACJI</w:t>
      </w:r>
    </w:p>
    <w:p w:rsidR="007868E1" w:rsidRPr="007868E1" w:rsidRDefault="00070506" w:rsidP="007868E1">
      <w:pPr>
        <w:widowControl w:val="0"/>
        <w:spacing w:after="0" w:line="240" w:lineRule="auto"/>
        <w:jc w:val="both"/>
        <w:rPr>
          <w:rFonts w:ascii="Calibri" w:eastAsia="Times New Roman" w:hAnsi="Calibri" w:cs="Times New Roman"/>
          <w:lang w:eastAsia="pl-PL"/>
        </w:rPr>
      </w:pPr>
      <w:r w:rsidRPr="00BB2D0D">
        <w:rPr>
          <w:rFonts w:ascii="Calibri" w:eastAsia="Times New Roman" w:hAnsi="Calibri" w:cs="Tahoma"/>
        </w:rPr>
        <w:t>Termin realizacji zamówie</w:t>
      </w:r>
      <w:r w:rsidR="00313D44" w:rsidRPr="00BB2D0D">
        <w:rPr>
          <w:rFonts w:ascii="Calibri" w:eastAsia="Times New Roman" w:hAnsi="Calibri" w:cs="Tahoma"/>
        </w:rPr>
        <w:t>nia od dnia …………….. do końca stycznia 2021 r.</w:t>
      </w:r>
      <w:r w:rsidR="007868E1">
        <w:rPr>
          <w:rFonts w:ascii="Calibri" w:eastAsia="Times New Roman" w:hAnsi="Calibri" w:cs="Tahoma"/>
        </w:rPr>
        <w:t xml:space="preserve"> </w:t>
      </w:r>
      <w:r w:rsidR="007868E1" w:rsidRPr="007868E1">
        <w:rPr>
          <w:rFonts w:ascii="Calibri" w:eastAsia="Times New Roman" w:hAnsi="Calibri" w:cs="Times New Roman"/>
          <w:lang w:eastAsia="pl-PL"/>
        </w:rPr>
        <w:t xml:space="preserve">Termin rozpoczęcia zajęć zostanie ustalony w porozumieniu z wykonawcą z minimum 14 dniowym wyprzedzeniem.  </w:t>
      </w:r>
    </w:p>
    <w:p w:rsidR="00070506" w:rsidRPr="00BB2D0D" w:rsidRDefault="00070506" w:rsidP="00070506">
      <w:pPr>
        <w:spacing w:after="0" w:line="240" w:lineRule="auto"/>
        <w:contextualSpacing/>
        <w:jc w:val="both"/>
        <w:rPr>
          <w:rFonts w:ascii="Calibri" w:eastAsia="Times New Roman" w:hAnsi="Calibri" w:cs="Times New Roman"/>
          <w:b/>
          <w:lang w:eastAsia="pl-PL"/>
        </w:rPr>
      </w:pPr>
    </w:p>
    <w:p w:rsidR="00070506" w:rsidRPr="00BB2D0D" w:rsidRDefault="00070506" w:rsidP="00070506">
      <w:pPr>
        <w:spacing w:after="0" w:line="240" w:lineRule="auto"/>
        <w:contextualSpacing/>
        <w:jc w:val="center"/>
        <w:rPr>
          <w:rFonts w:ascii="Calibri" w:eastAsia="Times New Roman" w:hAnsi="Calibri" w:cs="Times New Roman"/>
          <w:b/>
          <w:lang w:eastAsia="pl-PL"/>
        </w:rPr>
      </w:pPr>
    </w:p>
    <w:p w:rsidR="00070506" w:rsidRPr="00BB2D0D" w:rsidRDefault="00070506" w:rsidP="00070506">
      <w:pPr>
        <w:spacing w:after="0" w:line="240" w:lineRule="auto"/>
        <w:contextualSpacing/>
        <w:jc w:val="center"/>
        <w:rPr>
          <w:rFonts w:ascii="Calibri" w:eastAsia="Times New Roman" w:hAnsi="Calibri" w:cs="Times New Roman"/>
          <w:b/>
          <w:lang w:eastAsia="pl-PL"/>
        </w:rPr>
      </w:pPr>
      <w:r w:rsidRPr="00BB2D0D">
        <w:rPr>
          <w:rFonts w:ascii="Calibri" w:eastAsia="Times New Roman" w:hAnsi="Calibri" w:cs="Times New Roman"/>
          <w:b/>
          <w:lang w:eastAsia="pl-PL"/>
        </w:rPr>
        <w:t xml:space="preserve">§ 4 </w:t>
      </w:r>
    </w:p>
    <w:p w:rsidR="00070506" w:rsidRPr="00BB2D0D" w:rsidRDefault="00070506" w:rsidP="00070506">
      <w:pPr>
        <w:spacing w:after="0" w:line="240" w:lineRule="auto"/>
        <w:contextualSpacing/>
        <w:rPr>
          <w:rFonts w:ascii="Calibri" w:eastAsia="Times New Roman" w:hAnsi="Calibri" w:cs="Times New Roman"/>
          <w:b/>
          <w:bCs/>
          <w:lang w:eastAsia="pl-PL"/>
        </w:rPr>
      </w:pPr>
      <w:r w:rsidRPr="00BB2D0D">
        <w:rPr>
          <w:rFonts w:ascii="Calibri" w:eastAsia="Times New Roman" w:hAnsi="Calibri" w:cs="Times New Roman"/>
          <w:b/>
          <w:bCs/>
          <w:lang w:eastAsia="pl-PL"/>
        </w:rPr>
        <w:t>WARTOŚĆ PRZEDMIOTU UMOWY</w:t>
      </w:r>
    </w:p>
    <w:p w:rsidR="004D157D" w:rsidRPr="00BB2D0D" w:rsidRDefault="004D157D" w:rsidP="004D157D">
      <w:pPr>
        <w:numPr>
          <w:ilvl w:val="0"/>
          <w:numId w:val="41"/>
        </w:numPr>
        <w:spacing w:after="0" w:line="240" w:lineRule="auto"/>
        <w:contextualSpacing/>
        <w:jc w:val="both"/>
        <w:rPr>
          <w:rFonts w:ascii="Calibri" w:eastAsia="Times New Roman" w:hAnsi="Calibri" w:cstheme="minorHAnsi"/>
          <w:lang w:eastAsia="pl-PL"/>
        </w:rPr>
      </w:pPr>
      <w:r w:rsidRPr="00BB2D0D">
        <w:rPr>
          <w:rFonts w:ascii="Calibri" w:eastAsia="Times New Roman" w:hAnsi="Calibri" w:cstheme="minorHAnsi"/>
          <w:lang w:eastAsia="pl-PL"/>
        </w:rPr>
        <w:t>Koszt 1 godziny zajęć: ………………..zł brutto</w:t>
      </w:r>
    </w:p>
    <w:p w:rsidR="004D157D" w:rsidRPr="00BB2D0D" w:rsidRDefault="004D157D" w:rsidP="004D157D">
      <w:pPr>
        <w:numPr>
          <w:ilvl w:val="0"/>
          <w:numId w:val="41"/>
        </w:numPr>
        <w:spacing w:after="0" w:line="240" w:lineRule="auto"/>
        <w:contextualSpacing/>
        <w:jc w:val="both"/>
        <w:rPr>
          <w:rFonts w:ascii="Calibri" w:eastAsia="Times New Roman" w:hAnsi="Calibri" w:cstheme="minorHAnsi"/>
          <w:lang w:eastAsia="pl-PL"/>
        </w:rPr>
      </w:pPr>
      <w:r w:rsidRPr="00BB2D0D">
        <w:rPr>
          <w:rFonts w:ascii="Calibri" w:eastAsia="Times New Roman" w:hAnsi="Calibri" w:cstheme="minorHAnsi"/>
          <w:lang w:eastAsia="pl-PL"/>
        </w:rPr>
        <w:t>Maksymalna wartość umowy: ……………………………………. zł brutto</w:t>
      </w:r>
    </w:p>
    <w:p w:rsidR="004D157D" w:rsidRPr="00BB2D0D" w:rsidRDefault="004D157D" w:rsidP="004D157D">
      <w:pPr>
        <w:numPr>
          <w:ilvl w:val="0"/>
          <w:numId w:val="41"/>
        </w:numPr>
        <w:spacing w:after="0" w:line="240" w:lineRule="auto"/>
        <w:contextualSpacing/>
        <w:jc w:val="both"/>
        <w:rPr>
          <w:rFonts w:ascii="Calibri" w:eastAsia="Times New Roman" w:hAnsi="Calibri" w:cstheme="minorHAnsi"/>
          <w:lang w:eastAsia="pl-PL"/>
        </w:rPr>
      </w:pPr>
      <w:r w:rsidRPr="00BB2D0D">
        <w:rPr>
          <w:rFonts w:ascii="Calibri" w:eastAsia="Times New Roman" w:hAnsi="Calibri" w:cstheme="minorHAnsi"/>
          <w:lang w:eastAsia="pl-PL"/>
        </w:rPr>
        <w:t>Wartość umowy zawiera wszystkie ewentualne składki na ubezpieczenie społeczne i zdrowotne oraz należny podatek. W przypadku powstania obowiązku opłacania składek Zamawiający wypłaci kwotę wynagrodzenia pomniejszoną o wartość tych składek;</w:t>
      </w:r>
    </w:p>
    <w:p w:rsidR="0030555F" w:rsidRPr="00BB2D0D" w:rsidRDefault="0030555F" w:rsidP="002B043E">
      <w:pPr>
        <w:numPr>
          <w:ilvl w:val="0"/>
          <w:numId w:val="41"/>
        </w:numPr>
        <w:spacing w:after="0" w:line="240" w:lineRule="auto"/>
        <w:contextualSpacing/>
        <w:jc w:val="both"/>
        <w:rPr>
          <w:rFonts w:ascii="Calibri" w:eastAsia="Times New Roman" w:hAnsi="Calibri" w:cstheme="minorHAnsi"/>
          <w:lang w:eastAsia="pl-PL"/>
        </w:rPr>
      </w:pPr>
      <w:r w:rsidRPr="00BB2D0D">
        <w:rPr>
          <w:rFonts w:ascii="Calibri" w:eastAsia="Times New Roman" w:hAnsi="Calibri" w:cstheme="minorHAnsi"/>
          <w:lang w:eastAsia="pl-PL"/>
        </w:rPr>
        <w:t>Wynagrodzenie współfinansowane jest ze środków Unii Europejskiej w ramach Europejskiego Funduszu Społecznego.</w:t>
      </w:r>
    </w:p>
    <w:p w:rsidR="00070506" w:rsidRPr="00574B4A" w:rsidRDefault="004D157D" w:rsidP="004D157D">
      <w:pPr>
        <w:tabs>
          <w:tab w:val="left" w:pos="2313"/>
        </w:tabs>
        <w:spacing w:after="0" w:line="240" w:lineRule="auto"/>
        <w:contextualSpacing/>
        <w:jc w:val="both"/>
        <w:rPr>
          <w:rFonts w:ascii="Calibri" w:eastAsia="Times New Roman" w:hAnsi="Calibri" w:cs="Times New Roman"/>
          <w:color w:val="FF0000"/>
          <w:lang w:eastAsia="pl-PL"/>
        </w:rPr>
      </w:pPr>
      <w:r w:rsidRPr="00574B4A">
        <w:rPr>
          <w:rFonts w:ascii="Calibri" w:eastAsia="Times New Roman" w:hAnsi="Calibri" w:cs="Times New Roman"/>
          <w:color w:val="FF0000"/>
          <w:lang w:eastAsia="pl-PL"/>
        </w:rPr>
        <w:tab/>
      </w:r>
    </w:p>
    <w:p w:rsidR="00070506" w:rsidRPr="00BB2D0D" w:rsidRDefault="00070506" w:rsidP="00070506">
      <w:pPr>
        <w:spacing w:after="0" w:line="240" w:lineRule="auto"/>
        <w:contextualSpacing/>
        <w:jc w:val="center"/>
        <w:rPr>
          <w:rFonts w:ascii="Calibri" w:eastAsia="Times New Roman" w:hAnsi="Calibri" w:cs="Times New Roman"/>
          <w:b/>
          <w:lang w:eastAsia="pl-PL"/>
        </w:rPr>
      </w:pPr>
      <w:r w:rsidRPr="00BB2D0D">
        <w:rPr>
          <w:rFonts w:ascii="Calibri" w:eastAsia="Times New Roman" w:hAnsi="Calibri" w:cs="Times New Roman"/>
          <w:b/>
          <w:lang w:eastAsia="pl-PL"/>
        </w:rPr>
        <w:t>§ 5</w:t>
      </w:r>
    </w:p>
    <w:p w:rsidR="00070506" w:rsidRPr="00BB2D0D" w:rsidRDefault="00070506" w:rsidP="00070506">
      <w:pPr>
        <w:spacing w:after="0" w:line="240" w:lineRule="auto"/>
        <w:contextualSpacing/>
        <w:rPr>
          <w:rFonts w:ascii="Calibri" w:eastAsia="Times New Roman" w:hAnsi="Calibri" w:cs="Times New Roman"/>
          <w:b/>
          <w:lang w:eastAsia="pl-PL"/>
        </w:rPr>
      </w:pPr>
      <w:r w:rsidRPr="00BB2D0D">
        <w:rPr>
          <w:rFonts w:ascii="Calibri" w:eastAsia="Times New Roman" w:hAnsi="Calibri" w:cs="Times New Roman"/>
          <w:b/>
          <w:lang w:eastAsia="pl-PL"/>
        </w:rPr>
        <w:t>PŁATNOŚĆ</w:t>
      </w:r>
    </w:p>
    <w:p w:rsidR="00F83965" w:rsidRPr="00BB2D0D" w:rsidRDefault="00F83965" w:rsidP="00F83965">
      <w:pPr>
        <w:pStyle w:val="Akapitzlist"/>
        <w:numPr>
          <w:ilvl w:val="0"/>
          <w:numId w:val="34"/>
        </w:numPr>
        <w:spacing w:after="0" w:line="240" w:lineRule="auto"/>
        <w:rPr>
          <w:rFonts w:ascii="Calibri" w:eastAsia="Times New Roman" w:hAnsi="Calibri" w:cs="Tahoma"/>
        </w:rPr>
      </w:pPr>
      <w:r w:rsidRPr="00BB2D0D">
        <w:rPr>
          <w:rFonts w:ascii="Calibri" w:eastAsia="Times New Roman" w:hAnsi="Calibri" w:cs="Tahoma"/>
        </w:rPr>
        <w:t>Wykonawca obowiązany jest wystawić i dostarczyć fakturę w terminie do 7 dni od zakończenia części zajęć.</w:t>
      </w:r>
    </w:p>
    <w:p w:rsidR="00F83965" w:rsidRPr="00BB2D0D" w:rsidRDefault="00F83965" w:rsidP="00F83965">
      <w:pPr>
        <w:pStyle w:val="Akapitzlist"/>
        <w:numPr>
          <w:ilvl w:val="0"/>
          <w:numId w:val="34"/>
        </w:numPr>
        <w:spacing w:after="0" w:line="240" w:lineRule="auto"/>
        <w:rPr>
          <w:rFonts w:ascii="Calibri" w:eastAsia="Times New Roman" w:hAnsi="Calibri" w:cs="Tahoma"/>
        </w:rPr>
      </w:pPr>
      <w:r w:rsidRPr="00BB2D0D">
        <w:rPr>
          <w:rFonts w:ascii="Calibri" w:eastAsia="Times New Roman" w:hAnsi="Calibri" w:cs="Tahoma"/>
        </w:rPr>
        <w:lastRenderedPageBreak/>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F83965" w:rsidRPr="00BB2D0D" w:rsidRDefault="00F83965" w:rsidP="00F83965">
      <w:pPr>
        <w:pStyle w:val="Akapitzlist"/>
        <w:numPr>
          <w:ilvl w:val="0"/>
          <w:numId w:val="34"/>
        </w:numPr>
        <w:spacing w:after="0" w:line="240" w:lineRule="auto"/>
        <w:rPr>
          <w:rFonts w:ascii="Calibri" w:eastAsia="Times New Roman" w:hAnsi="Calibri" w:cs="Tahoma"/>
        </w:rPr>
      </w:pPr>
      <w:r w:rsidRPr="00BB2D0D">
        <w:rPr>
          <w:rFonts w:ascii="Calibri" w:eastAsia="Times New Roman" w:hAnsi="Calibri" w:cs="Tahoma"/>
        </w:rPr>
        <w:t>Płatność za wykonane zajęcia nastąpi częściowo.</w:t>
      </w:r>
    </w:p>
    <w:p w:rsidR="00F83965" w:rsidRPr="00BB2D0D" w:rsidRDefault="00F83965" w:rsidP="00F83965">
      <w:pPr>
        <w:pStyle w:val="Akapitzlist"/>
        <w:numPr>
          <w:ilvl w:val="0"/>
          <w:numId w:val="34"/>
        </w:numPr>
        <w:spacing w:after="0" w:line="240" w:lineRule="auto"/>
        <w:rPr>
          <w:rFonts w:ascii="Calibri" w:eastAsia="Times New Roman" w:hAnsi="Calibri" w:cs="Tahoma"/>
        </w:rPr>
      </w:pPr>
      <w:r w:rsidRPr="00BB2D0D">
        <w:rPr>
          <w:rFonts w:ascii="Calibri" w:eastAsia="Times New Roman" w:hAnsi="Calibri" w:cs="Tahoma"/>
        </w:rPr>
        <w:t>Zamawiający zapłaci za faktycznie przeprowadzone godziny zajęć.</w:t>
      </w:r>
    </w:p>
    <w:p w:rsidR="00070506" w:rsidRPr="00BB2D0D" w:rsidRDefault="00070506" w:rsidP="002B043E">
      <w:pPr>
        <w:numPr>
          <w:ilvl w:val="0"/>
          <w:numId w:val="34"/>
        </w:numPr>
        <w:spacing w:after="0" w:line="240" w:lineRule="auto"/>
        <w:contextualSpacing/>
        <w:jc w:val="both"/>
        <w:rPr>
          <w:rFonts w:eastAsia="Times New Roman"/>
          <w:lang w:eastAsia="pl-PL"/>
        </w:rPr>
      </w:pPr>
      <w:r w:rsidRPr="00BB2D0D">
        <w:rPr>
          <w:rFonts w:ascii="Calibri" w:eastAsia="Times New Roman" w:hAnsi="Calibri" w:cs="Times New Roman"/>
          <w:bCs/>
          <w:lang w:eastAsia="pl-PL"/>
        </w:rPr>
        <w:t>Warunkiem przyjęcia faktury jest należyte wykonanie przedmiotu umowy i dostarczenie Zamawiającemu  dokumentów, o których mowa w § 7</w:t>
      </w:r>
      <w:r w:rsidRPr="00BB2D0D">
        <w:rPr>
          <w:rFonts w:ascii="Calibri" w:eastAsia="Times New Roman" w:hAnsi="Calibri" w:cs="Times New Roman"/>
          <w:b/>
          <w:bCs/>
          <w:lang w:eastAsia="pl-PL"/>
        </w:rPr>
        <w:t>.</w:t>
      </w:r>
    </w:p>
    <w:p w:rsidR="00070506" w:rsidRPr="00574B4A" w:rsidRDefault="00070506" w:rsidP="00070506">
      <w:pPr>
        <w:spacing w:after="0" w:line="240" w:lineRule="auto"/>
        <w:contextualSpacing/>
        <w:jc w:val="center"/>
        <w:rPr>
          <w:rFonts w:ascii="Calibri" w:eastAsia="Times New Roman" w:hAnsi="Calibri" w:cs="Tahoma"/>
          <w:b/>
          <w:color w:val="FF0000"/>
          <w:lang w:eastAsia="x-none" w:bidi="x-none"/>
        </w:rPr>
      </w:pPr>
    </w:p>
    <w:p w:rsidR="00070506" w:rsidRPr="00BB2D0D" w:rsidRDefault="00070506" w:rsidP="00070506">
      <w:pPr>
        <w:spacing w:after="0" w:line="240" w:lineRule="auto"/>
        <w:contextualSpacing/>
        <w:jc w:val="center"/>
        <w:rPr>
          <w:rFonts w:ascii="Calibri" w:eastAsia="Times New Roman" w:hAnsi="Calibri" w:cs="Tahoma"/>
          <w:b/>
          <w:lang w:eastAsia="x-none" w:bidi="x-none"/>
        </w:rPr>
      </w:pPr>
      <w:r w:rsidRPr="00BB2D0D">
        <w:rPr>
          <w:rFonts w:ascii="Calibri" w:eastAsia="Times New Roman" w:hAnsi="Calibri" w:cs="Tahoma"/>
          <w:b/>
          <w:lang w:eastAsia="x-none" w:bidi="x-none"/>
        </w:rPr>
        <w:t>§ 6</w:t>
      </w:r>
    </w:p>
    <w:p w:rsidR="00070506" w:rsidRPr="00BB2D0D" w:rsidRDefault="00070506" w:rsidP="00070506">
      <w:pPr>
        <w:spacing w:after="0" w:line="240" w:lineRule="auto"/>
        <w:contextualSpacing/>
        <w:rPr>
          <w:rFonts w:ascii="Calibri" w:eastAsia="Times New Roman" w:hAnsi="Calibri" w:cs="Tahoma"/>
          <w:b/>
          <w:lang w:eastAsia="x-none" w:bidi="x-none"/>
        </w:rPr>
      </w:pPr>
      <w:r w:rsidRPr="00BB2D0D">
        <w:rPr>
          <w:rFonts w:ascii="Calibri" w:eastAsia="Times New Roman" w:hAnsi="Calibri" w:cs="Times New Roman"/>
          <w:lang w:eastAsia="pl-PL"/>
        </w:rPr>
        <w:t xml:space="preserve">1. Nadzór nad należytym, zgodnym z umową, wykonaniem przedmiotu umowy pełnią: </w:t>
      </w:r>
    </w:p>
    <w:p w:rsidR="00070506" w:rsidRPr="00BB2D0D" w:rsidRDefault="00070506" w:rsidP="002B043E">
      <w:pPr>
        <w:numPr>
          <w:ilvl w:val="0"/>
          <w:numId w:val="20"/>
        </w:numPr>
        <w:spacing w:after="0" w:line="240" w:lineRule="auto"/>
        <w:ind w:left="284" w:hanging="284"/>
        <w:contextualSpacing/>
        <w:rPr>
          <w:rFonts w:ascii="Calibri" w:eastAsia="Times New Roman" w:hAnsi="Calibri" w:cs="Tahoma"/>
          <w:lang w:eastAsia="x-none" w:bidi="x-none"/>
        </w:rPr>
      </w:pPr>
      <w:r w:rsidRPr="00BB2D0D">
        <w:rPr>
          <w:rFonts w:ascii="Calibri" w:eastAsia="Times New Roman" w:hAnsi="Calibri" w:cs="Tahoma"/>
          <w:lang w:eastAsia="pl-PL"/>
        </w:rPr>
        <w:t>ze strony Zamawiającego:  …………………………………………………………,</w:t>
      </w:r>
      <w:r w:rsidRPr="00BB2D0D">
        <w:rPr>
          <w:rFonts w:ascii="Calibri" w:eastAsia="Times New Roman" w:hAnsi="Calibri" w:cs="Tahoma"/>
          <w:lang w:eastAsia="x-none" w:bidi="x-none"/>
        </w:rPr>
        <w:t xml:space="preserve"> </w:t>
      </w:r>
      <w:proofErr w:type="spellStart"/>
      <w:r w:rsidRPr="00BB2D0D">
        <w:rPr>
          <w:rFonts w:ascii="Calibri" w:eastAsia="Times New Roman" w:hAnsi="Calibri" w:cs="Tahoma"/>
          <w:lang w:eastAsia="x-none" w:bidi="x-none"/>
        </w:rPr>
        <w:t>tel</w:t>
      </w:r>
      <w:proofErr w:type="spellEnd"/>
      <w:r w:rsidRPr="00BB2D0D">
        <w:rPr>
          <w:rFonts w:ascii="Calibri" w:eastAsia="Times New Roman" w:hAnsi="Calibri" w:cs="Tahoma"/>
          <w:lang w:eastAsia="x-none" w:bidi="x-none"/>
        </w:rPr>
        <w:t>………………………</w:t>
      </w:r>
    </w:p>
    <w:p w:rsidR="00070506" w:rsidRPr="00BB2D0D" w:rsidRDefault="00070506" w:rsidP="002B043E">
      <w:pPr>
        <w:numPr>
          <w:ilvl w:val="0"/>
          <w:numId w:val="20"/>
        </w:numPr>
        <w:ind w:left="284" w:hanging="284"/>
        <w:contextualSpacing/>
        <w:rPr>
          <w:rFonts w:ascii="Calibri" w:eastAsia="Times New Roman" w:hAnsi="Calibri" w:cs="Tahoma"/>
          <w:lang w:eastAsia="x-none" w:bidi="x-none"/>
        </w:rPr>
      </w:pPr>
      <w:r w:rsidRPr="00BB2D0D">
        <w:rPr>
          <w:rFonts w:ascii="Calibri" w:eastAsia="Times New Roman" w:hAnsi="Calibri" w:cs="Tahoma"/>
          <w:lang w:eastAsia="x-none" w:bidi="x-none"/>
        </w:rPr>
        <w:t>ze strony Wykonawcy: ………………………………………………………………..,</w:t>
      </w:r>
      <w:proofErr w:type="spellStart"/>
      <w:r w:rsidRPr="00BB2D0D">
        <w:rPr>
          <w:rFonts w:ascii="Calibri" w:eastAsia="Times New Roman" w:hAnsi="Calibri" w:cs="Tahoma"/>
          <w:lang w:eastAsia="x-none" w:bidi="x-none"/>
        </w:rPr>
        <w:t>tel</w:t>
      </w:r>
      <w:proofErr w:type="spellEnd"/>
      <w:r w:rsidRPr="00BB2D0D">
        <w:rPr>
          <w:rFonts w:ascii="Calibri" w:eastAsia="Times New Roman" w:hAnsi="Calibri" w:cs="Tahoma"/>
          <w:lang w:eastAsia="x-none" w:bidi="x-none"/>
        </w:rPr>
        <w:t>……………………..</w:t>
      </w:r>
    </w:p>
    <w:p w:rsidR="00070506" w:rsidRPr="00BB2D0D" w:rsidRDefault="00070506" w:rsidP="00070506">
      <w:pPr>
        <w:tabs>
          <w:tab w:val="left" w:pos="284"/>
          <w:tab w:val="left" w:pos="709"/>
        </w:tabs>
        <w:spacing w:after="0" w:line="240" w:lineRule="auto"/>
        <w:contextualSpacing/>
        <w:jc w:val="both"/>
        <w:rPr>
          <w:rFonts w:ascii="Calibri" w:eastAsia="Times New Roman" w:hAnsi="Calibri" w:cs="Times New Roman"/>
          <w:lang w:eastAsia="pl-PL"/>
        </w:rPr>
      </w:pPr>
    </w:p>
    <w:p w:rsidR="00070506" w:rsidRPr="00BB2D0D" w:rsidRDefault="00070506" w:rsidP="00070506">
      <w:pPr>
        <w:spacing w:after="0" w:line="240" w:lineRule="auto"/>
        <w:contextualSpacing/>
        <w:jc w:val="center"/>
        <w:rPr>
          <w:rFonts w:ascii="Calibri" w:eastAsia="Times New Roman" w:hAnsi="Calibri" w:cs="Times New Roman"/>
          <w:b/>
          <w:lang w:eastAsia="pl-PL"/>
        </w:rPr>
      </w:pPr>
      <w:r w:rsidRPr="00BB2D0D">
        <w:rPr>
          <w:rFonts w:ascii="Calibri" w:eastAsia="Times New Roman" w:hAnsi="Calibri" w:cs="Times New Roman"/>
          <w:b/>
          <w:lang w:eastAsia="pl-PL"/>
        </w:rPr>
        <w:t>§ 7</w:t>
      </w:r>
    </w:p>
    <w:p w:rsidR="00070506" w:rsidRPr="00BB2D0D" w:rsidRDefault="00070506" w:rsidP="00070506">
      <w:pPr>
        <w:spacing w:after="0" w:line="240" w:lineRule="auto"/>
        <w:contextualSpacing/>
        <w:jc w:val="both"/>
        <w:rPr>
          <w:rFonts w:ascii="Calibri" w:eastAsia="Times New Roman" w:hAnsi="Calibri" w:cs="Times New Roman"/>
          <w:b/>
          <w:lang w:eastAsia="pl-PL"/>
        </w:rPr>
      </w:pPr>
      <w:r w:rsidRPr="00BB2D0D">
        <w:rPr>
          <w:rFonts w:ascii="Calibri" w:eastAsia="Times New Roman" w:hAnsi="Calibri" w:cs="Times New Roman"/>
          <w:b/>
          <w:lang w:eastAsia="pl-PL"/>
        </w:rPr>
        <w:t>PROMOCJA, OZNAKOWANIE, DOKUMENTACJA</w:t>
      </w:r>
    </w:p>
    <w:p w:rsidR="00C04A82" w:rsidRPr="00BB2D0D" w:rsidRDefault="00C04A82" w:rsidP="00C04A82">
      <w:pPr>
        <w:spacing w:after="0" w:line="240" w:lineRule="auto"/>
        <w:rPr>
          <w:rFonts w:ascii="Calibri" w:eastAsia="Times New Roman" w:hAnsi="Calibri" w:cs="Tahoma"/>
        </w:rPr>
      </w:pPr>
      <w:r w:rsidRPr="00BB2D0D">
        <w:rPr>
          <w:rFonts w:ascii="Calibri" w:eastAsia="Times New Roman" w:hAnsi="Calibri" w:cs="Tahoma"/>
        </w:rPr>
        <w:t xml:space="preserve">Wykonawcy zobowiązani są: </w:t>
      </w:r>
    </w:p>
    <w:p w:rsidR="00C04A82" w:rsidRPr="00BB2D0D" w:rsidRDefault="00C04A82" w:rsidP="00C04A82">
      <w:pPr>
        <w:spacing w:after="0" w:line="240" w:lineRule="auto"/>
        <w:rPr>
          <w:rFonts w:ascii="Calibri" w:eastAsia="Times New Roman" w:hAnsi="Calibri" w:cs="Tahoma"/>
        </w:rPr>
      </w:pPr>
      <w:r w:rsidRPr="00BB2D0D">
        <w:rPr>
          <w:rFonts w:ascii="Calibri" w:eastAsia="Times New Roman" w:hAnsi="Calibri"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w:t>
      </w:r>
      <w:r w:rsidR="00B427D0">
        <w:rPr>
          <w:rFonts w:ascii="Calibri" w:eastAsia="Times New Roman" w:hAnsi="Calibri" w:cs="Tahoma"/>
        </w:rPr>
        <w:t>e godło promocyjne województwa</w:t>
      </w:r>
      <w:r w:rsidRPr="00BB2D0D">
        <w:rPr>
          <w:rFonts w:ascii="Calibri" w:eastAsia="Times New Roman" w:hAnsi="Calibri" w:cs="Tahoma"/>
        </w:rPr>
        <w:t xml:space="preserve">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rsidR="00C04A82" w:rsidRPr="00BB2D0D" w:rsidRDefault="00C04A82" w:rsidP="00C04A82">
      <w:pPr>
        <w:spacing w:after="0" w:line="240" w:lineRule="auto"/>
        <w:rPr>
          <w:rFonts w:ascii="Calibri" w:eastAsia="Times New Roman" w:hAnsi="Calibri" w:cs="Tahoma"/>
        </w:rPr>
      </w:pPr>
      <w:r w:rsidRPr="00BB2D0D">
        <w:rPr>
          <w:rFonts w:ascii="Calibri" w:eastAsia="Times New Roman" w:hAnsi="Calibri" w:cs="Tahoma"/>
        </w:rPr>
        <w:t>2. do prowadzenia pełnej dokumentacji z przebiegu zajęć, obejmującej:</w:t>
      </w:r>
    </w:p>
    <w:p w:rsidR="00BB2D0D" w:rsidRPr="00BB2D0D" w:rsidRDefault="00BB2D0D" w:rsidP="00BB2D0D">
      <w:pPr>
        <w:numPr>
          <w:ilvl w:val="0"/>
          <w:numId w:val="47"/>
        </w:numPr>
        <w:spacing w:after="0" w:line="240" w:lineRule="auto"/>
        <w:contextualSpacing/>
        <w:rPr>
          <w:rFonts w:ascii="Calibri" w:eastAsia="Times New Roman" w:hAnsi="Calibri" w:cs="Tahoma"/>
        </w:rPr>
      </w:pPr>
      <w:r w:rsidRPr="00BB2D0D">
        <w:rPr>
          <w:rFonts w:ascii="Calibri" w:eastAsia="Times New Roman" w:hAnsi="Calibri" w:cs="Tahoma"/>
        </w:rPr>
        <w:t>prowadzenie listy obecności uczestników na zajęciach,</w:t>
      </w:r>
    </w:p>
    <w:p w:rsidR="00BB2D0D" w:rsidRPr="00BB2D0D" w:rsidRDefault="00BB2D0D" w:rsidP="00BB2D0D">
      <w:pPr>
        <w:pStyle w:val="Akapitzlist"/>
        <w:numPr>
          <w:ilvl w:val="0"/>
          <w:numId w:val="47"/>
        </w:numPr>
        <w:spacing w:after="0" w:line="240" w:lineRule="auto"/>
        <w:rPr>
          <w:rFonts w:ascii="Calibri" w:eastAsia="Times New Roman" w:hAnsi="Calibri" w:cs="Tahoma"/>
        </w:rPr>
      </w:pPr>
      <w:r w:rsidRPr="00BB2D0D">
        <w:rPr>
          <w:rFonts w:ascii="Calibri" w:eastAsia="Times New Roman" w:hAnsi="Calibri" w:cs="Tahoma"/>
        </w:rPr>
        <w:t>oryginały zaświadczeń o ukończeniu zajęć przez uczestników</w:t>
      </w:r>
    </w:p>
    <w:p w:rsidR="00BB2D0D" w:rsidRPr="00BB2D0D" w:rsidRDefault="00BB2D0D" w:rsidP="00BB2D0D">
      <w:pPr>
        <w:numPr>
          <w:ilvl w:val="0"/>
          <w:numId w:val="47"/>
        </w:numPr>
        <w:spacing w:after="0" w:line="240" w:lineRule="auto"/>
        <w:contextualSpacing/>
        <w:rPr>
          <w:rFonts w:ascii="Calibri" w:eastAsia="Times New Roman" w:hAnsi="Calibri" w:cs="Tahoma"/>
        </w:rPr>
      </w:pPr>
      <w:r w:rsidRPr="00BB2D0D">
        <w:rPr>
          <w:rFonts w:ascii="Calibri" w:eastAsia="Times New Roman" w:hAnsi="Calibri" w:cs="Tahoma"/>
        </w:rPr>
        <w:t>rejestr wydanych zaświadczeń potwierdzających udział w zajęciach,</w:t>
      </w:r>
    </w:p>
    <w:p w:rsidR="00BB2D0D" w:rsidRPr="00BB2D0D" w:rsidRDefault="00BB2D0D" w:rsidP="00BB2D0D">
      <w:pPr>
        <w:numPr>
          <w:ilvl w:val="0"/>
          <w:numId w:val="47"/>
        </w:numPr>
        <w:spacing w:after="0" w:line="240" w:lineRule="auto"/>
        <w:contextualSpacing/>
        <w:rPr>
          <w:rFonts w:ascii="Calibri" w:eastAsia="Times New Roman" w:hAnsi="Calibri" w:cs="Tahoma"/>
        </w:rPr>
      </w:pPr>
      <w:r w:rsidRPr="00BB2D0D">
        <w:rPr>
          <w:rFonts w:ascii="Calibri" w:eastAsia="Times New Roman" w:hAnsi="Calibri" w:cs="Tahoma"/>
        </w:rPr>
        <w:t>protokół potwierdzający wydanie biletów,</w:t>
      </w:r>
    </w:p>
    <w:p w:rsidR="00BB2D0D" w:rsidRPr="00BB2D0D" w:rsidRDefault="00BB2D0D" w:rsidP="00BB2D0D">
      <w:pPr>
        <w:numPr>
          <w:ilvl w:val="0"/>
          <w:numId w:val="47"/>
        </w:numPr>
        <w:spacing w:after="0" w:line="240" w:lineRule="auto"/>
        <w:contextualSpacing/>
        <w:rPr>
          <w:rFonts w:ascii="Calibri" w:eastAsia="Times New Roman" w:hAnsi="Calibri" w:cs="Tahoma"/>
        </w:rPr>
      </w:pPr>
      <w:r w:rsidRPr="00BB2D0D">
        <w:rPr>
          <w:rFonts w:ascii="Calibri" w:eastAsia="Times New Roman" w:hAnsi="Calibri" w:cs="Tahoma"/>
        </w:rPr>
        <w:t>płyta CD z dokumentacją zdjęciową z przeprowadzonych zajęć,</w:t>
      </w:r>
    </w:p>
    <w:p w:rsidR="00C04A82" w:rsidRPr="00BB2D0D" w:rsidRDefault="00C04A82" w:rsidP="00C04A82">
      <w:pPr>
        <w:spacing w:after="0" w:line="240" w:lineRule="auto"/>
        <w:rPr>
          <w:rFonts w:ascii="Calibri" w:eastAsia="Times New Roman" w:hAnsi="Calibri" w:cs="Tahoma"/>
        </w:rPr>
      </w:pPr>
      <w:r w:rsidRPr="00BB2D0D">
        <w:rPr>
          <w:rFonts w:ascii="Calibri" w:eastAsia="Times New Roman" w:hAnsi="Calibri" w:cs="Tahoma"/>
        </w:rPr>
        <w:t>Powyższe dokumenty oryginał (kopie) Wykonawca przekaże Zamawiającemu. Ponadto Wykonawca dokona archiwizacji ww. dokumentów na okres do 31.12.2026 r., zapewniając dostęp do przechowywanej dokumentacji w ramach kontroli wykonania przedmiotu zamówienia. Wszystkie dokumenty sporządzane przez Wykonawcę będą opatrzone logotypami projektu operacyjnego;</w:t>
      </w:r>
    </w:p>
    <w:p w:rsidR="00C04A82" w:rsidRPr="00BB2D0D" w:rsidRDefault="00C04A82" w:rsidP="00C04A82">
      <w:pPr>
        <w:spacing w:after="0" w:line="240" w:lineRule="auto"/>
        <w:rPr>
          <w:rFonts w:ascii="Calibri" w:eastAsia="Times New Roman" w:hAnsi="Calibri" w:cs="Tahoma"/>
        </w:rPr>
      </w:pPr>
      <w:r w:rsidRPr="00BB2D0D">
        <w:rPr>
          <w:rFonts w:ascii="Calibri" w:eastAsia="Times New Roman" w:hAnsi="Calibri" w:cs="Tahoma"/>
        </w:rPr>
        <w:t>3.Wydania zamawiającemu oryginału zaświadczeń (dyplomów, certyfikatów) o udziale poszczególnych uczestników w zajęciach zawierających informację o realizowaniu zajęć w ramach projektu współfinansowanego przez Unię Europejską ze środków Europejskiego Funduszu Społecznego, kopię ww. zaświadczeń (dyplomów, certyfikatów) Wykonawca zobowiązuje się również wydać Zamawiającemu. Jeżeli nie ma możliwości zamieszczenia odpowiedniej informacji dot. źródła finansowania warsztatów na zaświadczeniu –  wydać dodatkowe zaświadczenie zawierające wskazaną informację.</w:t>
      </w:r>
    </w:p>
    <w:p w:rsidR="00C04A82" w:rsidRPr="00BB2D0D" w:rsidRDefault="00C04A82" w:rsidP="00C04A82">
      <w:pPr>
        <w:spacing w:after="0" w:line="240" w:lineRule="auto"/>
        <w:rPr>
          <w:rFonts w:ascii="Calibri" w:eastAsia="Times New Roman" w:hAnsi="Calibri" w:cs="Tahoma"/>
        </w:rPr>
      </w:pPr>
      <w:r w:rsidRPr="00BB2D0D">
        <w:rPr>
          <w:rFonts w:ascii="Calibri" w:eastAsia="Times New Roman" w:hAnsi="Calibri" w:cs="Tahoma"/>
        </w:rPr>
        <w:t>4. Przekazania Zamawiającemu po zakończeniu zajęć oryginałów (kopii) wszelkich dokumentów w celu potwierdzenia realizacji przedmiotu umowy,</w:t>
      </w:r>
    </w:p>
    <w:p w:rsidR="00070506" w:rsidRPr="00BB2D0D" w:rsidRDefault="00070506" w:rsidP="00070506">
      <w:pPr>
        <w:spacing w:after="0" w:line="240" w:lineRule="auto"/>
        <w:contextualSpacing/>
        <w:jc w:val="center"/>
        <w:rPr>
          <w:rFonts w:ascii="Calibri" w:eastAsia="Times New Roman" w:hAnsi="Calibri" w:cs="Tahoma"/>
          <w:b/>
          <w:lang w:eastAsia="x-none" w:bidi="x-none"/>
        </w:rPr>
      </w:pPr>
    </w:p>
    <w:p w:rsidR="00070506" w:rsidRPr="00BB2D0D" w:rsidRDefault="00070506" w:rsidP="008E6498">
      <w:pPr>
        <w:spacing w:after="0" w:line="240" w:lineRule="auto"/>
        <w:jc w:val="center"/>
        <w:rPr>
          <w:rFonts w:ascii="Calibri" w:eastAsia="Times New Roman" w:hAnsi="Calibri" w:cs="Tahoma"/>
          <w:b/>
          <w:lang w:eastAsia="x-none" w:bidi="x-none"/>
        </w:rPr>
      </w:pPr>
      <w:r w:rsidRPr="00BB2D0D">
        <w:rPr>
          <w:rFonts w:ascii="Calibri" w:eastAsia="Times New Roman" w:hAnsi="Calibri" w:cs="Tahoma"/>
          <w:b/>
          <w:lang w:eastAsia="x-none" w:bidi="x-none"/>
        </w:rPr>
        <w:t>§ 8</w:t>
      </w:r>
    </w:p>
    <w:p w:rsidR="00070506" w:rsidRPr="00BB2D0D" w:rsidRDefault="00070506" w:rsidP="00070506">
      <w:pPr>
        <w:spacing w:after="0" w:line="240" w:lineRule="auto"/>
        <w:contextualSpacing/>
        <w:rPr>
          <w:rFonts w:ascii="Calibri" w:eastAsia="Lucida Sans Unicode" w:hAnsi="Calibri" w:cs="Tahoma"/>
          <w:b/>
          <w:lang w:eastAsia="pl-PL"/>
        </w:rPr>
      </w:pPr>
      <w:r w:rsidRPr="00BB2D0D">
        <w:rPr>
          <w:rFonts w:ascii="Calibri" w:eastAsia="Times New Roman" w:hAnsi="Calibri" w:cs="Tahoma"/>
          <w:b/>
          <w:lang w:eastAsia="x-none" w:bidi="x-none"/>
        </w:rPr>
        <w:t>KADRA</w:t>
      </w:r>
      <w:r w:rsidRPr="00BB2D0D">
        <w:rPr>
          <w:rFonts w:ascii="Calibri" w:eastAsia="Lucida Sans Unicode" w:hAnsi="Calibri" w:cs="Tahoma"/>
          <w:b/>
          <w:lang w:eastAsia="pl-PL"/>
        </w:rPr>
        <w:t xml:space="preserve"> ZAPEWNIANA PRZEZ WYKONAWCĘ:</w:t>
      </w:r>
    </w:p>
    <w:p w:rsidR="00070506" w:rsidRPr="00BB2D0D" w:rsidRDefault="00070506" w:rsidP="002B043E">
      <w:pPr>
        <w:numPr>
          <w:ilvl w:val="0"/>
          <w:numId w:val="35"/>
        </w:numPr>
        <w:tabs>
          <w:tab w:val="left" w:pos="284"/>
        </w:tabs>
        <w:spacing w:after="0" w:line="240" w:lineRule="auto"/>
        <w:jc w:val="both"/>
        <w:rPr>
          <w:rFonts w:ascii="Calibri" w:eastAsia="Calibri" w:hAnsi="Calibri" w:cs="Calibri"/>
          <w:lang w:eastAsia="pl-PL"/>
        </w:rPr>
      </w:pPr>
      <w:r w:rsidRPr="00BB2D0D">
        <w:rPr>
          <w:rFonts w:ascii="Calibri" w:eastAsia="Calibri" w:hAnsi="Calibri" w:cs="Calibri"/>
          <w:lang w:eastAsia="pl-PL"/>
        </w:rPr>
        <w:lastRenderedPageBreak/>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070506" w:rsidRPr="00BB2D0D" w:rsidRDefault="00070506" w:rsidP="002B043E">
      <w:pPr>
        <w:numPr>
          <w:ilvl w:val="0"/>
          <w:numId w:val="35"/>
        </w:numPr>
        <w:tabs>
          <w:tab w:val="left" w:pos="284"/>
        </w:tabs>
        <w:spacing w:after="0" w:line="240" w:lineRule="auto"/>
        <w:jc w:val="both"/>
        <w:rPr>
          <w:rFonts w:ascii="Calibri" w:eastAsia="Calibri" w:hAnsi="Calibri" w:cs="Calibri"/>
          <w:lang w:eastAsia="pl-PL"/>
        </w:rPr>
      </w:pPr>
      <w:r w:rsidRPr="00BB2D0D">
        <w:rPr>
          <w:rFonts w:ascii="Calibri" w:eastAsia="Calibri" w:hAnsi="Calibri" w:cs="Calibri"/>
          <w:lang w:eastAsia="pl-PL"/>
        </w:rPr>
        <w:t>Wykonawca zobowiązuje się, że pracownicy świadczący usługi będą posiadać odpowiednie kwalifikacje, uprawnienia zgodne z wymaganiami Zamawiającego określonymi w ogłoszeniu</w:t>
      </w:r>
      <w:r w:rsidRPr="00BB2D0D">
        <w:rPr>
          <w:rFonts w:ascii="Calibri" w:eastAsia="Calibri" w:hAnsi="Calibri" w:cs="Calibri"/>
          <w:lang w:eastAsia="pl-PL"/>
        </w:rPr>
        <w:br/>
        <w:t xml:space="preserve">o zamówieniu. </w:t>
      </w:r>
    </w:p>
    <w:p w:rsidR="00070506" w:rsidRPr="00BB2D0D" w:rsidRDefault="00070506" w:rsidP="002B043E">
      <w:pPr>
        <w:numPr>
          <w:ilvl w:val="0"/>
          <w:numId w:val="35"/>
        </w:numPr>
        <w:tabs>
          <w:tab w:val="left" w:pos="284"/>
        </w:tabs>
        <w:spacing w:after="0" w:line="240" w:lineRule="auto"/>
        <w:contextualSpacing/>
        <w:jc w:val="both"/>
        <w:rPr>
          <w:rFonts w:ascii="Calibri" w:eastAsia="Calibri" w:hAnsi="Calibri" w:cs="Times New Roman"/>
        </w:rPr>
      </w:pPr>
      <w:r w:rsidRPr="00BB2D0D">
        <w:rPr>
          <w:rFonts w:ascii="Calibri" w:eastAsia="Calibri" w:hAnsi="Calibri" w:cs="Times New Roman"/>
        </w:rPr>
        <w:t>Wykonawca musi dysponować osobą, która posiada:</w:t>
      </w:r>
    </w:p>
    <w:p w:rsidR="00BB2D0D" w:rsidRPr="00BB2D0D" w:rsidRDefault="00BB2D0D" w:rsidP="00BB2D0D">
      <w:pPr>
        <w:spacing w:after="0" w:line="240" w:lineRule="auto"/>
        <w:contextualSpacing/>
        <w:jc w:val="both"/>
        <w:rPr>
          <w:rFonts w:ascii="Calibri" w:eastAsia="Times New Roman" w:hAnsi="Calibri" w:cs="Tahoma"/>
        </w:rPr>
      </w:pPr>
      <w:r w:rsidRPr="00BB2D0D">
        <w:rPr>
          <w:rFonts w:ascii="Calibri" w:eastAsia="Times New Roman" w:hAnsi="Calibri" w:cs="Tahoma"/>
        </w:rPr>
        <w:t>a) minimum 3 - letnie doświadczenie w zakresie prowadzenia grupowych zajęć z nauki języka angielskiego dla dzieci w wieku przedszkolnym i wczesnoszkolnym. Przez grupę Zamawiający rozumie minimum 5 osób.  Warunek zostanie uznany jeżeli osoba prowadząca przeprowadziła kilka zajęć grupowych z nauki języka angielskiego dla dzieci w wieku przedszkolnym i wczesnoszkolnym w okresie nie krótszym niż 3 lata oraz dodatkowo posiada przygotowanie pedagogiczne.</w:t>
      </w:r>
    </w:p>
    <w:p w:rsidR="00BB2D0D" w:rsidRPr="00BB2D0D" w:rsidRDefault="00BB2D0D" w:rsidP="00BB2D0D">
      <w:pPr>
        <w:tabs>
          <w:tab w:val="left" w:pos="284"/>
        </w:tabs>
        <w:spacing w:after="0" w:line="240" w:lineRule="auto"/>
        <w:contextualSpacing/>
        <w:jc w:val="both"/>
        <w:rPr>
          <w:rFonts w:ascii="Calibri" w:eastAsia="Times New Roman" w:hAnsi="Calibri" w:cs="Tahoma"/>
        </w:rPr>
      </w:pPr>
      <w:r w:rsidRPr="00BB2D0D">
        <w:rPr>
          <w:rFonts w:ascii="Calibri" w:eastAsia="Times New Roman" w:hAnsi="Calibri" w:cs="Tahoma"/>
        </w:rPr>
        <w:t>b)</w:t>
      </w:r>
      <w:r w:rsidRPr="00BB2D0D">
        <w:rPr>
          <w:rFonts w:ascii="Calibri" w:eastAsia="Times New Roman" w:hAnsi="Calibri" w:cs="Tahoma"/>
        </w:rPr>
        <w:tab/>
        <w:t xml:space="preserve">Wykształcenie kierunkowe, tj. wykwalifikowany lektor języka angielskiego z przygotowaniem pedagogicznym. Na potwierdzenie spełniania w/w wymogu należy złożyć wraz z ofertą kserokopię dokumentu potwierdzającego posiadanie kwalifikacji zawodowych. </w:t>
      </w:r>
    </w:p>
    <w:p w:rsidR="00070506" w:rsidRPr="00BB2D0D" w:rsidRDefault="00070506" w:rsidP="00BB2D0D">
      <w:pPr>
        <w:spacing w:after="0" w:line="240" w:lineRule="auto"/>
        <w:contextualSpacing/>
        <w:jc w:val="both"/>
        <w:rPr>
          <w:rFonts w:ascii="Calibri" w:eastAsia="Times New Roman" w:hAnsi="Calibri" w:cs="Tahoma"/>
        </w:rPr>
      </w:pPr>
      <w:r w:rsidRPr="00BB2D0D">
        <w:rPr>
          <w:rFonts w:ascii="Calibri" w:eastAsia="Calibri" w:hAnsi="Calibri" w:cs="Times New Roman"/>
        </w:rPr>
        <w:t>4. Kadra określona w niniejszym paragrafie musi spełniać wymagania określone w ogłoszeniu z dnia………………………………..oraz ofercie wykonawcy z dnia………………………………..</w:t>
      </w:r>
    </w:p>
    <w:p w:rsidR="00070506" w:rsidRPr="00574B4A" w:rsidRDefault="00070506" w:rsidP="00070506">
      <w:pPr>
        <w:spacing w:after="0" w:line="240" w:lineRule="auto"/>
        <w:contextualSpacing/>
        <w:rPr>
          <w:rFonts w:ascii="Calibri" w:eastAsia="Times New Roman" w:hAnsi="Calibri" w:cs="Tahoma"/>
          <w:b/>
          <w:color w:val="FF0000"/>
          <w:lang w:eastAsia="x-none" w:bidi="x-none"/>
        </w:rPr>
      </w:pPr>
    </w:p>
    <w:p w:rsidR="00070506" w:rsidRPr="00E7654D" w:rsidRDefault="00070506" w:rsidP="00070506">
      <w:pPr>
        <w:spacing w:after="0" w:line="240" w:lineRule="auto"/>
        <w:contextualSpacing/>
        <w:jc w:val="center"/>
        <w:rPr>
          <w:rFonts w:ascii="Calibri" w:eastAsia="Times New Roman" w:hAnsi="Calibri" w:cs="Tahoma"/>
          <w:b/>
          <w:lang w:eastAsia="x-none" w:bidi="x-none"/>
        </w:rPr>
      </w:pPr>
      <w:r w:rsidRPr="00E7654D">
        <w:rPr>
          <w:rFonts w:ascii="Calibri" w:eastAsia="Times New Roman" w:hAnsi="Calibri" w:cs="Tahoma"/>
          <w:b/>
          <w:lang w:eastAsia="x-none" w:bidi="x-none"/>
        </w:rPr>
        <w:t>§ 9</w:t>
      </w:r>
    </w:p>
    <w:p w:rsidR="00070506" w:rsidRPr="00E7654D" w:rsidRDefault="00070506" w:rsidP="00070506">
      <w:pPr>
        <w:tabs>
          <w:tab w:val="center" w:pos="4536"/>
          <w:tab w:val="right" w:pos="9072"/>
        </w:tabs>
        <w:spacing w:after="0" w:line="240" w:lineRule="auto"/>
        <w:contextualSpacing/>
        <w:rPr>
          <w:rFonts w:ascii="Calibri" w:eastAsia="Calibri" w:hAnsi="Calibri" w:cs="Tahoma"/>
          <w:b/>
          <w:bCs/>
          <w:lang w:eastAsia="x-none" w:bidi="x-none"/>
        </w:rPr>
      </w:pPr>
      <w:r w:rsidRPr="00E7654D">
        <w:rPr>
          <w:rFonts w:ascii="Calibri" w:eastAsia="Calibri" w:hAnsi="Calibri" w:cs="Tahoma"/>
          <w:b/>
          <w:bCs/>
          <w:lang w:eastAsia="x-none" w:bidi="x-none"/>
        </w:rPr>
        <w:t>ZOBOWIĄZANIA:</w:t>
      </w:r>
    </w:p>
    <w:p w:rsidR="00070506" w:rsidRPr="00E7654D" w:rsidRDefault="00070506" w:rsidP="00070506">
      <w:pPr>
        <w:tabs>
          <w:tab w:val="center" w:pos="4536"/>
          <w:tab w:val="right" w:pos="9072"/>
        </w:tabs>
        <w:spacing w:after="0" w:line="240" w:lineRule="auto"/>
        <w:rPr>
          <w:rFonts w:ascii="Calibri" w:eastAsia="Calibri" w:hAnsi="Calibri" w:cs="Tahoma"/>
          <w:bCs/>
          <w:lang w:eastAsia="x-none" w:bidi="x-none"/>
        </w:rPr>
      </w:pPr>
      <w:r w:rsidRPr="00E7654D">
        <w:rPr>
          <w:rFonts w:ascii="Calibri" w:eastAsia="Calibri" w:hAnsi="Calibri" w:cs="Tahoma"/>
          <w:bCs/>
          <w:lang w:eastAsia="x-none" w:bidi="x-none"/>
        </w:rPr>
        <w:t>1.Zamawiający zobowiązuje się do:</w:t>
      </w:r>
    </w:p>
    <w:p w:rsidR="00070506" w:rsidRPr="00E7654D"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 xml:space="preserve">płatności należności na wskazane konto w ciągu 14 dni od daty przyjęcia prawidłowo wystawionej faktury/ rachunku; </w:t>
      </w:r>
    </w:p>
    <w:p w:rsidR="00070506" w:rsidRPr="00E7654D"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 xml:space="preserve">W przypadku różnic pomiędzy fakturą/ rachunkiem a zamówieniem lub różnicy w cenach upływ terminu określonego w § 9 ust 1 pkt </w:t>
      </w:r>
      <w:r w:rsidR="003A260E" w:rsidRPr="00E7654D">
        <w:rPr>
          <w:rFonts w:ascii="Calibri" w:eastAsia="Times New Roman" w:hAnsi="Calibri" w:cs="Times New Roman"/>
          <w:lang w:eastAsia="pl-PL"/>
        </w:rPr>
        <w:t>a</w:t>
      </w:r>
      <w:r w:rsidRPr="00E7654D">
        <w:rPr>
          <w:rFonts w:ascii="Calibri" w:eastAsia="Times New Roman" w:hAnsi="Calibri" w:cs="Times New Roman"/>
          <w:lang w:eastAsia="pl-PL"/>
        </w:rPr>
        <w:t xml:space="preserve"> ulega zawieszeniu do momentu wyjaśnienia różnic. Datą płatności jest data obciążenia rachunku bankowego Zamawiającego kwotą przelewu;</w:t>
      </w:r>
    </w:p>
    <w:p w:rsidR="00070506" w:rsidRPr="00E7654D"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Czuwania nad prawidłową realizacją przebiegu przedmiotu umowy;</w:t>
      </w:r>
    </w:p>
    <w:p w:rsidR="00070506" w:rsidRPr="00E7654D"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E7654D">
        <w:rPr>
          <w:rFonts w:ascii="Calibri" w:eastAsia="Times New Roman" w:hAnsi="Calibri" w:cs="Tahoma"/>
          <w:lang w:eastAsia="x-none" w:bidi="x-none"/>
        </w:rPr>
        <w:t>Zamawiający nie ponosi odpowiedzialności za składniki majątkowe Wykonawcy, znajdujące się w miejscu realizacji przedmiotu umowy.</w:t>
      </w:r>
    </w:p>
    <w:p w:rsidR="00070506" w:rsidRPr="00E7654D" w:rsidRDefault="00070506" w:rsidP="002B043E">
      <w:pPr>
        <w:numPr>
          <w:ilvl w:val="0"/>
          <w:numId w:val="37"/>
        </w:numPr>
        <w:suppressAutoHyphens/>
        <w:spacing w:after="0" w:line="240" w:lineRule="auto"/>
        <w:contextualSpacing/>
        <w:jc w:val="both"/>
        <w:rPr>
          <w:rFonts w:ascii="Calibri" w:eastAsia="Calibri" w:hAnsi="Calibri" w:cs="Times New Roman"/>
        </w:rPr>
      </w:pPr>
      <w:r w:rsidRPr="00E7654D">
        <w:rPr>
          <w:rFonts w:ascii="Calibri" w:eastAsia="Calibri" w:hAnsi="Calibri" w:cs="Times New Roman"/>
        </w:rPr>
        <w:t>Wykonawca zobowiązuje się do:</w:t>
      </w:r>
    </w:p>
    <w:p w:rsidR="00070506" w:rsidRPr="00E7654D" w:rsidRDefault="00070506" w:rsidP="002B043E">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E7654D">
        <w:rPr>
          <w:rFonts w:ascii="Calibri" w:eastAsia="Calibri" w:hAnsi="Calibri" w:cs="Times New Roman"/>
        </w:rPr>
        <w:t>Wykonania przedmiotu umowy z należytą starannością, zgodnie z najlepszymi praktykami przyjętymi przy świadczeniu tego rodzaju usług;</w:t>
      </w:r>
    </w:p>
    <w:p w:rsidR="00070506" w:rsidRPr="00E7654D" w:rsidRDefault="00070506" w:rsidP="002B043E">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E7654D">
        <w:rPr>
          <w:rFonts w:ascii="Calibri" w:eastAsia="Calibri" w:hAnsi="Calibri" w:cs="Times New Roman"/>
        </w:rPr>
        <w:t>Wykonania usługi przez osobę wskazaną w ofercie z dnia …………… r.;</w:t>
      </w:r>
    </w:p>
    <w:p w:rsidR="00070506" w:rsidRPr="00E7654D" w:rsidRDefault="00070506" w:rsidP="002B043E">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E7654D">
        <w:rPr>
          <w:rFonts w:ascii="Calibri" w:eastAsia="Calibri" w:hAnsi="Calibri" w:cs="Times New Roman"/>
        </w:rPr>
        <w:t xml:space="preserve">Wykonania usługi zgodnie z wymaganiami Zamawiającego określonymi w ogłoszeniu o zamówieniu z dnia …………………………..r. </w:t>
      </w:r>
    </w:p>
    <w:p w:rsidR="00070506" w:rsidRPr="00E7654D" w:rsidRDefault="00070506" w:rsidP="00244E65">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E7654D">
        <w:rPr>
          <w:rFonts w:ascii="Calibri" w:eastAsia="Calibri" w:hAnsi="Calibri" w:cs="Times New Roman"/>
        </w:rPr>
        <w:t>Natychmiastowego usunięcia wszelkich nieprawidłowości w przypadku ich stwierdzenia przez Zamawiającego niezgodności z zamówieniem;</w:t>
      </w:r>
    </w:p>
    <w:p w:rsidR="00244E65" w:rsidRPr="00E7654D" w:rsidRDefault="00244E65" w:rsidP="00244E65">
      <w:pPr>
        <w:pStyle w:val="Akapitzlist"/>
        <w:numPr>
          <w:ilvl w:val="0"/>
          <w:numId w:val="4"/>
        </w:numPr>
        <w:spacing w:after="0" w:line="240" w:lineRule="auto"/>
        <w:ind w:left="284" w:hanging="284"/>
        <w:rPr>
          <w:rFonts w:ascii="Calibri" w:eastAsia="Calibri" w:hAnsi="Calibri" w:cs="Times New Roman"/>
        </w:rPr>
      </w:pPr>
      <w:r w:rsidRPr="00E7654D">
        <w:rPr>
          <w:rFonts w:ascii="Calibri" w:eastAsia="Calibri" w:hAnsi="Calibri" w:cs="Times New Roman"/>
        </w:rPr>
        <w:t>wystawić i dostarczyć fakturę w terminie do 7 dni od zakończenia części zajęć.</w:t>
      </w:r>
    </w:p>
    <w:p w:rsidR="00070506" w:rsidRPr="00E7654D" w:rsidRDefault="00070506" w:rsidP="00244E65">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E7654D">
        <w:rPr>
          <w:rFonts w:ascii="Calibri" w:eastAsia="Calibri" w:hAnsi="Calibri" w:cs="Times New Roman"/>
        </w:rPr>
        <w:t>Dostarczenia faktury VAT/ rachunku zgodnej/ ego pod względem ilościowym i jakościowym z wykonana usługą;</w:t>
      </w:r>
    </w:p>
    <w:p w:rsidR="00070506" w:rsidRPr="00574B4A" w:rsidRDefault="00070506" w:rsidP="00244E65">
      <w:pPr>
        <w:spacing w:after="0" w:line="240" w:lineRule="auto"/>
        <w:contextualSpacing/>
        <w:jc w:val="both"/>
        <w:rPr>
          <w:rFonts w:ascii="Calibri" w:eastAsia="Times New Roman" w:hAnsi="Calibri" w:cs="Times New Roman"/>
          <w:color w:val="FF0000"/>
          <w:lang w:eastAsia="pl-PL"/>
        </w:rPr>
      </w:pPr>
    </w:p>
    <w:p w:rsidR="00070506" w:rsidRPr="00E7654D" w:rsidRDefault="00070506" w:rsidP="00070506">
      <w:pPr>
        <w:spacing w:after="0" w:line="240" w:lineRule="auto"/>
        <w:contextualSpacing/>
        <w:jc w:val="center"/>
        <w:rPr>
          <w:rFonts w:ascii="Calibri" w:eastAsia="Times New Roman" w:hAnsi="Calibri" w:cs="Times New Roman"/>
          <w:b/>
          <w:lang w:eastAsia="pl-PL"/>
        </w:rPr>
      </w:pPr>
      <w:r w:rsidRPr="00E7654D">
        <w:rPr>
          <w:rFonts w:ascii="Calibri" w:eastAsia="Times New Roman" w:hAnsi="Calibri" w:cs="Times New Roman"/>
          <w:b/>
          <w:lang w:eastAsia="pl-PL"/>
        </w:rPr>
        <w:t>§ 10</w:t>
      </w:r>
    </w:p>
    <w:p w:rsidR="00070506" w:rsidRPr="00E7654D" w:rsidRDefault="00070506" w:rsidP="00070506">
      <w:pPr>
        <w:spacing w:after="0" w:line="240" w:lineRule="auto"/>
        <w:contextualSpacing/>
        <w:rPr>
          <w:rFonts w:ascii="Calibri" w:eastAsia="Times New Roman" w:hAnsi="Calibri" w:cs="Times New Roman"/>
          <w:b/>
          <w:lang w:eastAsia="pl-PL"/>
        </w:rPr>
      </w:pPr>
      <w:r w:rsidRPr="00E7654D">
        <w:rPr>
          <w:rFonts w:ascii="Calibri" w:eastAsia="Times New Roman" w:hAnsi="Calibri" w:cs="Times New Roman"/>
          <w:b/>
          <w:lang w:eastAsia="pl-PL"/>
        </w:rPr>
        <w:t>ODSTĄPIENIE  ROZWIĄZANIE WYPOWIEDZENIE UMOWY</w:t>
      </w:r>
    </w:p>
    <w:p w:rsidR="00070506" w:rsidRPr="00E7654D"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070506" w:rsidRPr="00E7654D"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imes New Roman"/>
          <w:lang w:eastAsia="pl-PL"/>
        </w:rPr>
        <w:lastRenderedPageBreak/>
        <w:t xml:space="preserve">W razie zaistnienia istotnej zmiany okoliczności powodującej, że wykonanie umowy nie leży w interesie publicznym, czego nie można było przewidzieć w chwili zawarcia umowy, Zamawiający może </w:t>
      </w:r>
      <w:r w:rsidRPr="00E7654D">
        <w:rPr>
          <w:rFonts w:ascii="Calibri" w:eastAsia="Times New Roman" w:hAnsi="Calibri" w:cs="Times New Roman"/>
          <w:b/>
          <w:lang w:eastAsia="pl-PL"/>
        </w:rPr>
        <w:t xml:space="preserve">odstąpić </w:t>
      </w:r>
      <w:r w:rsidRPr="00E7654D">
        <w:rPr>
          <w:rFonts w:ascii="Calibri" w:eastAsia="Times New Roman" w:hAnsi="Calibri" w:cs="Times New Roman"/>
          <w:lang w:eastAsia="pl-PL"/>
        </w:rPr>
        <w:t>od umowy w terminie 30 dni od powzięcia wiadomości o powyższych okolicznościach.</w:t>
      </w:r>
    </w:p>
    <w:p w:rsidR="00070506" w:rsidRPr="00E7654D"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3 protokół zostanie spisany i wysłany do strony uchylającej się. Po upływie 2 dni od daty mailowego zawiadomienia domniemywa się, ze protokół przyjęto bez uwag.</w:t>
      </w:r>
    </w:p>
    <w:p w:rsidR="00070506" w:rsidRPr="00E7654D"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ahoma"/>
          <w:lang w:eastAsia="pl-PL"/>
        </w:rPr>
        <w:t>Zamawiający ma prawo rozwiązać umowę ze skutkiem natychmiastowym, bez ponoszenia kosztów ze strony Zamawiającego z przyczyn leżących po stronie Wykonawcy w przypadku:</w:t>
      </w:r>
    </w:p>
    <w:p w:rsidR="00070506" w:rsidRPr="00E7654D" w:rsidRDefault="00070506" w:rsidP="002B043E">
      <w:pPr>
        <w:numPr>
          <w:ilvl w:val="0"/>
          <w:numId w:val="15"/>
        </w:numPr>
        <w:tabs>
          <w:tab w:val="num" w:pos="0"/>
          <w:tab w:val="left" w:pos="284"/>
          <w:tab w:val="left" w:pos="426"/>
          <w:tab w:val="num" w:pos="2367"/>
        </w:tabs>
        <w:spacing w:after="0" w:line="240" w:lineRule="auto"/>
        <w:ind w:left="0" w:firstLine="0"/>
        <w:contextualSpacing/>
        <w:jc w:val="both"/>
        <w:rPr>
          <w:rFonts w:ascii="Calibri" w:eastAsia="Times New Roman" w:hAnsi="Calibri" w:cs="Tahoma"/>
          <w:lang w:eastAsia="pl-PL"/>
        </w:rPr>
      </w:pPr>
      <w:r w:rsidRPr="00E7654D">
        <w:rPr>
          <w:rFonts w:ascii="Calibri" w:eastAsia="Times New Roman" w:hAnsi="Calibri" w:cs="Tahoma"/>
          <w:lang w:eastAsia="pl-PL"/>
        </w:rPr>
        <w:t>nienależytego jej wykonywania przez Wykonawcę, po uprzednim pisemnym zawiadomieniu o nieprawidłowościach stwierdzonych protokołem pokontrolnym sporządzonym przez Zamawiającego i nie przedstawieniu ze strony Wykonawcy zadawalającego wyjaśnienia tych nieprawidłowości w terminie 2 dni roboczych od daty pisemnego zawiadomienia:</w:t>
      </w:r>
    </w:p>
    <w:p w:rsidR="00070506" w:rsidRPr="00E7654D" w:rsidRDefault="00070506" w:rsidP="002B043E">
      <w:pPr>
        <w:numPr>
          <w:ilvl w:val="0"/>
          <w:numId w:val="15"/>
        </w:numPr>
        <w:tabs>
          <w:tab w:val="num" w:pos="2367"/>
        </w:tabs>
        <w:spacing w:after="0" w:line="240" w:lineRule="auto"/>
        <w:ind w:left="284" w:hanging="284"/>
        <w:contextualSpacing/>
        <w:jc w:val="both"/>
        <w:rPr>
          <w:rFonts w:ascii="Calibri" w:eastAsia="Times New Roman" w:hAnsi="Calibri" w:cs="Tahoma"/>
          <w:lang w:eastAsia="pl-PL"/>
        </w:rPr>
      </w:pPr>
      <w:r w:rsidRPr="00E7654D">
        <w:rPr>
          <w:rFonts w:ascii="Calibri" w:eastAsia="Times New Roman" w:hAnsi="Calibri" w:cs="Tahoma"/>
          <w:lang w:eastAsia="x-none" w:bidi="x-none"/>
        </w:rPr>
        <w:t>powierzenia wykonywania zamówienia osobom nie posiadającym wymaganych kwalifikacji;</w:t>
      </w:r>
    </w:p>
    <w:p w:rsidR="00070506" w:rsidRPr="00E7654D" w:rsidRDefault="00070506" w:rsidP="002B043E">
      <w:pPr>
        <w:numPr>
          <w:ilvl w:val="0"/>
          <w:numId w:val="15"/>
        </w:numPr>
        <w:tabs>
          <w:tab w:val="left" w:pos="284"/>
          <w:tab w:val="num" w:pos="2367"/>
        </w:tabs>
        <w:spacing w:after="0" w:line="240" w:lineRule="auto"/>
        <w:ind w:left="0" w:firstLine="0"/>
        <w:contextualSpacing/>
        <w:jc w:val="both"/>
        <w:rPr>
          <w:rFonts w:ascii="Calibri" w:eastAsia="Times New Roman" w:hAnsi="Calibri" w:cs="Tahoma"/>
          <w:lang w:eastAsia="pl-PL"/>
        </w:rPr>
      </w:pPr>
      <w:r w:rsidRPr="00E7654D">
        <w:rPr>
          <w:rFonts w:ascii="Calibri" w:eastAsia="Times New Roman" w:hAnsi="Calibri" w:cs="Tahoma"/>
          <w:lang w:eastAsia="pl-PL"/>
        </w:rPr>
        <w:t xml:space="preserve"> nie zapewnienia odpowiednich warunków realizacji </w:t>
      </w:r>
      <w:r w:rsidR="00C04A82" w:rsidRPr="00E7654D">
        <w:rPr>
          <w:rFonts w:ascii="Calibri" w:eastAsia="Times New Roman" w:hAnsi="Calibri" w:cs="Tahoma"/>
          <w:lang w:eastAsia="pl-PL"/>
        </w:rPr>
        <w:t>zajęć</w:t>
      </w:r>
      <w:r w:rsidRPr="00E7654D">
        <w:rPr>
          <w:rFonts w:ascii="Calibri" w:eastAsia="Times New Roman" w:hAnsi="Calibri" w:cs="Tahoma"/>
          <w:lang w:eastAsia="pl-PL"/>
        </w:rPr>
        <w:t xml:space="preserve">; </w:t>
      </w:r>
    </w:p>
    <w:p w:rsidR="00070506" w:rsidRPr="00E7654D" w:rsidRDefault="00070506" w:rsidP="002B043E">
      <w:pPr>
        <w:numPr>
          <w:ilvl w:val="0"/>
          <w:numId w:val="15"/>
        </w:numPr>
        <w:tabs>
          <w:tab w:val="left" w:pos="284"/>
          <w:tab w:val="num" w:pos="2367"/>
        </w:tabs>
        <w:spacing w:after="0" w:line="240" w:lineRule="auto"/>
        <w:ind w:left="0" w:firstLine="0"/>
        <w:contextualSpacing/>
        <w:jc w:val="both"/>
        <w:rPr>
          <w:rFonts w:ascii="Calibri" w:eastAsia="Times New Roman" w:hAnsi="Calibri" w:cs="Tahoma"/>
          <w:lang w:eastAsia="pl-PL"/>
        </w:rPr>
      </w:pPr>
      <w:r w:rsidRPr="00E7654D">
        <w:rPr>
          <w:rFonts w:ascii="Calibri" w:eastAsia="Times New Roman" w:hAnsi="Calibri" w:cs="Tahoma"/>
          <w:lang w:eastAsia="pl-PL"/>
        </w:rPr>
        <w:t xml:space="preserve"> nie zapewnienia sprzętu zgodnego z przepisami prawa;</w:t>
      </w:r>
    </w:p>
    <w:p w:rsidR="00070506" w:rsidRPr="00E7654D" w:rsidRDefault="00070506" w:rsidP="002B043E">
      <w:pPr>
        <w:numPr>
          <w:ilvl w:val="0"/>
          <w:numId w:val="15"/>
        </w:numPr>
        <w:tabs>
          <w:tab w:val="left" w:pos="284"/>
          <w:tab w:val="num" w:pos="2367"/>
        </w:tabs>
        <w:spacing w:after="0" w:line="240" w:lineRule="auto"/>
        <w:ind w:left="0" w:firstLine="0"/>
        <w:contextualSpacing/>
        <w:jc w:val="both"/>
        <w:rPr>
          <w:rFonts w:ascii="Calibri" w:eastAsia="Times New Roman" w:hAnsi="Calibri" w:cs="Tahoma"/>
          <w:lang w:eastAsia="pl-PL"/>
        </w:rPr>
      </w:pPr>
      <w:r w:rsidRPr="00E7654D">
        <w:rPr>
          <w:rFonts w:ascii="Calibri" w:eastAsia="Times New Roman" w:hAnsi="Calibri" w:cs="Tahoma"/>
          <w:lang w:eastAsia="pl-PL"/>
        </w:rPr>
        <w:t xml:space="preserve"> odstąpienia od realizacji umowy przez wykonawcę;</w:t>
      </w:r>
    </w:p>
    <w:p w:rsidR="00070506" w:rsidRPr="00E7654D" w:rsidRDefault="00070506" w:rsidP="00070506">
      <w:pPr>
        <w:spacing w:after="0" w:line="240" w:lineRule="auto"/>
        <w:contextualSpacing/>
        <w:jc w:val="both"/>
        <w:rPr>
          <w:rFonts w:ascii="Calibri" w:eastAsia="Times New Roman" w:hAnsi="Calibri" w:cs="Tahoma"/>
          <w:lang w:eastAsia="pl-PL"/>
        </w:rPr>
      </w:pPr>
      <w:r w:rsidRPr="00E7654D">
        <w:rPr>
          <w:rFonts w:ascii="Calibri" w:eastAsia="Times New Roman" w:hAnsi="Calibri"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070506" w:rsidRPr="00E7654D" w:rsidRDefault="00070506" w:rsidP="00070506">
      <w:pPr>
        <w:spacing w:after="0" w:line="240" w:lineRule="auto"/>
        <w:contextualSpacing/>
        <w:jc w:val="both"/>
        <w:rPr>
          <w:rFonts w:ascii="Calibri" w:eastAsia="Times New Roman" w:hAnsi="Calibri" w:cs="Tahoma"/>
          <w:lang w:eastAsia="pl-PL"/>
        </w:rPr>
      </w:pPr>
      <w:r w:rsidRPr="00E7654D">
        <w:rPr>
          <w:rFonts w:ascii="Calibri" w:eastAsia="Times New Roman" w:hAnsi="Calibri" w:cs="Tahoma"/>
          <w:lang w:eastAsia="pl-PL"/>
        </w:rPr>
        <w:t xml:space="preserve">5. </w:t>
      </w:r>
      <w:r w:rsidRPr="00E7654D">
        <w:rPr>
          <w:rFonts w:eastAsia="Times New Roman" w:cs="Tahoma"/>
          <w:lang w:eastAsia="pl-PL"/>
        </w:rPr>
        <w:t>Strony dopuszczają możliwość rozwiązania umowy za porozumieniem stron bez konieczności naliczania kar umownych.</w:t>
      </w:r>
    </w:p>
    <w:p w:rsidR="00070506" w:rsidRPr="00E7654D" w:rsidRDefault="00070506" w:rsidP="00070506">
      <w:pPr>
        <w:spacing w:after="0" w:line="240" w:lineRule="auto"/>
        <w:contextualSpacing/>
        <w:jc w:val="center"/>
        <w:rPr>
          <w:rFonts w:ascii="Calibri" w:eastAsia="Times New Roman" w:hAnsi="Calibri" w:cs="Tahoma"/>
          <w:b/>
        </w:rPr>
      </w:pPr>
      <w:r w:rsidRPr="00E7654D">
        <w:rPr>
          <w:rFonts w:ascii="Calibri" w:eastAsia="Times New Roman" w:hAnsi="Calibri" w:cs="Tahoma"/>
          <w:b/>
        </w:rPr>
        <w:t>§ 11</w:t>
      </w:r>
    </w:p>
    <w:p w:rsidR="00070506" w:rsidRPr="00E7654D" w:rsidRDefault="00070506" w:rsidP="00070506">
      <w:pPr>
        <w:keepNext/>
        <w:widowControl w:val="0"/>
        <w:numPr>
          <w:ilvl w:val="2"/>
          <w:numId w:val="0"/>
        </w:numPr>
        <w:tabs>
          <w:tab w:val="left" w:pos="0"/>
        </w:tabs>
        <w:spacing w:after="0" w:line="240" w:lineRule="auto"/>
        <w:contextualSpacing/>
        <w:outlineLvl w:val="2"/>
        <w:rPr>
          <w:rFonts w:ascii="Calibri" w:eastAsia="Times New Roman" w:hAnsi="Calibri" w:cs="Arial"/>
          <w:b/>
          <w:lang w:eastAsia="pl-PL"/>
        </w:rPr>
      </w:pPr>
      <w:r w:rsidRPr="00E7654D">
        <w:rPr>
          <w:rFonts w:ascii="Calibri" w:eastAsia="Times New Roman" w:hAnsi="Calibri" w:cs="Arial"/>
          <w:b/>
          <w:lang w:eastAsia="pl-PL"/>
        </w:rPr>
        <w:t>KARY UMOWNE</w:t>
      </w:r>
    </w:p>
    <w:p w:rsidR="00070506" w:rsidRPr="00E7654D" w:rsidRDefault="00070506" w:rsidP="002B043E">
      <w:pPr>
        <w:widowControl w:val="0"/>
        <w:numPr>
          <w:ilvl w:val="0"/>
          <w:numId w:val="14"/>
        </w:numPr>
        <w:tabs>
          <w:tab w:val="left" w:pos="720"/>
        </w:tabs>
        <w:suppressAutoHyphens/>
        <w:spacing w:after="0" w:line="240" w:lineRule="auto"/>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Strony ustalają odpowiedzialność  za niewykonanie  lub nienależyte wykonanie części lub całości przedmiotu  umowy w formie kar umownych.</w:t>
      </w:r>
    </w:p>
    <w:p w:rsidR="00070506" w:rsidRPr="00E7654D" w:rsidRDefault="00070506" w:rsidP="002B043E">
      <w:pPr>
        <w:widowControl w:val="0"/>
        <w:numPr>
          <w:ilvl w:val="0"/>
          <w:numId w:val="14"/>
        </w:numPr>
        <w:tabs>
          <w:tab w:val="left" w:pos="720"/>
        </w:tabs>
        <w:suppressAutoHyphens/>
        <w:spacing w:after="0" w:line="240" w:lineRule="auto"/>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Wykonawca zobowiązany jest zapłacić karę:</w:t>
      </w:r>
    </w:p>
    <w:p w:rsidR="00070506" w:rsidRPr="00E7654D" w:rsidRDefault="00070506" w:rsidP="002B043E">
      <w:pPr>
        <w:numPr>
          <w:ilvl w:val="1"/>
          <w:numId w:val="16"/>
        </w:numPr>
        <w:tabs>
          <w:tab w:val="left" w:pos="142"/>
          <w:tab w:val="left" w:pos="284"/>
        </w:tabs>
        <w:spacing w:after="0" w:line="240" w:lineRule="auto"/>
        <w:ind w:left="142" w:hanging="142"/>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w wysokości 20% wartości przedmiotu  umowy  w przypadku  odstąpienia  od umowy  przez Wykonawcę  lub Zamawiającego z  winy Wykonawcy,</w:t>
      </w:r>
    </w:p>
    <w:p w:rsidR="00070506" w:rsidRPr="00E7654D" w:rsidRDefault="00070506" w:rsidP="002B043E">
      <w:pPr>
        <w:numPr>
          <w:ilvl w:val="1"/>
          <w:numId w:val="16"/>
        </w:numPr>
        <w:tabs>
          <w:tab w:val="left" w:pos="142"/>
          <w:tab w:val="left" w:pos="284"/>
        </w:tabs>
        <w:spacing w:after="0" w:line="240" w:lineRule="auto"/>
        <w:ind w:left="142" w:hanging="142"/>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w wysokości 1 % wartości  przedmiotu umowy  w przypadku zwłoki  w wykonaniu umowy, za każdy dzień zwłoki.</w:t>
      </w:r>
    </w:p>
    <w:p w:rsidR="00070506" w:rsidRPr="00E7654D" w:rsidRDefault="00070506" w:rsidP="002B043E">
      <w:pPr>
        <w:numPr>
          <w:ilvl w:val="0"/>
          <w:numId w:val="14"/>
        </w:numPr>
        <w:tabs>
          <w:tab w:val="clear" w:pos="283"/>
          <w:tab w:val="num" w:pos="0"/>
          <w:tab w:val="left" w:pos="142"/>
          <w:tab w:val="left" w:pos="284"/>
        </w:tabs>
        <w:spacing w:after="0" w:line="240" w:lineRule="auto"/>
        <w:ind w:left="0" w:firstLine="1"/>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Zamawiający zobowiązany jest zapłacić karę:</w:t>
      </w:r>
    </w:p>
    <w:p w:rsidR="00070506" w:rsidRPr="00E7654D" w:rsidRDefault="00070506" w:rsidP="002B043E">
      <w:pPr>
        <w:numPr>
          <w:ilvl w:val="0"/>
          <w:numId w:val="17"/>
        </w:numPr>
        <w:tabs>
          <w:tab w:val="num" w:pos="284"/>
        </w:tabs>
        <w:spacing w:after="0" w:line="240" w:lineRule="auto"/>
        <w:ind w:left="284" w:hanging="284"/>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w wysokości 20% wartości  przedmiotu umowy w przypadku odstąpienia od umowy  przez Zamawiającego z przyczyn  za które nie odpowiada Wykonawca.</w:t>
      </w:r>
    </w:p>
    <w:p w:rsidR="00070506" w:rsidRPr="00E7654D" w:rsidRDefault="00070506" w:rsidP="00070506">
      <w:pPr>
        <w:spacing w:after="0" w:line="240" w:lineRule="auto"/>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4. W przypadku gdy kara nie pokrywa poniesionej szkody, strony mogą dochodzić odszkodowania uzupełniającego na drodze  sądowej.</w:t>
      </w:r>
    </w:p>
    <w:p w:rsidR="00070506" w:rsidRPr="00E7654D" w:rsidRDefault="00070506" w:rsidP="00070506">
      <w:pPr>
        <w:spacing w:after="0" w:line="240" w:lineRule="auto"/>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 xml:space="preserve">5. Zamawiający uprawniony jest do potrącenia kar umownych przewidzianych w § 11 pkt. 2 </w:t>
      </w:r>
      <w:r w:rsidRPr="00E7654D">
        <w:rPr>
          <w:rFonts w:ascii="Calibri" w:eastAsia="Times New Roman" w:hAnsi="Calibri" w:cs="Tahoma"/>
          <w:lang w:eastAsia="x-none" w:bidi="x-none"/>
        </w:rPr>
        <w:br/>
        <w:t>z wynagrodzenia przysługującego Wykonawcy.</w:t>
      </w:r>
    </w:p>
    <w:p w:rsidR="00070506" w:rsidRPr="00E7654D" w:rsidRDefault="00070506" w:rsidP="00070506">
      <w:pPr>
        <w:spacing w:after="0" w:line="240" w:lineRule="auto"/>
        <w:contextualSpacing/>
        <w:jc w:val="center"/>
        <w:rPr>
          <w:rFonts w:ascii="Calibri" w:eastAsia="Times New Roman" w:hAnsi="Calibri" w:cs="Times New Roman"/>
          <w:b/>
          <w:bCs/>
          <w:lang w:eastAsia="pl-PL"/>
        </w:rPr>
      </w:pPr>
    </w:p>
    <w:p w:rsidR="00070506" w:rsidRPr="00E7654D" w:rsidRDefault="00070506" w:rsidP="00070506">
      <w:pPr>
        <w:spacing w:after="0" w:line="240" w:lineRule="auto"/>
        <w:contextualSpacing/>
        <w:jc w:val="center"/>
        <w:rPr>
          <w:rFonts w:ascii="Calibri" w:eastAsia="Times New Roman" w:hAnsi="Calibri" w:cs="Times New Roman"/>
          <w:b/>
          <w:bCs/>
          <w:lang w:eastAsia="pl-PL"/>
        </w:rPr>
      </w:pPr>
      <w:r w:rsidRPr="00E7654D">
        <w:rPr>
          <w:rFonts w:ascii="Calibri" w:eastAsia="Times New Roman" w:hAnsi="Calibri" w:cs="Times New Roman"/>
          <w:b/>
          <w:bCs/>
          <w:lang w:eastAsia="pl-PL"/>
        </w:rPr>
        <w:t>§12</w:t>
      </w:r>
    </w:p>
    <w:p w:rsidR="00070506" w:rsidRPr="00E7654D" w:rsidRDefault="00070506" w:rsidP="00070506">
      <w:pPr>
        <w:spacing w:after="0" w:line="240" w:lineRule="auto"/>
        <w:contextualSpacing/>
        <w:rPr>
          <w:rFonts w:ascii="Calibri" w:eastAsia="Times New Roman" w:hAnsi="Calibri" w:cs="Times New Roman"/>
          <w:b/>
          <w:bCs/>
          <w:lang w:eastAsia="pl-PL"/>
        </w:rPr>
      </w:pPr>
      <w:r w:rsidRPr="00E7654D">
        <w:rPr>
          <w:rFonts w:ascii="Calibri" w:eastAsia="Times New Roman" w:hAnsi="Calibri" w:cs="Times New Roman"/>
          <w:b/>
          <w:bCs/>
          <w:lang w:eastAsia="pl-PL"/>
        </w:rPr>
        <w:t>KONTROLA/MONITORING</w:t>
      </w:r>
    </w:p>
    <w:p w:rsidR="00070506" w:rsidRPr="00E7654D" w:rsidRDefault="00070506" w:rsidP="002B043E">
      <w:pPr>
        <w:numPr>
          <w:ilvl w:val="0"/>
          <w:numId w:val="33"/>
        </w:numPr>
        <w:tabs>
          <w:tab w:val="left" w:pos="142"/>
          <w:tab w:val="left" w:pos="284"/>
          <w:tab w:val="left" w:pos="567"/>
        </w:tabs>
        <w:spacing w:after="0" w:line="240" w:lineRule="auto"/>
        <w:ind w:left="0" w:firstLine="0"/>
        <w:contextualSpacing/>
        <w:jc w:val="both"/>
        <w:rPr>
          <w:rFonts w:ascii="Calibri" w:eastAsia="Times New Roman" w:hAnsi="Calibri" w:cs="Tahoma"/>
          <w:b/>
        </w:rPr>
      </w:pPr>
      <w:r w:rsidRPr="00E7654D">
        <w:rPr>
          <w:rFonts w:ascii="Calibri" w:eastAsia="Times New Roman" w:hAnsi="Calibri" w:cs="Times New Roman"/>
          <w:lang w:eastAsia="pl-PL"/>
        </w:rPr>
        <w:lastRenderedPageBreak/>
        <w:t>Wykonawca zobowiązuje się do poddania kontroli Zamawiającego lub innych jednostek uprawnionych do kontroli w zakresie realizacji projektu „</w:t>
      </w:r>
      <w:r w:rsidR="00CA520D" w:rsidRPr="00E7654D">
        <w:rPr>
          <w:rFonts w:ascii="Calibri" w:eastAsia="Times New Roman" w:hAnsi="Calibri" w:cs="Times New Roman"/>
          <w:lang w:eastAsia="pl-PL"/>
        </w:rPr>
        <w:t>Centrum Wsparcia Rodziny – rozwój usług społecznych na terenie miasta Zabrze</w:t>
      </w:r>
      <w:r w:rsidRPr="00E7654D">
        <w:rPr>
          <w:rFonts w:ascii="Calibri" w:eastAsia="Times New Roman" w:hAnsi="Calibri" w:cs="Times New Roman"/>
          <w:lang w:eastAsia="pl-PL"/>
        </w:rPr>
        <w:t xml:space="preserve">” </w:t>
      </w:r>
      <w:r w:rsidRPr="00E7654D">
        <w:rPr>
          <w:rFonts w:ascii="Calibri" w:eastAsia="Times New Roman" w:hAnsi="Calibri" w:cs="Tahoma"/>
        </w:rPr>
        <w:t xml:space="preserve"> w czasie trwania umowy i po jej zakończeniu</w:t>
      </w:r>
      <w:r w:rsidRPr="00E7654D">
        <w:rPr>
          <w:rFonts w:ascii="Calibri" w:eastAsia="Times New Roman" w:hAnsi="Calibri" w:cs="Times New Roman"/>
          <w:lang w:eastAsia="pl-PL"/>
        </w:rPr>
        <w:t xml:space="preserve">. </w:t>
      </w:r>
    </w:p>
    <w:p w:rsidR="00070506" w:rsidRPr="00E7654D" w:rsidRDefault="00070506" w:rsidP="002B043E">
      <w:pPr>
        <w:numPr>
          <w:ilvl w:val="0"/>
          <w:numId w:val="33"/>
        </w:numPr>
        <w:tabs>
          <w:tab w:val="left" w:pos="142"/>
          <w:tab w:val="left" w:pos="284"/>
          <w:tab w:val="left" w:pos="360"/>
          <w:tab w:val="left" w:pos="567"/>
        </w:tabs>
        <w:suppressAutoHyphen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Zamawiający zastrzega sobie prawo do kontroli w zakresie prowadzenia przez Wykonawcę dokumentacji dotyczącej realizacji niniejszej umowy do końca 202</w:t>
      </w:r>
      <w:r w:rsidR="00CA520D" w:rsidRPr="00E7654D">
        <w:rPr>
          <w:rFonts w:ascii="Calibri" w:eastAsia="Times New Roman" w:hAnsi="Calibri" w:cs="Times New Roman"/>
          <w:lang w:eastAsia="pl-PL"/>
        </w:rPr>
        <w:t>6</w:t>
      </w:r>
      <w:r w:rsidRPr="00E7654D">
        <w:rPr>
          <w:rFonts w:ascii="Calibri" w:eastAsia="Times New Roman" w:hAnsi="Calibri" w:cs="Times New Roman"/>
          <w:lang w:eastAsia="pl-PL"/>
        </w:rPr>
        <w:t xml:space="preserve"> r.</w:t>
      </w:r>
    </w:p>
    <w:p w:rsidR="00070506" w:rsidRPr="00E7654D" w:rsidRDefault="00070506" w:rsidP="00070506">
      <w:pPr>
        <w:spacing w:after="0" w:line="240" w:lineRule="auto"/>
        <w:contextualSpacing/>
        <w:jc w:val="center"/>
        <w:rPr>
          <w:rFonts w:ascii="Calibri" w:eastAsia="Times New Roman" w:hAnsi="Calibri" w:cs="Tahoma"/>
          <w:b/>
          <w:lang w:eastAsia="x-none" w:bidi="x-none"/>
        </w:rPr>
      </w:pPr>
    </w:p>
    <w:p w:rsidR="00070506" w:rsidRPr="00E7654D" w:rsidRDefault="00070506" w:rsidP="00070506">
      <w:pPr>
        <w:spacing w:after="0" w:line="240" w:lineRule="auto"/>
        <w:contextualSpacing/>
        <w:jc w:val="center"/>
        <w:rPr>
          <w:rFonts w:ascii="Calibri" w:eastAsia="Times New Roman" w:hAnsi="Calibri" w:cs="Tahoma"/>
          <w:b/>
          <w:lang w:eastAsia="x-none" w:bidi="x-none"/>
        </w:rPr>
      </w:pPr>
      <w:r w:rsidRPr="00E7654D">
        <w:rPr>
          <w:rFonts w:ascii="Calibri" w:eastAsia="Times New Roman" w:hAnsi="Calibri" w:cs="Tahoma"/>
          <w:b/>
          <w:lang w:eastAsia="x-none" w:bidi="x-none"/>
        </w:rPr>
        <w:t>§ 13</w:t>
      </w:r>
    </w:p>
    <w:p w:rsidR="00070506" w:rsidRPr="00E7654D" w:rsidRDefault="00070506" w:rsidP="00070506">
      <w:pPr>
        <w:spacing w:after="0" w:line="240" w:lineRule="auto"/>
        <w:contextualSpacing/>
        <w:rPr>
          <w:rFonts w:ascii="Calibri" w:eastAsia="Times New Roman" w:hAnsi="Calibri" w:cs="Tahoma"/>
          <w:b/>
          <w:lang w:eastAsia="x-none" w:bidi="x-none"/>
        </w:rPr>
      </w:pPr>
      <w:r w:rsidRPr="00E7654D">
        <w:rPr>
          <w:rFonts w:ascii="Calibri" w:eastAsia="Times New Roman" w:hAnsi="Calibri" w:cs="Tahoma"/>
          <w:b/>
          <w:lang w:eastAsia="x-none" w:bidi="x-none"/>
        </w:rPr>
        <w:t>DANE OSOBOWE</w:t>
      </w:r>
    </w:p>
    <w:p w:rsidR="00070506" w:rsidRPr="00E7654D"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 xml:space="preserve">W ramach realizacji niniejszej umowy Zamawiający powierza Wykonawcy dane osobowe uczestników (uczestniczek) projektu na podstawie odrębnej umowy. </w:t>
      </w:r>
    </w:p>
    <w:p w:rsidR="00070506" w:rsidRPr="00E7654D"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070506" w:rsidRPr="00E7654D"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Imienne upoważnienia do przetwarzania danych osobowych są ważne do dnia odwołania. Upoważnienie wygasa z chwilą ustania zatrudnienia upoważnionego pracownika lub z chwilą wykonania zlecenia przez Wykonawcę.</w:t>
      </w:r>
    </w:p>
    <w:p w:rsidR="00070506" w:rsidRPr="00E7654D"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 xml:space="preserve">Wykonawca zobowiązany jest prowadzić rejestr wydanych upoważnień. </w:t>
      </w:r>
    </w:p>
    <w:p w:rsidR="00070506" w:rsidRPr="00E7654D"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Wykonawca wyraża zgodę na upublicznienie swoich danych teleadresowych przez Zamawiającego oraz inne uprawnione do tego podmioty.</w:t>
      </w:r>
    </w:p>
    <w:p w:rsidR="00070506" w:rsidRPr="00E7654D" w:rsidRDefault="00070506" w:rsidP="00070506">
      <w:pPr>
        <w:tabs>
          <w:tab w:val="left" w:pos="284"/>
        </w:tabs>
        <w:spacing w:after="0" w:line="240" w:lineRule="auto"/>
        <w:contextualSpacing/>
        <w:jc w:val="both"/>
        <w:rPr>
          <w:rFonts w:ascii="Calibri" w:eastAsia="Times New Roman" w:hAnsi="Calibri" w:cs="Times New Roman"/>
          <w:lang w:eastAsia="pl-PL"/>
        </w:rPr>
      </w:pPr>
    </w:p>
    <w:p w:rsidR="00070506" w:rsidRPr="00E7654D" w:rsidRDefault="00070506" w:rsidP="00070506">
      <w:pPr>
        <w:spacing w:after="0" w:line="240" w:lineRule="auto"/>
        <w:contextualSpacing/>
        <w:jc w:val="center"/>
        <w:rPr>
          <w:rFonts w:ascii="Calibri" w:eastAsia="Times New Roman" w:hAnsi="Calibri" w:cs="Times New Roman"/>
          <w:b/>
          <w:lang w:eastAsia="pl-PL"/>
        </w:rPr>
      </w:pPr>
      <w:r w:rsidRPr="00E7654D">
        <w:rPr>
          <w:rFonts w:ascii="Calibri" w:eastAsia="Times New Roman" w:hAnsi="Calibri" w:cs="Times New Roman"/>
          <w:b/>
          <w:lang w:eastAsia="pl-PL"/>
        </w:rPr>
        <w:t>§ 14</w:t>
      </w:r>
    </w:p>
    <w:p w:rsidR="00070506" w:rsidRPr="00E7654D" w:rsidRDefault="00070506" w:rsidP="00070506">
      <w:pPr>
        <w:spacing w:after="0" w:line="240" w:lineRule="auto"/>
        <w:contextualSpacing/>
        <w:jc w:val="both"/>
        <w:rPr>
          <w:rFonts w:ascii="Calibri" w:eastAsia="Times New Roman" w:hAnsi="Calibri" w:cs="Times New Roman"/>
          <w:b/>
          <w:lang w:eastAsia="pl-PL"/>
        </w:rPr>
      </w:pPr>
      <w:r w:rsidRPr="00E7654D">
        <w:rPr>
          <w:rFonts w:ascii="Calibri" w:eastAsia="Times New Roman" w:hAnsi="Calibri" w:cs="Times New Roman"/>
          <w:b/>
          <w:lang w:eastAsia="pl-PL"/>
        </w:rPr>
        <w:t>PODWYKONAWSTWO</w:t>
      </w:r>
    </w:p>
    <w:p w:rsidR="00070506" w:rsidRPr="00E7654D" w:rsidRDefault="00070506" w:rsidP="00070506">
      <w:pPr>
        <w:spacing w:after="0" w:line="240" w:lineRule="auto"/>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1. Wykonawca powierza wykonanie zamówienia Podwykonawcom tylko w zakresie określonym w ofercie.</w:t>
      </w:r>
    </w:p>
    <w:p w:rsidR="00070506" w:rsidRPr="00E7654D" w:rsidRDefault="00070506" w:rsidP="00070506">
      <w:pPr>
        <w:spacing w:after="0" w:line="240" w:lineRule="auto"/>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070506" w:rsidRPr="00E7654D" w:rsidRDefault="00070506" w:rsidP="00070506">
      <w:pPr>
        <w:spacing w:after="0" w:line="240" w:lineRule="auto"/>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070506" w:rsidRPr="00E7654D" w:rsidRDefault="00070506" w:rsidP="00070506">
      <w:pPr>
        <w:spacing w:after="0" w:line="240" w:lineRule="auto"/>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070506" w:rsidRPr="00E7654D" w:rsidRDefault="00070506" w:rsidP="00070506">
      <w:pPr>
        <w:spacing w:after="0" w:line="240" w:lineRule="auto"/>
        <w:contextualSpacing/>
        <w:jc w:val="both"/>
        <w:rPr>
          <w:rFonts w:ascii="Calibri" w:eastAsia="Times New Roman" w:hAnsi="Calibri" w:cs="Times New Roman"/>
          <w:lang w:eastAsia="pl-PL"/>
        </w:rPr>
      </w:pPr>
      <w:r w:rsidRPr="00E7654D">
        <w:rPr>
          <w:rFonts w:ascii="Calibri" w:eastAsia="Times New Roman" w:hAnsi="Calibri" w:cs="Times New Roman"/>
          <w:lang w:eastAsia="pl-PL"/>
        </w:rPr>
        <w:t>5. Wykonawca jest odpowiedzialny za działania lub zaniechania Podwykonawców, dalszych Podwykonawców, ich przedstawicieli lub pracowników, jak za własne działania lub zaniechania.</w:t>
      </w:r>
    </w:p>
    <w:p w:rsidR="00070506" w:rsidRPr="00E7654D" w:rsidRDefault="00070506" w:rsidP="00070506">
      <w:pPr>
        <w:spacing w:after="0" w:line="240" w:lineRule="auto"/>
        <w:contextualSpacing/>
        <w:jc w:val="center"/>
        <w:rPr>
          <w:rFonts w:ascii="Calibri" w:eastAsia="Times New Roman" w:hAnsi="Calibri" w:cs="Tahoma"/>
          <w:b/>
          <w:lang w:eastAsia="x-none" w:bidi="x-none"/>
        </w:rPr>
      </w:pPr>
    </w:p>
    <w:p w:rsidR="00070506" w:rsidRPr="00E7654D" w:rsidRDefault="00070506" w:rsidP="00070506">
      <w:pPr>
        <w:spacing w:after="0" w:line="240" w:lineRule="auto"/>
        <w:contextualSpacing/>
        <w:jc w:val="center"/>
        <w:rPr>
          <w:rFonts w:ascii="Calibri" w:eastAsia="Times New Roman" w:hAnsi="Calibri" w:cs="Tahoma"/>
          <w:b/>
          <w:lang w:eastAsia="x-none" w:bidi="x-none"/>
        </w:rPr>
      </w:pPr>
      <w:r w:rsidRPr="00E7654D">
        <w:rPr>
          <w:rFonts w:ascii="Calibri" w:eastAsia="Times New Roman" w:hAnsi="Calibri" w:cs="Tahoma"/>
          <w:b/>
          <w:lang w:eastAsia="x-none" w:bidi="x-none"/>
        </w:rPr>
        <w:t>§ 15</w:t>
      </w:r>
    </w:p>
    <w:p w:rsidR="00070506" w:rsidRPr="00E7654D" w:rsidRDefault="00070506" w:rsidP="002B043E">
      <w:pPr>
        <w:numPr>
          <w:ilvl w:val="0"/>
          <w:numId w:val="19"/>
        </w:numPr>
        <w:spacing w:after="0" w:line="240" w:lineRule="auto"/>
        <w:ind w:left="0" w:firstLine="0"/>
        <w:contextualSpacing/>
        <w:jc w:val="both"/>
        <w:rPr>
          <w:rFonts w:ascii="Calibri" w:eastAsia="Times New Roman" w:hAnsi="Calibri" w:cs="Tahoma"/>
          <w:b/>
          <w:lang w:eastAsia="x-none" w:bidi="x-none"/>
        </w:rPr>
      </w:pPr>
      <w:r w:rsidRPr="00E7654D">
        <w:rPr>
          <w:rFonts w:ascii="Calibri" w:eastAsia="Times New Roman" w:hAnsi="Calibri" w:cs="Tahoma"/>
          <w:lang w:eastAsia="x-none" w:bidi="x-none"/>
        </w:rPr>
        <w:t>Wykonawca oświadcza, że zna przepisy  oraz zasady bezpieczeństwa i higieny pracy obowiązujące przy wykonywaniu czynności będących przedmiotem niniejszej umowy i oświadcza, że będzie ich przestrzegał.</w:t>
      </w:r>
    </w:p>
    <w:p w:rsidR="00070506" w:rsidRPr="00E7654D" w:rsidRDefault="00070506" w:rsidP="002B043E">
      <w:pPr>
        <w:numPr>
          <w:ilvl w:val="0"/>
          <w:numId w:val="19"/>
        </w:numPr>
        <w:spacing w:after="0" w:line="240" w:lineRule="auto"/>
        <w:ind w:left="0" w:firstLine="0"/>
        <w:contextualSpacing/>
        <w:jc w:val="both"/>
        <w:rPr>
          <w:rFonts w:ascii="Calibri" w:eastAsia="Times New Roman" w:hAnsi="Calibri" w:cs="Tahoma"/>
          <w:b/>
          <w:lang w:eastAsia="x-none" w:bidi="x-none"/>
        </w:rPr>
      </w:pPr>
      <w:r w:rsidRPr="00E7654D">
        <w:rPr>
          <w:rFonts w:ascii="Calibri" w:eastAsia="Times New Roman" w:hAnsi="Calibri" w:cs="Tahoma"/>
          <w:lang w:eastAsia="x-none" w:bidi="x-none"/>
        </w:rPr>
        <w:t>W sprawach nieuregulowanych niniejszą umową zastosowanie mają przepisy kodeksu cywilnego.</w:t>
      </w:r>
    </w:p>
    <w:p w:rsidR="00070506" w:rsidRPr="00E7654D" w:rsidRDefault="00070506" w:rsidP="00070506">
      <w:pPr>
        <w:spacing w:after="0" w:line="240" w:lineRule="auto"/>
        <w:contextualSpacing/>
        <w:jc w:val="center"/>
        <w:rPr>
          <w:rFonts w:ascii="Calibri" w:eastAsia="Times New Roman" w:hAnsi="Calibri" w:cs="Tahoma"/>
          <w:b/>
          <w:bCs/>
          <w:lang w:eastAsia="x-none" w:bidi="x-none"/>
        </w:rPr>
      </w:pPr>
    </w:p>
    <w:p w:rsidR="00070506" w:rsidRPr="00E7654D" w:rsidRDefault="00070506" w:rsidP="00070506">
      <w:pPr>
        <w:spacing w:after="0" w:line="240" w:lineRule="auto"/>
        <w:contextualSpacing/>
        <w:jc w:val="center"/>
        <w:rPr>
          <w:rFonts w:ascii="Calibri" w:eastAsia="Times New Roman" w:hAnsi="Calibri" w:cs="Tahoma"/>
          <w:b/>
          <w:bCs/>
          <w:lang w:eastAsia="x-none" w:bidi="x-none"/>
        </w:rPr>
      </w:pPr>
      <w:r w:rsidRPr="00E7654D">
        <w:rPr>
          <w:rFonts w:ascii="Calibri" w:eastAsia="Times New Roman" w:hAnsi="Calibri" w:cs="Tahoma"/>
          <w:b/>
          <w:bCs/>
          <w:lang w:eastAsia="x-none" w:bidi="x-none"/>
        </w:rPr>
        <w:lastRenderedPageBreak/>
        <w:t>§16</w:t>
      </w:r>
    </w:p>
    <w:p w:rsidR="00070506" w:rsidRPr="00E7654D" w:rsidRDefault="00070506" w:rsidP="00070506">
      <w:pPr>
        <w:spacing w:after="0" w:line="240" w:lineRule="auto"/>
        <w:contextualSpacing/>
        <w:rPr>
          <w:rFonts w:ascii="Calibri" w:eastAsia="Times New Roman" w:hAnsi="Calibri" w:cs="Tahoma"/>
          <w:b/>
          <w:bCs/>
          <w:lang w:eastAsia="x-none" w:bidi="x-none"/>
        </w:rPr>
      </w:pPr>
      <w:r w:rsidRPr="00E7654D">
        <w:rPr>
          <w:rFonts w:ascii="Calibri" w:eastAsia="Times New Roman" w:hAnsi="Calibri" w:cs="Tahoma"/>
          <w:b/>
          <w:bCs/>
          <w:lang w:eastAsia="x-none" w:bidi="x-none"/>
        </w:rPr>
        <w:t>ZMIANA UMOWY</w:t>
      </w:r>
    </w:p>
    <w:p w:rsidR="00070506" w:rsidRPr="00E7654D" w:rsidRDefault="00070506" w:rsidP="002B043E">
      <w:pPr>
        <w:numPr>
          <w:ilvl w:val="0"/>
          <w:numId w:val="2"/>
        </w:numPr>
        <w:tabs>
          <w:tab w:val="left" w:pos="284"/>
        </w:tabs>
        <w:spacing w:after="0" w:line="240" w:lineRule="auto"/>
        <w:ind w:left="0" w:firstLine="0"/>
        <w:jc w:val="both"/>
        <w:rPr>
          <w:rFonts w:ascii="Calibri" w:eastAsia="Times New Roman" w:hAnsi="Calibri" w:cs="Times New Roman"/>
          <w:lang w:eastAsia="pl-PL"/>
        </w:rPr>
      </w:pPr>
      <w:r w:rsidRPr="00E7654D">
        <w:rPr>
          <w:rFonts w:ascii="Calibri" w:eastAsia="Times New Roman" w:hAnsi="Calibri" w:cs="Times New Roman"/>
          <w:lang w:eastAsia="pl-PL"/>
        </w:rPr>
        <w:t>Wszelkie zmiany umowy wymagają formy pisemnej pod rygorem nieważności.</w:t>
      </w:r>
    </w:p>
    <w:p w:rsidR="00070506" w:rsidRPr="00E7654D" w:rsidRDefault="00070506" w:rsidP="002B043E">
      <w:pPr>
        <w:numPr>
          <w:ilvl w:val="0"/>
          <w:numId w:val="2"/>
        </w:numPr>
        <w:tabs>
          <w:tab w:val="left" w:pos="0"/>
          <w:tab w:val="left" w:pos="142"/>
          <w:tab w:val="left" w:pos="284"/>
        </w:tabs>
        <w:spacing w:after="0" w:line="240" w:lineRule="auto"/>
        <w:ind w:left="0" w:firstLine="0"/>
        <w:rPr>
          <w:rFonts w:ascii="Calibri" w:eastAsia="Times New Roman" w:hAnsi="Calibri" w:cs="Times New Roman"/>
          <w:lang w:eastAsia="pl-PL"/>
        </w:rPr>
      </w:pPr>
      <w:r w:rsidRPr="00E7654D">
        <w:rPr>
          <w:rFonts w:ascii="Calibri" w:eastAsia="Times New Roman" w:hAnsi="Calibri" w:cs="Times New Roman"/>
          <w:lang w:eastAsia="pl-PL"/>
        </w:rPr>
        <w:t xml:space="preserve">Zamawiający przewiduje możliwość zmian postanowień w zawartej umowie wprowadzonych aneksem takich jak: </w:t>
      </w:r>
    </w:p>
    <w:p w:rsidR="00070506" w:rsidRPr="00E7654D"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osób funkcyjnych – z przyczyn niezależnych od Zamawiającego i Wykonawcy</w:t>
      </w:r>
    </w:p>
    <w:p w:rsidR="00070506" w:rsidRPr="00E7654D"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sposobu reprezentacji – z przyczyn niezależnych od Zamawiającego i Wykonawcy</w:t>
      </w:r>
    </w:p>
    <w:p w:rsidR="00070506" w:rsidRPr="00E7654D"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adresu siedziby jednej ze stron – z przyczyn zewnętrznych</w:t>
      </w:r>
    </w:p>
    <w:p w:rsidR="00070506" w:rsidRPr="00E7654D" w:rsidRDefault="00070506" w:rsidP="002B043E">
      <w:pPr>
        <w:numPr>
          <w:ilvl w:val="0"/>
          <w:numId w:val="3"/>
        </w:numPr>
        <w:spacing w:after="0" w:line="240" w:lineRule="auto"/>
        <w:ind w:left="714" w:hanging="357"/>
        <w:rPr>
          <w:rFonts w:ascii="Calibri" w:eastAsia="Times New Roman" w:hAnsi="Calibri" w:cs="Tahoma"/>
          <w:bCs/>
          <w:lang w:eastAsia="x-none" w:bidi="x-none"/>
        </w:rPr>
      </w:pPr>
      <w:r w:rsidRPr="00E7654D">
        <w:rPr>
          <w:rFonts w:ascii="Calibri" w:eastAsia="Times New Roman" w:hAnsi="Calibri" w:cs="Tahoma"/>
          <w:bCs/>
          <w:lang w:eastAsia="x-none" w:bidi="x-none"/>
        </w:rPr>
        <w:t>zmiana osoby prowadzącej zajęcia – na podstawie obiektywnych przesłanek zaakceptowanych przez Zamawiającego, na inną osobę spełniającą wymagania w zakresie doświadczenia za które wykonawca otrzymał punkty w kryterium oceny ofert,</w:t>
      </w:r>
    </w:p>
    <w:p w:rsidR="00070506" w:rsidRPr="00E7654D"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terminu realizacji zamówienia – na podstawie obiektywnych przesłanek zaakceptowanych przez Zamawiającego</w:t>
      </w:r>
      <w:r w:rsidR="00CA520D" w:rsidRPr="00E7654D">
        <w:rPr>
          <w:rFonts w:ascii="Calibri" w:eastAsia="Times New Roman" w:hAnsi="Calibri" w:cs="Tahoma"/>
          <w:bCs/>
          <w:lang w:eastAsia="x-none" w:bidi="x-none"/>
        </w:rPr>
        <w:t>,</w:t>
      </w:r>
    </w:p>
    <w:p w:rsidR="00CA520D" w:rsidRPr="00E7654D" w:rsidRDefault="00CA520D"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miejsca realizacji zajęć – na podstawie obiektywnych przesłanek zaakceptowanych przez Zamawiającego,</w:t>
      </w:r>
    </w:p>
    <w:p w:rsidR="00070506" w:rsidRPr="00E7654D"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limitów osób,</w:t>
      </w:r>
    </w:p>
    <w:p w:rsidR="00070506" w:rsidRPr="00E7654D"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dni</w:t>
      </w:r>
      <w:r w:rsidR="00936A04">
        <w:rPr>
          <w:rFonts w:ascii="Calibri" w:eastAsia="Times New Roman" w:hAnsi="Calibri" w:cs="Tahoma"/>
          <w:bCs/>
          <w:lang w:eastAsia="x-none" w:bidi="x-none"/>
        </w:rPr>
        <w:t xml:space="preserve"> i godzin</w:t>
      </w:r>
      <w:r w:rsidRPr="00E7654D">
        <w:rPr>
          <w:rFonts w:ascii="Calibri" w:eastAsia="Times New Roman" w:hAnsi="Calibri" w:cs="Tahoma"/>
          <w:bCs/>
          <w:lang w:eastAsia="x-none" w:bidi="x-none"/>
        </w:rPr>
        <w:t xml:space="preserve"> prowadzenia zajęć,</w:t>
      </w:r>
    </w:p>
    <w:p w:rsidR="00070506" w:rsidRPr="00E7654D"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formy i czasu prowadzenia zajęć,</w:t>
      </w:r>
    </w:p>
    <w:p w:rsidR="00070506" w:rsidRPr="00E7654D"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sposobu rozliczenia,</w:t>
      </w:r>
    </w:p>
    <w:p w:rsidR="00070506" w:rsidRPr="00E7654D"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programu zajęć,</w:t>
      </w:r>
    </w:p>
    <w:p w:rsidR="00070506" w:rsidRPr="00E7654D"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wprowadzenie informacji dodatkowych związanych z nowymi wytycznymi w realizacji Projektu;</w:t>
      </w:r>
    </w:p>
    <w:p w:rsidR="00070506" w:rsidRPr="00E7654D"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 xml:space="preserve">w przypadku zmiany obowiązującej stawki podatku VAT, Zamawiający dopuszcza możliwość zmniejszenia lub zwiększenia wynagrodzenia o kwotę różnicy w kwocie podatku VAT, </w:t>
      </w:r>
    </w:p>
    <w:p w:rsidR="00070506" w:rsidRPr="00E7654D"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E7654D">
        <w:rPr>
          <w:rFonts w:ascii="Calibri" w:eastAsia="Times New Roman" w:hAnsi="Calibri" w:cs="Tahoma"/>
          <w:bCs/>
          <w:lang w:eastAsia="x-none" w:bidi="x-none"/>
        </w:rPr>
        <w:t>zmiana lub wycofanie podwykonawcy – w uzasadnionych przypadkach, za pisemną zgodą Zamawiającego</w:t>
      </w:r>
    </w:p>
    <w:p w:rsidR="00070506" w:rsidRPr="00E7654D" w:rsidRDefault="00070506" w:rsidP="00070506">
      <w:pPr>
        <w:spacing w:after="0" w:line="240" w:lineRule="auto"/>
        <w:contextualSpacing/>
        <w:rPr>
          <w:rFonts w:ascii="Calibri" w:eastAsia="Times New Roman" w:hAnsi="Calibri" w:cs="Tahoma"/>
          <w:b/>
          <w:bCs/>
          <w:lang w:eastAsia="x-none" w:bidi="x-none"/>
        </w:rPr>
      </w:pPr>
      <w:r w:rsidRPr="00E7654D">
        <w:rPr>
          <w:rFonts w:ascii="Calibri" w:eastAsia="Times New Roman" w:hAnsi="Calibri" w:cs="Tahoma"/>
          <w:bCs/>
          <w:lang w:eastAsia="x-none" w:bidi="x-none"/>
        </w:rPr>
        <w:t>Przewidziane powyżej okoliczności stanowiące podstawę zmian do umowy, stanowią uprawnienie</w:t>
      </w:r>
      <w:r w:rsidRPr="00E7654D">
        <w:rPr>
          <w:rFonts w:ascii="Calibri" w:eastAsia="Calibri" w:hAnsi="Calibri" w:cs="Times New Roman"/>
        </w:rPr>
        <w:t xml:space="preserve"> </w:t>
      </w:r>
      <w:r w:rsidRPr="00E7654D">
        <w:rPr>
          <w:rFonts w:ascii="Calibri" w:eastAsia="Times New Roman" w:hAnsi="Calibri" w:cs="Tahoma"/>
          <w:bCs/>
          <w:lang w:eastAsia="x-none" w:bidi="x-none"/>
        </w:rPr>
        <w:t xml:space="preserve">Zamawiającego nie zaś jego obowiązek wprowadzenia takich zmian.   </w:t>
      </w:r>
    </w:p>
    <w:p w:rsidR="00070506" w:rsidRPr="00E7654D" w:rsidRDefault="00070506" w:rsidP="00070506">
      <w:pPr>
        <w:tabs>
          <w:tab w:val="left" w:pos="0"/>
        </w:tabs>
        <w:spacing w:after="0" w:line="240" w:lineRule="auto"/>
        <w:contextualSpacing/>
        <w:rPr>
          <w:rFonts w:ascii="Calibri" w:eastAsia="Times New Roman" w:hAnsi="Calibri" w:cs="Tahoma"/>
          <w:b/>
          <w:bCs/>
          <w:lang w:eastAsia="x-none" w:bidi="x-none"/>
        </w:rPr>
      </w:pPr>
    </w:p>
    <w:p w:rsidR="00070506" w:rsidRPr="00E7654D" w:rsidRDefault="00070506" w:rsidP="00070506">
      <w:pPr>
        <w:spacing w:after="0" w:line="240" w:lineRule="auto"/>
        <w:contextualSpacing/>
        <w:jc w:val="center"/>
        <w:rPr>
          <w:rFonts w:ascii="Calibri" w:eastAsia="Times New Roman" w:hAnsi="Calibri" w:cs="Tahoma"/>
          <w:b/>
          <w:bCs/>
          <w:lang w:eastAsia="x-none" w:bidi="x-none"/>
        </w:rPr>
      </w:pPr>
      <w:r w:rsidRPr="00E7654D">
        <w:rPr>
          <w:rFonts w:ascii="Calibri" w:eastAsia="Times New Roman" w:hAnsi="Calibri" w:cs="Tahoma"/>
          <w:b/>
          <w:bCs/>
          <w:lang w:eastAsia="x-none" w:bidi="x-none"/>
        </w:rPr>
        <w:t>§ 17</w:t>
      </w:r>
    </w:p>
    <w:p w:rsidR="00070506" w:rsidRPr="00E7654D" w:rsidRDefault="00070506" w:rsidP="00070506">
      <w:pPr>
        <w:spacing w:after="0" w:line="240" w:lineRule="auto"/>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Wszelkie spory dotyczące realizacji niniejszej umowy rozstrzygać będzie Sąd właściwy dla siedziby Zamawiającego.</w:t>
      </w:r>
    </w:p>
    <w:p w:rsidR="00070506" w:rsidRPr="00E7654D" w:rsidRDefault="00070506" w:rsidP="00070506">
      <w:pPr>
        <w:spacing w:after="0" w:line="240" w:lineRule="auto"/>
        <w:contextualSpacing/>
        <w:jc w:val="center"/>
        <w:rPr>
          <w:rFonts w:ascii="Calibri" w:eastAsia="Times New Roman" w:hAnsi="Calibri" w:cs="Tahoma"/>
          <w:b/>
          <w:lang w:eastAsia="x-none" w:bidi="x-none"/>
        </w:rPr>
      </w:pPr>
      <w:r w:rsidRPr="00E7654D">
        <w:rPr>
          <w:rFonts w:ascii="Calibri" w:eastAsia="Times New Roman" w:hAnsi="Calibri" w:cs="Tahoma"/>
          <w:b/>
          <w:lang w:eastAsia="x-none" w:bidi="x-none"/>
        </w:rPr>
        <w:t>§ 18</w:t>
      </w:r>
    </w:p>
    <w:p w:rsidR="00070506" w:rsidRPr="00E7654D" w:rsidRDefault="00070506" w:rsidP="00070506">
      <w:pPr>
        <w:spacing w:after="0" w:line="240" w:lineRule="auto"/>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Umowę sporządzono w trzech jednobrzmiących egzemplarzach, dwa dla Zamawiającego i jeden dla Wykonawcy.</w:t>
      </w:r>
    </w:p>
    <w:p w:rsidR="00070506" w:rsidRPr="00E7654D" w:rsidRDefault="00070506" w:rsidP="00070506">
      <w:pPr>
        <w:spacing w:after="0" w:line="240" w:lineRule="auto"/>
        <w:rPr>
          <w:rFonts w:ascii="Calibri" w:eastAsia="Times New Roman" w:hAnsi="Calibri" w:cs="Tahoma"/>
          <w:b/>
          <w:lang w:eastAsia="x-none" w:bidi="x-none"/>
        </w:rPr>
      </w:pPr>
    </w:p>
    <w:p w:rsidR="00070506" w:rsidRPr="00E7654D" w:rsidRDefault="00070506" w:rsidP="00070506">
      <w:pPr>
        <w:spacing w:after="0" w:line="240" w:lineRule="auto"/>
        <w:contextualSpacing/>
        <w:jc w:val="both"/>
        <w:rPr>
          <w:rFonts w:ascii="Calibri" w:eastAsia="Times New Roman" w:hAnsi="Calibri" w:cs="Tahoma"/>
          <w:lang w:eastAsia="x-none" w:bidi="x-none"/>
        </w:rPr>
      </w:pPr>
      <w:r w:rsidRPr="00E7654D">
        <w:rPr>
          <w:rFonts w:ascii="Calibri" w:eastAsia="Times New Roman" w:hAnsi="Calibri" w:cs="Tahoma"/>
          <w:b/>
          <w:lang w:eastAsia="x-none" w:bidi="x-none"/>
        </w:rPr>
        <w:t>za Wykonawcę</w:t>
      </w:r>
      <w:r w:rsidRPr="00E7654D">
        <w:rPr>
          <w:rFonts w:ascii="Calibri" w:eastAsia="Times New Roman" w:hAnsi="Calibri" w:cs="Tahoma"/>
          <w:b/>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t xml:space="preserve">      </w:t>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b/>
          <w:lang w:eastAsia="x-none" w:bidi="x-none"/>
        </w:rPr>
        <w:t>za Zamawiającego</w:t>
      </w:r>
      <w:r w:rsidRPr="00E7654D">
        <w:rPr>
          <w:rFonts w:ascii="Calibri" w:eastAsia="Times New Roman" w:hAnsi="Calibri" w:cs="Tahoma"/>
          <w:lang w:eastAsia="x-none" w:bidi="x-none"/>
        </w:rPr>
        <w:tab/>
      </w:r>
    </w:p>
    <w:p w:rsidR="00070506" w:rsidRPr="00E7654D" w:rsidRDefault="00070506" w:rsidP="00070506">
      <w:pPr>
        <w:spacing w:after="0" w:line="240" w:lineRule="auto"/>
        <w:contextualSpacing/>
        <w:jc w:val="both"/>
        <w:rPr>
          <w:rFonts w:ascii="Calibri" w:eastAsia="Times New Roman" w:hAnsi="Calibri" w:cs="Tahoma"/>
          <w:lang w:eastAsia="x-none" w:bidi="x-none"/>
        </w:rPr>
      </w:pPr>
    </w:p>
    <w:p w:rsidR="00070506" w:rsidRPr="00E7654D" w:rsidRDefault="00070506" w:rsidP="00070506">
      <w:pPr>
        <w:spacing w:after="0" w:line="240" w:lineRule="auto"/>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w:t>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t>.....................................</w:t>
      </w:r>
    </w:p>
    <w:p w:rsidR="00070506" w:rsidRPr="00E7654D" w:rsidRDefault="00070506" w:rsidP="00070506">
      <w:pPr>
        <w:spacing w:after="0" w:line="240" w:lineRule="auto"/>
        <w:contextualSpacing/>
        <w:jc w:val="both"/>
        <w:rPr>
          <w:rFonts w:ascii="Calibri" w:eastAsia="Times New Roman" w:hAnsi="Calibri" w:cs="Tahoma"/>
          <w:b/>
          <w:lang w:eastAsia="x-none" w:bidi="x-none"/>
        </w:rPr>
      </w:pP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b/>
          <w:lang w:eastAsia="x-none" w:bidi="x-none"/>
        </w:rPr>
        <w:t>KONTRASYGNATA</w:t>
      </w:r>
    </w:p>
    <w:p w:rsidR="00070506" w:rsidRPr="00E7654D" w:rsidRDefault="00070506" w:rsidP="00070506">
      <w:pPr>
        <w:spacing w:after="0" w:line="240" w:lineRule="auto"/>
        <w:contextualSpacing/>
        <w:jc w:val="both"/>
        <w:rPr>
          <w:rFonts w:ascii="Calibri" w:eastAsia="Times New Roman" w:hAnsi="Calibri" w:cs="Tahoma"/>
          <w:lang w:eastAsia="x-none" w:bidi="x-none"/>
        </w:rPr>
      </w:pP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r>
      <w:r w:rsidRPr="00E7654D">
        <w:rPr>
          <w:rFonts w:ascii="Calibri" w:eastAsia="Times New Roman" w:hAnsi="Calibri" w:cs="Tahoma"/>
          <w:lang w:eastAsia="x-none" w:bidi="x-none"/>
        </w:rPr>
        <w:tab/>
        <w:t>…………………………………</w:t>
      </w:r>
    </w:p>
    <w:p w:rsidR="00070506" w:rsidRPr="00E7654D" w:rsidRDefault="00070506" w:rsidP="00682E20">
      <w:pPr>
        <w:spacing w:after="0" w:line="240" w:lineRule="auto"/>
        <w:rPr>
          <w:rFonts w:ascii="Calibri" w:eastAsia="Times New Roman" w:hAnsi="Calibri" w:cs="Times New Roman"/>
          <w:b/>
          <w:lang w:eastAsia="pl-PL"/>
        </w:rPr>
      </w:pPr>
      <w:r w:rsidRPr="00E7654D">
        <w:rPr>
          <w:rFonts w:ascii="Calibri" w:eastAsia="Calibri" w:hAnsi="Calibri" w:cs="Times New Roman"/>
        </w:rPr>
        <w:br w:type="page"/>
      </w:r>
    </w:p>
    <w:p w:rsidR="00070506" w:rsidRPr="00574B4A" w:rsidRDefault="00070506" w:rsidP="00682E20">
      <w:pPr>
        <w:jc w:val="right"/>
        <w:rPr>
          <w:rFonts w:ascii="Arial" w:eastAsia="Calibri" w:hAnsi="Arial" w:cs="Arial"/>
          <w:b/>
          <w:sz w:val="20"/>
          <w:szCs w:val="20"/>
        </w:rPr>
      </w:pPr>
      <w:r w:rsidRPr="00574B4A">
        <w:rPr>
          <w:rFonts w:ascii="Arial" w:eastAsia="Calibri" w:hAnsi="Arial" w:cs="Arial"/>
          <w:b/>
          <w:sz w:val="20"/>
          <w:szCs w:val="20"/>
        </w:rPr>
        <w:lastRenderedPageBreak/>
        <w:t>Załącznik do umowy nr …………….</w:t>
      </w:r>
    </w:p>
    <w:p w:rsidR="00070506" w:rsidRPr="00574B4A" w:rsidRDefault="00070506" w:rsidP="00070506">
      <w:pPr>
        <w:spacing w:after="120" w:line="240" w:lineRule="auto"/>
        <w:ind w:right="-68"/>
        <w:jc w:val="center"/>
        <w:rPr>
          <w:rFonts w:ascii="Arial" w:eastAsia="Calibri" w:hAnsi="Arial" w:cs="Arial"/>
          <w:b/>
          <w:sz w:val="20"/>
          <w:szCs w:val="20"/>
        </w:rPr>
      </w:pPr>
      <w:r w:rsidRPr="00574B4A">
        <w:rPr>
          <w:rFonts w:ascii="Arial" w:eastAsia="Calibri" w:hAnsi="Arial" w:cs="Arial"/>
          <w:b/>
          <w:sz w:val="20"/>
          <w:szCs w:val="20"/>
        </w:rPr>
        <w:t>Umowa powierzenia przetwarzania danych</w:t>
      </w:r>
    </w:p>
    <w:p w:rsidR="00070506" w:rsidRPr="00574B4A" w:rsidRDefault="00070506" w:rsidP="00070506">
      <w:pPr>
        <w:spacing w:after="0" w:line="240" w:lineRule="auto"/>
        <w:jc w:val="both"/>
        <w:rPr>
          <w:rFonts w:ascii="Arial" w:eastAsia="Calibri" w:hAnsi="Arial" w:cs="Arial"/>
          <w:sz w:val="20"/>
          <w:szCs w:val="20"/>
        </w:rPr>
      </w:pPr>
      <w:r w:rsidRPr="00574B4A">
        <w:rPr>
          <w:rFonts w:ascii="Arial" w:eastAsia="Calibri" w:hAnsi="Arial" w:cs="Arial"/>
          <w:sz w:val="20"/>
          <w:szCs w:val="20"/>
        </w:rPr>
        <w:t>zawarta w dniu ………………… r. pomiędzy:</w:t>
      </w:r>
    </w:p>
    <w:p w:rsidR="00070506" w:rsidRPr="00574B4A" w:rsidRDefault="00070506" w:rsidP="00070506">
      <w:pPr>
        <w:spacing w:after="0" w:line="240" w:lineRule="auto"/>
        <w:jc w:val="both"/>
        <w:rPr>
          <w:rFonts w:ascii="Arial" w:eastAsia="Calibri" w:hAnsi="Arial" w:cs="Arial"/>
          <w:noProof/>
          <w:sz w:val="20"/>
          <w:szCs w:val="20"/>
        </w:rPr>
      </w:pPr>
      <w:r w:rsidRPr="00574B4A">
        <w:rPr>
          <w:rFonts w:ascii="Arial" w:eastAsia="Calibri" w:hAnsi="Arial" w:cs="Arial"/>
          <w:noProof/>
          <w:sz w:val="20"/>
          <w:szCs w:val="20"/>
        </w:rPr>
        <w:t xml:space="preserve">Miejski Ośrodek Pomocy Rodzinie w Zabrzu ul. 3 Maja 16, 41-800 Zabrze  </w:t>
      </w:r>
    </w:p>
    <w:p w:rsidR="00070506" w:rsidRPr="00574B4A" w:rsidRDefault="00070506" w:rsidP="00070506">
      <w:pPr>
        <w:spacing w:after="0" w:line="240" w:lineRule="auto"/>
        <w:jc w:val="both"/>
        <w:rPr>
          <w:rFonts w:ascii="Arial" w:eastAsia="Calibri" w:hAnsi="Arial" w:cs="Arial"/>
          <w:i/>
          <w:noProof/>
          <w:sz w:val="20"/>
          <w:szCs w:val="20"/>
        </w:rPr>
      </w:pPr>
      <w:r w:rsidRPr="00574B4A">
        <w:rPr>
          <w:rFonts w:ascii="Arial" w:eastAsia="Calibri" w:hAnsi="Arial" w:cs="Arial"/>
          <w:noProof/>
          <w:sz w:val="20"/>
          <w:szCs w:val="20"/>
        </w:rPr>
        <w:t xml:space="preserve">zwanym dalej </w:t>
      </w:r>
      <w:r w:rsidRPr="00574B4A">
        <w:rPr>
          <w:rFonts w:ascii="Arial" w:eastAsia="Calibri" w:hAnsi="Arial" w:cs="Arial"/>
          <w:i/>
          <w:noProof/>
          <w:sz w:val="20"/>
          <w:szCs w:val="20"/>
        </w:rPr>
        <w:t>Zleceniodawcą</w:t>
      </w:r>
      <w:r w:rsidRPr="00574B4A">
        <w:rPr>
          <w:rFonts w:ascii="Arial" w:eastAsia="Calibri" w:hAnsi="Arial" w:cs="Arial"/>
          <w:noProof/>
          <w:sz w:val="20"/>
          <w:szCs w:val="20"/>
        </w:rPr>
        <w:t xml:space="preserve"> lub </w:t>
      </w:r>
      <w:r w:rsidRPr="00574B4A">
        <w:rPr>
          <w:rFonts w:ascii="Arial" w:eastAsia="Calibri" w:hAnsi="Arial" w:cs="Arial"/>
          <w:i/>
          <w:noProof/>
          <w:sz w:val="20"/>
          <w:szCs w:val="20"/>
        </w:rPr>
        <w:t>Administratorem</w:t>
      </w:r>
    </w:p>
    <w:p w:rsidR="00070506" w:rsidRPr="00574B4A" w:rsidRDefault="00070506" w:rsidP="00070506">
      <w:pPr>
        <w:spacing w:after="0" w:line="240" w:lineRule="auto"/>
        <w:jc w:val="both"/>
        <w:rPr>
          <w:rFonts w:ascii="Arial" w:eastAsia="Calibri" w:hAnsi="Arial" w:cs="Arial"/>
          <w:sz w:val="20"/>
          <w:szCs w:val="20"/>
        </w:rPr>
      </w:pPr>
      <w:r w:rsidRPr="00574B4A">
        <w:rPr>
          <w:rFonts w:ascii="Arial" w:eastAsia="Calibri" w:hAnsi="Arial" w:cs="Arial"/>
          <w:sz w:val="20"/>
          <w:szCs w:val="20"/>
        </w:rPr>
        <w:t>a</w:t>
      </w:r>
    </w:p>
    <w:p w:rsidR="00070506" w:rsidRPr="00574B4A" w:rsidRDefault="00070506" w:rsidP="00070506">
      <w:pPr>
        <w:tabs>
          <w:tab w:val="left" w:pos="0"/>
          <w:tab w:val="left" w:pos="360"/>
        </w:tabs>
        <w:spacing w:after="0" w:line="240" w:lineRule="auto"/>
        <w:ind w:right="-108"/>
        <w:jc w:val="both"/>
        <w:rPr>
          <w:rFonts w:ascii="Arial" w:eastAsia="Calibri" w:hAnsi="Arial" w:cs="Arial"/>
          <w:sz w:val="20"/>
          <w:szCs w:val="20"/>
        </w:rPr>
      </w:pPr>
      <w:r w:rsidRPr="00574B4A">
        <w:rPr>
          <w:rFonts w:ascii="Arial" w:eastAsia="Calibri" w:hAnsi="Arial" w:cs="Arial"/>
          <w:sz w:val="20"/>
          <w:szCs w:val="20"/>
        </w:rPr>
        <w:t>………………………………….</w:t>
      </w:r>
    </w:p>
    <w:p w:rsidR="00070506" w:rsidRPr="00574B4A" w:rsidRDefault="00070506" w:rsidP="00070506">
      <w:pPr>
        <w:tabs>
          <w:tab w:val="left" w:pos="0"/>
          <w:tab w:val="left" w:pos="360"/>
        </w:tabs>
        <w:spacing w:after="0" w:line="240" w:lineRule="auto"/>
        <w:ind w:right="-108"/>
        <w:jc w:val="both"/>
        <w:rPr>
          <w:rFonts w:ascii="Arial" w:eastAsia="Calibri" w:hAnsi="Arial" w:cs="Arial"/>
          <w:sz w:val="20"/>
          <w:szCs w:val="20"/>
        </w:rPr>
      </w:pPr>
      <w:r w:rsidRPr="00574B4A">
        <w:rPr>
          <w:rFonts w:ascii="Arial" w:eastAsia="Calibri" w:hAnsi="Arial" w:cs="Arial"/>
          <w:sz w:val="20"/>
          <w:szCs w:val="20"/>
        </w:rPr>
        <w:t>NIP …………………., REGON ………………………….</w:t>
      </w:r>
    </w:p>
    <w:p w:rsidR="00070506" w:rsidRPr="00574B4A" w:rsidRDefault="00070506" w:rsidP="00070506">
      <w:pPr>
        <w:tabs>
          <w:tab w:val="left" w:pos="0"/>
          <w:tab w:val="left" w:pos="360"/>
        </w:tabs>
        <w:spacing w:after="0" w:line="240" w:lineRule="auto"/>
        <w:ind w:right="-108"/>
        <w:jc w:val="both"/>
        <w:rPr>
          <w:rFonts w:ascii="Arial" w:eastAsia="Calibri" w:hAnsi="Arial" w:cs="Arial"/>
          <w:sz w:val="20"/>
          <w:szCs w:val="20"/>
        </w:rPr>
      </w:pPr>
      <w:r w:rsidRPr="00574B4A">
        <w:rPr>
          <w:rFonts w:ascii="Arial" w:eastAsia="Calibri" w:hAnsi="Arial" w:cs="Arial"/>
          <w:sz w:val="20"/>
          <w:szCs w:val="20"/>
        </w:rPr>
        <w:t>reprezentowaną przez:</w:t>
      </w:r>
    </w:p>
    <w:p w:rsidR="00070506" w:rsidRPr="00574B4A" w:rsidRDefault="00070506" w:rsidP="00070506">
      <w:pPr>
        <w:tabs>
          <w:tab w:val="left" w:pos="0"/>
          <w:tab w:val="left" w:pos="360"/>
        </w:tabs>
        <w:spacing w:after="0" w:line="240" w:lineRule="auto"/>
        <w:ind w:right="-108"/>
        <w:jc w:val="both"/>
        <w:rPr>
          <w:rFonts w:ascii="Arial" w:eastAsia="Calibri" w:hAnsi="Arial" w:cs="Arial"/>
          <w:sz w:val="20"/>
          <w:szCs w:val="20"/>
        </w:rPr>
      </w:pPr>
      <w:r w:rsidRPr="00574B4A">
        <w:rPr>
          <w:rFonts w:ascii="Arial" w:eastAsia="Calibri" w:hAnsi="Arial" w:cs="Arial"/>
          <w:sz w:val="20"/>
          <w:szCs w:val="20"/>
        </w:rPr>
        <w:t>……………………………………..</w:t>
      </w:r>
    </w:p>
    <w:p w:rsidR="00070506" w:rsidRPr="00574B4A" w:rsidRDefault="00070506" w:rsidP="00070506">
      <w:pPr>
        <w:tabs>
          <w:tab w:val="left" w:pos="0"/>
          <w:tab w:val="left" w:pos="360"/>
        </w:tabs>
        <w:spacing w:after="0" w:line="240" w:lineRule="auto"/>
        <w:ind w:right="-108"/>
        <w:jc w:val="both"/>
        <w:rPr>
          <w:rFonts w:ascii="Arial" w:eastAsia="Calibri" w:hAnsi="Arial" w:cs="Arial"/>
          <w:sz w:val="20"/>
          <w:szCs w:val="20"/>
        </w:rPr>
      </w:pPr>
    </w:p>
    <w:p w:rsidR="00070506" w:rsidRPr="00574B4A" w:rsidRDefault="00070506" w:rsidP="00070506">
      <w:pPr>
        <w:tabs>
          <w:tab w:val="left" w:pos="0"/>
          <w:tab w:val="left" w:pos="360"/>
        </w:tabs>
        <w:spacing w:after="0" w:line="240" w:lineRule="auto"/>
        <w:ind w:right="-108"/>
        <w:jc w:val="both"/>
        <w:rPr>
          <w:rFonts w:ascii="Arial" w:eastAsia="Calibri" w:hAnsi="Arial" w:cs="Arial"/>
          <w:b/>
          <w:bCs/>
          <w:sz w:val="20"/>
          <w:szCs w:val="20"/>
          <w:u w:val="single"/>
        </w:rPr>
      </w:pPr>
      <w:r w:rsidRPr="00574B4A">
        <w:rPr>
          <w:rFonts w:ascii="Arial" w:eastAsia="Calibri" w:hAnsi="Arial" w:cs="Arial"/>
          <w:sz w:val="20"/>
          <w:szCs w:val="20"/>
        </w:rPr>
        <w:t xml:space="preserve">zwanymi dalej </w:t>
      </w:r>
      <w:r w:rsidRPr="00574B4A">
        <w:rPr>
          <w:rFonts w:ascii="Arial" w:eastAsia="Calibri" w:hAnsi="Arial" w:cs="Arial"/>
          <w:i/>
          <w:sz w:val="20"/>
          <w:szCs w:val="20"/>
        </w:rPr>
        <w:t>Zleceniobiorcą</w:t>
      </w:r>
      <w:r w:rsidRPr="00574B4A">
        <w:rPr>
          <w:rFonts w:ascii="Arial" w:eastAsia="Calibri" w:hAnsi="Arial" w:cs="Arial"/>
          <w:sz w:val="20"/>
          <w:szCs w:val="20"/>
        </w:rPr>
        <w:t xml:space="preserve"> lub </w:t>
      </w:r>
      <w:r w:rsidRPr="00574B4A">
        <w:rPr>
          <w:rFonts w:ascii="Arial" w:eastAsia="Calibri" w:hAnsi="Arial" w:cs="Arial"/>
          <w:i/>
          <w:sz w:val="20"/>
          <w:szCs w:val="20"/>
        </w:rPr>
        <w:t>Podmiotem przetwarzającym</w:t>
      </w:r>
    </w:p>
    <w:p w:rsidR="00070506" w:rsidRPr="00574B4A" w:rsidRDefault="00070506" w:rsidP="00070506">
      <w:pPr>
        <w:spacing w:after="0" w:line="240" w:lineRule="auto"/>
        <w:jc w:val="both"/>
        <w:rPr>
          <w:rFonts w:ascii="Arial" w:eastAsia="Calibri" w:hAnsi="Arial" w:cs="Arial"/>
          <w:i/>
          <w:sz w:val="20"/>
          <w:szCs w:val="20"/>
        </w:rPr>
      </w:pPr>
      <w:r w:rsidRPr="00574B4A">
        <w:rPr>
          <w:rFonts w:ascii="Arial" w:eastAsia="Calibri" w:hAnsi="Arial" w:cs="Arial"/>
          <w:sz w:val="20"/>
          <w:szCs w:val="20"/>
        </w:rPr>
        <w:t xml:space="preserve">zwanymi każdą z osobna w dalszej części Umowy </w:t>
      </w:r>
      <w:r w:rsidRPr="00574B4A">
        <w:rPr>
          <w:rFonts w:ascii="Arial" w:eastAsia="Calibri" w:hAnsi="Arial" w:cs="Arial"/>
          <w:i/>
          <w:sz w:val="20"/>
          <w:szCs w:val="20"/>
        </w:rPr>
        <w:t>Stroną</w:t>
      </w:r>
      <w:r w:rsidRPr="00574B4A">
        <w:rPr>
          <w:rFonts w:ascii="Arial" w:eastAsia="Calibri" w:hAnsi="Arial" w:cs="Arial"/>
          <w:sz w:val="20"/>
          <w:szCs w:val="20"/>
        </w:rPr>
        <w:t xml:space="preserve">, a łącznie </w:t>
      </w:r>
      <w:r w:rsidRPr="00574B4A">
        <w:rPr>
          <w:rFonts w:ascii="Arial" w:eastAsia="Calibri" w:hAnsi="Arial" w:cs="Arial"/>
          <w:i/>
          <w:sz w:val="20"/>
          <w:szCs w:val="20"/>
        </w:rPr>
        <w:t>Stronami</w:t>
      </w:r>
    </w:p>
    <w:p w:rsidR="00070506" w:rsidRPr="00574B4A" w:rsidRDefault="00070506" w:rsidP="00070506">
      <w:pPr>
        <w:spacing w:after="0" w:line="240" w:lineRule="auto"/>
        <w:jc w:val="both"/>
        <w:rPr>
          <w:rFonts w:ascii="Arial" w:eastAsia="Calibri" w:hAnsi="Arial" w:cs="Arial"/>
          <w:i/>
          <w:sz w:val="20"/>
          <w:szCs w:val="20"/>
        </w:rPr>
      </w:pPr>
    </w:p>
    <w:p w:rsidR="00070506" w:rsidRPr="00574B4A" w:rsidRDefault="00070506" w:rsidP="00070506">
      <w:pPr>
        <w:spacing w:after="0" w:line="240" w:lineRule="auto"/>
        <w:jc w:val="both"/>
        <w:rPr>
          <w:rFonts w:ascii="Arial" w:eastAsia="Calibri" w:hAnsi="Arial" w:cs="Arial"/>
          <w:sz w:val="20"/>
          <w:szCs w:val="20"/>
        </w:rPr>
      </w:pPr>
      <w:r w:rsidRPr="00574B4A">
        <w:rPr>
          <w:rFonts w:ascii="Arial" w:eastAsia="Calibri" w:hAnsi="Arial" w:cs="Arial"/>
          <w:sz w:val="20"/>
          <w:szCs w:val="20"/>
        </w:rPr>
        <w:t xml:space="preserve">Zważywszy, że: </w:t>
      </w:r>
    </w:p>
    <w:p w:rsidR="00070506" w:rsidRPr="00574B4A" w:rsidRDefault="00070506" w:rsidP="00574B4A">
      <w:pPr>
        <w:numPr>
          <w:ilvl w:val="0"/>
          <w:numId w:val="21"/>
        </w:numPr>
        <w:tabs>
          <w:tab w:val="left" w:pos="426"/>
        </w:tabs>
        <w:spacing w:after="0" w:line="240" w:lineRule="auto"/>
        <w:ind w:left="426"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Zleceniobiorca</w:t>
      </w:r>
      <w:r w:rsidRPr="00574B4A">
        <w:rPr>
          <w:rFonts w:ascii="Arial" w:eastAsia="Calibri" w:hAnsi="Arial" w:cs="Arial"/>
          <w:sz w:val="20"/>
          <w:szCs w:val="20"/>
          <w:lang w:eastAsia="ar-SA"/>
        </w:rPr>
        <w:t xml:space="preserve"> będzie wykonywał odpłatne świadczenie na rzecz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zlecenia z zakresu </w:t>
      </w:r>
      <w:r w:rsidR="00574B4A" w:rsidRPr="00574B4A">
        <w:rPr>
          <w:rFonts w:ascii="Arial" w:eastAsia="Calibri" w:hAnsi="Arial" w:cs="Arial"/>
          <w:b/>
          <w:sz w:val="20"/>
          <w:szCs w:val="20"/>
          <w:lang w:eastAsia="ar-SA"/>
        </w:rPr>
        <w:t xml:space="preserve">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 </w:t>
      </w:r>
      <w:r w:rsidRPr="00574B4A">
        <w:rPr>
          <w:rFonts w:ascii="Arial" w:eastAsia="Calibri" w:hAnsi="Arial" w:cs="Arial"/>
          <w:sz w:val="20"/>
          <w:szCs w:val="20"/>
          <w:lang w:eastAsia="ar-SA"/>
        </w:rPr>
        <w:t xml:space="preserve">zgodnie z umową nr </w:t>
      </w:r>
      <w:r w:rsidRPr="00574B4A">
        <w:rPr>
          <w:rFonts w:ascii="Arial" w:eastAsia="Calibri" w:hAnsi="Arial" w:cs="Arial"/>
          <w:b/>
          <w:sz w:val="20"/>
          <w:szCs w:val="20"/>
          <w:lang w:eastAsia="ar-SA"/>
        </w:rPr>
        <w:t xml:space="preserve">…………………….. </w:t>
      </w:r>
      <w:r w:rsidRPr="00574B4A">
        <w:rPr>
          <w:rFonts w:ascii="Arial" w:eastAsia="Calibri" w:hAnsi="Arial" w:cs="Arial"/>
          <w:sz w:val="20"/>
          <w:szCs w:val="20"/>
          <w:lang w:eastAsia="ar-SA"/>
        </w:rPr>
        <w:t xml:space="preserve">z dnia ………………… r. (zwanej dalej w treści </w:t>
      </w:r>
      <w:r w:rsidRPr="00574B4A">
        <w:rPr>
          <w:rFonts w:ascii="Arial" w:eastAsia="Calibri" w:hAnsi="Arial" w:cs="Arial"/>
          <w:i/>
          <w:sz w:val="20"/>
          <w:szCs w:val="20"/>
          <w:lang w:eastAsia="ar-SA"/>
        </w:rPr>
        <w:t>Umową główną</w:t>
      </w:r>
      <w:r w:rsidRPr="00574B4A">
        <w:rPr>
          <w:rFonts w:ascii="Arial" w:eastAsia="Calibri" w:hAnsi="Arial" w:cs="Arial"/>
          <w:sz w:val="20"/>
          <w:szCs w:val="20"/>
          <w:lang w:eastAsia="ar-SA"/>
        </w:rPr>
        <w:t>);</w:t>
      </w:r>
    </w:p>
    <w:p w:rsidR="00070506" w:rsidRPr="00574B4A" w:rsidRDefault="00070506" w:rsidP="002B043E">
      <w:pPr>
        <w:numPr>
          <w:ilvl w:val="0"/>
          <w:numId w:val="21"/>
        </w:numPr>
        <w:tabs>
          <w:tab w:val="left" w:pos="426"/>
        </w:tabs>
        <w:spacing w:after="0" w:line="240" w:lineRule="auto"/>
        <w:ind w:left="142" w:firstLine="0"/>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Zleceniobiorca</w:t>
      </w:r>
      <w:r w:rsidRPr="00574B4A">
        <w:rPr>
          <w:rFonts w:ascii="Arial" w:eastAsia="Calibri" w:hAnsi="Arial" w:cs="Arial"/>
          <w:sz w:val="20"/>
          <w:szCs w:val="20"/>
          <w:lang w:eastAsia="ar-SA"/>
        </w:rPr>
        <w:t xml:space="preserve"> w ramach zlecenia będzie miał dostęp do danych osobowych uczestników/ uczestniczek projektu powierzonych przez </w:t>
      </w:r>
      <w:r w:rsidRPr="00574B4A">
        <w:rPr>
          <w:rFonts w:ascii="Arial" w:eastAsia="Calibri" w:hAnsi="Arial" w:cs="Arial"/>
          <w:i/>
          <w:sz w:val="20"/>
          <w:szCs w:val="20"/>
          <w:lang w:eastAsia="ar-SA"/>
        </w:rPr>
        <w:t>Administratora</w:t>
      </w:r>
      <w:r w:rsidRPr="00574B4A">
        <w:rPr>
          <w:rFonts w:ascii="Arial" w:eastAsia="Calibri" w:hAnsi="Arial" w:cs="Arial"/>
          <w:sz w:val="20"/>
          <w:szCs w:val="20"/>
          <w:lang w:eastAsia="ar-SA"/>
        </w:rPr>
        <w:t>,</w:t>
      </w:r>
    </w:p>
    <w:p w:rsidR="00070506" w:rsidRPr="00574B4A" w:rsidRDefault="00070506" w:rsidP="00070506">
      <w:pPr>
        <w:spacing w:after="0" w:line="240" w:lineRule="auto"/>
        <w:jc w:val="both"/>
        <w:rPr>
          <w:rFonts w:ascii="Arial" w:eastAsia="Calibri" w:hAnsi="Arial" w:cs="Arial"/>
          <w:sz w:val="20"/>
          <w:szCs w:val="20"/>
        </w:rPr>
      </w:pPr>
    </w:p>
    <w:p w:rsidR="00070506" w:rsidRPr="00574B4A" w:rsidRDefault="00070506" w:rsidP="00070506">
      <w:pPr>
        <w:spacing w:after="0" w:line="240" w:lineRule="auto"/>
        <w:jc w:val="both"/>
        <w:rPr>
          <w:rFonts w:ascii="Arial" w:eastAsia="Calibri" w:hAnsi="Arial" w:cs="Arial"/>
          <w:sz w:val="20"/>
          <w:szCs w:val="20"/>
        </w:rPr>
      </w:pPr>
      <w:r w:rsidRPr="00574B4A">
        <w:rPr>
          <w:rFonts w:ascii="Arial" w:eastAsia="Calibri" w:hAnsi="Arial" w:cs="Arial"/>
          <w:sz w:val="20"/>
          <w:szCs w:val="20"/>
        </w:rPr>
        <w:t xml:space="preserve">Strony niniejszym postanawiają zawrzeć Umowę powierzenia przetwarzania danych osobowych (zwaną dalej w treści </w:t>
      </w:r>
      <w:r w:rsidRPr="00574B4A">
        <w:rPr>
          <w:rFonts w:ascii="Arial" w:eastAsia="Calibri" w:hAnsi="Arial" w:cs="Arial"/>
          <w:i/>
          <w:sz w:val="20"/>
          <w:szCs w:val="20"/>
        </w:rPr>
        <w:t>Umową)</w:t>
      </w:r>
      <w:r w:rsidRPr="00574B4A">
        <w:rPr>
          <w:rFonts w:ascii="Arial" w:eastAsia="Calibri" w:hAnsi="Arial" w:cs="Arial"/>
          <w:sz w:val="20"/>
          <w:szCs w:val="20"/>
        </w:rPr>
        <w:t>, o następującej treści:</w:t>
      </w:r>
    </w:p>
    <w:p w:rsidR="00070506" w:rsidRPr="00574B4A" w:rsidRDefault="00070506" w:rsidP="00070506">
      <w:pPr>
        <w:spacing w:after="0" w:line="240" w:lineRule="auto"/>
        <w:jc w:val="center"/>
        <w:rPr>
          <w:rFonts w:ascii="Arial" w:eastAsia="Calibri" w:hAnsi="Arial" w:cs="Arial"/>
          <w:b/>
          <w:sz w:val="20"/>
          <w:szCs w:val="20"/>
        </w:rPr>
      </w:pP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 1</w:t>
      </w: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Definicje</w:t>
      </w:r>
    </w:p>
    <w:p w:rsidR="00070506" w:rsidRPr="00574B4A"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b/>
          <w:sz w:val="20"/>
          <w:szCs w:val="20"/>
          <w:lang w:eastAsia="ar-SA"/>
        </w:rPr>
        <w:t>Administrator</w:t>
      </w:r>
      <w:r w:rsidRPr="00574B4A">
        <w:rPr>
          <w:rFonts w:ascii="Arial" w:eastAsia="Calibri" w:hAnsi="Arial" w:cs="Arial"/>
          <w:sz w:val="20"/>
          <w:szCs w:val="20"/>
          <w:lang w:eastAsia="ar-SA"/>
        </w:rPr>
        <w:t xml:space="preserve"> – administrator w rozumieniu art. 4 pkt 7) RODO.</w:t>
      </w:r>
    </w:p>
    <w:p w:rsidR="00070506" w:rsidRPr="00574B4A"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b/>
          <w:sz w:val="20"/>
          <w:szCs w:val="20"/>
          <w:lang w:eastAsia="ar-SA"/>
        </w:rPr>
        <w:t>Dane osobowe</w:t>
      </w:r>
      <w:r w:rsidRPr="00574B4A">
        <w:rPr>
          <w:rFonts w:ascii="Arial" w:eastAsia="Calibri" w:hAnsi="Arial" w:cs="Arial"/>
          <w:sz w:val="20"/>
          <w:szCs w:val="20"/>
          <w:lang w:eastAsia="ar-SA"/>
        </w:rPr>
        <w:t xml:space="preserve"> – dane osobowe w rozumieniu art. 4 pkt 1) RODO.</w:t>
      </w:r>
    </w:p>
    <w:p w:rsidR="00070506" w:rsidRPr="00574B4A"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b/>
          <w:sz w:val="20"/>
          <w:szCs w:val="20"/>
          <w:lang w:eastAsia="ar-SA"/>
        </w:rPr>
        <w:t>Dane osobowe Zleceniodawcy</w:t>
      </w:r>
      <w:r w:rsidRPr="00574B4A">
        <w:rPr>
          <w:rFonts w:ascii="Arial" w:eastAsia="Calibri" w:hAnsi="Arial" w:cs="Arial"/>
          <w:sz w:val="20"/>
          <w:szCs w:val="20"/>
          <w:lang w:eastAsia="ar-SA"/>
        </w:rPr>
        <w:t xml:space="preserve"> – Dane osobowe określone w § 2 ust. 2 Umowy.</w:t>
      </w:r>
    </w:p>
    <w:p w:rsidR="00070506" w:rsidRPr="00574B4A"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b/>
          <w:sz w:val="20"/>
          <w:szCs w:val="20"/>
          <w:lang w:eastAsia="ar-SA"/>
        </w:rPr>
        <w:t xml:space="preserve">Organ nadzorczy </w:t>
      </w:r>
      <w:r w:rsidRPr="00574B4A">
        <w:rPr>
          <w:rFonts w:ascii="Arial" w:eastAsia="Calibri" w:hAnsi="Arial" w:cs="Arial"/>
          <w:sz w:val="20"/>
          <w:szCs w:val="20"/>
          <w:lang w:eastAsia="ar-SA"/>
        </w:rPr>
        <w:t>–organ nadzorczy w rozumieniu art. 4 pkt 21) RODO.</w:t>
      </w:r>
    </w:p>
    <w:p w:rsidR="00070506" w:rsidRPr="00574B4A"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b/>
          <w:sz w:val="20"/>
          <w:szCs w:val="20"/>
          <w:lang w:eastAsia="ar-SA"/>
        </w:rPr>
        <w:t>Podmiot przetwarzający</w:t>
      </w:r>
      <w:r w:rsidRPr="00574B4A">
        <w:rPr>
          <w:rFonts w:ascii="Arial" w:eastAsia="Calibri" w:hAnsi="Arial" w:cs="Arial"/>
          <w:sz w:val="20"/>
          <w:szCs w:val="20"/>
          <w:lang w:eastAsia="ar-SA"/>
        </w:rPr>
        <w:t xml:space="preserve"> – podmiot przetwarzający w rozumieniu art. 4 pkt 8) RODO.</w:t>
      </w:r>
    </w:p>
    <w:p w:rsidR="00070506" w:rsidRPr="00574B4A"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b/>
          <w:sz w:val="20"/>
          <w:szCs w:val="20"/>
          <w:lang w:eastAsia="ar-SA"/>
        </w:rPr>
        <w:t xml:space="preserve">Przetwarzanie </w:t>
      </w:r>
      <w:r w:rsidRPr="00574B4A">
        <w:rPr>
          <w:rFonts w:ascii="Arial" w:eastAsia="Calibri" w:hAnsi="Arial" w:cs="Arial"/>
          <w:sz w:val="20"/>
          <w:szCs w:val="20"/>
          <w:lang w:eastAsia="ar-SA"/>
        </w:rPr>
        <w:t>– przetwarzanie danych osobowych w rozumieniu art. 4 pkt 2) RODO.</w:t>
      </w:r>
    </w:p>
    <w:p w:rsidR="00070506" w:rsidRPr="00574B4A"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b/>
          <w:sz w:val="20"/>
          <w:szCs w:val="20"/>
          <w:lang w:eastAsia="ar-SA"/>
        </w:rPr>
        <w:t>RODO</w:t>
      </w:r>
      <w:r w:rsidRPr="00574B4A">
        <w:rPr>
          <w:rFonts w:ascii="Arial" w:eastAsia="Calibri" w:hAnsi="Arial" w:cs="Arial"/>
          <w:sz w:val="20"/>
          <w:szCs w:val="20"/>
          <w:lang w:eastAsia="ar-SA"/>
        </w:rPr>
        <w:t xml:space="preserve"> – Rozporządzenie Parlamentu Europejskiego i Rady (UE) 2016/679 z dnia 27 kwietnia 2016 r. w sprawie ochrony osób fizycznych w związku z przetwarzaniem danych osobowych </w:t>
      </w:r>
      <w:r w:rsidRPr="00574B4A">
        <w:rPr>
          <w:rFonts w:ascii="Arial" w:eastAsia="Calibri" w:hAnsi="Arial" w:cs="Arial"/>
          <w:sz w:val="20"/>
          <w:szCs w:val="20"/>
          <w:lang w:eastAsia="ar-SA"/>
        </w:rPr>
        <w:br/>
        <w:t>i w sprawie swobodnego przepływu takich danych oraz uchylenia dyrektywy 95/46/WE (ogólne rozporządzenie o ochronie danych) (Dz. Urz. UE L 119 z 04.05.2016, str. 1).</w:t>
      </w:r>
    </w:p>
    <w:p w:rsidR="00070506" w:rsidRPr="00574B4A"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b/>
          <w:sz w:val="20"/>
          <w:szCs w:val="20"/>
          <w:lang w:eastAsia="ar-SA"/>
        </w:rPr>
        <w:t xml:space="preserve">Umowa </w:t>
      </w:r>
      <w:r w:rsidRPr="00574B4A">
        <w:rPr>
          <w:rFonts w:ascii="Arial" w:eastAsia="Calibri" w:hAnsi="Arial" w:cs="Arial"/>
          <w:sz w:val="20"/>
          <w:szCs w:val="20"/>
          <w:lang w:eastAsia="ar-SA"/>
        </w:rPr>
        <w:t>– niniejsza umowa powierzenia przetwarzania danych osobowych.</w:t>
      </w:r>
    </w:p>
    <w:p w:rsidR="00070506" w:rsidRPr="00574B4A"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b/>
          <w:sz w:val="20"/>
          <w:szCs w:val="20"/>
          <w:lang w:eastAsia="ar-SA"/>
        </w:rPr>
        <w:t xml:space="preserve">Usługi </w:t>
      </w:r>
      <w:r w:rsidRPr="00574B4A">
        <w:rPr>
          <w:rFonts w:ascii="Arial" w:eastAsia="Calibri" w:hAnsi="Arial" w:cs="Arial"/>
          <w:sz w:val="20"/>
          <w:szCs w:val="20"/>
          <w:lang w:eastAsia="ar-SA"/>
        </w:rPr>
        <w:t xml:space="preserve">– usługi wymienione w § 3 ust. 3 wykonywane przez </w:t>
      </w:r>
      <w:r w:rsidRPr="00574B4A">
        <w:rPr>
          <w:rFonts w:ascii="Arial" w:eastAsia="Calibri" w:hAnsi="Arial" w:cs="Arial"/>
          <w:i/>
          <w:sz w:val="20"/>
          <w:szCs w:val="20"/>
          <w:lang w:eastAsia="ar-SA"/>
        </w:rPr>
        <w:t>Zleceniobiorcę</w:t>
      </w:r>
      <w:r w:rsidRPr="00574B4A">
        <w:rPr>
          <w:rFonts w:ascii="Arial" w:eastAsia="Calibri" w:hAnsi="Arial" w:cs="Arial"/>
          <w:sz w:val="20"/>
          <w:szCs w:val="20"/>
          <w:lang w:eastAsia="ar-SA"/>
        </w:rPr>
        <w:t xml:space="preserve"> na podstawie Umowy głównej związane z Przetwarzaniem przez </w:t>
      </w:r>
      <w:r w:rsidRPr="00574B4A">
        <w:rPr>
          <w:rFonts w:ascii="Arial" w:eastAsia="Calibri" w:hAnsi="Arial" w:cs="Arial"/>
          <w:i/>
          <w:sz w:val="20"/>
          <w:szCs w:val="20"/>
          <w:lang w:eastAsia="ar-SA"/>
        </w:rPr>
        <w:t>Zleceniobiorcę</w:t>
      </w:r>
      <w:r w:rsidRPr="00574B4A">
        <w:rPr>
          <w:rFonts w:ascii="Arial" w:eastAsia="Calibri" w:hAnsi="Arial" w:cs="Arial"/>
          <w:sz w:val="20"/>
          <w:szCs w:val="20"/>
          <w:lang w:eastAsia="ar-SA"/>
        </w:rPr>
        <w:t xml:space="preserve"> Danych osobowych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w:t>
      </w:r>
    </w:p>
    <w:p w:rsidR="00070506" w:rsidRPr="00574B4A" w:rsidRDefault="00070506" w:rsidP="00070506">
      <w:pPr>
        <w:spacing w:after="0" w:line="240" w:lineRule="auto"/>
        <w:ind w:left="284"/>
        <w:contextualSpacing/>
        <w:jc w:val="both"/>
        <w:rPr>
          <w:rFonts w:ascii="Arial" w:eastAsia="Calibri" w:hAnsi="Arial" w:cs="Arial"/>
          <w:sz w:val="20"/>
          <w:szCs w:val="20"/>
          <w:lang w:eastAsia="ar-SA"/>
        </w:rPr>
      </w:pP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 2</w:t>
      </w: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Oświadczenia Stron</w:t>
      </w:r>
    </w:p>
    <w:p w:rsidR="00070506" w:rsidRPr="00574B4A" w:rsidRDefault="00070506" w:rsidP="002B043E">
      <w:pPr>
        <w:numPr>
          <w:ilvl w:val="0"/>
          <w:numId w:val="23"/>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Administrator</w:t>
      </w:r>
      <w:r w:rsidRPr="00574B4A">
        <w:rPr>
          <w:rFonts w:ascii="Arial" w:eastAsia="Calibri" w:hAnsi="Arial" w:cs="Arial"/>
          <w:sz w:val="20"/>
          <w:szCs w:val="20"/>
          <w:lang w:eastAsia="ar-SA"/>
        </w:rPr>
        <w:t xml:space="preserve"> powierza </w:t>
      </w:r>
      <w:r w:rsidRPr="00574B4A">
        <w:rPr>
          <w:rFonts w:ascii="Arial" w:eastAsia="Calibri" w:hAnsi="Arial" w:cs="Arial"/>
          <w:i/>
          <w:sz w:val="20"/>
          <w:szCs w:val="20"/>
          <w:lang w:eastAsia="ar-SA"/>
        </w:rPr>
        <w:t>Zleceniobiorcy</w:t>
      </w:r>
      <w:r w:rsidRPr="00574B4A">
        <w:rPr>
          <w:rFonts w:ascii="Arial" w:eastAsia="Calibri" w:hAnsi="Arial" w:cs="Arial"/>
          <w:sz w:val="20"/>
          <w:szCs w:val="20"/>
          <w:lang w:eastAsia="ar-SA"/>
        </w:rPr>
        <w:t xml:space="preserve"> do przetwarzania Dane osobowe, które zgromadził zgodnie z obowiązującymi przepisami prawa i przetwarza w zbiorze danych.</w:t>
      </w:r>
    </w:p>
    <w:p w:rsidR="00070506" w:rsidRPr="00574B4A" w:rsidRDefault="00070506" w:rsidP="002B043E">
      <w:pPr>
        <w:numPr>
          <w:ilvl w:val="0"/>
          <w:numId w:val="23"/>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Zleceniobiorca</w:t>
      </w:r>
      <w:r w:rsidRPr="00574B4A">
        <w:rPr>
          <w:rFonts w:ascii="Arial" w:eastAsia="Calibri" w:hAnsi="Arial" w:cs="Arial"/>
          <w:sz w:val="20"/>
          <w:szCs w:val="20"/>
          <w:lang w:eastAsia="ar-SA"/>
        </w:rPr>
        <w:t xml:space="preserve"> oświadcza, że dysponuje środkami umożliwiającymi prawidłowe przetwarzanie Danych osobowych powierzonych przez </w:t>
      </w:r>
      <w:r w:rsidRPr="00574B4A">
        <w:rPr>
          <w:rFonts w:ascii="Arial" w:eastAsia="Calibri" w:hAnsi="Arial" w:cs="Arial"/>
          <w:i/>
          <w:sz w:val="20"/>
          <w:szCs w:val="20"/>
          <w:lang w:eastAsia="ar-SA"/>
        </w:rPr>
        <w:t>Administratora</w:t>
      </w:r>
      <w:r w:rsidRPr="00574B4A">
        <w:rPr>
          <w:rFonts w:ascii="Arial" w:eastAsia="Calibri" w:hAnsi="Arial" w:cs="Arial"/>
          <w:sz w:val="20"/>
          <w:szCs w:val="20"/>
          <w:lang w:eastAsia="ar-SA"/>
        </w:rPr>
        <w:t>, w zakresie i celu określonym Umową.</w:t>
      </w:r>
    </w:p>
    <w:p w:rsidR="00070506" w:rsidRPr="00574B4A" w:rsidRDefault="00070506" w:rsidP="002B043E">
      <w:pPr>
        <w:numPr>
          <w:ilvl w:val="0"/>
          <w:numId w:val="23"/>
        </w:numPr>
        <w:spacing w:after="0" w:line="240" w:lineRule="auto"/>
        <w:ind w:left="284" w:hanging="284"/>
        <w:contextualSpacing/>
        <w:rPr>
          <w:rFonts w:ascii="Arial" w:eastAsia="Calibri" w:hAnsi="Arial" w:cs="Arial"/>
          <w:sz w:val="20"/>
          <w:szCs w:val="20"/>
          <w:lang w:eastAsia="ar-SA"/>
        </w:rPr>
      </w:pPr>
      <w:r w:rsidRPr="00574B4A">
        <w:rPr>
          <w:rFonts w:ascii="Arial" w:eastAsia="Calibri" w:hAnsi="Arial" w:cs="Arial"/>
          <w:i/>
          <w:sz w:val="20"/>
          <w:szCs w:val="20"/>
          <w:lang w:eastAsia="ar-SA"/>
        </w:rPr>
        <w:t>Zleceniobiorca</w:t>
      </w:r>
      <w:r w:rsidRPr="00574B4A">
        <w:rPr>
          <w:rFonts w:ascii="Arial" w:eastAsia="Calibri"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070506" w:rsidRPr="00574B4A" w:rsidRDefault="00070506" w:rsidP="00070506">
      <w:pPr>
        <w:spacing w:after="0" w:line="240" w:lineRule="auto"/>
        <w:jc w:val="center"/>
        <w:rPr>
          <w:rFonts w:ascii="Arial" w:eastAsia="Calibri" w:hAnsi="Arial" w:cs="Arial"/>
          <w:b/>
          <w:color w:val="FF0000"/>
          <w:sz w:val="20"/>
          <w:szCs w:val="20"/>
        </w:rPr>
      </w:pPr>
    </w:p>
    <w:p w:rsidR="00070506" w:rsidRPr="00574B4A" w:rsidRDefault="00070506" w:rsidP="004E16BF">
      <w:pPr>
        <w:spacing w:after="0" w:line="240" w:lineRule="auto"/>
        <w:jc w:val="center"/>
        <w:rPr>
          <w:rFonts w:ascii="Arial" w:eastAsia="Calibri" w:hAnsi="Arial" w:cs="Arial"/>
          <w:b/>
          <w:sz w:val="20"/>
          <w:szCs w:val="20"/>
        </w:rPr>
      </w:pPr>
      <w:r w:rsidRPr="00574B4A">
        <w:rPr>
          <w:rFonts w:ascii="Arial" w:eastAsia="Calibri" w:hAnsi="Arial" w:cs="Arial"/>
          <w:b/>
          <w:color w:val="FF0000"/>
          <w:sz w:val="20"/>
          <w:szCs w:val="20"/>
        </w:rPr>
        <w:br w:type="page"/>
      </w:r>
      <w:r w:rsidRPr="00574B4A">
        <w:rPr>
          <w:rFonts w:ascii="Arial" w:eastAsia="Calibri" w:hAnsi="Arial" w:cs="Arial"/>
          <w:b/>
          <w:sz w:val="20"/>
          <w:szCs w:val="20"/>
        </w:rPr>
        <w:lastRenderedPageBreak/>
        <w:t>§ 3</w:t>
      </w: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Cel, zakres, miejsce przetwarzania powierzonych danych osobowych</w:t>
      </w:r>
    </w:p>
    <w:p w:rsidR="00070506" w:rsidRPr="00574B4A" w:rsidRDefault="00070506" w:rsidP="00574B4A">
      <w:pPr>
        <w:numPr>
          <w:ilvl w:val="0"/>
          <w:numId w:val="24"/>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Administrator</w:t>
      </w:r>
      <w:r w:rsidRPr="00574B4A">
        <w:rPr>
          <w:rFonts w:ascii="Arial" w:eastAsia="Calibri" w:hAnsi="Arial" w:cs="Arial"/>
          <w:sz w:val="20"/>
          <w:szCs w:val="20"/>
          <w:lang w:eastAsia="ar-SA"/>
        </w:rPr>
        <w:t xml:space="preserve"> powierza </w:t>
      </w:r>
      <w:r w:rsidRPr="00574B4A">
        <w:rPr>
          <w:rFonts w:ascii="Arial" w:eastAsia="Calibri" w:hAnsi="Arial" w:cs="Arial"/>
          <w:i/>
          <w:sz w:val="20"/>
          <w:szCs w:val="20"/>
          <w:lang w:eastAsia="ar-SA"/>
        </w:rPr>
        <w:t>Zleceniobiorcy</w:t>
      </w:r>
      <w:r w:rsidRPr="00574B4A">
        <w:rPr>
          <w:rFonts w:ascii="Arial" w:eastAsia="Calibri" w:hAnsi="Arial" w:cs="Arial"/>
          <w:sz w:val="20"/>
          <w:szCs w:val="20"/>
          <w:lang w:eastAsia="ar-SA"/>
        </w:rPr>
        <w:t xml:space="preserve"> przetwarzanie Danych osobowych uczestników/ uczestniczek projektu jedynie w celu prawidłowego wykonywania zlecenia z zakresu </w:t>
      </w:r>
      <w:r w:rsidR="00574B4A" w:rsidRPr="00574B4A">
        <w:rPr>
          <w:rFonts w:ascii="Arial" w:eastAsia="Calibri" w:hAnsi="Arial" w:cs="Arial"/>
          <w:b/>
          <w:sz w:val="20"/>
          <w:szCs w:val="20"/>
          <w:lang w:eastAsia="ar-SA"/>
        </w:rPr>
        <w:t xml:space="preserve">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 </w:t>
      </w:r>
      <w:r w:rsidRPr="00574B4A">
        <w:rPr>
          <w:rFonts w:ascii="Arial" w:eastAsia="Calibri" w:hAnsi="Arial" w:cs="Arial"/>
          <w:sz w:val="20"/>
          <w:szCs w:val="20"/>
          <w:lang w:eastAsia="ar-SA"/>
        </w:rPr>
        <w:t xml:space="preserve">zgodnie z Umową główną. </w:t>
      </w:r>
    </w:p>
    <w:p w:rsidR="00070506" w:rsidRPr="00574B4A"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Administrator</w:t>
      </w:r>
      <w:r w:rsidRPr="00574B4A">
        <w:rPr>
          <w:rFonts w:ascii="Arial" w:eastAsia="Calibri" w:hAnsi="Arial" w:cs="Arial"/>
          <w:sz w:val="20"/>
          <w:szCs w:val="20"/>
          <w:lang w:eastAsia="ar-SA"/>
        </w:rPr>
        <w:t xml:space="preserve"> powierza </w:t>
      </w:r>
      <w:r w:rsidRPr="00574B4A">
        <w:rPr>
          <w:rFonts w:ascii="Arial" w:eastAsia="Calibri" w:hAnsi="Arial" w:cs="Arial"/>
          <w:i/>
          <w:sz w:val="20"/>
          <w:szCs w:val="20"/>
          <w:lang w:eastAsia="ar-SA"/>
        </w:rPr>
        <w:t>Zleceniobiorc</w:t>
      </w:r>
      <w:r w:rsidRPr="00574B4A">
        <w:rPr>
          <w:rFonts w:ascii="Arial" w:eastAsia="Calibri" w:hAnsi="Arial" w:cs="Arial"/>
          <w:sz w:val="20"/>
          <w:szCs w:val="20"/>
          <w:lang w:eastAsia="ar-SA"/>
        </w:rPr>
        <w:t xml:space="preserve">y Przetwarzanie następujących Danych osobowych jeśli tego wymaga realizacja usługi objętej umową: </w:t>
      </w:r>
    </w:p>
    <w:p w:rsidR="00070506" w:rsidRPr="00574B4A" w:rsidRDefault="00070506" w:rsidP="002B043E">
      <w:pPr>
        <w:numPr>
          <w:ilvl w:val="0"/>
          <w:numId w:val="25"/>
        </w:num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rodzaj Danych osobowych objętych Umową:</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a) nazwiska i imiona</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b) adres zamieszkania lub pobytu</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c) PESEL</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d) miejsce pracy</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e) zawód</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f) wykształcenie</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g) numer telefonu</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h) wiek</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i) adres email</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j) informacja o bezdomności</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k) sytuacja społeczna i rodzinna</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l) migrant</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m) pochodzenie etniczne</w:t>
      </w:r>
    </w:p>
    <w:p w:rsidR="00070506" w:rsidRPr="00574B4A" w:rsidRDefault="00070506" w:rsidP="00070506">
      <w:p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n) stan zdrowia </w:t>
      </w:r>
    </w:p>
    <w:p w:rsidR="00070506" w:rsidRPr="00574B4A" w:rsidRDefault="00070506" w:rsidP="002B043E">
      <w:pPr>
        <w:numPr>
          <w:ilvl w:val="0"/>
          <w:numId w:val="25"/>
        </w:numPr>
        <w:spacing w:after="0" w:line="240" w:lineRule="auto"/>
        <w:ind w:left="567"/>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kategorie osób, których Dane osobowe dotyczą: uczestnicy/uczestniczki projektu.</w:t>
      </w:r>
    </w:p>
    <w:p w:rsidR="00070506" w:rsidRPr="00574B4A"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Zleceniobiorca</w:t>
      </w:r>
      <w:r w:rsidRPr="00574B4A">
        <w:rPr>
          <w:rFonts w:ascii="Arial" w:eastAsia="Calibri"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070506" w:rsidRPr="00574B4A"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Na wniosek </w:t>
      </w:r>
      <w:r w:rsidRPr="00574B4A">
        <w:rPr>
          <w:rFonts w:ascii="Arial" w:eastAsia="Calibri" w:hAnsi="Arial" w:cs="Arial"/>
          <w:i/>
          <w:sz w:val="20"/>
          <w:szCs w:val="20"/>
          <w:lang w:eastAsia="ar-SA"/>
        </w:rPr>
        <w:t>Administratora</w:t>
      </w:r>
      <w:r w:rsidRPr="00574B4A">
        <w:rPr>
          <w:rFonts w:ascii="Arial" w:eastAsia="Calibri" w:hAnsi="Arial" w:cs="Arial"/>
          <w:sz w:val="20"/>
          <w:szCs w:val="20"/>
          <w:lang w:eastAsia="ar-SA"/>
        </w:rPr>
        <w:t xml:space="preserve"> lub osoby, której dane dotyczą, </w:t>
      </w:r>
      <w:r w:rsidRPr="00574B4A">
        <w:rPr>
          <w:rFonts w:ascii="Arial" w:eastAsia="Calibri" w:hAnsi="Arial" w:cs="Arial"/>
          <w:i/>
          <w:sz w:val="20"/>
          <w:szCs w:val="20"/>
          <w:lang w:eastAsia="ar-SA"/>
        </w:rPr>
        <w:t xml:space="preserve">Zleceniobiorca </w:t>
      </w:r>
      <w:r w:rsidRPr="00574B4A">
        <w:rPr>
          <w:rFonts w:ascii="Arial" w:eastAsia="Calibri" w:hAnsi="Arial" w:cs="Arial"/>
          <w:sz w:val="20"/>
          <w:szCs w:val="20"/>
          <w:lang w:eastAsia="ar-SA"/>
        </w:rPr>
        <w:t>wskaże miejsca, w których Przetwarza powierzone dane.</w:t>
      </w:r>
    </w:p>
    <w:p w:rsidR="00070506" w:rsidRPr="00574B4A" w:rsidRDefault="00070506" w:rsidP="00070506">
      <w:pPr>
        <w:spacing w:after="0" w:line="240" w:lineRule="auto"/>
        <w:ind w:left="284"/>
        <w:contextualSpacing/>
        <w:jc w:val="both"/>
        <w:rPr>
          <w:rFonts w:ascii="Arial" w:eastAsia="Calibri" w:hAnsi="Arial" w:cs="Arial"/>
          <w:sz w:val="20"/>
          <w:szCs w:val="20"/>
          <w:lang w:eastAsia="ar-SA"/>
        </w:rPr>
      </w:pP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 4</w:t>
      </w: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Zasady przetwarzania danych osobowych</w:t>
      </w:r>
    </w:p>
    <w:p w:rsidR="00070506" w:rsidRPr="00574B4A"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070506" w:rsidRPr="00574B4A"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 xml:space="preserve">Zleceniobiorca </w:t>
      </w:r>
      <w:r w:rsidRPr="00574B4A">
        <w:rPr>
          <w:rFonts w:ascii="Arial" w:eastAsia="Calibri"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070506" w:rsidRPr="00574B4A"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Zleceniobiorca</w:t>
      </w:r>
      <w:r w:rsidRPr="00574B4A">
        <w:rPr>
          <w:rFonts w:ascii="Arial" w:eastAsia="Calibri" w:hAnsi="Arial" w:cs="Arial"/>
          <w:sz w:val="20"/>
          <w:szCs w:val="20"/>
          <w:lang w:eastAsia="ar-SA"/>
        </w:rPr>
        <w:t xml:space="preserve"> oświadcza, że zastosowane do Przetwarzania powierzonych danych systemy informatyczne spełniają wymogi aktualnie obowiązujących przepisów prawa.</w:t>
      </w:r>
    </w:p>
    <w:p w:rsidR="00070506" w:rsidRPr="00574B4A"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Zleceniobiorca</w:t>
      </w:r>
      <w:r w:rsidRPr="00574B4A">
        <w:rPr>
          <w:rFonts w:ascii="Arial" w:eastAsia="Calibri" w:hAnsi="Arial" w:cs="Arial"/>
          <w:sz w:val="20"/>
          <w:szCs w:val="20"/>
          <w:lang w:eastAsia="ar-SA"/>
        </w:rPr>
        <w:t xml:space="preserve"> Przetwarza dane osobowe wyłącznie na udokumentowane polecenie </w:t>
      </w:r>
      <w:r w:rsidRPr="00574B4A">
        <w:rPr>
          <w:rFonts w:ascii="Arial" w:eastAsia="Calibri" w:hAnsi="Arial" w:cs="Arial"/>
          <w:i/>
          <w:sz w:val="20"/>
          <w:szCs w:val="20"/>
          <w:lang w:eastAsia="ar-SA"/>
        </w:rPr>
        <w:t>Administratora.</w:t>
      </w:r>
      <w:r w:rsidRPr="00574B4A">
        <w:rPr>
          <w:rFonts w:ascii="Arial" w:eastAsia="Calibri" w:hAnsi="Arial" w:cs="Arial"/>
          <w:sz w:val="20"/>
          <w:szCs w:val="20"/>
          <w:lang w:eastAsia="ar-SA"/>
        </w:rPr>
        <w:t xml:space="preserve"> </w:t>
      </w:r>
      <w:r w:rsidRPr="00574B4A">
        <w:rPr>
          <w:rFonts w:ascii="Arial" w:eastAsia="Calibri" w:hAnsi="Arial" w:cs="Arial"/>
          <w:i/>
          <w:sz w:val="20"/>
          <w:szCs w:val="20"/>
          <w:lang w:eastAsia="ar-SA"/>
        </w:rPr>
        <w:t xml:space="preserve">Zleceniobiorca </w:t>
      </w:r>
      <w:r w:rsidRPr="00574B4A">
        <w:rPr>
          <w:rFonts w:ascii="Arial" w:eastAsia="Calibri" w:hAnsi="Arial" w:cs="Arial"/>
          <w:sz w:val="20"/>
          <w:szCs w:val="20"/>
          <w:lang w:eastAsia="ar-SA"/>
        </w:rPr>
        <w:t xml:space="preserve">poinformuje </w:t>
      </w:r>
      <w:r w:rsidRPr="00574B4A">
        <w:rPr>
          <w:rFonts w:ascii="Arial" w:eastAsia="Calibri" w:hAnsi="Arial" w:cs="Arial"/>
          <w:i/>
          <w:sz w:val="20"/>
          <w:szCs w:val="20"/>
          <w:lang w:eastAsia="ar-SA"/>
        </w:rPr>
        <w:t>Administratora</w:t>
      </w:r>
      <w:r w:rsidRPr="00574B4A">
        <w:rPr>
          <w:rFonts w:ascii="Arial" w:eastAsia="Calibri" w:hAnsi="Arial" w:cs="Arial"/>
          <w:sz w:val="20"/>
          <w:szCs w:val="20"/>
          <w:lang w:eastAsia="ar-SA"/>
        </w:rPr>
        <w:t xml:space="preserve">, jeżeli polecenie </w:t>
      </w:r>
      <w:r w:rsidRPr="00574B4A">
        <w:rPr>
          <w:rFonts w:ascii="Arial" w:eastAsia="Calibri" w:hAnsi="Arial" w:cs="Arial"/>
          <w:i/>
          <w:sz w:val="20"/>
          <w:szCs w:val="20"/>
          <w:lang w:eastAsia="ar-SA"/>
        </w:rPr>
        <w:t>Administratora</w:t>
      </w:r>
      <w:r w:rsidRPr="00574B4A">
        <w:rPr>
          <w:rFonts w:ascii="Arial" w:eastAsia="Calibri" w:hAnsi="Arial" w:cs="Arial"/>
          <w:sz w:val="20"/>
          <w:szCs w:val="20"/>
          <w:lang w:eastAsia="ar-SA"/>
        </w:rPr>
        <w:t xml:space="preserve"> jest, zdaniem </w:t>
      </w:r>
      <w:r w:rsidRPr="00574B4A">
        <w:rPr>
          <w:rFonts w:ascii="Arial" w:eastAsia="Calibri" w:hAnsi="Arial" w:cs="Arial"/>
          <w:i/>
          <w:sz w:val="20"/>
          <w:szCs w:val="20"/>
          <w:lang w:eastAsia="ar-SA"/>
        </w:rPr>
        <w:t>Zleceniobiorcy</w:t>
      </w:r>
      <w:r w:rsidRPr="00574B4A">
        <w:rPr>
          <w:rFonts w:ascii="Arial" w:eastAsia="Calibri" w:hAnsi="Arial" w:cs="Arial"/>
          <w:sz w:val="20"/>
          <w:szCs w:val="20"/>
          <w:lang w:eastAsia="ar-SA"/>
        </w:rPr>
        <w:t>, niezgodne z RODO lub innymi przepisami o ochronie danych osobowych.</w:t>
      </w:r>
    </w:p>
    <w:p w:rsidR="00070506" w:rsidRPr="00574B4A"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Podmiot przetwarzający</w:t>
      </w:r>
      <w:r w:rsidRPr="00574B4A">
        <w:rPr>
          <w:rFonts w:ascii="Arial" w:eastAsia="Calibri" w:hAnsi="Arial" w:cs="Arial"/>
          <w:sz w:val="20"/>
          <w:szCs w:val="20"/>
          <w:lang w:eastAsia="ar-SA"/>
        </w:rPr>
        <w:t xml:space="preserve">, biorąc pod uwagę charakter Przetwarzania, w miarę możliwości pomaga </w:t>
      </w:r>
      <w:r w:rsidRPr="00574B4A">
        <w:rPr>
          <w:rFonts w:ascii="Arial" w:eastAsia="Calibri" w:hAnsi="Arial" w:cs="Arial"/>
          <w:i/>
          <w:sz w:val="20"/>
          <w:szCs w:val="20"/>
          <w:lang w:eastAsia="ar-SA"/>
        </w:rPr>
        <w:t>Administratorowi</w:t>
      </w:r>
      <w:r w:rsidRPr="00574B4A">
        <w:rPr>
          <w:rFonts w:ascii="Arial" w:eastAsia="Calibri" w:hAnsi="Arial" w:cs="Arial"/>
          <w:sz w:val="20"/>
          <w:szCs w:val="20"/>
          <w:lang w:eastAsia="ar-SA"/>
        </w:rPr>
        <w:t xml:space="preserve">, poprzez odpowiednie środki techniczne i organizacyjne wywiązać się </w:t>
      </w:r>
      <w:r w:rsidRPr="00574B4A">
        <w:rPr>
          <w:rFonts w:ascii="Arial" w:eastAsia="Calibri" w:hAnsi="Arial" w:cs="Arial"/>
          <w:sz w:val="20"/>
          <w:szCs w:val="20"/>
          <w:lang w:eastAsia="ar-SA"/>
        </w:rPr>
        <w:br/>
        <w:t xml:space="preserve">z obowiązku odpowiadania na żądania osoby, której dane dotyczą, w zakresie wykonywania </w:t>
      </w:r>
      <w:r w:rsidRPr="00574B4A">
        <w:rPr>
          <w:rFonts w:ascii="Arial" w:eastAsia="Calibri" w:hAnsi="Arial" w:cs="Arial"/>
          <w:sz w:val="20"/>
          <w:szCs w:val="20"/>
          <w:lang w:eastAsia="ar-SA"/>
        </w:rPr>
        <w:br/>
        <w:t>jej praw.</w:t>
      </w:r>
    </w:p>
    <w:p w:rsidR="00070506" w:rsidRPr="00574B4A"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Podmiot przetwarzający</w:t>
      </w:r>
      <w:r w:rsidRPr="00574B4A">
        <w:rPr>
          <w:rFonts w:ascii="Arial" w:eastAsia="Calibri" w:hAnsi="Arial" w:cs="Arial"/>
          <w:sz w:val="20"/>
          <w:szCs w:val="20"/>
          <w:lang w:eastAsia="ar-SA"/>
        </w:rPr>
        <w:t xml:space="preserve">, uwzględniając charakter Przetwarzania oraz dostępne mu informacje, pomaga </w:t>
      </w:r>
      <w:r w:rsidRPr="00574B4A">
        <w:rPr>
          <w:rFonts w:ascii="Arial" w:eastAsia="Calibri" w:hAnsi="Arial" w:cs="Arial"/>
          <w:i/>
          <w:sz w:val="20"/>
          <w:szCs w:val="20"/>
          <w:lang w:eastAsia="ar-SA"/>
        </w:rPr>
        <w:t xml:space="preserve">Administratorowi </w:t>
      </w:r>
      <w:r w:rsidRPr="00574B4A">
        <w:rPr>
          <w:rFonts w:ascii="Arial" w:eastAsia="Calibri" w:hAnsi="Arial" w:cs="Arial"/>
          <w:sz w:val="20"/>
          <w:szCs w:val="20"/>
          <w:lang w:eastAsia="ar-SA"/>
        </w:rPr>
        <w:t>wywiązać się z obowiązków określonych w art. 32–36 RODO.</w:t>
      </w:r>
    </w:p>
    <w:p w:rsidR="00070506" w:rsidRPr="00574B4A"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Podmiot przetwarzający</w:t>
      </w:r>
      <w:r w:rsidRPr="00574B4A">
        <w:rPr>
          <w:rFonts w:ascii="Arial" w:eastAsia="Calibri" w:hAnsi="Arial" w:cs="Arial"/>
          <w:sz w:val="20"/>
          <w:szCs w:val="20"/>
          <w:lang w:eastAsia="ar-SA"/>
        </w:rPr>
        <w:t xml:space="preserve"> po zakończeniu świadczenia usług związanych z Przetwarzaniem zależnie od decyzji </w:t>
      </w:r>
      <w:r w:rsidRPr="00574B4A">
        <w:rPr>
          <w:rFonts w:ascii="Arial" w:eastAsia="Calibri" w:hAnsi="Arial" w:cs="Arial"/>
          <w:i/>
          <w:sz w:val="20"/>
          <w:szCs w:val="20"/>
          <w:lang w:eastAsia="ar-SA"/>
        </w:rPr>
        <w:t xml:space="preserve">Administratora </w:t>
      </w:r>
      <w:r w:rsidRPr="00574B4A">
        <w:rPr>
          <w:rFonts w:ascii="Arial" w:eastAsia="Calibri" w:hAnsi="Arial" w:cs="Arial"/>
          <w:sz w:val="20"/>
          <w:szCs w:val="20"/>
          <w:lang w:eastAsia="ar-SA"/>
        </w:rPr>
        <w:t xml:space="preserve">usuwa lub zwraca mu wszelkie Dane osobowe oraz usuwa wszelkie ich istniejące kopie, chyba że szczególne przepisy prawa nakazują przechowywanie Danych </w:t>
      </w:r>
      <w:r w:rsidRPr="00574B4A">
        <w:rPr>
          <w:rFonts w:ascii="Arial" w:eastAsia="Calibri" w:hAnsi="Arial" w:cs="Arial"/>
          <w:sz w:val="20"/>
          <w:szCs w:val="20"/>
          <w:lang w:eastAsia="ar-SA"/>
        </w:rPr>
        <w:lastRenderedPageBreak/>
        <w:t>osobowych. Postanowienia niniejszego ustępu pozostają w mocy po rozwiązaniu lub wygaśnięciu Umowy.</w:t>
      </w:r>
    </w:p>
    <w:p w:rsidR="00070506" w:rsidRPr="00574B4A" w:rsidRDefault="00070506" w:rsidP="002B043E">
      <w:pPr>
        <w:numPr>
          <w:ilvl w:val="0"/>
          <w:numId w:val="26"/>
        </w:numPr>
        <w:spacing w:after="0" w:line="240" w:lineRule="auto"/>
        <w:ind w:left="284" w:hanging="284"/>
        <w:contextualSpacing/>
        <w:rPr>
          <w:rFonts w:ascii="Arial" w:eastAsia="Calibri" w:hAnsi="Arial" w:cs="Arial"/>
          <w:sz w:val="20"/>
          <w:szCs w:val="20"/>
          <w:lang w:eastAsia="ar-SA"/>
        </w:rPr>
      </w:pPr>
      <w:r w:rsidRPr="00574B4A">
        <w:rPr>
          <w:rFonts w:ascii="Arial" w:eastAsia="Calibri" w:hAnsi="Arial" w:cs="Arial"/>
          <w:i/>
          <w:sz w:val="20"/>
          <w:szCs w:val="20"/>
          <w:lang w:eastAsia="ar-SA"/>
        </w:rPr>
        <w:t>Podmiot przetwarzający</w:t>
      </w:r>
      <w:r w:rsidRPr="00574B4A">
        <w:rPr>
          <w:rFonts w:ascii="Arial" w:eastAsia="Calibri" w:hAnsi="Arial" w:cs="Arial"/>
          <w:sz w:val="20"/>
          <w:szCs w:val="20"/>
          <w:lang w:eastAsia="ar-SA"/>
        </w:rPr>
        <w:t xml:space="preserve"> udostępnia </w:t>
      </w:r>
      <w:r w:rsidRPr="00574B4A">
        <w:rPr>
          <w:rFonts w:ascii="Arial" w:eastAsia="Calibri" w:hAnsi="Arial" w:cs="Arial"/>
          <w:i/>
          <w:sz w:val="20"/>
          <w:szCs w:val="20"/>
          <w:lang w:eastAsia="ar-SA"/>
        </w:rPr>
        <w:t xml:space="preserve">Administratorowi </w:t>
      </w:r>
      <w:r w:rsidRPr="00574B4A">
        <w:rPr>
          <w:rFonts w:ascii="Arial" w:eastAsia="Calibri" w:hAnsi="Arial" w:cs="Arial"/>
          <w:sz w:val="20"/>
          <w:szCs w:val="20"/>
          <w:lang w:eastAsia="ar-SA"/>
        </w:rPr>
        <w:t xml:space="preserve">wszelkie informacje niezbędne do wykazania spełnienia obowiązków określonych w niniejszej umowie oraz umożliwia </w:t>
      </w:r>
      <w:r w:rsidRPr="00574B4A">
        <w:rPr>
          <w:rFonts w:ascii="Arial" w:eastAsia="Calibri" w:hAnsi="Arial" w:cs="Arial"/>
          <w:i/>
          <w:sz w:val="20"/>
          <w:szCs w:val="20"/>
          <w:lang w:eastAsia="ar-SA"/>
        </w:rPr>
        <w:t>Administratorowi</w:t>
      </w:r>
      <w:r w:rsidRPr="00574B4A">
        <w:rPr>
          <w:rFonts w:ascii="Arial" w:eastAsia="Calibri" w:hAnsi="Arial" w:cs="Arial"/>
          <w:sz w:val="20"/>
          <w:szCs w:val="20"/>
          <w:lang w:eastAsia="ar-SA"/>
        </w:rPr>
        <w:t xml:space="preserve"> lub audytorowi upoważnionemu przez </w:t>
      </w:r>
      <w:r w:rsidRPr="00574B4A">
        <w:rPr>
          <w:rFonts w:ascii="Arial" w:eastAsia="Calibri" w:hAnsi="Arial" w:cs="Arial"/>
          <w:i/>
          <w:sz w:val="20"/>
          <w:szCs w:val="20"/>
          <w:lang w:eastAsia="ar-SA"/>
        </w:rPr>
        <w:t>Administratora</w:t>
      </w:r>
      <w:r w:rsidRPr="00574B4A">
        <w:rPr>
          <w:rFonts w:ascii="Arial" w:eastAsia="Calibri" w:hAnsi="Arial" w:cs="Arial"/>
          <w:sz w:val="20"/>
          <w:szCs w:val="20"/>
          <w:lang w:eastAsia="ar-SA"/>
        </w:rPr>
        <w:t xml:space="preserve"> przeprowadzanie audytów, w tym inspekcji i przyczynia się do nich.</w:t>
      </w: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 5</w:t>
      </w: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Uprawnienia Zleceniodawcy</w:t>
      </w:r>
    </w:p>
    <w:p w:rsidR="00070506" w:rsidRPr="00574B4A" w:rsidRDefault="00070506" w:rsidP="002B043E">
      <w:pPr>
        <w:numPr>
          <w:ilvl w:val="0"/>
          <w:numId w:val="27"/>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W okresie obowiązywania Umowy głównej </w:t>
      </w:r>
      <w:r w:rsidRPr="00574B4A">
        <w:rPr>
          <w:rFonts w:ascii="Arial" w:eastAsia="Calibri" w:hAnsi="Arial" w:cs="Arial"/>
          <w:i/>
          <w:sz w:val="20"/>
          <w:szCs w:val="20"/>
          <w:lang w:eastAsia="ar-SA"/>
        </w:rPr>
        <w:t xml:space="preserve">Zleceniodawca </w:t>
      </w:r>
      <w:r w:rsidRPr="00574B4A">
        <w:rPr>
          <w:rFonts w:ascii="Arial" w:eastAsia="Calibri" w:hAnsi="Arial" w:cs="Arial"/>
          <w:sz w:val="20"/>
          <w:szCs w:val="20"/>
          <w:lang w:eastAsia="ar-SA"/>
        </w:rPr>
        <w:t xml:space="preserve">jest uprawniony do składania zapytań do </w:t>
      </w:r>
      <w:r w:rsidRPr="00574B4A">
        <w:rPr>
          <w:rFonts w:ascii="Arial" w:eastAsia="Calibri" w:hAnsi="Arial" w:cs="Arial"/>
          <w:i/>
          <w:sz w:val="20"/>
          <w:szCs w:val="20"/>
          <w:lang w:eastAsia="ar-SA"/>
        </w:rPr>
        <w:t>Zleceniobiorcy</w:t>
      </w:r>
      <w:r w:rsidRPr="00574B4A">
        <w:rPr>
          <w:rFonts w:ascii="Arial" w:eastAsia="Calibri" w:hAnsi="Arial" w:cs="Arial"/>
          <w:sz w:val="20"/>
          <w:szCs w:val="20"/>
          <w:lang w:eastAsia="ar-SA"/>
        </w:rPr>
        <w:t xml:space="preserve"> o udzielenie informacji dotyczących sposobu wykonywania Umowy </w:t>
      </w:r>
      <w:r w:rsidRPr="00574B4A">
        <w:rPr>
          <w:rFonts w:ascii="Arial" w:eastAsia="Calibri" w:hAnsi="Arial" w:cs="Arial"/>
          <w:sz w:val="20"/>
          <w:szCs w:val="20"/>
          <w:lang w:eastAsia="ar-SA"/>
        </w:rPr>
        <w:br/>
        <w:t xml:space="preserve">przez Przetwarzającego dane. Realizacja zapytań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może polegać na odpowiedzi </w:t>
      </w:r>
      <w:r w:rsidRPr="00574B4A">
        <w:rPr>
          <w:rFonts w:ascii="Arial" w:eastAsia="Calibri"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sidRPr="00574B4A">
        <w:rPr>
          <w:rFonts w:ascii="Arial" w:eastAsia="Calibri" w:hAnsi="Arial" w:cs="Arial"/>
          <w:sz w:val="20"/>
          <w:szCs w:val="20"/>
          <w:lang w:eastAsia="ar-SA"/>
        </w:rPr>
        <w:br/>
        <w:t xml:space="preserve">za świadczenie Usług, o którym mowa w Umowie głównej. </w:t>
      </w:r>
    </w:p>
    <w:p w:rsidR="00070506" w:rsidRPr="00574B4A" w:rsidRDefault="00070506" w:rsidP="002B043E">
      <w:pPr>
        <w:numPr>
          <w:ilvl w:val="0"/>
          <w:numId w:val="27"/>
        </w:numPr>
        <w:spacing w:after="0" w:line="240" w:lineRule="auto"/>
        <w:ind w:left="284" w:hanging="284"/>
        <w:contextualSpacing/>
        <w:rPr>
          <w:rFonts w:ascii="Arial" w:eastAsia="Calibri" w:hAnsi="Arial" w:cs="Arial"/>
          <w:sz w:val="20"/>
          <w:szCs w:val="20"/>
          <w:lang w:eastAsia="ar-SA"/>
        </w:rPr>
      </w:pPr>
      <w:r w:rsidRPr="00574B4A">
        <w:rPr>
          <w:rFonts w:ascii="Arial" w:eastAsia="Calibri" w:hAnsi="Arial" w:cs="Arial"/>
          <w:i/>
          <w:sz w:val="20"/>
          <w:szCs w:val="20"/>
          <w:lang w:eastAsia="ar-SA"/>
        </w:rPr>
        <w:t xml:space="preserve">Zleceniodawca </w:t>
      </w:r>
      <w:r w:rsidRPr="00574B4A">
        <w:rPr>
          <w:rFonts w:ascii="Arial" w:eastAsia="Calibri" w:hAnsi="Arial" w:cs="Arial"/>
          <w:sz w:val="20"/>
          <w:szCs w:val="20"/>
          <w:lang w:eastAsia="ar-SA"/>
        </w:rPr>
        <w:t xml:space="preserve">jest upoważniony do przeprowadzenia audytu w celu weryfikacji przestrzegania Umowy przez </w:t>
      </w:r>
      <w:r w:rsidRPr="00574B4A">
        <w:rPr>
          <w:rFonts w:ascii="Arial" w:eastAsia="Calibri" w:hAnsi="Arial" w:cs="Arial"/>
          <w:i/>
          <w:sz w:val="20"/>
          <w:szCs w:val="20"/>
          <w:lang w:eastAsia="ar-SA"/>
        </w:rPr>
        <w:t>Zleceniobiorcę</w:t>
      </w:r>
      <w:r w:rsidRPr="00574B4A">
        <w:rPr>
          <w:rFonts w:ascii="Arial" w:eastAsia="Calibri" w:hAnsi="Arial" w:cs="Arial"/>
          <w:sz w:val="20"/>
          <w:szCs w:val="20"/>
          <w:lang w:eastAsia="ar-SA"/>
        </w:rPr>
        <w:t>, bezpośrednio lub za pośrednictwem upoważnionego audytora, z zastrzeżeniem poniższych warunków:</w:t>
      </w:r>
    </w:p>
    <w:p w:rsidR="00070506" w:rsidRPr="00574B4A" w:rsidRDefault="00070506" w:rsidP="002B043E">
      <w:pPr>
        <w:numPr>
          <w:ilvl w:val="1"/>
          <w:numId w:val="28"/>
        </w:numPr>
        <w:spacing w:after="0" w:line="240" w:lineRule="auto"/>
        <w:ind w:left="709" w:hanging="283"/>
        <w:jc w:val="both"/>
        <w:rPr>
          <w:rFonts w:ascii="Arial" w:eastAsia="Calibri" w:hAnsi="Arial" w:cs="Arial"/>
          <w:sz w:val="20"/>
          <w:szCs w:val="20"/>
        </w:rPr>
      </w:pPr>
      <w:r w:rsidRPr="00574B4A">
        <w:rPr>
          <w:rFonts w:ascii="Arial" w:eastAsia="Calibri" w:hAnsi="Arial" w:cs="Arial"/>
          <w:sz w:val="20"/>
          <w:szCs w:val="20"/>
        </w:rPr>
        <w:t xml:space="preserve">audyt może obejmować wysyłanie zapytań, analizę dokumentów, rozmowy z pracownikami/ współpracownikami </w:t>
      </w:r>
      <w:r w:rsidRPr="00574B4A">
        <w:rPr>
          <w:rFonts w:ascii="Arial" w:eastAsia="Calibri" w:hAnsi="Arial" w:cs="Arial"/>
          <w:i/>
          <w:sz w:val="20"/>
          <w:szCs w:val="20"/>
        </w:rPr>
        <w:t>Zleceniobiorcy</w:t>
      </w:r>
      <w:r w:rsidRPr="00574B4A">
        <w:rPr>
          <w:rFonts w:ascii="Arial" w:eastAsia="Calibri" w:hAnsi="Arial" w:cs="Arial"/>
          <w:sz w:val="20"/>
          <w:szCs w:val="20"/>
        </w:rPr>
        <w:t xml:space="preserve"> oraz wizytację lokali </w:t>
      </w:r>
      <w:r w:rsidRPr="00574B4A">
        <w:rPr>
          <w:rFonts w:ascii="Arial" w:eastAsia="Calibri" w:hAnsi="Arial" w:cs="Arial"/>
          <w:i/>
          <w:sz w:val="20"/>
          <w:szCs w:val="20"/>
        </w:rPr>
        <w:t>Zleceniobiorcy,</w:t>
      </w:r>
      <w:r w:rsidRPr="00574B4A">
        <w:rPr>
          <w:rFonts w:ascii="Arial" w:eastAsia="Calibri" w:hAnsi="Arial" w:cs="Arial"/>
          <w:sz w:val="20"/>
          <w:szCs w:val="20"/>
        </w:rPr>
        <w:t xml:space="preserve"> o ile mają bezpośredni związek w wykonywaniem Umowy;</w:t>
      </w:r>
    </w:p>
    <w:p w:rsidR="00070506" w:rsidRPr="00574B4A" w:rsidRDefault="00070506" w:rsidP="002B043E">
      <w:pPr>
        <w:numPr>
          <w:ilvl w:val="1"/>
          <w:numId w:val="28"/>
        </w:numPr>
        <w:spacing w:after="0" w:line="240" w:lineRule="auto"/>
        <w:ind w:left="709" w:hanging="283"/>
        <w:jc w:val="both"/>
        <w:rPr>
          <w:rFonts w:ascii="Arial" w:eastAsia="Calibri" w:hAnsi="Arial" w:cs="Arial"/>
          <w:sz w:val="20"/>
          <w:szCs w:val="20"/>
        </w:rPr>
      </w:pPr>
      <w:r w:rsidRPr="00574B4A">
        <w:rPr>
          <w:rFonts w:ascii="Arial" w:eastAsia="Calibri" w:hAnsi="Arial" w:cs="Arial"/>
          <w:sz w:val="20"/>
          <w:szCs w:val="20"/>
        </w:rPr>
        <w:t xml:space="preserve">audyt nie może obejmować informacji lub dokumentów dotyczących innych klientów </w:t>
      </w:r>
      <w:r w:rsidRPr="00574B4A">
        <w:rPr>
          <w:rFonts w:ascii="Arial" w:eastAsia="Calibri" w:hAnsi="Arial" w:cs="Arial"/>
          <w:i/>
          <w:sz w:val="20"/>
          <w:szCs w:val="20"/>
        </w:rPr>
        <w:t>Zleceniobiorcy</w:t>
      </w:r>
      <w:r w:rsidRPr="00574B4A">
        <w:rPr>
          <w:rFonts w:ascii="Arial" w:eastAsia="Calibri" w:hAnsi="Arial" w:cs="Arial"/>
          <w:sz w:val="20"/>
          <w:szCs w:val="20"/>
        </w:rPr>
        <w:t xml:space="preserve">, ani ich Danych osobowych; </w:t>
      </w:r>
    </w:p>
    <w:p w:rsidR="00070506" w:rsidRPr="00574B4A" w:rsidRDefault="00070506" w:rsidP="002B043E">
      <w:pPr>
        <w:numPr>
          <w:ilvl w:val="1"/>
          <w:numId w:val="28"/>
        </w:numPr>
        <w:spacing w:after="0" w:line="240" w:lineRule="auto"/>
        <w:ind w:left="709" w:hanging="283"/>
        <w:jc w:val="both"/>
        <w:rPr>
          <w:rFonts w:ascii="Arial" w:eastAsia="Calibri" w:hAnsi="Arial" w:cs="Arial"/>
          <w:sz w:val="20"/>
          <w:szCs w:val="20"/>
        </w:rPr>
      </w:pPr>
      <w:r w:rsidRPr="00574B4A">
        <w:rPr>
          <w:rFonts w:ascii="Arial" w:eastAsia="Calibri" w:hAnsi="Arial" w:cs="Arial"/>
          <w:i/>
          <w:sz w:val="20"/>
          <w:szCs w:val="20"/>
        </w:rPr>
        <w:t>Zleceniobiorca</w:t>
      </w:r>
      <w:r w:rsidRPr="00574B4A">
        <w:rPr>
          <w:rFonts w:ascii="Arial" w:eastAsia="Calibri" w:hAnsi="Arial" w:cs="Arial"/>
          <w:sz w:val="20"/>
          <w:szCs w:val="20"/>
        </w:rPr>
        <w:t xml:space="preserve"> może uzależnić udział audytora lub wyznaczonego pracownika </w:t>
      </w:r>
      <w:r w:rsidRPr="00574B4A">
        <w:rPr>
          <w:rFonts w:ascii="Arial" w:eastAsia="Calibri" w:hAnsi="Arial" w:cs="Arial"/>
          <w:i/>
          <w:sz w:val="20"/>
          <w:szCs w:val="20"/>
        </w:rPr>
        <w:t xml:space="preserve">Zleceniodawcy </w:t>
      </w:r>
      <w:r w:rsidRPr="00574B4A">
        <w:rPr>
          <w:rFonts w:ascii="Arial" w:eastAsia="Calibri" w:hAnsi="Arial" w:cs="Arial"/>
          <w:sz w:val="20"/>
          <w:szCs w:val="20"/>
        </w:rPr>
        <w:t xml:space="preserve">w audycie od uprzedniego zawarcia odpowiedniej umowy poufności ze </w:t>
      </w:r>
      <w:r w:rsidRPr="00574B4A">
        <w:rPr>
          <w:rFonts w:ascii="Arial" w:eastAsia="Calibri" w:hAnsi="Arial" w:cs="Arial"/>
          <w:i/>
          <w:sz w:val="20"/>
          <w:szCs w:val="20"/>
        </w:rPr>
        <w:t>Zleceniobiorcą</w:t>
      </w:r>
      <w:r w:rsidRPr="00574B4A">
        <w:rPr>
          <w:rFonts w:ascii="Arial" w:eastAsia="Calibri" w:hAnsi="Arial" w:cs="Arial"/>
          <w:sz w:val="20"/>
          <w:szCs w:val="20"/>
        </w:rPr>
        <w:t>;</w:t>
      </w:r>
    </w:p>
    <w:p w:rsidR="00070506" w:rsidRPr="00574B4A" w:rsidRDefault="00070506" w:rsidP="002B043E">
      <w:pPr>
        <w:numPr>
          <w:ilvl w:val="1"/>
          <w:numId w:val="28"/>
        </w:numPr>
        <w:spacing w:after="0" w:line="240" w:lineRule="auto"/>
        <w:ind w:left="709" w:hanging="283"/>
        <w:jc w:val="both"/>
        <w:rPr>
          <w:rFonts w:ascii="Arial" w:eastAsia="Calibri" w:hAnsi="Arial" w:cs="Arial"/>
          <w:sz w:val="20"/>
          <w:szCs w:val="20"/>
        </w:rPr>
      </w:pPr>
      <w:r w:rsidRPr="00574B4A">
        <w:rPr>
          <w:rFonts w:ascii="Arial" w:eastAsia="Calibri" w:hAnsi="Arial" w:cs="Arial"/>
          <w:sz w:val="20"/>
          <w:szCs w:val="20"/>
        </w:rPr>
        <w:t xml:space="preserve">audyt nie powinien być przeprowadzany częściej niż dwa razy w roku kalendarzowym </w:t>
      </w:r>
      <w:r w:rsidRPr="00574B4A">
        <w:rPr>
          <w:rFonts w:ascii="Arial" w:eastAsia="Calibri" w:hAnsi="Arial" w:cs="Arial"/>
          <w:sz w:val="20"/>
          <w:szCs w:val="20"/>
        </w:rPr>
        <w:br/>
        <w:t xml:space="preserve">i nie powinien trwać dłużej niż 2 dni, chyba iż zajdą szczególne okoliczności wykazane </w:t>
      </w:r>
      <w:r w:rsidRPr="00574B4A">
        <w:rPr>
          <w:rFonts w:ascii="Arial" w:eastAsia="Calibri" w:hAnsi="Arial" w:cs="Arial"/>
          <w:sz w:val="20"/>
          <w:szCs w:val="20"/>
        </w:rPr>
        <w:br/>
        <w:t xml:space="preserve">przez </w:t>
      </w:r>
      <w:r w:rsidRPr="00574B4A">
        <w:rPr>
          <w:rFonts w:ascii="Arial" w:eastAsia="Calibri" w:hAnsi="Arial" w:cs="Arial"/>
          <w:i/>
          <w:sz w:val="20"/>
          <w:szCs w:val="20"/>
        </w:rPr>
        <w:t>Zleceniodawcę</w:t>
      </w:r>
      <w:r w:rsidRPr="00574B4A">
        <w:rPr>
          <w:rFonts w:ascii="Arial" w:eastAsia="Calibri" w:hAnsi="Arial" w:cs="Arial"/>
          <w:sz w:val="20"/>
          <w:szCs w:val="20"/>
        </w:rPr>
        <w:t xml:space="preserve">, uzasadniające przeprowadzenie audytu częściej lub w szerszym zakresie;   </w:t>
      </w:r>
    </w:p>
    <w:p w:rsidR="00070506" w:rsidRPr="00574B4A" w:rsidRDefault="00070506" w:rsidP="002B043E">
      <w:pPr>
        <w:numPr>
          <w:ilvl w:val="1"/>
          <w:numId w:val="28"/>
        </w:numPr>
        <w:spacing w:after="0" w:line="240" w:lineRule="auto"/>
        <w:ind w:left="709" w:hanging="283"/>
        <w:jc w:val="both"/>
        <w:rPr>
          <w:rFonts w:ascii="Arial" w:eastAsia="Calibri" w:hAnsi="Arial" w:cs="Arial"/>
          <w:sz w:val="20"/>
          <w:szCs w:val="20"/>
        </w:rPr>
      </w:pPr>
      <w:r w:rsidRPr="00574B4A">
        <w:rPr>
          <w:rFonts w:ascii="Arial" w:eastAsia="Calibri" w:hAnsi="Arial" w:cs="Arial"/>
          <w:sz w:val="20"/>
          <w:szCs w:val="20"/>
        </w:rPr>
        <w:t xml:space="preserve">termin audytu powinien być uzgodniony przez Strony, przy czym </w:t>
      </w:r>
      <w:r w:rsidRPr="00574B4A">
        <w:rPr>
          <w:rFonts w:ascii="Arial" w:eastAsia="Calibri" w:hAnsi="Arial" w:cs="Arial"/>
          <w:i/>
          <w:sz w:val="20"/>
          <w:szCs w:val="20"/>
        </w:rPr>
        <w:t>Zleceniodawca</w:t>
      </w:r>
      <w:r w:rsidRPr="00574B4A">
        <w:rPr>
          <w:rFonts w:ascii="Arial" w:eastAsia="Calibri" w:hAnsi="Arial" w:cs="Arial"/>
          <w:sz w:val="20"/>
          <w:szCs w:val="20"/>
        </w:rPr>
        <w:t xml:space="preserve"> powinien zgłosić zamiar przeprowadzenia audytu co najmniej na 14 dni przed jego proponowanym terminem; </w:t>
      </w:r>
    </w:p>
    <w:p w:rsidR="00070506" w:rsidRPr="00574B4A" w:rsidRDefault="00070506" w:rsidP="002B043E">
      <w:pPr>
        <w:numPr>
          <w:ilvl w:val="1"/>
          <w:numId w:val="28"/>
        </w:numPr>
        <w:spacing w:after="0" w:line="240" w:lineRule="auto"/>
        <w:ind w:left="709" w:hanging="283"/>
        <w:jc w:val="both"/>
        <w:rPr>
          <w:rFonts w:ascii="Arial" w:eastAsia="Calibri" w:hAnsi="Arial" w:cs="Arial"/>
          <w:sz w:val="20"/>
          <w:szCs w:val="20"/>
        </w:rPr>
      </w:pPr>
      <w:r w:rsidRPr="00574B4A">
        <w:rPr>
          <w:rFonts w:ascii="Arial" w:eastAsia="Calibri" w:hAnsi="Arial" w:cs="Arial"/>
          <w:i/>
          <w:sz w:val="20"/>
          <w:szCs w:val="20"/>
        </w:rPr>
        <w:t>Zleceniobiorca</w:t>
      </w:r>
      <w:r w:rsidRPr="00574B4A">
        <w:rPr>
          <w:rFonts w:ascii="Arial" w:eastAsia="Calibri" w:hAnsi="Arial" w:cs="Arial"/>
          <w:sz w:val="20"/>
          <w:szCs w:val="20"/>
        </w:rPr>
        <w:t xml:space="preserve"> zobowiązany jest do aktywnego udziału w audycie i odpowiedniej współpracy ze </w:t>
      </w:r>
      <w:r w:rsidRPr="00574B4A">
        <w:rPr>
          <w:rFonts w:ascii="Arial" w:eastAsia="Calibri" w:hAnsi="Arial" w:cs="Arial"/>
          <w:i/>
          <w:sz w:val="20"/>
          <w:szCs w:val="20"/>
        </w:rPr>
        <w:t>Zleceniodawcą</w:t>
      </w:r>
      <w:r w:rsidRPr="00574B4A">
        <w:rPr>
          <w:rFonts w:ascii="Arial" w:eastAsia="Calibri" w:hAnsi="Arial" w:cs="Arial"/>
          <w:sz w:val="20"/>
          <w:szCs w:val="20"/>
        </w:rPr>
        <w:t xml:space="preserve"> i audytorem;</w:t>
      </w:r>
    </w:p>
    <w:p w:rsidR="00070506" w:rsidRPr="00574B4A" w:rsidRDefault="00070506" w:rsidP="002B043E">
      <w:pPr>
        <w:numPr>
          <w:ilvl w:val="1"/>
          <w:numId w:val="28"/>
        </w:numPr>
        <w:spacing w:after="0" w:line="240" w:lineRule="auto"/>
        <w:ind w:left="709" w:hanging="283"/>
        <w:jc w:val="both"/>
        <w:rPr>
          <w:rFonts w:ascii="Arial" w:eastAsia="Calibri" w:hAnsi="Arial" w:cs="Arial"/>
          <w:sz w:val="20"/>
          <w:szCs w:val="20"/>
        </w:rPr>
      </w:pPr>
      <w:r w:rsidRPr="00574B4A">
        <w:rPr>
          <w:rFonts w:ascii="Arial" w:eastAsia="Calibri" w:hAnsi="Arial" w:cs="Arial"/>
          <w:sz w:val="20"/>
          <w:szCs w:val="20"/>
        </w:rPr>
        <w:t xml:space="preserve">każda ze Stron pokrywa własne koszty związane z przeprowadzeniem audytu, przy czym </w:t>
      </w:r>
      <w:r w:rsidRPr="00574B4A">
        <w:rPr>
          <w:rFonts w:ascii="Arial" w:eastAsia="Calibri" w:hAnsi="Arial" w:cs="Arial"/>
          <w:i/>
          <w:sz w:val="20"/>
          <w:szCs w:val="20"/>
        </w:rPr>
        <w:t>Zleceniodawca</w:t>
      </w:r>
      <w:r w:rsidRPr="00574B4A">
        <w:rPr>
          <w:rFonts w:ascii="Arial" w:eastAsia="Calibri" w:hAnsi="Arial" w:cs="Arial"/>
          <w:sz w:val="20"/>
          <w:szCs w:val="20"/>
        </w:rPr>
        <w:t xml:space="preserve"> pokrywa każdorazowo wszystkie koszty audytora.</w:t>
      </w:r>
    </w:p>
    <w:p w:rsidR="00070506" w:rsidRPr="00574B4A" w:rsidRDefault="00070506" w:rsidP="002B043E">
      <w:pPr>
        <w:numPr>
          <w:ilvl w:val="0"/>
          <w:numId w:val="27"/>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Zleceniodawca</w:t>
      </w:r>
      <w:r w:rsidRPr="00574B4A">
        <w:rPr>
          <w:rFonts w:ascii="Arial" w:eastAsia="Calibri" w:hAnsi="Arial" w:cs="Arial"/>
          <w:sz w:val="20"/>
          <w:szCs w:val="20"/>
          <w:lang w:eastAsia="ar-SA"/>
        </w:rPr>
        <w:t xml:space="preserve"> może w każdym czasie wnioskować o wdrożenie nowych lub zmianę stosowanych przez </w:t>
      </w:r>
      <w:r w:rsidRPr="00574B4A">
        <w:rPr>
          <w:rFonts w:ascii="Arial" w:eastAsia="Calibri" w:hAnsi="Arial" w:cs="Arial"/>
          <w:i/>
          <w:sz w:val="20"/>
          <w:szCs w:val="20"/>
          <w:lang w:eastAsia="ar-SA"/>
        </w:rPr>
        <w:t>Zleceniobiorcę</w:t>
      </w:r>
      <w:r w:rsidRPr="00574B4A">
        <w:rPr>
          <w:rFonts w:ascii="Arial" w:eastAsia="Calibri" w:hAnsi="Arial" w:cs="Arial"/>
          <w:sz w:val="20"/>
          <w:szCs w:val="20"/>
          <w:lang w:eastAsia="ar-SA"/>
        </w:rPr>
        <w:t xml:space="preserve"> środków technicznych i organizacyjnych, o których mowa w § 4 ust. 2. </w:t>
      </w:r>
      <w:r w:rsidRPr="00574B4A">
        <w:rPr>
          <w:rFonts w:ascii="Arial" w:eastAsia="Calibri" w:hAnsi="Arial" w:cs="Arial"/>
          <w:sz w:val="20"/>
          <w:szCs w:val="20"/>
          <w:lang w:eastAsia="ar-SA"/>
        </w:rPr>
        <w:br/>
        <w:t xml:space="preserve">W przypadku takiego żądania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o ile jest to zasadne i możliwe do zrealizowania </w:t>
      </w:r>
      <w:r w:rsidRPr="00574B4A">
        <w:rPr>
          <w:rFonts w:ascii="Arial" w:eastAsia="Calibri" w:hAnsi="Arial" w:cs="Arial"/>
          <w:sz w:val="20"/>
          <w:szCs w:val="20"/>
          <w:lang w:eastAsia="ar-SA"/>
        </w:rPr>
        <w:br/>
        <w:t xml:space="preserve">bez zmiany organizacji lub naruszenia ciągłości działania </w:t>
      </w:r>
      <w:r w:rsidRPr="00574B4A">
        <w:rPr>
          <w:rFonts w:ascii="Arial" w:eastAsia="Calibri" w:hAnsi="Arial" w:cs="Arial"/>
          <w:i/>
          <w:sz w:val="20"/>
          <w:szCs w:val="20"/>
          <w:lang w:eastAsia="ar-SA"/>
        </w:rPr>
        <w:t>Zleceniobiorcy, Zleceniobiorca</w:t>
      </w:r>
      <w:r w:rsidRPr="00574B4A">
        <w:rPr>
          <w:rFonts w:ascii="Arial" w:eastAsia="Calibri" w:hAnsi="Arial" w:cs="Arial"/>
          <w:sz w:val="20"/>
          <w:szCs w:val="20"/>
          <w:lang w:eastAsia="ar-SA"/>
        </w:rPr>
        <w:t xml:space="preserve"> przedłoży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ofertę i Strony ustalą w drodze negocjacji warunki zmiany lub wdrożenia nowych środków technicznych i organizacyjnych.</w:t>
      </w:r>
    </w:p>
    <w:p w:rsidR="00070506" w:rsidRPr="00574B4A" w:rsidRDefault="00070506" w:rsidP="002B043E">
      <w:pPr>
        <w:numPr>
          <w:ilvl w:val="0"/>
          <w:numId w:val="27"/>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Zleceniodawca</w:t>
      </w:r>
      <w:r w:rsidRPr="00574B4A">
        <w:rPr>
          <w:rFonts w:ascii="Arial" w:eastAsia="Calibri" w:hAnsi="Arial" w:cs="Arial"/>
          <w:sz w:val="20"/>
          <w:szCs w:val="20"/>
          <w:lang w:eastAsia="ar-SA"/>
        </w:rPr>
        <w:t xml:space="preserve"> powinien korzystać z uprawnień określonych w niniejszej Umowie w taki sposób by nie zakłócić wykonywania Umowy głównej oraz prowadzenia bieżącej działalności </w:t>
      </w:r>
      <w:r w:rsidRPr="00574B4A">
        <w:rPr>
          <w:rFonts w:ascii="Arial" w:eastAsia="Calibri" w:hAnsi="Arial" w:cs="Arial"/>
          <w:sz w:val="20"/>
          <w:szCs w:val="20"/>
          <w:lang w:eastAsia="ar-SA"/>
        </w:rPr>
        <w:br/>
        <w:t xml:space="preserve">przez </w:t>
      </w:r>
      <w:r w:rsidRPr="00574B4A">
        <w:rPr>
          <w:rFonts w:ascii="Arial" w:eastAsia="Calibri" w:hAnsi="Arial" w:cs="Arial"/>
          <w:i/>
          <w:sz w:val="20"/>
          <w:szCs w:val="20"/>
          <w:lang w:eastAsia="ar-SA"/>
        </w:rPr>
        <w:t>Zleceniobiorcę.</w:t>
      </w:r>
      <w:r w:rsidRPr="00574B4A">
        <w:rPr>
          <w:rFonts w:ascii="Arial" w:eastAsia="Calibri" w:hAnsi="Arial" w:cs="Arial"/>
          <w:sz w:val="20"/>
          <w:szCs w:val="20"/>
          <w:lang w:eastAsia="ar-SA"/>
        </w:rPr>
        <w:t xml:space="preserve"> </w:t>
      </w:r>
    </w:p>
    <w:p w:rsidR="00070506" w:rsidRPr="00574B4A" w:rsidRDefault="00070506" w:rsidP="00070506">
      <w:pPr>
        <w:spacing w:after="0" w:line="240" w:lineRule="auto"/>
        <w:ind w:left="284"/>
        <w:contextualSpacing/>
        <w:jc w:val="both"/>
        <w:rPr>
          <w:rFonts w:ascii="Arial" w:eastAsia="Calibri" w:hAnsi="Arial" w:cs="Arial"/>
          <w:sz w:val="20"/>
          <w:szCs w:val="20"/>
          <w:lang w:eastAsia="ar-SA"/>
        </w:rPr>
      </w:pP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§6</w:t>
      </w: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Podwykonawcy Zleceniobiorcy</w:t>
      </w:r>
    </w:p>
    <w:p w:rsidR="00070506" w:rsidRPr="00574B4A"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Zleceniodawca</w:t>
      </w:r>
      <w:r w:rsidRPr="00574B4A">
        <w:rPr>
          <w:rFonts w:ascii="Arial" w:eastAsia="Calibri" w:hAnsi="Arial" w:cs="Arial"/>
          <w:sz w:val="20"/>
          <w:szCs w:val="20"/>
          <w:lang w:eastAsia="ar-SA"/>
        </w:rPr>
        <w:t xml:space="preserve"> wyraża zgodę na dalsze powierzenie Przetwarzania Danych osobowych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w ramach usług zlecanych przez </w:t>
      </w:r>
      <w:r w:rsidRPr="00574B4A">
        <w:rPr>
          <w:rFonts w:ascii="Arial" w:eastAsia="Calibri" w:hAnsi="Arial" w:cs="Arial"/>
          <w:i/>
          <w:sz w:val="20"/>
          <w:szCs w:val="20"/>
          <w:lang w:eastAsia="ar-SA"/>
        </w:rPr>
        <w:t>Zleceniobiorcę</w:t>
      </w:r>
      <w:r w:rsidRPr="00574B4A">
        <w:rPr>
          <w:rFonts w:ascii="Arial" w:eastAsia="Calibri" w:hAnsi="Arial" w:cs="Arial"/>
          <w:sz w:val="20"/>
          <w:szCs w:val="20"/>
          <w:lang w:eastAsia="ar-SA"/>
        </w:rPr>
        <w:t xml:space="preserve"> innym podwykonawcom, </w:t>
      </w:r>
      <w:r w:rsidRPr="00574B4A">
        <w:rPr>
          <w:rFonts w:ascii="Arial" w:eastAsia="Calibri" w:hAnsi="Arial" w:cs="Arial"/>
          <w:sz w:val="20"/>
          <w:szCs w:val="20"/>
          <w:lang w:eastAsia="ar-SA"/>
        </w:rPr>
        <w:br/>
        <w:t xml:space="preserve">po uprzednim powiadomieniu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o takim podwykonawcy z co najmniej 14-dniowym wyprzedzeniem i pod warunkiem, że </w:t>
      </w:r>
      <w:r w:rsidRPr="00574B4A">
        <w:rPr>
          <w:rFonts w:ascii="Arial" w:eastAsia="Calibri" w:hAnsi="Arial" w:cs="Arial"/>
          <w:i/>
          <w:sz w:val="20"/>
          <w:szCs w:val="20"/>
          <w:lang w:eastAsia="ar-SA"/>
        </w:rPr>
        <w:t>Zleceniodawca</w:t>
      </w:r>
      <w:r w:rsidRPr="00574B4A">
        <w:rPr>
          <w:rFonts w:ascii="Arial" w:eastAsia="Calibri" w:hAnsi="Arial" w:cs="Arial"/>
          <w:sz w:val="20"/>
          <w:szCs w:val="20"/>
          <w:lang w:eastAsia="ar-SA"/>
        </w:rPr>
        <w:t xml:space="preserve"> nie zgłosi sprzeciwu wobec takiego podwykonawcy w terminie 7 dni od powiadomienia przez </w:t>
      </w:r>
      <w:r w:rsidRPr="00574B4A">
        <w:rPr>
          <w:rFonts w:ascii="Arial" w:eastAsia="Calibri" w:hAnsi="Arial" w:cs="Arial"/>
          <w:i/>
          <w:sz w:val="20"/>
          <w:szCs w:val="20"/>
          <w:lang w:eastAsia="ar-SA"/>
        </w:rPr>
        <w:t>Podmiot przetwarzający</w:t>
      </w:r>
      <w:r w:rsidRPr="00574B4A">
        <w:rPr>
          <w:rFonts w:ascii="Arial" w:eastAsia="Calibri" w:hAnsi="Arial" w:cs="Arial"/>
          <w:sz w:val="20"/>
          <w:szCs w:val="20"/>
          <w:lang w:eastAsia="ar-SA"/>
        </w:rPr>
        <w:t xml:space="preserve">. </w:t>
      </w:r>
    </w:p>
    <w:p w:rsidR="00070506" w:rsidRPr="00574B4A"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Podmiot przetwarzający</w:t>
      </w:r>
      <w:r w:rsidRPr="00574B4A">
        <w:rPr>
          <w:rFonts w:ascii="Arial" w:eastAsia="Calibri"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070506" w:rsidRPr="00574B4A"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Podmiot przetwarzający</w:t>
      </w:r>
      <w:r w:rsidRPr="00574B4A">
        <w:rPr>
          <w:rFonts w:ascii="Arial" w:eastAsia="Calibri" w:hAnsi="Arial" w:cs="Arial"/>
          <w:sz w:val="20"/>
          <w:szCs w:val="20"/>
          <w:lang w:eastAsia="ar-SA"/>
        </w:rPr>
        <w:t xml:space="preserve"> zobowiązuje się zawrzeć z każdym podwykonawcą, który będzie przetwarzał Dane osobowe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stosowną umowę, nakładającą na podwykonawcę odpowiednie obowiązki ochrony Danych osobowych.</w:t>
      </w:r>
    </w:p>
    <w:p w:rsidR="00070506" w:rsidRPr="00574B4A"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lastRenderedPageBreak/>
        <w:t xml:space="preserve">Jeżeli podwykonawca </w:t>
      </w:r>
      <w:r w:rsidRPr="00574B4A">
        <w:rPr>
          <w:rFonts w:ascii="Arial" w:eastAsia="Calibri" w:hAnsi="Arial" w:cs="Arial"/>
          <w:i/>
          <w:sz w:val="20"/>
          <w:szCs w:val="20"/>
          <w:lang w:eastAsia="ar-SA"/>
        </w:rPr>
        <w:t xml:space="preserve">Zleceniobiorcy </w:t>
      </w:r>
      <w:r w:rsidRPr="00574B4A">
        <w:rPr>
          <w:rFonts w:ascii="Arial" w:eastAsia="Calibri" w:hAnsi="Arial" w:cs="Arial"/>
          <w:sz w:val="20"/>
          <w:szCs w:val="20"/>
          <w:lang w:eastAsia="ar-SA"/>
        </w:rPr>
        <w:t xml:space="preserve">nie wywiąże się ze spoczywających na nim obowiązków ochrony Danych osobowych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w:t>
      </w:r>
      <w:r w:rsidRPr="00574B4A">
        <w:rPr>
          <w:rFonts w:ascii="Arial" w:eastAsia="Calibri" w:hAnsi="Arial" w:cs="Arial"/>
          <w:i/>
          <w:sz w:val="20"/>
          <w:szCs w:val="20"/>
          <w:lang w:eastAsia="ar-SA"/>
        </w:rPr>
        <w:t>Zleceniobiorca</w:t>
      </w:r>
      <w:r w:rsidRPr="00574B4A">
        <w:rPr>
          <w:rFonts w:ascii="Arial" w:eastAsia="Calibri" w:hAnsi="Arial" w:cs="Arial"/>
          <w:sz w:val="20"/>
          <w:szCs w:val="20"/>
          <w:lang w:eastAsia="ar-SA"/>
        </w:rPr>
        <w:t xml:space="preserve"> ponosi wobec </w:t>
      </w:r>
      <w:r w:rsidRPr="00574B4A">
        <w:rPr>
          <w:rFonts w:ascii="Arial" w:eastAsia="Calibri" w:hAnsi="Arial" w:cs="Arial"/>
          <w:i/>
          <w:sz w:val="20"/>
          <w:szCs w:val="20"/>
          <w:lang w:eastAsia="ar-SA"/>
        </w:rPr>
        <w:t xml:space="preserve">Zleceniodawcy </w:t>
      </w:r>
      <w:r w:rsidRPr="00574B4A">
        <w:rPr>
          <w:rFonts w:ascii="Arial" w:eastAsia="Calibri" w:hAnsi="Arial" w:cs="Arial"/>
          <w:sz w:val="20"/>
          <w:szCs w:val="20"/>
          <w:lang w:eastAsia="ar-SA"/>
        </w:rPr>
        <w:t>odpowiedzialność za niewypełnienie obowiązków przez podwykonawcę tak jak za własne działania i zaniechania.</w:t>
      </w:r>
    </w:p>
    <w:p w:rsidR="00070506" w:rsidRPr="00574B4A" w:rsidRDefault="00070506" w:rsidP="00070506">
      <w:pPr>
        <w:spacing w:after="0" w:line="240" w:lineRule="auto"/>
        <w:jc w:val="both"/>
        <w:rPr>
          <w:rFonts w:ascii="Arial" w:eastAsia="Calibri" w:hAnsi="Arial" w:cs="Arial"/>
          <w:b/>
          <w:sz w:val="20"/>
          <w:szCs w:val="20"/>
        </w:rPr>
      </w:pP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 7</w:t>
      </w: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Odpowiedzialność Stron</w:t>
      </w:r>
    </w:p>
    <w:p w:rsidR="00070506" w:rsidRPr="00574B4A" w:rsidRDefault="00070506" w:rsidP="002B043E">
      <w:pPr>
        <w:numPr>
          <w:ilvl w:val="0"/>
          <w:numId w:val="30"/>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Administrator</w:t>
      </w:r>
      <w:r w:rsidRPr="00574B4A">
        <w:rPr>
          <w:rFonts w:ascii="Arial" w:eastAsia="Calibri" w:hAnsi="Arial" w:cs="Arial"/>
          <w:sz w:val="20"/>
          <w:szCs w:val="20"/>
          <w:lang w:eastAsia="ar-SA"/>
        </w:rPr>
        <w:t xml:space="preserve"> ponosi odpowiedzialność za przestrzeganie przepisów prawa w zakresie przetwarzania i ochrony danych osobowych według RODO.</w:t>
      </w:r>
    </w:p>
    <w:p w:rsidR="00070506" w:rsidRPr="00574B4A" w:rsidRDefault="00070506" w:rsidP="002B043E">
      <w:pPr>
        <w:numPr>
          <w:ilvl w:val="0"/>
          <w:numId w:val="30"/>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Powyższe nie wyłącza odpowiedzialności </w:t>
      </w:r>
      <w:r w:rsidRPr="00574B4A">
        <w:rPr>
          <w:rFonts w:ascii="Arial" w:eastAsia="Calibri" w:hAnsi="Arial" w:cs="Arial"/>
          <w:i/>
          <w:sz w:val="20"/>
          <w:szCs w:val="20"/>
          <w:lang w:eastAsia="ar-SA"/>
        </w:rPr>
        <w:t>Zleceniobiorcy</w:t>
      </w:r>
      <w:r w:rsidRPr="00574B4A">
        <w:rPr>
          <w:rFonts w:ascii="Arial" w:eastAsia="Calibri" w:hAnsi="Arial" w:cs="Arial"/>
          <w:sz w:val="20"/>
          <w:szCs w:val="20"/>
          <w:lang w:eastAsia="ar-SA"/>
        </w:rPr>
        <w:t xml:space="preserve"> za Przetwarzanie powierzonych danych niezgodnie z Umową.</w:t>
      </w:r>
    </w:p>
    <w:p w:rsidR="00070506" w:rsidRPr="00574B4A" w:rsidRDefault="00070506" w:rsidP="002B043E">
      <w:pPr>
        <w:numPr>
          <w:ilvl w:val="0"/>
          <w:numId w:val="30"/>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i/>
          <w:sz w:val="20"/>
          <w:szCs w:val="20"/>
          <w:lang w:eastAsia="ar-SA"/>
        </w:rPr>
        <w:t>Podmiot przetwarzający</w:t>
      </w:r>
      <w:r w:rsidRPr="00574B4A">
        <w:rPr>
          <w:rFonts w:ascii="Arial" w:eastAsia="Calibri" w:hAnsi="Arial" w:cs="Arial"/>
          <w:sz w:val="20"/>
          <w:szCs w:val="20"/>
          <w:lang w:eastAsia="ar-SA"/>
        </w:rPr>
        <w:t xml:space="preserve"> odpowiada za szkody spowodowane Przetwarzaniem, jeśli nie dopełnił obowiązków, które nakłada na niego niniejsza Umowa, lub gdy działał poza zgodnymi z prawem instrukcjami </w:t>
      </w:r>
      <w:r w:rsidRPr="00574B4A">
        <w:rPr>
          <w:rFonts w:ascii="Arial" w:eastAsia="Calibri" w:hAnsi="Arial" w:cs="Arial"/>
          <w:i/>
          <w:sz w:val="20"/>
          <w:szCs w:val="20"/>
          <w:lang w:eastAsia="ar-SA"/>
        </w:rPr>
        <w:t>Administratora</w:t>
      </w:r>
      <w:r w:rsidRPr="00574B4A">
        <w:rPr>
          <w:rFonts w:ascii="Arial" w:eastAsia="Calibri" w:hAnsi="Arial" w:cs="Arial"/>
          <w:sz w:val="20"/>
          <w:szCs w:val="20"/>
          <w:lang w:eastAsia="ar-SA"/>
        </w:rPr>
        <w:t xml:space="preserve"> lub wbrew tym instrukcjom.</w:t>
      </w:r>
    </w:p>
    <w:p w:rsidR="00070506" w:rsidRPr="00574B4A" w:rsidRDefault="00070506" w:rsidP="002B043E">
      <w:pPr>
        <w:numPr>
          <w:ilvl w:val="0"/>
          <w:numId w:val="30"/>
        </w:numPr>
        <w:spacing w:after="0" w:line="240" w:lineRule="auto"/>
        <w:ind w:left="284" w:hanging="284"/>
        <w:contextualSpacing/>
        <w:jc w:val="both"/>
        <w:rPr>
          <w:rFonts w:ascii="Arial" w:eastAsia="Calibri" w:hAnsi="Arial" w:cs="Arial"/>
          <w:bCs/>
          <w:iCs/>
          <w:sz w:val="20"/>
          <w:szCs w:val="20"/>
          <w:lang w:eastAsia="ar-SA"/>
        </w:rPr>
      </w:pPr>
      <w:r w:rsidRPr="00574B4A">
        <w:rPr>
          <w:rFonts w:ascii="Arial" w:eastAsia="Calibri" w:hAnsi="Arial" w:cs="Arial"/>
          <w:bCs/>
          <w:iCs/>
          <w:sz w:val="20"/>
          <w:szCs w:val="20"/>
          <w:lang w:eastAsia="ar-SA"/>
        </w:rPr>
        <w:t xml:space="preserve">Obie Strony będą współpracować i zapewnią drugiej Stronie wsparcie na wypadek podjęcia </w:t>
      </w:r>
      <w:r w:rsidRPr="00574B4A">
        <w:rPr>
          <w:rFonts w:ascii="Arial" w:eastAsia="Calibri" w:hAnsi="Arial" w:cs="Arial"/>
          <w:bCs/>
          <w:iCs/>
          <w:sz w:val="20"/>
          <w:szCs w:val="20"/>
          <w:lang w:eastAsia="ar-SA"/>
        </w:rPr>
        <w:br/>
        <w:t xml:space="preserve">przez Organ nadzorczy jakichkolwiek działań lub wszczęcia postępowania w odniesieniu </w:t>
      </w:r>
      <w:r w:rsidRPr="00574B4A">
        <w:rPr>
          <w:rFonts w:ascii="Arial" w:eastAsia="Calibri"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sidRPr="00574B4A">
        <w:rPr>
          <w:rFonts w:ascii="Arial" w:eastAsia="Calibri" w:hAnsi="Arial" w:cs="Arial"/>
          <w:bCs/>
          <w:iCs/>
          <w:sz w:val="20"/>
          <w:szCs w:val="20"/>
          <w:lang w:eastAsia="ar-SA"/>
        </w:rPr>
        <w:br/>
        <w:t>przez którąkolwiek ze Stron w wyniku takiego zdarzenia.</w:t>
      </w:r>
    </w:p>
    <w:p w:rsidR="00070506" w:rsidRPr="00574B4A" w:rsidRDefault="00070506" w:rsidP="002B043E">
      <w:pPr>
        <w:numPr>
          <w:ilvl w:val="0"/>
          <w:numId w:val="30"/>
        </w:numPr>
        <w:spacing w:after="0" w:line="240" w:lineRule="auto"/>
        <w:ind w:left="284" w:hanging="284"/>
        <w:contextualSpacing/>
        <w:jc w:val="both"/>
        <w:rPr>
          <w:rFonts w:ascii="Arial" w:eastAsia="Calibri" w:hAnsi="Arial" w:cs="Arial"/>
          <w:bCs/>
          <w:iCs/>
          <w:sz w:val="20"/>
          <w:szCs w:val="20"/>
          <w:lang w:eastAsia="ar-SA"/>
        </w:rPr>
      </w:pPr>
      <w:r w:rsidRPr="00574B4A">
        <w:rPr>
          <w:rFonts w:ascii="Arial" w:eastAsia="Calibri" w:hAnsi="Arial" w:cs="Arial"/>
          <w:bCs/>
          <w:iCs/>
          <w:sz w:val="20"/>
          <w:szCs w:val="20"/>
          <w:lang w:eastAsia="ar-SA"/>
        </w:rPr>
        <w:t>Postanowienia § 7 pozostają w mocy po rozwiązaniu lub wygaśnięciu Umowy.</w:t>
      </w:r>
    </w:p>
    <w:p w:rsidR="00070506" w:rsidRPr="00574B4A" w:rsidRDefault="00070506" w:rsidP="00070506">
      <w:pPr>
        <w:spacing w:after="0" w:line="240" w:lineRule="auto"/>
        <w:ind w:left="284"/>
        <w:contextualSpacing/>
        <w:jc w:val="both"/>
        <w:rPr>
          <w:rFonts w:ascii="Arial" w:eastAsia="Calibri" w:hAnsi="Arial" w:cs="Arial"/>
          <w:bCs/>
          <w:iCs/>
          <w:sz w:val="20"/>
          <w:szCs w:val="20"/>
          <w:lang w:eastAsia="ar-SA"/>
        </w:rPr>
      </w:pP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 8</w:t>
      </w:r>
    </w:p>
    <w:p w:rsidR="00070506" w:rsidRPr="00574B4A" w:rsidRDefault="00070506" w:rsidP="00070506">
      <w:pPr>
        <w:spacing w:after="0" w:line="240" w:lineRule="auto"/>
        <w:jc w:val="center"/>
        <w:rPr>
          <w:rFonts w:ascii="Arial" w:eastAsia="Calibri" w:hAnsi="Arial" w:cs="Arial"/>
          <w:b/>
          <w:sz w:val="20"/>
          <w:szCs w:val="20"/>
        </w:rPr>
      </w:pPr>
      <w:r w:rsidRPr="00574B4A">
        <w:rPr>
          <w:rFonts w:ascii="Arial" w:eastAsia="Calibri" w:hAnsi="Arial" w:cs="Arial"/>
          <w:b/>
          <w:sz w:val="20"/>
          <w:szCs w:val="20"/>
        </w:rPr>
        <w:t>Postanowienia końcowe</w:t>
      </w:r>
    </w:p>
    <w:p w:rsidR="00070506" w:rsidRPr="00574B4A"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Niniejsza Umowa wchodzi w życie ze skutkiem od dnia 25 maja 2018 r. i w sposób całkowity reguluje warunki Przetwarzania Danych osobowych </w:t>
      </w:r>
      <w:r w:rsidRPr="00574B4A">
        <w:rPr>
          <w:rFonts w:ascii="Arial" w:eastAsia="Calibri" w:hAnsi="Arial" w:cs="Arial"/>
          <w:i/>
          <w:sz w:val="20"/>
          <w:szCs w:val="20"/>
          <w:lang w:eastAsia="ar-SA"/>
        </w:rPr>
        <w:t xml:space="preserve">Zleceniodawcy </w:t>
      </w:r>
      <w:r w:rsidRPr="00574B4A">
        <w:rPr>
          <w:rFonts w:ascii="Arial" w:eastAsia="Calibri" w:hAnsi="Arial" w:cs="Arial"/>
          <w:sz w:val="20"/>
          <w:szCs w:val="20"/>
          <w:lang w:eastAsia="ar-SA"/>
        </w:rPr>
        <w:t xml:space="preserve">przez </w:t>
      </w:r>
      <w:r w:rsidRPr="00574B4A">
        <w:rPr>
          <w:rFonts w:ascii="Arial" w:eastAsia="Calibri" w:hAnsi="Arial" w:cs="Arial"/>
          <w:i/>
          <w:sz w:val="20"/>
          <w:szCs w:val="20"/>
          <w:lang w:eastAsia="ar-SA"/>
        </w:rPr>
        <w:t xml:space="preserve">Zleceniobiorcę </w:t>
      </w:r>
      <w:r w:rsidRPr="00574B4A">
        <w:rPr>
          <w:rFonts w:ascii="Arial" w:eastAsia="Calibri" w:hAnsi="Arial" w:cs="Arial"/>
          <w:i/>
          <w:sz w:val="20"/>
          <w:szCs w:val="20"/>
          <w:lang w:eastAsia="ar-SA"/>
        </w:rPr>
        <w:br/>
      </w:r>
      <w:r w:rsidRPr="00574B4A">
        <w:rPr>
          <w:rFonts w:ascii="Arial" w:eastAsia="Calibri"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sidRPr="00574B4A">
        <w:rPr>
          <w:rFonts w:ascii="Arial" w:eastAsia="Calibri" w:hAnsi="Arial" w:cs="Arial"/>
          <w:i/>
          <w:sz w:val="20"/>
          <w:szCs w:val="20"/>
          <w:lang w:eastAsia="ar-SA"/>
        </w:rPr>
        <w:t>Podmiot przetwarzający</w:t>
      </w:r>
      <w:r w:rsidRPr="00574B4A">
        <w:rPr>
          <w:rFonts w:ascii="Arial" w:eastAsia="Calibri"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070506" w:rsidRPr="00574B4A"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Rozwiązanie lub wygaśniecie Umowy głównej skutkuje odpowiednio rozwiązaniem </w:t>
      </w:r>
      <w:r w:rsidRPr="00574B4A">
        <w:rPr>
          <w:rFonts w:ascii="Arial" w:eastAsia="Calibri"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070506" w:rsidRPr="00574B4A"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Przeniesienie praw i obowiązków wynikających z niniejszej Umowy jest dopuszczalne wyłącznie </w:t>
      </w:r>
      <w:r w:rsidRPr="00574B4A">
        <w:rPr>
          <w:rFonts w:ascii="Arial" w:eastAsia="Calibri" w:hAnsi="Arial" w:cs="Arial"/>
          <w:sz w:val="20"/>
          <w:szCs w:val="20"/>
          <w:lang w:eastAsia="ar-SA"/>
        </w:rPr>
        <w:br/>
        <w:t>w przypadku, gdy następuje przeniesienie praw i obowiązków wynikających z Umowy głównej.</w:t>
      </w:r>
    </w:p>
    <w:p w:rsidR="00070506" w:rsidRPr="00574B4A"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Strony uzgadniają, że Przetwarzanie danych osobowych będzie wykonywane wyłącznie </w:t>
      </w:r>
      <w:r w:rsidRPr="00574B4A">
        <w:rPr>
          <w:rFonts w:ascii="Arial" w:eastAsia="Calibri" w:hAnsi="Arial" w:cs="Arial"/>
          <w:sz w:val="20"/>
          <w:szCs w:val="20"/>
          <w:lang w:eastAsia="ar-SA"/>
        </w:rPr>
        <w:br/>
        <w:t xml:space="preserve">na terytorium Unii Europejskiej. Przekazanie przez </w:t>
      </w:r>
      <w:r w:rsidRPr="00574B4A">
        <w:rPr>
          <w:rFonts w:ascii="Arial" w:eastAsia="Calibri" w:hAnsi="Arial" w:cs="Arial"/>
          <w:i/>
          <w:sz w:val="20"/>
          <w:szCs w:val="20"/>
          <w:lang w:eastAsia="ar-SA"/>
        </w:rPr>
        <w:t>Zleceniobiorcę</w:t>
      </w:r>
      <w:r w:rsidRPr="00574B4A">
        <w:rPr>
          <w:rFonts w:ascii="Arial" w:eastAsia="Calibri" w:hAnsi="Arial" w:cs="Arial"/>
          <w:sz w:val="20"/>
          <w:szCs w:val="20"/>
          <w:lang w:eastAsia="ar-SA"/>
        </w:rPr>
        <w:t xml:space="preserve"> Danych osobowych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do państwa trzeciego wymaga uprzedniej zgody Klienta w formie pisemnej </w:t>
      </w:r>
      <w:r w:rsidRPr="00574B4A">
        <w:rPr>
          <w:rFonts w:ascii="Arial" w:eastAsia="Calibri" w:hAnsi="Arial" w:cs="Arial"/>
          <w:sz w:val="20"/>
          <w:szCs w:val="20"/>
          <w:lang w:eastAsia="ar-SA"/>
        </w:rPr>
        <w:br/>
        <w:t xml:space="preserve">lub dokumentowej, chyba że obowiązek taki nakłada na niego prawo Unii Europejskiej lub prawo państwa członkowskiego, któremu podlega </w:t>
      </w:r>
      <w:r w:rsidRPr="00574B4A">
        <w:rPr>
          <w:rFonts w:ascii="Arial" w:eastAsia="Calibri" w:hAnsi="Arial" w:cs="Arial"/>
          <w:i/>
          <w:sz w:val="20"/>
          <w:szCs w:val="20"/>
          <w:lang w:eastAsia="ar-SA"/>
        </w:rPr>
        <w:t>Zleceniobiorca.</w:t>
      </w:r>
      <w:r w:rsidRPr="00574B4A">
        <w:rPr>
          <w:rFonts w:ascii="Arial" w:eastAsia="Calibri" w:hAnsi="Arial" w:cs="Arial"/>
          <w:sz w:val="20"/>
          <w:szCs w:val="20"/>
          <w:lang w:eastAsia="ar-SA"/>
        </w:rPr>
        <w:t xml:space="preserve"> W takim przypadku przed rozpoczęciem Przetwarzania </w:t>
      </w:r>
      <w:r w:rsidRPr="00574B4A">
        <w:rPr>
          <w:rFonts w:ascii="Arial" w:eastAsia="Calibri" w:hAnsi="Arial" w:cs="Arial"/>
          <w:i/>
          <w:sz w:val="20"/>
          <w:szCs w:val="20"/>
          <w:lang w:eastAsia="ar-SA"/>
        </w:rPr>
        <w:t xml:space="preserve">Zleceniobiorca </w:t>
      </w:r>
      <w:r w:rsidRPr="00574B4A">
        <w:rPr>
          <w:rFonts w:ascii="Arial" w:eastAsia="Calibri" w:hAnsi="Arial" w:cs="Arial"/>
          <w:sz w:val="20"/>
          <w:szCs w:val="20"/>
          <w:lang w:eastAsia="ar-SA"/>
        </w:rPr>
        <w:t xml:space="preserve">informuje Klienta o tym obowiązku prawnym, o ile prawo </w:t>
      </w:r>
      <w:r w:rsidRPr="00574B4A">
        <w:rPr>
          <w:rFonts w:ascii="Arial" w:eastAsia="Calibri" w:hAnsi="Arial" w:cs="Arial"/>
          <w:sz w:val="20"/>
          <w:szCs w:val="20"/>
          <w:lang w:eastAsia="ar-SA"/>
        </w:rPr>
        <w:br/>
        <w:t xml:space="preserve">to nie zabrania udzielania takiej informacji z uwagi na ważny interes publiczny.  </w:t>
      </w:r>
    </w:p>
    <w:p w:rsidR="00070506" w:rsidRPr="00574B4A"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Wszelkie zmiany niniejszej Umowy powinny być dokonane w formie pisemnej pod rygorem nieważności.</w:t>
      </w:r>
    </w:p>
    <w:p w:rsidR="00070506" w:rsidRPr="00574B4A"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W zakresie nieuregulowanym niniejszą Umową zastosowanie mają przepisy Kodeksu cywilnego.</w:t>
      </w:r>
    </w:p>
    <w:p w:rsidR="00070506" w:rsidRPr="00574B4A"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sidRPr="00574B4A">
        <w:rPr>
          <w:rFonts w:ascii="Arial" w:eastAsia="Calibri" w:hAnsi="Arial" w:cs="Arial"/>
          <w:sz w:val="20"/>
          <w:szCs w:val="20"/>
          <w:lang w:eastAsia="ar-SA"/>
        </w:rPr>
        <w:br/>
        <w:t>i rozporządzenia.</w:t>
      </w:r>
    </w:p>
    <w:p w:rsidR="00070506" w:rsidRPr="00574B4A"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574B4A">
        <w:rPr>
          <w:rFonts w:ascii="Arial" w:eastAsia="Calibri" w:hAnsi="Arial" w:cs="Arial"/>
          <w:sz w:val="20"/>
          <w:szCs w:val="20"/>
          <w:lang w:eastAsia="ar-SA"/>
        </w:rPr>
        <w:t xml:space="preserve">Umowę sporządzono w trzech jednobrzmiących egzemplarzach – 2 egzemplarze dla </w:t>
      </w:r>
      <w:r w:rsidRPr="00574B4A">
        <w:rPr>
          <w:rFonts w:ascii="Arial" w:eastAsia="Calibri" w:hAnsi="Arial" w:cs="Arial"/>
          <w:i/>
          <w:sz w:val="20"/>
          <w:szCs w:val="20"/>
          <w:lang w:eastAsia="ar-SA"/>
        </w:rPr>
        <w:t>Zleceniodawcy</w:t>
      </w:r>
      <w:r w:rsidRPr="00574B4A">
        <w:rPr>
          <w:rFonts w:ascii="Arial" w:eastAsia="Calibri" w:hAnsi="Arial" w:cs="Arial"/>
          <w:sz w:val="20"/>
          <w:szCs w:val="20"/>
          <w:lang w:eastAsia="ar-SA"/>
        </w:rPr>
        <w:t xml:space="preserve">, 1 egzemplarz dla </w:t>
      </w:r>
      <w:r w:rsidRPr="00574B4A">
        <w:rPr>
          <w:rFonts w:ascii="Arial" w:eastAsia="Calibri" w:hAnsi="Arial" w:cs="Arial"/>
          <w:i/>
          <w:sz w:val="20"/>
          <w:szCs w:val="20"/>
          <w:lang w:eastAsia="ar-SA"/>
        </w:rPr>
        <w:t>Zleceniobiorcy.</w:t>
      </w:r>
    </w:p>
    <w:p w:rsidR="00070506" w:rsidRPr="00574B4A" w:rsidRDefault="00070506" w:rsidP="00070506">
      <w:pPr>
        <w:spacing w:after="0" w:line="240" w:lineRule="auto"/>
        <w:jc w:val="both"/>
        <w:rPr>
          <w:rFonts w:ascii="Arial" w:eastAsia="Calibri" w:hAnsi="Arial" w:cs="Arial"/>
          <w:sz w:val="20"/>
          <w:szCs w:val="20"/>
        </w:rPr>
      </w:pPr>
    </w:p>
    <w:p w:rsidR="00070506" w:rsidRPr="00574B4A" w:rsidRDefault="00070506" w:rsidP="00070506">
      <w:pPr>
        <w:spacing w:after="0" w:line="240" w:lineRule="auto"/>
        <w:jc w:val="both"/>
        <w:rPr>
          <w:rFonts w:ascii="Arial" w:eastAsia="Calibri" w:hAnsi="Arial" w:cs="Arial"/>
          <w:sz w:val="20"/>
          <w:szCs w:val="20"/>
        </w:rPr>
      </w:pPr>
      <w:r w:rsidRPr="00574B4A">
        <w:rPr>
          <w:rFonts w:ascii="Arial" w:eastAsia="Calibri" w:hAnsi="Arial" w:cs="Arial"/>
          <w:sz w:val="20"/>
          <w:szCs w:val="20"/>
        </w:rPr>
        <w:t>………………………………..</w:t>
      </w:r>
      <w:r w:rsidRPr="00574B4A">
        <w:rPr>
          <w:rFonts w:ascii="Arial" w:eastAsia="Calibri" w:hAnsi="Arial" w:cs="Arial"/>
          <w:sz w:val="20"/>
          <w:szCs w:val="20"/>
        </w:rPr>
        <w:tab/>
      </w:r>
      <w:r w:rsidRPr="00574B4A">
        <w:rPr>
          <w:rFonts w:ascii="Arial" w:eastAsia="Calibri" w:hAnsi="Arial" w:cs="Arial"/>
          <w:sz w:val="20"/>
          <w:szCs w:val="20"/>
        </w:rPr>
        <w:tab/>
      </w:r>
      <w:r w:rsidRPr="00574B4A">
        <w:rPr>
          <w:rFonts w:ascii="Arial" w:eastAsia="Calibri" w:hAnsi="Arial" w:cs="Arial"/>
          <w:sz w:val="20"/>
          <w:szCs w:val="20"/>
        </w:rPr>
        <w:tab/>
      </w:r>
      <w:r w:rsidRPr="00574B4A">
        <w:rPr>
          <w:rFonts w:ascii="Arial" w:eastAsia="Calibri" w:hAnsi="Arial" w:cs="Arial"/>
          <w:sz w:val="20"/>
          <w:szCs w:val="20"/>
        </w:rPr>
        <w:tab/>
      </w:r>
      <w:r w:rsidRPr="00574B4A">
        <w:rPr>
          <w:rFonts w:ascii="Arial" w:eastAsia="Calibri" w:hAnsi="Arial" w:cs="Arial"/>
          <w:sz w:val="20"/>
          <w:szCs w:val="20"/>
        </w:rPr>
        <w:tab/>
      </w:r>
      <w:r w:rsidRPr="00574B4A">
        <w:rPr>
          <w:rFonts w:ascii="Arial" w:eastAsia="Calibri" w:hAnsi="Arial" w:cs="Arial"/>
          <w:sz w:val="20"/>
          <w:szCs w:val="20"/>
        </w:rPr>
        <w:tab/>
        <w:t>…………………………..</w:t>
      </w:r>
    </w:p>
    <w:p w:rsidR="00070506" w:rsidRPr="00574B4A" w:rsidRDefault="00070506" w:rsidP="00070506">
      <w:pPr>
        <w:spacing w:after="0" w:line="240" w:lineRule="auto"/>
        <w:jc w:val="both"/>
        <w:rPr>
          <w:rFonts w:ascii="Arial" w:eastAsia="Calibri" w:hAnsi="Arial" w:cs="Arial"/>
          <w:sz w:val="20"/>
          <w:szCs w:val="20"/>
        </w:rPr>
      </w:pPr>
      <w:r w:rsidRPr="00574B4A">
        <w:rPr>
          <w:rFonts w:ascii="Arial" w:eastAsia="Calibri" w:hAnsi="Arial" w:cs="Arial"/>
          <w:sz w:val="20"/>
          <w:szCs w:val="20"/>
        </w:rPr>
        <w:tab/>
        <w:t xml:space="preserve">Zleceniobiorca </w:t>
      </w:r>
      <w:r w:rsidRPr="00574B4A">
        <w:rPr>
          <w:rFonts w:ascii="Arial" w:eastAsia="Calibri" w:hAnsi="Arial" w:cs="Arial"/>
          <w:sz w:val="20"/>
          <w:szCs w:val="20"/>
        </w:rPr>
        <w:tab/>
      </w:r>
      <w:r w:rsidRPr="00574B4A">
        <w:rPr>
          <w:rFonts w:ascii="Arial" w:eastAsia="Calibri" w:hAnsi="Arial" w:cs="Arial"/>
          <w:sz w:val="20"/>
          <w:szCs w:val="20"/>
        </w:rPr>
        <w:tab/>
      </w:r>
      <w:r w:rsidRPr="00574B4A">
        <w:rPr>
          <w:rFonts w:ascii="Arial" w:eastAsia="Calibri" w:hAnsi="Arial" w:cs="Arial"/>
          <w:sz w:val="20"/>
          <w:szCs w:val="20"/>
        </w:rPr>
        <w:tab/>
      </w:r>
      <w:r w:rsidRPr="00574B4A">
        <w:rPr>
          <w:rFonts w:ascii="Arial" w:eastAsia="Calibri" w:hAnsi="Arial" w:cs="Arial"/>
          <w:sz w:val="20"/>
          <w:szCs w:val="20"/>
        </w:rPr>
        <w:tab/>
      </w:r>
      <w:r w:rsidRPr="00574B4A">
        <w:rPr>
          <w:rFonts w:ascii="Arial" w:eastAsia="Calibri" w:hAnsi="Arial" w:cs="Arial"/>
          <w:sz w:val="20"/>
          <w:szCs w:val="20"/>
        </w:rPr>
        <w:tab/>
      </w:r>
      <w:r w:rsidRPr="00574B4A">
        <w:rPr>
          <w:rFonts w:ascii="Arial" w:eastAsia="Calibri" w:hAnsi="Arial" w:cs="Arial"/>
          <w:sz w:val="20"/>
          <w:szCs w:val="20"/>
        </w:rPr>
        <w:tab/>
      </w:r>
      <w:r w:rsidRPr="00574B4A">
        <w:rPr>
          <w:rFonts w:ascii="Arial" w:eastAsia="Calibri" w:hAnsi="Arial" w:cs="Arial"/>
          <w:sz w:val="20"/>
          <w:szCs w:val="20"/>
        </w:rPr>
        <w:tab/>
        <w:t>Zleceniodawca</w:t>
      </w:r>
    </w:p>
    <w:p w:rsidR="00070506" w:rsidRPr="00574B4A" w:rsidRDefault="00070506">
      <w:pPr>
        <w:rPr>
          <w:rFonts w:ascii="Calibri" w:eastAsia="Calibri" w:hAnsi="Calibri" w:cs="Calibri"/>
          <w:b/>
          <w:color w:val="FF0000"/>
          <w:sz w:val="16"/>
          <w:lang w:eastAsia="pl-PL"/>
        </w:rPr>
      </w:pPr>
    </w:p>
    <w:p w:rsidR="00070506" w:rsidRPr="00574B4A" w:rsidRDefault="00070506" w:rsidP="00070506">
      <w:pPr>
        <w:spacing w:after="0" w:line="240" w:lineRule="auto"/>
        <w:jc w:val="right"/>
        <w:rPr>
          <w:rFonts w:ascii="Calibri" w:eastAsia="Calibri" w:hAnsi="Calibri" w:cs="Calibri"/>
          <w:i/>
          <w:sz w:val="16"/>
          <w:lang w:eastAsia="pl-PL"/>
        </w:rPr>
      </w:pPr>
      <w:r w:rsidRPr="00574B4A">
        <w:rPr>
          <w:rFonts w:ascii="Calibri" w:eastAsia="Calibri" w:hAnsi="Calibri" w:cs="Calibri"/>
          <w:b/>
          <w:sz w:val="16"/>
          <w:lang w:eastAsia="pl-PL"/>
        </w:rPr>
        <w:lastRenderedPageBreak/>
        <w:t>Załącznik nr 4</w:t>
      </w:r>
      <w:r w:rsidRPr="00574B4A">
        <w:rPr>
          <w:rFonts w:ascii="Calibri" w:eastAsia="Calibri" w:hAnsi="Calibri" w:cs="Calibri"/>
          <w:i/>
          <w:sz w:val="16"/>
          <w:lang w:eastAsia="pl-PL"/>
        </w:rPr>
        <w:t xml:space="preserve">  </w:t>
      </w:r>
    </w:p>
    <w:p w:rsidR="00070506" w:rsidRPr="00574B4A" w:rsidRDefault="00070506" w:rsidP="00070506">
      <w:pPr>
        <w:suppressAutoHyphens/>
        <w:spacing w:after="0" w:line="360" w:lineRule="auto"/>
        <w:rPr>
          <w:rFonts w:ascii="Calibri" w:eastAsia="Calibri" w:hAnsi="Calibri" w:cs="Calibri"/>
          <w:i/>
          <w:sz w:val="16"/>
          <w:lang w:eastAsia="pl-PL"/>
        </w:rPr>
      </w:pPr>
    </w:p>
    <w:p w:rsidR="00070506" w:rsidRPr="00574B4A" w:rsidRDefault="00070506" w:rsidP="00070506">
      <w:pPr>
        <w:suppressAutoHyphens/>
        <w:spacing w:after="0" w:line="360" w:lineRule="auto"/>
        <w:jc w:val="both"/>
        <w:rPr>
          <w:rFonts w:ascii="Calibri" w:eastAsia="Calibri" w:hAnsi="Calibri" w:cs="Calibri"/>
          <w:sz w:val="16"/>
          <w:lang w:eastAsia="pl-PL"/>
        </w:rPr>
      </w:pPr>
      <w:r w:rsidRPr="00574B4A">
        <w:rPr>
          <w:rFonts w:ascii="Calibri" w:eastAsia="Calibri" w:hAnsi="Calibri" w:cs="Calibri"/>
          <w:sz w:val="16"/>
          <w:lang w:eastAsia="pl-PL"/>
        </w:rPr>
        <w:t>Nazwa i adres Wykonawcy:</w:t>
      </w:r>
    </w:p>
    <w:p w:rsidR="00070506" w:rsidRPr="00574B4A" w:rsidRDefault="00070506" w:rsidP="00070506">
      <w:pPr>
        <w:suppressAutoHyphens/>
        <w:spacing w:after="0" w:line="360" w:lineRule="auto"/>
        <w:rPr>
          <w:rFonts w:ascii="Calibri" w:eastAsia="Calibri" w:hAnsi="Calibri" w:cs="Calibri"/>
          <w:sz w:val="16"/>
          <w:lang w:eastAsia="pl-PL"/>
        </w:rPr>
      </w:pPr>
      <w:r w:rsidRPr="00574B4A">
        <w:rPr>
          <w:rFonts w:ascii="Calibri" w:eastAsia="Calibri" w:hAnsi="Calibri" w:cs="Calibri"/>
          <w:sz w:val="16"/>
          <w:lang w:eastAsia="pl-PL"/>
        </w:rPr>
        <w:t>.......................................................................................</w:t>
      </w:r>
    </w:p>
    <w:p w:rsidR="00070506" w:rsidRPr="00574B4A" w:rsidRDefault="00070506" w:rsidP="00070506">
      <w:pPr>
        <w:suppressAutoHyphens/>
        <w:spacing w:after="0" w:line="360" w:lineRule="auto"/>
        <w:rPr>
          <w:rFonts w:ascii="Times New Roman" w:eastAsia="Times New Roman" w:hAnsi="Times New Roman" w:cs="Times New Roman"/>
          <w:sz w:val="24"/>
          <w:lang w:eastAsia="pl-PL"/>
        </w:rPr>
      </w:pPr>
      <w:r w:rsidRPr="00574B4A">
        <w:rPr>
          <w:rFonts w:ascii="Calibri" w:eastAsia="Calibri" w:hAnsi="Calibri" w:cs="Calibri"/>
          <w:sz w:val="16"/>
          <w:lang w:eastAsia="pl-PL"/>
        </w:rPr>
        <w:t>.......................................................................................</w:t>
      </w:r>
    </w:p>
    <w:p w:rsidR="00070506" w:rsidRPr="00574B4A" w:rsidRDefault="00070506" w:rsidP="00070506">
      <w:pPr>
        <w:suppressAutoHyphens/>
        <w:spacing w:after="0" w:line="360" w:lineRule="auto"/>
        <w:rPr>
          <w:rFonts w:ascii="Calibri" w:eastAsia="Calibri" w:hAnsi="Calibri" w:cs="Calibri"/>
          <w:sz w:val="16"/>
          <w:lang w:eastAsia="pl-PL"/>
        </w:rPr>
      </w:pPr>
      <w:r w:rsidRPr="00574B4A">
        <w:rPr>
          <w:rFonts w:ascii="Calibri" w:eastAsia="Calibri" w:hAnsi="Calibri" w:cs="Calibri"/>
          <w:sz w:val="16"/>
          <w:lang w:eastAsia="pl-PL"/>
        </w:rPr>
        <w:t>.......................................................................................</w:t>
      </w:r>
    </w:p>
    <w:p w:rsidR="00070506" w:rsidRPr="00574B4A" w:rsidRDefault="00070506" w:rsidP="00070506">
      <w:pPr>
        <w:suppressAutoHyphens/>
        <w:spacing w:after="0" w:line="360" w:lineRule="auto"/>
        <w:rPr>
          <w:rFonts w:ascii="Calibri" w:eastAsia="Calibri" w:hAnsi="Calibri" w:cs="Calibri"/>
          <w:sz w:val="16"/>
          <w:lang w:eastAsia="pl-PL"/>
        </w:rPr>
      </w:pPr>
      <w:r w:rsidRPr="00574B4A">
        <w:rPr>
          <w:rFonts w:ascii="Calibri" w:eastAsia="Calibri" w:hAnsi="Calibri" w:cs="Calibri"/>
          <w:sz w:val="16"/>
          <w:lang w:eastAsia="pl-PL"/>
        </w:rPr>
        <w:t>.......................................................................................</w:t>
      </w:r>
    </w:p>
    <w:p w:rsidR="00070506" w:rsidRPr="00574B4A" w:rsidRDefault="00070506" w:rsidP="00070506">
      <w:pPr>
        <w:suppressAutoHyphens/>
        <w:spacing w:after="0" w:line="360" w:lineRule="auto"/>
        <w:rPr>
          <w:rFonts w:ascii="Calibri" w:eastAsia="Calibri" w:hAnsi="Calibri" w:cs="Calibri"/>
          <w:sz w:val="16"/>
          <w:lang w:eastAsia="pl-PL"/>
        </w:rPr>
      </w:pPr>
    </w:p>
    <w:p w:rsidR="00070506" w:rsidRPr="00574B4A" w:rsidRDefault="00070506" w:rsidP="00070506">
      <w:pPr>
        <w:widowControl w:val="0"/>
        <w:suppressAutoHyphens/>
        <w:spacing w:after="0" w:line="240" w:lineRule="auto"/>
        <w:contextualSpacing/>
        <w:jc w:val="center"/>
        <w:rPr>
          <w:rFonts w:ascii="Calibri" w:eastAsia="Calibri" w:hAnsi="Calibri" w:cs="Calibri"/>
          <w:lang w:eastAsia="pl-PL"/>
        </w:rPr>
      </w:pPr>
      <w:r w:rsidRPr="00574B4A">
        <w:rPr>
          <w:rFonts w:ascii="Calibri" w:eastAsia="Times New Roman" w:hAnsi="Calibri" w:cs="Arial"/>
          <w:b/>
          <w:sz w:val="20"/>
          <w:szCs w:val="20"/>
          <w:lang w:eastAsia="pl-PL"/>
        </w:rPr>
        <w:t>OŚWIADCZENIE</w:t>
      </w:r>
    </w:p>
    <w:p w:rsidR="00070506" w:rsidRPr="00574B4A" w:rsidRDefault="00070506" w:rsidP="00070506">
      <w:pPr>
        <w:spacing w:after="0" w:line="240" w:lineRule="auto"/>
        <w:rPr>
          <w:rFonts w:ascii="Calibri" w:eastAsia="Calibri" w:hAnsi="Calibri" w:cs="Calibri"/>
          <w:lang w:eastAsia="pl-PL"/>
        </w:rPr>
      </w:pPr>
    </w:p>
    <w:p w:rsidR="00070506" w:rsidRPr="00574B4A" w:rsidRDefault="00070506" w:rsidP="00070506">
      <w:pPr>
        <w:spacing w:after="0" w:line="240" w:lineRule="auto"/>
        <w:jc w:val="both"/>
        <w:rPr>
          <w:rFonts w:ascii="Calibri" w:eastAsia="Times New Roman" w:hAnsi="Calibri" w:cs="Arial"/>
          <w:b/>
          <w:sz w:val="20"/>
          <w:szCs w:val="20"/>
          <w:lang w:eastAsia="pl-PL"/>
        </w:rPr>
      </w:pPr>
      <w:r w:rsidRPr="00574B4A">
        <w:rPr>
          <w:rFonts w:ascii="Calibri" w:eastAsia="Calibri" w:hAnsi="Calibri" w:cs="Calibri"/>
          <w:lang w:eastAsia="pl-PL"/>
        </w:rPr>
        <w:t xml:space="preserve">Nazwa postępowania: </w:t>
      </w:r>
      <w:r w:rsidR="00574B4A" w:rsidRPr="00574B4A">
        <w:rPr>
          <w:rFonts w:ascii="Calibri" w:eastAsia="Lucida Sans Unicode" w:hAnsi="Calibri" w:cs="Tahoma"/>
          <w:b/>
        </w:rPr>
        <w:t>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070506" w:rsidRPr="00574B4A" w:rsidRDefault="00070506" w:rsidP="00070506">
      <w:pPr>
        <w:widowControl w:val="0"/>
        <w:suppressAutoHyphens/>
        <w:spacing w:after="0" w:line="240" w:lineRule="auto"/>
        <w:ind w:left="720"/>
        <w:contextualSpacing/>
        <w:jc w:val="both"/>
        <w:rPr>
          <w:rFonts w:ascii="Calibri" w:eastAsia="Times New Roman" w:hAnsi="Calibri" w:cs="Arial"/>
          <w:b/>
          <w:sz w:val="20"/>
          <w:szCs w:val="20"/>
          <w:lang w:eastAsia="pl-PL"/>
        </w:rPr>
      </w:pPr>
    </w:p>
    <w:p w:rsidR="00070506" w:rsidRPr="00574B4A" w:rsidRDefault="00070506" w:rsidP="00070506">
      <w:pPr>
        <w:spacing w:after="0"/>
        <w:ind w:left="567"/>
        <w:jc w:val="both"/>
        <w:rPr>
          <w:rFonts w:ascii="Arial" w:eastAsia="Times New Roman" w:hAnsi="Arial" w:cs="Arial"/>
          <w:sz w:val="20"/>
          <w:szCs w:val="20"/>
          <w:lang w:eastAsia="pl-PL"/>
        </w:rPr>
      </w:pPr>
    </w:p>
    <w:p w:rsidR="00070506" w:rsidRPr="00574B4A" w:rsidRDefault="00070506" w:rsidP="00070506">
      <w:pPr>
        <w:tabs>
          <w:tab w:val="left" w:pos="0"/>
        </w:tabs>
        <w:spacing w:after="0" w:line="240" w:lineRule="auto"/>
        <w:rPr>
          <w:rFonts w:ascii="Times New Roman" w:eastAsia="Calibri" w:hAnsi="Times New Roman" w:cs="Times New Roman"/>
          <w:b/>
          <w:sz w:val="24"/>
          <w:szCs w:val="24"/>
        </w:rPr>
      </w:pPr>
    </w:p>
    <w:p w:rsidR="00070506" w:rsidRPr="00574B4A" w:rsidRDefault="00070506" w:rsidP="00070506">
      <w:pPr>
        <w:tabs>
          <w:tab w:val="left" w:pos="0"/>
        </w:tabs>
        <w:spacing w:after="0" w:line="240" w:lineRule="auto"/>
        <w:rPr>
          <w:rFonts w:ascii="Times New Roman" w:eastAsia="Calibri" w:hAnsi="Times New Roman" w:cs="Times New Roman"/>
          <w:b/>
          <w:sz w:val="24"/>
          <w:szCs w:val="24"/>
        </w:rPr>
      </w:pPr>
    </w:p>
    <w:p w:rsidR="00070506" w:rsidRPr="00574B4A" w:rsidRDefault="00070506" w:rsidP="00070506">
      <w:pPr>
        <w:tabs>
          <w:tab w:val="left" w:pos="0"/>
        </w:tabs>
        <w:spacing w:after="0" w:line="240" w:lineRule="auto"/>
        <w:jc w:val="both"/>
        <w:rPr>
          <w:rFonts w:ascii="Calibri" w:eastAsia="Calibri" w:hAnsi="Calibri" w:cs="Calibri"/>
        </w:rPr>
      </w:pPr>
      <w:r w:rsidRPr="00574B4A">
        <w:rPr>
          <w:rFonts w:ascii="Calibri" w:eastAsia="Calibri" w:hAnsi="Calibri" w:cs="Calibri"/>
        </w:rPr>
        <w:t>Oświadczam, że spełniam warunki udziału w postępowaniu w zakresie wskazanym</w:t>
      </w:r>
    </w:p>
    <w:p w:rsidR="00070506" w:rsidRPr="00574B4A" w:rsidRDefault="00070506" w:rsidP="00070506">
      <w:pPr>
        <w:tabs>
          <w:tab w:val="left" w:pos="0"/>
        </w:tabs>
        <w:spacing w:after="0" w:line="240" w:lineRule="auto"/>
        <w:jc w:val="both"/>
        <w:rPr>
          <w:rFonts w:ascii="Calibri" w:eastAsia="Calibri" w:hAnsi="Calibri" w:cs="Calibri"/>
        </w:rPr>
      </w:pPr>
      <w:r w:rsidRPr="00574B4A">
        <w:rPr>
          <w:rFonts w:ascii="Calibri" w:eastAsia="Calibri" w:hAnsi="Calibri" w:cs="Calibri"/>
        </w:rPr>
        <w:t>w ogłoszeniu o zamówieniu.</w:t>
      </w:r>
    </w:p>
    <w:p w:rsidR="00070506" w:rsidRPr="00574B4A" w:rsidRDefault="00070506" w:rsidP="00070506">
      <w:pPr>
        <w:jc w:val="right"/>
        <w:rPr>
          <w:rFonts w:ascii="Calibri" w:eastAsia="Calibri" w:hAnsi="Calibri" w:cs="Times New Roman"/>
          <w:sz w:val="18"/>
          <w:szCs w:val="18"/>
        </w:rPr>
      </w:pPr>
    </w:p>
    <w:p w:rsidR="00070506" w:rsidRPr="00574B4A" w:rsidRDefault="00070506" w:rsidP="00070506">
      <w:pPr>
        <w:jc w:val="right"/>
        <w:rPr>
          <w:rFonts w:ascii="Calibri" w:eastAsia="Calibri" w:hAnsi="Calibri" w:cs="Times New Roman"/>
          <w:sz w:val="18"/>
          <w:szCs w:val="18"/>
        </w:rPr>
      </w:pPr>
    </w:p>
    <w:p w:rsidR="00070506" w:rsidRPr="00574B4A" w:rsidRDefault="00070506" w:rsidP="00070506">
      <w:pPr>
        <w:suppressAutoHyphens/>
        <w:spacing w:after="0" w:line="360" w:lineRule="auto"/>
        <w:jc w:val="both"/>
        <w:rPr>
          <w:rFonts w:ascii="Calibri" w:eastAsia="Arial" w:hAnsi="Calibri" w:cs="Arial"/>
          <w:sz w:val="20"/>
          <w:szCs w:val="20"/>
          <w:lang w:eastAsia="zh-CN"/>
        </w:rPr>
      </w:pPr>
    </w:p>
    <w:p w:rsidR="00070506" w:rsidRPr="00574B4A" w:rsidRDefault="00070506" w:rsidP="00070506">
      <w:pPr>
        <w:suppressAutoHyphens/>
        <w:spacing w:after="0"/>
        <w:jc w:val="both"/>
        <w:rPr>
          <w:rFonts w:ascii="Calibri" w:eastAsia="Times New Roman" w:hAnsi="Calibri" w:cs="Times New Roman"/>
          <w:sz w:val="20"/>
          <w:szCs w:val="20"/>
          <w:lang w:eastAsia="zh-CN"/>
        </w:rPr>
      </w:pPr>
      <w:r w:rsidRPr="00574B4A">
        <w:rPr>
          <w:rFonts w:ascii="Calibri" w:eastAsia="Times New Roman" w:hAnsi="Calibri" w:cs="Times New Roman"/>
          <w:i/>
          <w:sz w:val="20"/>
          <w:szCs w:val="20"/>
          <w:lang w:eastAsia="ar-SA"/>
        </w:rPr>
        <w:t>............................................</w:t>
      </w:r>
      <w:r w:rsidRPr="00574B4A">
        <w:rPr>
          <w:rFonts w:ascii="Calibri" w:eastAsia="Times New Roman" w:hAnsi="Calibri" w:cs="Times New Roman"/>
          <w:i/>
          <w:sz w:val="20"/>
          <w:szCs w:val="20"/>
          <w:lang w:eastAsia="ar-SA"/>
        </w:rPr>
        <w:tab/>
      </w:r>
      <w:r w:rsidRPr="00574B4A">
        <w:rPr>
          <w:rFonts w:ascii="Calibri" w:eastAsia="Times New Roman" w:hAnsi="Calibri" w:cs="Times New Roman"/>
          <w:i/>
          <w:sz w:val="20"/>
          <w:szCs w:val="20"/>
          <w:lang w:eastAsia="ar-SA"/>
        </w:rPr>
        <w:tab/>
      </w:r>
      <w:r w:rsidRPr="00574B4A">
        <w:rPr>
          <w:rFonts w:ascii="Calibri" w:eastAsia="Times New Roman" w:hAnsi="Calibri" w:cs="Times New Roman"/>
          <w:i/>
          <w:sz w:val="20"/>
          <w:szCs w:val="20"/>
          <w:lang w:eastAsia="ar-SA"/>
        </w:rPr>
        <w:tab/>
      </w:r>
      <w:r w:rsidRPr="00574B4A">
        <w:rPr>
          <w:rFonts w:ascii="Calibri" w:eastAsia="Times New Roman" w:hAnsi="Calibri" w:cs="Times New Roman"/>
          <w:i/>
          <w:sz w:val="20"/>
          <w:szCs w:val="20"/>
          <w:lang w:eastAsia="ar-SA"/>
        </w:rPr>
        <w:tab/>
        <w:t>.............................................................</w:t>
      </w:r>
    </w:p>
    <w:p w:rsidR="00070506" w:rsidRPr="00574B4A" w:rsidRDefault="00070506" w:rsidP="00070506">
      <w:pPr>
        <w:suppressAutoHyphens/>
        <w:spacing w:after="0"/>
        <w:ind w:left="4962" w:hanging="4257"/>
        <w:rPr>
          <w:rFonts w:ascii="Calibri" w:eastAsia="Times New Roman" w:hAnsi="Calibri" w:cs="Times New Roman"/>
          <w:i/>
          <w:sz w:val="20"/>
          <w:szCs w:val="20"/>
          <w:lang w:eastAsia="zh-CN"/>
        </w:rPr>
      </w:pPr>
      <w:r w:rsidRPr="00574B4A">
        <w:rPr>
          <w:rFonts w:ascii="Calibri" w:eastAsia="Times New Roman" w:hAnsi="Calibri" w:cs="Times New Roman"/>
          <w:i/>
          <w:sz w:val="20"/>
          <w:szCs w:val="20"/>
          <w:lang w:eastAsia="zh-CN"/>
        </w:rPr>
        <w:t>(data)</w:t>
      </w:r>
      <w:r w:rsidRPr="00574B4A">
        <w:rPr>
          <w:rFonts w:ascii="Calibri" w:eastAsia="Times New Roman" w:hAnsi="Calibri" w:cs="Times New Roman"/>
          <w:i/>
          <w:sz w:val="20"/>
          <w:szCs w:val="20"/>
          <w:lang w:eastAsia="zh-CN"/>
        </w:rPr>
        <w:tab/>
        <w:t>Podpis (podpisy) i pieczęć upoważnionego             przedstawiciela wykonawcy</w:t>
      </w:r>
    </w:p>
    <w:p w:rsidR="00070506" w:rsidRPr="00574B4A" w:rsidRDefault="00070506" w:rsidP="00070506">
      <w:pPr>
        <w:spacing w:after="0" w:line="240" w:lineRule="auto"/>
        <w:rPr>
          <w:rFonts w:ascii="Calibri" w:eastAsia="Calibri" w:hAnsi="Calibri" w:cs="Calibri"/>
          <w:b/>
          <w:color w:val="FF0000"/>
          <w:sz w:val="16"/>
          <w:szCs w:val="16"/>
        </w:rPr>
      </w:pPr>
    </w:p>
    <w:p w:rsidR="00070506" w:rsidRPr="00574B4A" w:rsidRDefault="00070506" w:rsidP="00070506">
      <w:pPr>
        <w:spacing w:after="0" w:line="240" w:lineRule="auto"/>
        <w:rPr>
          <w:rFonts w:ascii="Calibri" w:eastAsia="Calibri" w:hAnsi="Calibri" w:cs="Calibri"/>
          <w:b/>
          <w:color w:val="FF0000"/>
          <w:sz w:val="16"/>
          <w:szCs w:val="16"/>
        </w:rPr>
      </w:pPr>
    </w:p>
    <w:p w:rsidR="00070506" w:rsidRPr="00574B4A" w:rsidRDefault="00070506" w:rsidP="00070506">
      <w:pPr>
        <w:spacing w:after="0" w:line="240" w:lineRule="auto"/>
        <w:rPr>
          <w:rFonts w:ascii="Calibri" w:eastAsia="Calibri" w:hAnsi="Calibri" w:cs="Calibri"/>
          <w:b/>
          <w:color w:val="FF0000"/>
          <w:sz w:val="16"/>
          <w:szCs w:val="16"/>
        </w:rPr>
      </w:pPr>
    </w:p>
    <w:p w:rsidR="00070506" w:rsidRPr="00574B4A" w:rsidRDefault="00070506" w:rsidP="00070506">
      <w:pPr>
        <w:spacing w:after="0" w:line="240" w:lineRule="auto"/>
        <w:rPr>
          <w:rFonts w:ascii="Calibri" w:eastAsia="Calibri" w:hAnsi="Calibri" w:cs="Calibri"/>
          <w:b/>
          <w:color w:val="FF0000"/>
          <w:sz w:val="16"/>
          <w:szCs w:val="16"/>
        </w:rPr>
      </w:pPr>
    </w:p>
    <w:p w:rsidR="00070506" w:rsidRPr="00574B4A" w:rsidRDefault="00070506" w:rsidP="00070506">
      <w:pPr>
        <w:spacing w:after="0" w:line="240" w:lineRule="auto"/>
        <w:rPr>
          <w:rFonts w:ascii="Calibri" w:eastAsia="Calibri" w:hAnsi="Calibri" w:cs="Calibri"/>
          <w:b/>
          <w:color w:val="FF0000"/>
          <w:sz w:val="16"/>
          <w:szCs w:val="16"/>
        </w:rPr>
      </w:pPr>
    </w:p>
    <w:p w:rsidR="00070506" w:rsidRPr="00574B4A" w:rsidRDefault="00070506" w:rsidP="00070506">
      <w:pPr>
        <w:spacing w:after="0" w:line="240" w:lineRule="auto"/>
        <w:rPr>
          <w:rFonts w:ascii="Calibri" w:eastAsia="Calibri" w:hAnsi="Calibri" w:cs="Calibri"/>
          <w:b/>
          <w:color w:val="FF0000"/>
          <w:sz w:val="16"/>
          <w:szCs w:val="16"/>
        </w:rPr>
      </w:pPr>
    </w:p>
    <w:p w:rsidR="00070506" w:rsidRPr="00574B4A" w:rsidRDefault="00070506" w:rsidP="00070506">
      <w:pPr>
        <w:spacing w:after="0" w:line="240" w:lineRule="auto"/>
        <w:rPr>
          <w:rFonts w:ascii="Calibri" w:eastAsia="Calibri" w:hAnsi="Calibri" w:cs="Times New Roman"/>
          <w:color w:val="FF0000"/>
          <w:sz w:val="18"/>
          <w:szCs w:val="18"/>
        </w:rPr>
      </w:pPr>
      <w:r w:rsidRPr="00574B4A">
        <w:rPr>
          <w:rFonts w:ascii="Calibri" w:eastAsia="Calibri" w:hAnsi="Calibri" w:cs="Times New Roman"/>
          <w:color w:val="FF0000"/>
        </w:rPr>
        <w:br w:type="page"/>
      </w:r>
    </w:p>
    <w:p w:rsidR="00070506" w:rsidRPr="00574B4A" w:rsidRDefault="00070506" w:rsidP="00070506">
      <w:pPr>
        <w:spacing w:after="0" w:line="240" w:lineRule="auto"/>
        <w:rPr>
          <w:rFonts w:ascii="Calibri" w:eastAsia="Calibri" w:hAnsi="Calibri" w:cs="Calibri"/>
          <w:b/>
          <w:color w:val="FF0000"/>
          <w:sz w:val="16"/>
          <w:lang w:eastAsia="pl-PL"/>
        </w:rPr>
      </w:pPr>
    </w:p>
    <w:p w:rsidR="00070506" w:rsidRPr="00574B4A" w:rsidRDefault="00070506" w:rsidP="00070506">
      <w:pPr>
        <w:spacing w:after="160" w:line="259" w:lineRule="auto"/>
        <w:jc w:val="right"/>
        <w:rPr>
          <w:rFonts w:ascii="Calibri" w:eastAsia="Calibri" w:hAnsi="Calibri" w:cs="Times New Roman"/>
          <w:sz w:val="18"/>
          <w:szCs w:val="18"/>
        </w:rPr>
      </w:pPr>
      <w:r w:rsidRPr="00574B4A">
        <w:rPr>
          <w:rFonts w:ascii="Calibri" w:eastAsia="Calibri" w:hAnsi="Calibri" w:cs="Times New Roman"/>
          <w:sz w:val="18"/>
          <w:szCs w:val="18"/>
        </w:rPr>
        <w:t>Załącznik nr 5</w:t>
      </w:r>
    </w:p>
    <w:p w:rsidR="00070506" w:rsidRPr="00574B4A" w:rsidRDefault="00070506" w:rsidP="00070506">
      <w:pPr>
        <w:suppressAutoHyphens/>
        <w:spacing w:after="0" w:line="360" w:lineRule="auto"/>
        <w:jc w:val="both"/>
        <w:rPr>
          <w:rFonts w:ascii="Calibri" w:eastAsia="Calibri" w:hAnsi="Calibri" w:cs="Calibri"/>
          <w:sz w:val="18"/>
          <w:szCs w:val="18"/>
          <w:lang w:eastAsia="pl-PL"/>
        </w:rPr>
      </w:pPr>
      <w:r w:rsidRPr="00574B4A">
        <w:rPr>
          <w:rFonts w:ascii="Calibri" w:eastAsia="Calibri" w:hAnsi="Calibri" w:cs="Calibri"/>
          <w:sz w:val="18"/>
          <w:szCs w:val="18"/>
          <w:lang w:eastAsia="pl-PL"/>
        </w:rPr>
        <w:t>Nazwa i adres Wykonawcy:</w:t>
      </w:r>
    </w:p>
    <w:p w:rsidR="00070506" w:rsidRPr="00574B4A" w:rsidRDefault="00070506" w:rsidP="00070506">
      <w:pPr>
        <w:suppressAutoHyphens/>
        <w:spacing w:after="0" w:line="360" w:lineRule="auto"/>
        <w:rPr>
          <w:rFonts w:ascii="Calibri" w:eastAsia="Calibri" w:hAnsi="Calibri" w:cs="Calibri"/>
          <w:sz w:val="18"/>
          <w:szCs w:val="18"/>
          <w:lang w:eastAsia="pl-PL"/>
        </w:rPr>
      </w:pPr>
      <w:r w:rsidRPr="00574B4A">
        <w:rPr>
          <w:rFonts w:ascii="Calibri" w:eastAsia="Calibri" w:hAnsi="Calibri" w:cs="Calibri"/>
          <w:sz w:val="18"/>
          <w:szCs w:val="18"/>
          <w:lang w:eastAsia="pl-PL"/>
        </w:rPr>
        <w:t>.......................................................................................</w:t>
      </w:r>
    </w:p>
    <w:p w:rsidR="00070506" w:rsidRPr="00574B4A" w:rsidRDefault="00070506" w:rsidP="00070506">
      <w:pPr>
        <w:suppressAutoHyphens/>
        <w:spacing w:after="0" w:line="360" w:lineRule="auto"/>
        <w:rPr>
          <w:rFonts w:ascii="Times New Roman" w:eastAsia="Times New Roman" w:hAnsi="Times New Roman" w:cs="Times New Roman"/>
          <w:sz w:val="18"/>
          <w:szCs w:val="18"/>
          <w:lang w:eastAsia="pl-PL"/>
        </w:rPr>
      </w:pPr>
      <w:r w:rsidRPr="00574B4A">
        <w:rPr>
          <w:rFonts w:ascii="Calibri" w:eastAsia="Calibri" w:hAnsi="Calibri" w:cs="Calibri"/>
          <w:sz w:val="18"/>
          <w:szCs w:val="18"/>
          <w:lang w:eastAsia="pl-PL"/>
        </w:rPr>
        <w:t>.......................................................................................</w:t>
      </w:r>
    </w:p>
    <w:p w:rsidR="00070506" w:rsidRPr="00574B4A" w:rsidRDefault="00070506" w:rsidP="00070506">
      <w:pPr>
        <w:suppressAutoHyphens/>
        <w:spacing w:after="0" w:line="360" w:lineRule="auto"/>
        <w:rPr>
          <w:rFonts w:ascii="Calibri" w:eastAsia="Calibri" w:hAnsi="Calibri" w:cs="Calibri"/>
          <w:sz w:val="18"/>
          <w:szCs w:val="18"/>
          <w:lang w:eastAsia="pl-PL"/>
        </w:rPr>
      </w:pPr>
      <w:r w:rsidRPr="00574B4A">
        <w:rPr>
          <w:rFonts w:ascii="Calibri" w:eastAsia="Calibri" w:hAnsi="Calibri" w:cs="Calibri"/>
          <w:sz w:val="18"/>
          <w:szCs w:val="18"/>
          <w:lang w:eastAsia="pl-PL"/>
        </w:rPr>
        <w:t>.......................................................................................</w:t>
      </w:r>
    </w:p>
    <w:p w:rsidR="00070506" w:rsidRPr="00574B4A" w:rsidRDefault="00070506" w:rsidP="00070506">
      <w:pPr>
        <w:suppressAutoHyphens/>
        <w:spacing w:after="0" w:line="360" w:lineRule="auto"/>
        <w:rPr>
          <w:rFonts w:ascii="Calibri" w:eastAsia="Calibri" w:hAnsi="Calibri" w:cs="Calibri"/>
          <w:sz w:val="18"/>
          <w:szCs w:val="18"/>
          <w:lang w:eastAsia="pl-PL"/>
        </w:rPr>
      </w:pPr>
      <w:r w:rsidRPr="00574B4A">
        <w:rPr>
          <w:rFonts w:ascii="Calibri" w:eastAsia="Calibri" w:hAnsi="Calibri" w:cs="Calibri"/>
          <w:sz w:val="18"/>
          <w:szCs w:val="18"/>
          <w:lang w:eastAsia="pl-PL"/>
        </w:rPr>
        <w:t>.......................................................................................</w:t>
      </w:r>
    </w:p>
    <w:p w:rsidR="00070506" w:rsidRPr="00574B4A" w:rsidRDefault="00070506" w:rsidP="00070506">
      <w:pPr>
        <w:suppressAutoHyphens/>
        <w:spacing w:after="0" w:line="360" w:lineRule="auto"/>
        <w:rPr>
          <w:rFonts w:ascii="Calibri" w:eastAsia="Calibri" w:hAnsi="Calibri" w:cs="Calibri"/>
          <w:sz w:val="16"/>
          <w:lang w:eastAsia="pl-PL"/>
        </w:rPr>
      </w:pPr>
    </w:p>
    <w:p w:rsidR="00070506" w:rsidRPr="00574B4A" w:rsidRDefault="00070506" w:rsidP="00070506">
      <w:pPr>
        <w:suppressAutoHyphens/>
        <w:spacing w:after="0" w:line="360" w:lineRule="auto"/>
        <w:rPr>
          <w:rFonts w:ascii="Calibri" w:eastAsia="Calibri" w:hAnsi="Calibri" w:cs="Calibri"/>
          <w:sz w:val="16"/>
          <w:lang w:eastAsia="pl-PL"/>
        </w:rPr>
      </w:pPr>
    </w:p>
    <w:p w:rsidR="00070506" w:rsidRPr="00574B4A" w:rsidRDefault="00070506" w:rsidP="00070506">
      <w:pPr>
        <w:widowControl w:val="0"/>
        <w:suppressAutoHyphens/>
        <w:spacing w:after="0" w:line="240" w:lineRule="auto"/>
        <w:contextualSpacing/>
        <w:jc w:val="center"/>
        <w:rPr>
          <w:rFonts w:ascii="Calibri" w:eastAsia="Calibri" w:hAnsi="Calibri" w:cs="Calibri"/>
          <w:lang w:eastAsia="pl-PL"/>
        </w:rPr>
      </w:pPr>
      <w:r w:rsidRPr="00574B4A">
        <w:rPr>
          <w:rFonts w:ascii="Calibri" w:eastAsia="Times New Roman" w:hAnsi="Calibri" w:cs="Arial"/>
          <w:b/>
          <w:sz w:val="20"/>
          <w:szCs w:val="20"/>
          <w:lang w:eastAsia="pl-PL"/>
        </w:rPr>
        <w:t>OŚWIADCZENIE</w:t>
      </w:r>
    </w:p>
    <w:p w:rsidR="00070506" w:rsidRPr="00574B4A" w:rsidRDefault="00070506" w:rsidP="00070506">
      <w:pPr>
        <w:spacing w:after="0" w:line="240" w:lineRule="auto"/>
        <w:rPr>
          <w:rFonts w:ascii="Calibri" w:eastAsia="Calibri" w:hAnsi="Calibri" w:cs="Calibri"/>
          <w:lang w:eastAsia="pl-PL"/>
        </w:rPr>
      </w:pPr>
    </w:p>
    <w:p w:rsidR="00070506" w:rsidRPr="00574B4A" w:rsidRDefault="00070506" w:rsidP="00070506">
      <w:pPr>
        <w:spacing w:after="0" w:line="240" w:lineRule="auto"/>
        <w:jc w:val="both"/>
        <w:rPr>
          <w:rFonts w:ascii="Calibri" w:eastAsia="Times New Roman" w:hAnsi="Calibri" w:cs="Arial"/>
          <w:b/>
          <w:sz w:val="20"/>
          <w:szCs w:val="20"/>
          <w:lang w:eastAsia="pl-PL"/>
        </w:rPr>
      </w:pPr>
      <w:r w:rsidRPr="00574B4A">
        <w:rPr>
          <w:rFonts w:ascii="Calibri" w:eastAsia="Calibri" w:hAnsi="Calibri" w:cs="Calibri"/>
          <w:lang w:eastAsia="pl-PL"/>
        </w:rPr>
        <w:t xml:space="preserve">Nazwa postępowania: </w:t>
      </w:r>
      <w:r w:rsidR="00574B4A" w:rsidRPr="00574B4A">
        <w:rPr>
          <w:rFonts w:ascii="Calibri" w:eastAsia="Lucida Sans Unicode" w:hAnsi="Calibri" w:cs="Tahoma"/>
          <w:b/>
        </w:rPr>
        <w:t>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070506" w:rsidRPr="00574B4A" w:rsidRDefault="00070506" w:rsidP="00070506">
      <w:pPr>
        <w:spacing w:after="0" w:line="240" w:lineRule="auto"/>
        <w:jc w:val="both"/>
        <w:rPr>
          <w:rFonts w:ascii="Calibri" w:eastAsia="Times New Roman" w:hAnsi="Calibri" w:cs="Arial"/>
          <w:b/>
          <w:sz w:val="20"/>
          <w:szCs w:val="20"/>
          <w:lang w:eastAsia="pl-PL"/>
        </w:rPr>
      </w:pPr>
    </w:p>
    <w:p w:rsidR="00070506" w:rsidRPr="00574B4A" w:rsidRDefault="00070506" w:rsidP="00070506">
      <w:pPr>
        <w:widowControl w:val="0"/>
        <w:suppressAutoHyphens/>
        <w:spacing w:after="0" w:line="240" w:lineRule="auto"/>
        <w:ind w:left="720"/>
        <w:contextualSpacing/>
        <w:jc w:val="both"/>
        <w:rPr>
          <w:rFonts w:ascii="Calibri" w:eastAsia="Times New Roman" w:hAnsi="Calibri" w:cs="Arial"/>
          <w:b/>
          <w:sz w:val="20"/>
          <w:szCs w:val="20"/>
          <w:lang w:eastAsia="pl-PL"/>
        </w:rPr>
      </w:pPr>
    </w:p>
    <w:p w:rsidR="00070506" w:rsidRPr="00574B4A" w:rsidRDefault="00070506" w:rsidP="00070506">
      <w:pPr>
        <w:spacing w:after="0"/>
        <w:ind w:left="567"/>
        <w:jc w:val="both"/>
        <w:rPr>
          <w:rFonts w:ascii="Arial" w:eastAsia="Times New Roman" w:hAnsi="Arial" w:cs="Arial"/>
          <w:sz w:val="20"/>
          <w:szCs w:val="20"/>
          <w:lang w:eastAsia="pl-PL"/>
        </w:rPr>
      </w:pPr>
    </w:p>
    <w:p w:rsidR="00070506" w:rsidRPr="00574B4A" w:rsidRDefault="00070506" w:rsidP="00070506">
      <w:pPr>
        <w:tabs>
          <w:tab w:val="left" w:pos="0"/>
        </w:tabs>
        <w:spacing w:after="0" w:line="240" w:lineRule="auto"/>
        <w:rPr>
          <w:rFonts w:ascii="Times New Roman" w:eastAsia="Calibri" w:hAnsi="Times New Roman" w:cs="Times New Roman"/>
          <w:b/>
          <w:sz w:val="24"/>
          <w:szCs w:val="24"/>
        </w:rPr>
      </w:pPr>
    </w:p>
    <w:p w:rsidR="00070506" w:rsidRPr="00574B4A" w:rsidRDefault="00070506" w:rsidP="00070506">
      <w:pPr>
        <w:tabs>
          <w:tab w:val="left" w:pos="0"/>
        </w:tabs>
        <w:spacing w:after="0" w:line="240" w:lineRule="auto"/>
        <w:rPr>
          <w:rFonts w:ascii="Times New Roman" w:eastAsia="Calibri" w:hAnsi="Times New Roman" w:cs="Times New Roman"/>
          <w:b/>
          <w:sz w:val="24"/>
          <w:szCs w:val="24"/>
        </w:rPr>
      </w:pPr>
    </w:p>
    <w:p w:rsidR="00070506" w:rsidRPr="00574B4A" w:rsidRDefault="00070506" w:rsidP="00070506">
      <w:pPr>
        <w:tabs>
          <w:tab w:val="left" w:pos="0"/>
        </w:tabs>
        <w:spacing w:after="0" w:line="240" w:lineRule="auto"/>
        <w:jc w:val="both"/>
        <w:rPr>
          <w:rFonts w:ascii="Calibri" w:eastAsia="Calibri" w:hAnsi="Calibri" w:cs="Calibri"/>
        </w:rPr>
      </w:pPr>
      <w:r w:rsidRPr="00574B4A">
        <w:rPr>
          <w:rFonts w:ascii="Calibri" w:eastAsia="Calibri" w:hAnsi="Calibri" w:cs="Calibri"/>
        </w:rPr>
        <w:t xml:space="preserve">Oświadczam, że nie podlegam wykluczeniu z udziału w postępowaniu w zakresie wskazanym </w:t>
      </w:r>
    </w:p>
    <w:p w:rsidR="00070506" w:rsidRPr="00574B4A" w:rsidRDefault="00070506" w:rsidP="00070506">
      <w:pPr>
        <w:tabs>
          <w:tab w:val="left" w:pos="0"/>
        </w:tabs>
        <w:spacing w:after="0" w:line="240" w:lineRule="auto"/>
        <w:jc w:val="both"/>
        <w:rPr>
          <w:rFonts w:ascii="Calibri" w:eastAsia="Calibri" w:hAnsi="Calibri" w:cs="Calibri"/>
        </w:rPr>
      </w:pPr>
      <w:r w:rsidRPr="00574B4A">
        <w:rPr>
          <w:rFonts w:ascii="Calibri" w:eastAsia="Calibri" w:hAnsi="Calibri" w:cs="Calibri"/>
        </w:rPr>
        <w:t>w ogłoszeniu o zamówieniu.</w:t>
      </w:r>
    </w:p>
    <w:p w:rsidR="00070506" w:rsidRPr="00574B4A" w:rsidRDefault="00070506" w:rsidP="00070506">
      <w:pPr>
        <w:jc w:val="right"/>
        <w:rPr>
          <w:rFonts w:ascii="Calibri" w:eastAsia="Calibri" w:hAnsi="Calibri" w:cs="Times New Roman"/>
          <w:sz w:val="18"/>
          <w:szCs w:val="18"/>
        </w:rPr>
      </w:pPr>
    </w:p>
    <w:p w:rsidR="00070506" w:rsidRPr="00574B4A" w:rsidRDefault="00070506" w:rsidP="00070506">
      <w:pPr>
        <w:jc w:val="right"/>
        <w:rPr>
          <w:rFonts w:ascii="Calibri" w:eastAsia="Calibri" w:hAnsi="Calibri" w:cs="Times New Roman"/>
          <w:sz w:val="18"/>
          <w:szCs w:val="18"/>
        </w:rPr>
      </w:pPr>
    </w:p>
    <w:p w:rsidR="00070506" w:rsidRPr="00574B4A" w:rsidRDefault="00070506" w:rsidP="00070506">
      <w:pPr>
        <w:suppressAutoHyphens/>
        <w:spacing w:after="0" w:line="360" w:lineRule="auto"/>
        <w:jc w:val="both"/>
        <w:rPr>
          <w:rFonts w:ascii="Calibri" w:eastAsia="Arial" w:hAnsi="Calibri" w:cs="Arial"/>
          <w:sz w:val="20"/>
          <w:szCs w:val="20"/>
          <w:lang w:eastAsia="zh-CN"/>
        </w:rPr>
      </w:pPr>
    </w:p>
    <w:p w:rsidR="00070506" w:rsidRPr="00574B4A" w:rsidRDefault="00070506" w:rsidP="00070506">
      <w:pPr>
        <w:suppressAutoHyphens/>
        <w:spacing w:after="0"/>
        <w:jc w:val="both"/>
        <w:rPr>
          <w:rFonts w:ascii="Calibri" w:eastAsia="Times New Roman" w:hAnsi="Calibri" w:cs="Times New Roman"/>
          <w:sz w:val="20"/>
          <w:szCs w:val="20"/>
          <w:lang w:eastAsia="zh-CN"/>
        </w:rPr>
      </w:pPr>
      <w:r w:rsidRPr="00574B4A">
        <w:rPr>
          <w:rFonts w:ascii="Calibri" w:eastAsia="Times New Roman" w:hAnsi="Calibri" w:cs="Times New Roman"/>
          <w:i/>
          <w:sz w:val="20"/>
          <w:szCs w:val="20"/>
          <w:lang w:eastAsia="ar-SA"/>
        </w:rPr>
        <w:t>............................................</w:t>
      </w:r>
      <w:r w:rsidRPr="00574B4A">
        <w:rPr>
          <w:rFonts w:ascii="Calibri" w:eastAsia="Times New Roman" w:hAnsi="Calibri" w:cs="Times New Roman"/>
          <w:i/>
          <w:sz w:val="20"/>
          <w:szCs w:val="20"/>
          <w:lang w:eastAsia="ar-SA"/>
        </w:rPr>
        <w:tab/>
      </w:r>
      <w:r w:rsidRPr="00574B4A">
        <w:rPr>
          <w:rFonts w:ascii="Calibri" w:eastAsia="Times New Roman" w:hAnsi="Calibri" w:cs="Times New Roman"/>
          <w:i/>
          <w:sz w:val="20"/>
          <w:szCs w:val="20"/>
          <w:lang w:eastAsia="ar-SA"/>
        </w:rPr>
        <w:tab/>
      </w:r>
      <w:r w:rsidRPr="00574B4A">
        <w:rPr>
          <w:rFonts w:ascii="Calibri" w:eastAsia="Times New Roman" w:hAnsi="Calibri" w:cs="Times New Roman"/>
          <w:i/>
          <w:sz w:val="20"/>
          <w:szCs w:val="20"/>
          <w:lang w:eastAsia="ar-SA"/>
        </w:rPr>
        <w:tab/>
      </w:r>
      <w:r w:rsidRPr="00574B4A">
        <w:rPr>
          <w:rFonts w:ascii="Calibri" w:eastAsia="Times New Roman" w:hAnsi="Calibri" w:cs="Times New Roman"/>
          <w:i/>
          <w:sz w:val="20"/>
          <w:szCs w:val="20"/>
          <w:lang w:eastAsia="ar-SA"/>
        </w:rPr>
        <w:tab/>
        <w:t>.............................................................</w:t>
      </w:r>
    </w:p>
    <w:p w:rsidR="00070506" w:rsidRPr="00574B4A" w:rsidRDefault="00070506" w:rsidP="00070506">
      <w:pPr>
        <w:suppressAutoHyphens/>
        <w:spacing w:after="0"/>
        <w:ind w:left="4962" w:hanging="4257"/>
        <w:rPr>
          <w:rFonts w:ascii="Calibri" w:eastAsia="Times New Roman" w:hAnsi="Calibri" w:cs="Times New Roman"/>
          <w:i/>
          <w:sz w:val="20"/>
          <w:szCs w:val="20"/>
          <w:lang w:eastAsia="zh-CN"/>
        </w:rPr>
      </w:pPr>
      <w:r w:rsidRPr="00574B4A">
        <w:rPr>
          <w:rFonts w:ascii="Calibri" w:eastAsia="Times New Roman" w:hAnsi="Calibri" w:cs="Times New Roman"/>
          <w:i/>
          <w:sz w:val="20"/>
          <w:szCs w:val="20"/>
          <w:lang w:eastAsia="zh-CN"/>
        </w:rPr>
        <w:t>(data)</w:t>
      </w:r>
      <w:r w:rsidRPr="00574B4A">
        <w:rPr>
          <w:rFonts w:ascii="Calibri" w:eastAsia="Times New Roman" w:hAnsi="Calibri" w:cs="Times New Roman"/>
          <w:i/>
          <w:sz w:val="20"/>
          <w:szCs w:val="20"/>
          <w:lang w:eastAsia="zh-CN"/>
        </w:rPr>
        <w:tab/>
        <w:t>Podpis (podpisy) i pieczęć upoważnionego             przedstawiciela wykonawcy</w:t>
      </w:r>
    </w:p>
    <w:p w:rsidR="00070506" w:rsidRPr="00574B4A" w:rsidRDefault="00070506" w:rsidP="00070506">
      <w:pPr>
        <w:spacing w:after="0" w:line="240" w:lineRule="auto"/>
        <w:rPr>
          <w:rFonts w:ascii="Calibri" w:eastAsia="Calibri" w:hAnsi="Calibri" w:cs="Calibri"/>
          <w:b/>
          <w:sz w:val="16"/>
          <w:lang w:eastAsia="pl-PL"/>
        </w:rPr>
      </w:pPr>
      <w:r w:rsidRPr="00574B4A">
        <w:rPr>
          <w:rFonts w:ascii="Calibri" w:eastAsia="Calibri" w:hAnsi="Calibri" w:cs="Times New Roman"/>
        </w:rPr>
        <w:br w:type="page"/>
      </w:r>
    </w:p>
    <w:p w:rsidR="00070506" w:rsidRPr="00574B4A" w:rsidRDefault="00070506" w:rsidP="002B043E">
      <w:pPr>
        <w:keepNext/>
        <w:widowControl w:val="0"/>
        <w:numPr>
          <w:ilvl w:val="2"/>
          <w:numId w:val="13"/>
        </w:numPr>
        <w:suppressAutoHyphens/>
        <w:spacing w:after="0" w:line="240" w:lineRule="auto"/>
        <w:jc w:val="right"/>
        <w:outlineLvl w:val="2"/>
        <w:rPr>
          <w:rFonts w:ascii="Calibri" w:eastAsia="Lucida Sans Unicode" w:hAnsi="Calibri" w:cs="Arial"/>
          <w:bCs/>
          <w:kern w:val="2"/>
          <w:sz w:val="18"/>
          <w:szCs w:val="18"/>
          <w:lang w:eastAsia="hi-IN" w:bidi="hi-IN"/>
        </w:rPr>
      </w:pPr>
      <w:r w:rsidRPr="00574B4A">
        <w:rPr>
          <w:rFonts w:ascii="Calibri" w:eastAsia="Lucida Sans Unicode" w:hAnsi="Calibri" w:cs="Arial"/>
          <w:bCs/>
          <w:kern w:val="2"/>
          <w:sz w:val="18"/>
          <w:szCs w:val="18"/>
          <w:lang w:eastAsia="hi-IN" w:bidi="hi-IN"/>
        </w:rPr>
        <w:lastRenderedPageBreak/>
        <w:t>Załącznik nr 6</w:t>
      </w:r>
    </w:p>
    <w:p w:rsidR="00070506" w:rsidRPr="00574B4A" w:rsidRDefault="00070506" w:rsidP="00070506">
      <w:pPr>
        <w:widowControl w:val="0"/>
        <w:suppressAutoHyphens/>
        <w:spacing w:after="0" w:line="100" w:lineRule="atLeast"/>
        <w:rPr>
          <w:rFonts w:ascii="Calibri" w:eastAsia="Lucida Sans Unicode" w:hAnsi="Calibri" w:cs="Mangal"/>
          <w:kern w:val="2"/>
          <w:sz w:val="18"/>
          <w:szCs w:val="18"/>
          <w:lang w:eastAsia="hi-IN" w:bidi="hi-IN"/>
        </w:rPr>
      </w:pPr>
    </w:p>
    <w:p w:rsidR="00070506" w:rsidRPr="00574B4A" w:rsidRDefault="00070506" w:rsidP="00070506">
      <w:pPr>
        <w:suppressAutoHyphens/>
        <w:spacing w:after="0"/>
        <w:ind w:left="4962" w:hanging="4257"/>
        <w:rPr>
          <w:rFonts w:ascii="Calibri" w:eastAsia="Times New Roman" w:hAnsi="Calibri" w:cs="Times New Roman"/>
          <w:sz w:val="18"/>
          <w:szCs w:val="18"/>
          <w:lang w:eastAsia="zh-CN"/>
        </w:rPr>
      </w:pPr>
    </w:p>
    <w:p w:rsidR="00070506" w:rsidRPr="00574B4A" w:rsidRDefault="00070506" w:rsidP="00070506">
      <w:pPr>
        <w:suppressAutoHyphens/>
        <w:spacing w:after="0" w:line="360" w:lineRule="auto"/>
        <w:jc w:val="both"/>
        <w:rPr>
          <w:rFonts w:ascii="Calibri" w:eastAsia="Times New Roman" w:hAnsi="Calibri" w:cs="Times New Roman"/>
          <w:sz w:val="18"/>
          <w:szCs w:val="18"/>
          <w:lang w:eastAsia="zh-CN"/>
        </w:rPr>
      </w:pPr>
      <w:r w:rsidRPr="00574B4A">
        <w:rPr>
          <w:rFonts w:ascii="Calibri" w:eastAsia="Calibri" w:hAnsi="Calibri" w:cs="Calibri"/>
          <w:sz w:val="18"/>
          <w:szCs w:val="18"/>
          <w:lang w:eastAsia="zh-CN"/>
        </w:rPr>
        <w:t>Nazwa i adres Wykonawcy:</w:t>
      </w:r>
    </w:p>
    <w:p w:rsidR="00070506" w:rsidRPr="00574B4A" w:rsidRDefault="00070506" w:rsidP="00070506">
      <w:pPr>
        <w:suppressAutoHyphens/>
        <w:spacing w:after="0" w:line="360" w:lineRule="auto"/>
        <w:rPr>
          <w:rFonts w:ascii="Calibri" w:eastAsia="Times New Roman" w:hAnsi="Calibri" w:cs="Times New Roman"/>
          <w:sz w:val="18"/>
          <w:szCs w:val="18"/>
          <w:lang w:eastAsia="zh-CN"/>
        </w:rPr>
      </w:pPr>
      <w:r w:rsidRPr="00574B4A">
        <w:rPr>
          <w:rFonts w:ascii="Calibri" w:eastAsia="Calibri" w:hAnsi="Calibri" w:cs="Calibri"/>
          <w:sz w:val="18"/>
          <w:szCs w:val="18"/>
          <w:lang w:eastAsia="zh-CN"/>
        </w:rPr>
        <w:t>.......................................................................................</w:t>
      </w:r>
    </w:p>
    <w:p w:rsidR="00070506" w:rsidRPr="00574B4A" w:rsidRDefault="00070506" w:rsidP="00070506">
      <w:pPr>
        <w:suppressAutoHyphens/>
        <w:spacing w:after="0" w:line="360" w:lineRule="auto"/>
        <w:rPr>
          <w:rFonts w:ascii="Calibri" w:eastAsia="Times New Roman" w:hAnsi="Calibri" w:cs="Times New Roman"/>
          <w:sz w:val="18"/>
          <w:szCs w:val="18"/>
          <w:lang w:eastAsia="zh-CN"/>
        </w:rPr>
      </w:pPr>
      <w:r w:rsidRPr="00574B4A">
        <w:rPr>
          <w:rFonts w:ascii="Calibri" w:eastAsia="Calibri" w:hAnsi="Calibri" w:cs="Calibri"/>
          <w:sz w:val="18"/>
          <w:szCs w:val="18"/>
          <w:lang w:eastAsia="zh-CN"/>
        </w:rPr>
        <w:t>.......................................................................................</w:t>
      </w:r>
    </w:p>
    <w:p w:rsidR="00070506" w:rsidRPr="00574B4A" w:rsidRDefault="00070506" w:rsidP="00070506">
      <w:pPr>
        <w:suppressAutoHyphens/>
        <w:spacing w:after="0" w:line="360" w:lineRule="auto"/>
        <w:rPr>
          <w:rFonts w:ascii="Calibri" w:eastAsia="Times New Roman" w:hAnsi="Calibri" w:cs="Times New Roman"/>
          <w:sz w:val="18"/>
          <w:szCs w:val="18"/>
          <w:lang w:eastAsia="zh-CN"/>
        </w:rPr>
      </w:pPr>
      <w:r w:rsidRPr="00574B4A">
        <w:rPr>
          <w:rFonts w:ascii="Calibri" w:eastAsia="Calibri" w:hAnsi="Calibri" w:cs="Calibri"/>
          <w:sz w:val="18"/>
          <w:szCs w:val="18"/>
          <w:lang w:eastAsia="zh-CN"/>
        </w:rPr>
        <w:t>.......................................................................................</w:t>
      </w:r>
    </w:p>
    <w:p w:rsidR="00070506" w:rsidRPr="00574B4A" w:rsidRDefault="00070506" w:rsidP="00070506">
      <w:pPr>
        <w:suppressAutoHyphens/>
        <w:spacing w:after="0" w:line="360" w:lineRule="auto"/>
        <w:rPr>
          <w:rFonts w:ascii="Calibri" w:eastAsia="Times New Roman" w:hAnsi="Calibri" w:cs="Times New Roman"/>
          <w:sz w:val="18"/>
          <w:szCs w:val="18"/>
          <w:lang w:eastAsia="zh-CN"/>
        </w:rPr>
      </w:pPr>
      <w:r w:rsidRPr="00574B4A">
        <w:rPr>
          <w:rFonts w:ascii="Calibri" w:eastAsia="Calibri" w:hAnsi="Calibri" w:cs="Calibri"/>
          <w:sz w:val="18"/>
          <w:szCs w:val="18"/>
          <w:lang w:eastAsia="zh-CN"/>
        </w:rPr>
        <w:t>.......................................................................................</w:t>
      </w:r>
    </w:p>
    <w:p w:rsidR="00070506" w:rsidRPr="00574B4A" w:rsidRDefault="00070506" w:rsidP="00070506">
      <w:pPr>
        <w:suppressAutoHyphens/>
        <w:spacing w:after="0"/>
        <w:ind w:left="4962" w:hanging="4257"/>
        <w:jc w:val="right"/>
        <w:rPr>
          <w:rFonts w:ascii="Calibri" w:eastAsia="Times New Roman" w:hAnsi="Calibri" w:cs="Times New Roman"/>
          <w:lang w:eastAsia="zh-CN"/>
        </w:rPr>
      </w:pPr>
    </w:p>
    <w:p w:rsidR="00070506" w:rsidRPr="00574B4A" w:rsidRDefault="00070506" w:rsidP="00070506">
      <w:pPr>
        <w:suppressAutoHyphens/>
        <w:spacing w:after="0"/>
        <w:ind w:left="4962" w:hanging="4257"/>
        <w:jc w:val="right"/>
        <w:rPr>
          <w:rFonts w:ascii="Calibri" w:eastAsia="Times New Roman" w:hAnsi="Calibri" w:cs="Times New Roman"/>
          <w:lang w:eastAsia="zh-CN"/>
        </w:rPr>
      </w:pPr>
    </w:p>
    <w:p w:rsidR="00070506" w:rsidRPr="00574B4A" w:rsidRDefault="00070506" w:rsidP="00070506">
      <w:pPr>
        <w:spacing w:after="0"/>
        <w:jc w:val="center"/>
        <w:rPr>
          <w:rFonts w:ascii="Calibri" w:eastAsia="Calibri" w:hAnsi="Calibri" w:cs="Arial"/>
          <w:b/>
          <w:i/>
          <w:u w:val="single"/>
        </w:rPr>
      </w:pPr>
      <w:r w:rsidRPr="00574B4A">
        <w:rPr>
          <w:rFonts w:ascii="Calibri" w:eastAsia="Calibri" w:hAnsi="Calibri" w:cs="Arial"/>
          <w:b/>
          <w:i/>
          <w:u w:val="single"/>
        </w:rPr>
        <w:t xml:space="preserve">Oświadczenie  w zakresie wypełnienia obowiązków informacyjnych przewidzianych </w:t>
      </w:r>
    </w:p>
    <w:p w:rsidR="00070506" w:rsidRPr="00574B4A" w:rsidRDefault="00070506" w:rsidP="00070506">
      <w:pPr>
        <w:spacing w:after="0"/>
        <w:jc w:val="center"/>
        <w:rPr>
          <w:rFonts w:ascii="Calibri" w:eastAsia="Calibri" w:hAnsi="Calibri" w:cs="Arial"/>
          <w:b/>
          <w:i/>
          <w:u w:val="single"/>
        </w:rPr>
      </w:pPr>
      <w:r w:rsidRPr="00574B4A">
        <w:rPr>
          <w:rFonts w:ascii="Calibri" w:eastAsia="Calibri" w:hAnsi="Calibri" w:cs="Arial"/>
          <w:b/>
          <w:i/>
          <w:u w:val="single"/>
        </w:rPr>
        <w:t xml:space="preserve">w art. 13 lub art. 14 RODO </w:t>
      </w:r>
    </w:p>
    <w:p w:rsidR="00070506" w:rsidRPr="00574B4A" w:rsidRDefault="00070506" w:rsidP="00070506">
      <w:pPr>
        <w:spacing w:after="0" w:line="240" w:lineRule="auto"/>
        <w:jc w:val="center"/>
        <w:rPr>
          <w:rFonts w:ascii="Calibri" w:eastAsia="Calibri" w:hAnsi="Calibri" w:cs="Arial"/>
          <w:i/>
          <w:u w:val="single"/>
        </w:rPr>
      </w:pPr>
    </w:p>
    <w:p w:rsidR="00070506" w:rsidRPr="00574B4A" w:rsidRDefault="00070506" w:rsidP="00070506">
      <w:pPr>
        <w:spacing w:after="0" w:line="240" w:lineRule="auto"/>
        <w:jc w:val="center"/>
        <w:rPr>
          <w:rFonts w:ascii="Calibri" w:eastAsia="Calibri" w:hAnsi="Calibri" w:cs="Arial"/>
          <w:i/>
          <w:u w:val="single"/>
        </w:rPr>
      </w:pPr>
    </w:p>
    <w:p w:rsidR="00070506" w:rsidRPr="00574B4A" w:rsidRDefault="00070506" w:rsidP="00070506">
      <w:pPr>
        <w:spacing w:after="0" w:line="240" w:lineRule="auto"/>
        <w:jc w:val="center"/>
        <w:rPr>
          <w:rFonts w:ascii="Calibri" w:eastAsia="Calibri" w:hAnsi="Calibri" w:cs="Arial"/>
        </w:rPr>
      </w:pPr>
      <w:r w:rsidRPr="00574B4A">
        <w:rPr>
          <w:rFonts w:ascii="Calibri" w:eastAsia="Calibri" w:hAnsi="Calibri" w:cs="Arial"/>
          <w:i/>
          <w:u w:val="single"/>
        </w:rPr>
        <w:t xml:space="preserve"> </w:t>
      </w:r>
    </w:p>
    <w:p w:rsidR="00070506" w:rsidRPr="00574B4A" w:rsidRDefault="00070506" w:rsidP="00070506">
      <w:pPr>
        <w:spacing w:after="0" w:line="240" w:lineRule="auto"/>
        <w:jc w:val="both"/>
        <w:rPr>
          <w:rFonts w:ascii="Calibri" w:eastAsia="Calibri" w:hAnsi="Calibri" w:cs="Arial"/>
          <w:lang w:eastAsia="pl-PL"/>
        </w:rPr>
      </w:pPr>
      <w:r w:rsidRPr="00574B4A">
        <w:rPr>
          <w:rFonts w:ascii="Calibri" w:eastAsia="Calibri" w:hAnsi="Calibri" w:cs="Arial"/>
          <w:lang w:eastAsia="pl-PL"/>
        </w:rPr>
        <w:t>Oświadczam, że wypełniłem obowiązki informacyjne przewidziane w art. 13 lub art. 14 RODO</w:t>
      </w:r>
      <w:r w:rsidRPr="00574B4A">
        <w:rPr>
          <w:rFonts w:ascii="Calibri" w:eastAsia="Calibri" w:hAnsi="Calibri" w:cs="Arial"/>
          <w:vertAlign w:val="superscript"/>
          <w:lang w:eastAsia="pl-PL"/>
        </w:rPr>
        <w:t>1)</w:t>
      </w:r>
      <w:r w:rsidRPr="00574B4A">
        <w:rPr>
          <w:rFonts w:ascii="Calibri" w:eastAsia="Calibri" w:hAnsi="Calibri" w:cs="Arial"/>
          <w:lang w:eastAsia="pl-PL"/>
        </w:rPr>
        <w:t xml:space="preserve"> wobec osób fizycznych, od których dane osobowe bezpośrednio lub pośrednio pozyskałem w celu ubiegania się o udzielenie zamówienia publicznego w niniejszym postępowaniu p/n </w:t>
      </w:r>
    </w:p>
    <w:p w:rsidR="004E16BF" w:rsidRPr="00574B4A" w:rsidRDefault="00574B4A" w:rsidP="004E16BF">
      <w:pPr>
        <w:suppressAutoHyphens/>
        <w:spacing w:after="0" w:line="240" w:lineRule="auto"/>
        <w:jc w:val="both"/>
        <w:rPr>
          <w:rFonts w:ascii="Calibri" w:eastAsia="Calibri" w:hAnsi="Calibri" w:cs="Times New Roman"/>
          <w:b/>
          <w:lang w:eastAsia="pl-PL"/>
        </w:rPr>
      </w:pPr>
      <w:r w:rsidRPr="00574B4A">
        <w:rPr>
          <w:rFonts w:ascii="Calibri" w:eastAsia="Calibri" w:hAnsi="Calibri" w:cs="Times New Roman"/>
          <w:b/>
          <w:lang w:eastAsia="pl-PL"/>
        </w:rPr>
        <w:t>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4E16BF" w:rsidRPr="00574B4A" w:rsidRDefault="004E16BF" w:rsidP="004E16BF">
      <w:pPr>
        <w:suppressAutoHyphens/>
        <w:spacing w:after="0" w:line="240" w:lineRule="auto"/>
        <w:jc w:val="both"/>
        <w:rPr>
          <w:rFonts w:ascii="Calibri" w:eastAsia="Arial" w:hAnsi="Calibri" w:cs="Arial"/>
          <w:sz w:val="20"/>
          <w:szCs w:val="20"/>
          <w:lang w:eastAsia="zh-CN"/>
        </w:rPr>
      </w:pPr>
    </w:p>
    <w:p w:rsidR="00070506" w:rsidRPr="00574B4A" w:rsidRDefault="00070506" w:rsidP="00070506">
      <w:pPr>
        <w:suppressAutoHyphens/>
        <w:spacing w:after="0"/>
        <w:jc w:val="both"/>
        <w:rPr>
          <w:rFonts w:ascii="Calibri" w:eastAsia="Times New Roman" w:hAnsi="Calibri" w:cs="Times New Roman"/>
          <w:sz w:val="20"/>
          <w:szCs w:val="20"/>
          <w:lang w:eastAsia="zh-CN"/>
        </w:rPr>
      </w:pPr>
      <w:r w:rsidRPr="00574B4A">
        <w:rPr>
          <w:rFonts w:ascii="Calibri" w:eastAsia="Times New Roman" w:hAnsi="Calibri" w:cs="Times New Roman"/>
          <w:i/>
          <w:sz w:val="20"/>
          <w:szCs w:val="20"/>
          <w:lang w:eastAsia="ar-SA"/>
        </w:rPr>
        <w:t>............................................</w:t>
      </w:r>
      <w:r w:rsidRPr="00574B4A">
        <w:rPr>
          <w:rFonts w:ascii="Calibri" w:eastAsia="Times New Roman" w:hAnsi="Calibri" w:cs="Times New Roman"/>
          <w:i/>
          <w:sz w:val="20"/>
          <w:szCs w:val="20"/>
          <w:lang w:eastAsia="ar-SA"/>
        </w:rPr>
        <w:tab/>
      </w:r>
      <w:r w:rsidRPr="00574B4A">
        <w:rPr>
          <w:rFonts w:ascii="Calibri" w:eastAsia="Times New Roman" w:hAnsi="Calibri" w:cs="Times New Roman"/>
          <w:i/>
          <w:sz w:val="20"/>
          <w:szCs w:val="20"/>
          <w:lang w:eastAsia="ar-SA"/>
        </w:rPr>
        <w:tab/>
      </w:r>
      <w:r w:rsidRPr="00574B4A">
        <w:rPr>
          <w:rFonts w:ascii="Calibri" w:eastAsia="Times New Roman" w:hAnsi="Calibri" w:cs="Times New Roman"/>
          <w:i/>
          <w:sz w:val="20"/>
          <w:szCs w:val="20"/>
          <w:lang w:eastAsia="ar-SA"/>
        </w:rPr>
        <w:tab/>
      </w:r>
      <w:r w:rsidRPr="00574B4A">
        <w:rPr>
          <w:rFonts w:ascii="Calibri" w:eastAsia="Times New Roman" w:hAnsi="Calibri" w:cs="Times New Roman"/>
          <w:i/>
          <w:sz w:val="20"/>
          <w:szCs w:val="20"/>
          <w:lang w:eastAsia="ar-SA"/>
        </w:rPr>
        <w:tab/>
        <w:t>.............................................................</w:t>
      </w:r>
    </w:p>
    <w:p w:rsidR="00070506" w:rsidRPr="00574B4A" w:rsidRDefault="00070506" w:rsidP="00070506">
      <w:pPr>
        <w:suppressAutoHyphens/>
        <w:spacing w:after="0"/>
        <w:ind w:left="4962" w:hanging="4257"/>
        <w:rPr>
          <w:rFonts w:ascii="Calibri" w:eastAsia="Times New Roman" w:hAnsi="Calibri" w:cs="Times New Roman"/>
          <w:i/>
          <w:sz w:val="20"/>
          <w:szCs w:val="20"/>
          <w:lang w:eastAsia="zh-CN"/>
        </w:rPr>
      </w:pPr>
      <w:r w:rsidRPr="00574B4A">
        <w:rPr>
          <w:rFonts w:ascii="Calibri" w:eastAsia="Times New Roman" w:hAnsi="Calibri" w:cs="Times New Roman"/>
          <w:i/>
          <w:sz w:val="20"/>
          <w:szCs w:val="20"/>
          <w:lang w:eastAsia="zh-CN"/>
        </w:rPr>
        <w:t>(data)</w:t>
      </w:r>
      <w:r w:rsidRPr="00574B4A">
        <w:rPr>
          <w:rFonts w:ascii="Calibri" w:eastAsia="Times New Roman" w:hAnsi="Calibri" w:cs="Times New Roman"/>
          <w:i/>
          <w:sz w:val="20"/>
          <w:szCs w:val="20"/>
          <w:lang w:eastAsia="zh-CN"/>
        </w:rPr>
        <w:tab/>
        <w:t>Podpis (podpisy) i pieczęć upoważnionego             przedstawiciela wykonawcy</w:t>
      </w:r>
    </w:p>
    <w:p w:rsidR="00070506" w:rsidRPr="00574B4A" w:rsidRDefault="00070506" w:rsidP="00070506">
      <w:pPr>
        <w:spacing w:after="0" w:line="240" w:lineRule="auto"/>
        <w:rPr>
          <w:rFonts w:ascii="Calibri" w:eastAsia="Times New Roman" w:hAnsi="Calibri" w:cs="Times New Roman"/>
          <w:i/>
          <w:color w:val="FF0000"/>
          <w:sz w:val="20"/>
          <w:szCs w:val="20"/>
          <w:lang w:eastAsia="zh-CN"/>
        </w:rPr>
      </w:pPr>
      <w:r w:rsidRPr="00574B4A">
        <w:rPr>
          <w:rFonts w:ascii="Calibri" w:eastAsia="Calibri" w:hAnsi="Calibri" w:cs="Times New Roman"/>
          <w:color w:val="FF0000"/>
        </w:rPr>
        <w:br w:type="page"/>
      </w:r>
    </w:p>
    <w:p w:rsidR="00A42A08" w:rsidRPr="00574B4A" w:rsidRDefault="00A42A08" w:rsidP="00A42A08">
      <w:pPr>
        <w:spacing w:after="0" w:line="240" w:lineRule="auto"/>
        <w:rPr>
          <w:rFonts w:ascii="Calibri" w:eastAsia="Times New Roman" w:hAnsi="Calibri" w:cs="Tahoma"/>
          <w:color w:val="FF0000"/>
        </w:rPr>
      </w:pPr>
    </w:p>
    <w:p w:rsidR="004E16BF" w:rsidRPr="00574B4A" w:rsidRDefault="004E16BF" w:rsidP="002B043E">
      <w:pPr>
        <w:pStyle w:val="Akapitzlist"/>
        <w:numPr>
          <w:ilvl w:val="0"/>
          <w:numId w:val="39"/>
        </w:numPr>
        <w:jc w:val="right"/>
        <w:rPr>
          <w:rFonts w:ascii="Calibri" w:eastAsia="Calibri" w:hAnsi="Calibri" w:cs="Calibri"/>
          <w:sz w:val="16"/>
        </w:rPr>
      </w:pPr>
      <w:r w:rsidRPr="00574B4A">
        <w:rPr>
          <w:rFonts w:ascii="Calibri" w:eastAsia="Calibri" w:hAnsi="Calibri" w:cs="Calibri"/>
          <w:sz w:val="16"/>
        </w:rPr>
        <w:t>Załącznik nr 7</w:t>
      </w:r>
    </w:p>
    <w:p w:rsidR="004E16BF" w:rsidRPr="00574B4A" w:rsidRDefault="004E16BF" w:rsidP="002B043E">
      <w:pPr>
        <w:numPr>
          <w:ilvl w:val="0"/>
          <w:numId w:val="39"/>
        </w:numPr>
        <w:suppressAutoHyphens/>
        <w:spacing w:after="0" w:line="360" w:lineRule="auto"/>
        <w:contextualSpacing/>
        <w:jc w:val="both"/>
        <w:rPr>
          <w:rFonts w:ascii="Calibri" w:eastAsia="Calibri" w:hAnsi="Calibri" w:cs="Calibri"/>
          <w:sz w:val="16"/>
        </w:rPr>
      </w:pPr>
      <w:r w:rsidRPr="00574B4A">
        <w:rPr>
          <w:rFonts w:ascii="Calibri" w:eastAsia="Calibri" w:hAnsi="Calibri" w:cs="Calibri"/>
          <w:sz w:val="16"/>
        </w:rPr>
        <w:t>Nazwa i adres Wykonawcy:</w:t>
      </w:r>
    </w:p>
    <w:p w:rsidR="004E16BF" w:rsidRPr="00574B4A" w:rsidRDefault="004E16BF" w:rsidP="002B043E">
      <w:pPr>
        <w:numPr>
          <w:ilvl w:val="0"/>
          <w:numId w:val="39"/>
        </w:numPr>
        <w:suppressAutoHyphens/>
        <w:spacing w:after="0" w:line="360" w:lineRule="auto"/>
        <w:contextualSpacing/>
        <w:rPr>
          <w:rFonts w:ascii="Calibri" w:eastAsia="Calibri" w:hAnsi="Calibri" w:cs="Calibri"/>
          <w:sz w:val="16"/>
        </w:rPr>
      </w:pPr>
      <w:r w:rsidRPr="00574B4A">
        <w:rPr>
          <w:rFonts w:ascii="Calibri" w:eastAsia="Calibri" w:hAnsi="Calibri" w:cs="Calibri"/>
          <w:sz w:val="16"/>
        </w:rPr>
        <w:t>.......................................................................................</w:t>
      </w:r>
    </w:p>
    <w:p w:rsidR="004E16BF" w:rsidRPr="00574B4A" w:rsidRDefault="004E16BF" w:rsidP="002B043E">
      <w:pPr>
        <w:numPr>
          <w:ilvl w:val="0"/>
          <w:numId w:val="39"/>
        </w:numPr>
        <w:suppressAutoHyphens/>
        <w:spacing w:after="0" w:line="360" w:lineRule="auto"/>
        <w:contextualSpacing/>
        <w:rPr>
          <w:rFonts w:ascii="Times New Roman" w:eastAsia="Calibri" w:hAnsi="Times New Roman" w:cs="Times New Roman"/>
          <w:sz w:val="24"/>
        </w:rPr>
      </w:pPr>
      <w:r w:rsidRPr="00574B4A">
        <w:rPr>
          <w:rFonts w:ascii="Calibri" w:eastAsia="Calibri" w:hAnsi="Calibri" w:cs="Calibri"/>
          <w:sz w:val="16"/>
        </w:rPr>
        <w:t>.......................................................................................</w:t>
      </w:r>
    </w:p>
    <w:p w:rsidR="004E16BF" w:rsidRPr="00574B4A" w:rsidRDefault="004E16BF" w:rsidP="002B043E">
      <w:pPr>
        <w:numPr>
          <w:ilvl w:val="0"/>
          <w:numId w:val="39"/>
        </w:numPr>
        <w:suppressAutoHyphens/>
        <w:spacing w:after="0" w:line="360" w:lineRule="auto"/>
        <w:contextualSpacing/>
        <w:rPr>
          <w:rFonts w:ascii="Calibri" w:eastAsia="Calibri" w:hAnsi="Calibri" w:cs="Calibri"/>
          <w:sz w:val="16"/>
        </w:rPr>
      </w:pPr>
      <w:r w:rsidRPr="00574B4A">
        <w:rPr>
          <w:rFonts w:ascii="Calibri" w:eastAsia="Calibri" w:hAnsi="Calibri" w:cs="Calibri"/>
          <w:sz w:val="16"/>
        </w:rPr>
        <w:t>.......................................................................................</w:t>
      </w:r>
    </w:p>
    <w:p w:rsidR="004E16BF" w:rsidRPr="00574B4A" w:rsidRDefault="004E16BF" w:rsidP="002B043E">
      <w:pPr>
        <w:numPr>
          <w:ilvl w:val="0"/>
          <w:numId w:val="39"/>
        </w:numPr>
        <w:suppressAutoHyphens/>
        <w:spacing w:after="0" w:line="360" w:lineRule="auto"/>
        <w:contextualSpacing/>
        <w:rPr>
          <w:rFonts w:ascii="Calibri" w:eastAsia="Calibri" w:hAnsi="Calibri" w:cs="Calibri"/>
          <w:sz w:val="16"/>
        </w:rPr>
      </w:pPr>
      <w:r w:rsidRPr="00574B4A">
        <w:rPr>
          <w:rFonts w:ascii="Calibri" w:eastAsia="Calibri" w:hAnsi="Calibri" w:cs="Calibri"/>
          <w:sz w:val="16"/>
        </w:rPr>
        <w:t>.......................................................................................</w:t>
      </w:r>
    </w:p>
    <w:p w:rsidR="004E16BF" w:rsidRPr="00574B4A" w:rsidRDefault="004E16BF" w:rsidP="002B043E">
      <w:pPr>
        <w:numPr>
          <w:ilvl w:val="0"/>
          <w:numId w:val="39"/>
        </w:numPr>
        <w:suppressAutoHyphens/>
        <w:spacing w:after="0" w:line="360" w:lineRule="auto"/>
        <w:contextualSpacing/>
        <w:rPr>
          <w:rFonts w:ascii="Calibri" w:eastAsia="Calibri" w:hAnsi="Calibri" w:cs="Calibri"/>
          <w:sz w:val="16"/>
        </w:rPr>
      </w:pPr>
    </w:p>
    <w:p w:rsidR="004E16BF" w:rsidRPr="00574B4A" w:rsidRDefault="004E16BF" w:rsidP="002B043E">
      <w:pPr>
        <w:numPr>
          <w:ilvl w:val="0"/>
          <w:numId w:val="39"/>
        </w:numPr>
        <w:suppressAutoHyphens/>
        <w:spacing w:after="0" w:line="360" w:lineRule="auto"/>
        <w:contextualSpacing/>
        <w:jc w:val="center"/>
        <w:rPr>
          <w:rFonts w:ascii="Calibri" w:eastAsia="Calibri" w:hAnsi="Calibri" w:cs="Calibri"/>
          <w:b/>
        </w:rPr>
      </w:pPr>
      <w:r w:rsidRPr="00574B4A">
        <w:rPr>
          <w:rFonts w:ascii="Calibri" w:eastAsia="Calibri" w:hAnsi="Calibri" w:cs="Calibri"/>
          <w:b/>
          <w:sz w:val="20"/>
        </w:rPr>
        <w:t xml:space="preserve">WYKAZ PRZEPROWADZONYCH </w:t>
      </w:r>
      <w:r w:rsidR="0060393D" w:rsidRPr="00574B4A">
        <w:rPr>
          <w:rFonts w:ascii="Calibri" w:eastAsia="Calibri" w:hAnsi="Calibri" w:cs="Calibri"/>
          <w:b/>
          <w:sz w:val="20"/>
        </w:rPr>
        <w:t>ZAJĘĆ</w:t>
      </w:r>
      <w:r w:rsidRPr="00574B4A">
        <w:rPr>
          <w:rFonts w:ascii="Calibri" w:eastAsia="Calibri" w:hAnsi="Calibri" w:cs="Calibri"/>
          <w:b/>
          <w:sz w:val="20"/>
        </w:rPr>
        <w:t>*</w:t>
      </w:r>
    </w:p>
    <w:p w:rsidR="004E16BF" w:rsidRPr="00574B4A" w:rsidRDefault="004E16BF" w:rsidP="002B043E">
      <w:pPr>
        <w:numPr>
          <w:ilvl w:val="0"/>
          <w:numId w:val="39"/>
        </w:numPr>
        <w:spacing w:after="0" w:line="240" w:lineRule="auto"/>
        <w:contextualSpacing/>
        <w:rPr>
          <w:rFonts w:ascii="Calibri" w:eastAsia="Calibri" w:hAnsi="Calibri" w:cs="Arial"/>
          <w:sz w:val="18"/>
          <w:szCs w:val="18"/>
        </w:rPr>
      </w:pPr>
      <w:r w:rsidRPr="00574B4A">
        <w:rPr>
          <w:rFonts w:ascii="Calibri" w:eastAsia="Calibri" w:hAnsi="Calibri" w:cs="Calibri"/>
          <w:sz w:val="18"/>
        </w:rPr>
        <w:t>Nazwa postępowania</w:t>
      </w:r>
      <w:r w:rsidRPr="00574B4A">
        <w:rPr>
          <w:rFonts w:ascii="Calibri" w:eastAsia="Calibri" w:hAnsi="Calibri" w:cs="Calibri"/>
          <w:sz w:val="20"/>
          <w:szCs w:val="20"/>
        </w:rPr>
        <w:t>:</w:t>
      </w:r>
      <w:r w:rsidRPr="00574B4A">
        <w:rPr>
          <w:rFonts w:ascii="Calibri" w:eastAsia="Calibri" w:hAnsi="Calibri" w:cs="Calibri"/>
          <w:b/>
          <w:sz w:val="20"/>
          <w:szCs w:val="20"/>
        </w:rPr>
        <w:t xml:space="preserve"> </w:t>
      </w:r>
      <w:r w:rsidRPr="00574B4A">
        <w:rPr>
          <w:rFonts w:ascii="Calibri" w:eastAsia="Calibri" w:hAnsi="Calibri" w:cs="Calibri"/>
          <w:b/>
          <w:sz w:val="18"/>
          <w:szCs w:val="18"/>
        </w:rPr>
        <w:t xml:space="preserve">Przeprowadzenie zajęć </w:t>
      </w:r>
      <w:r w:rsidR="00574B4A" w:rsidRPr="00574B4A">
        <w:rPr>
          <w:rFonts w:ascii="Calibri" w:eastAsia="Calibri" w:hAnsi="Calibri" w:cs="Calibri"/>
          <w:b/>
          <w:sz w:val="18"/>
          <w:szCs w:val="18"/>
        </w:rPr>
        <w:t>z nauki języka angielskiego</w:t>
      </w:r>
      <w:r w:rsidRPr="00574B4A">
        <w:rPr>
          <w:rFonts w:ascii="Calibri" w:eastAsia="Calibri" w:hAnsi="Calibri" w:cs="Calibri"/>
          <w:b/>
          <w:sz w:val="18"/>
          <w:szCs w:val="18"/>
        </w:rPr>
        <w:t xml:space="preserve">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4E16BF" w:rsidRPr="00574B4A" w:rsidRDefault="004E16BF" w:rsidP="002B043E">
      <w:pPr>
        <w:numPr>
          <w:ilvl w:val="0"/>
          <w:numId w:val="39"/>
        </w:numPr>
        <w:spacing w:after="160" w:line="360" w:lineRule="auto"/>
        <w:contextualSpacing/>
        <w:rPr>
          <w:rFonts w:ascii="Calibri" w:eastAsia="Calibri" w:hAnsi="Calibri" w:cs="Times New Roman"/>
          <w:bCs/>
          <w:sz w:val="18"/>
          <w:szCs w:val="18"/>
        </w:rPr>
      </w:pPr>
    </w:p>
    <w:p w:rsidR="004E16BF" w:rsidRPr="00574B4A" w:rsidRDefault="004E16BF" w:rsidP="002B043E">
      <w:pPr>
        <w:numPr>
          <w:ilvl w:val="0"/>
          <w:numId w:val="39"/>
        </w:numPr>
        <w:spacing w:after="160" w:line="360" w:lineRule="auto"/>
        <w:contextualSpacing/>
        <w:rPr>
          <w:rFonts w:ascii="Calibri" w:eastAsia="Calibri" w:hAnsi="Calibri" w:cs="Times New Roman"/>
          <w:sz w:val="18"/>
          <w:szCs w:val="18"/>
        </w:rPr>
      </w:pPr>
      <w:r w:rsidRPr="00574B4A">
        <w:rPr>
          <w:rFonts w:ascii="Calibri" w:eastAsia="Calibri" w:hAnsi="Calibri" w:cs="Times New Roman"/>
          <w:bCs/>
          <w:sz w:val="18"/>
          <w:szCs w:val="18"/>
        </w:rPr>
        <w:t xml:space="preserve">Imię i nazwisko osoby wyznaczonej do przeprowadzenia </w:t>
      </w:r>
      <w:r w:rsidR="00C04A82" w:rsidRPr="00574B4A">
        <w:rPr>
          <w:rFonts w:ascii="Calibri" w:eastAsia="Calibri" w:hAnsi="Calibri" w:cs="Times New Roman"/>
          <w:bCs/>
          <w:sz w:val="18"/>
          <w:szCs w:val="18"/>
        </w:rPr>
        <w:t>zajęć</w:t>
      </w:r>
      <w:r w:rsidRPr="00574B4A">
        <w:rPr>
          <w:rFonts w:ascii="Calibri" w:eastAsia="Calibri" w:hAnsi="Calibri" w:cs="Times New Roman"/>
          <w:bCs/>
          <w:sz w:val="18"/>
          <w:szCs w:val="18"/>
        </w:rPr>
        <w:t xml:space="preserve"> (realizacji zamówienia):</w:t>
      </w:r>
    </w:p>
    <w:p w:rsidR="004E16BF" w:rsidRPr="00574B4A" w:rsidRDefault="004E16BF" w:rsidP="002B043E">
      <w:pPr>
        <w:numPr>
          <w:ilvl w:val="0"/>
          <w:numId w:val="39"/>
        </w:numPr>
        <w:spacing w:after="160" w:line="360" w:lineRule="auto"/>
        <w:contextualSpacing/>
        <w:rPr>
          <w:rFonts w:ascii="Calibri" w:eastAsia="Calibri" w:hAnsi="Calibri" w:cs="Times New Roman"/>
          <w:sz w:val="18"/>
          <w:szCs w:val="18"/>
        </w:rPr>
      </w:pPr>
      <w:r w:rsidRPr="00574B4A">
        <w:rPr>
          <w:rFonts w:ascii="Calibri" w:eastAsia="Calibri" w:hAnsi="Calibri" w:cs="Times New Roman"/>
          <w:sz w:val="18"/>
          <w:szCs w:val="18"/>
        </w:rPr>
        <w:t>……………………………………………………………………………………………………………………….</w:t>
      </w:r>
    </w:p>
    <w:p w:rsidR="004E16BF" w:rsidRPr="00574B4A" w:rsidRDefault="004E16BF" w:rsidP="002B043E">
      <w:pPr>
        <w:numPr>
          <w:ilvl w:val="0"/>
          <w:numId w:val="39"/>
        </w:numPr>
        <w:spacing w:after="160" w:line="360" w:lineRule="auto"/>
        <w:contextualSpacing/>
        <w:rPr>
          <w:rFonts w:ascii="Calibri" w:eastAsia="Calibri" w:hAnsi="Calibri" w:cs="Times New Roman"/>
          <w:sz w:val="18"/>
          <w:szCs w:val="18"/>
        </w:rPr>
      </w:pPr>
    </w:p>
    <w:p w:rsidR="004E16BF" w:rsidRPr="00574B4A" w:rsidRDefault="004E16BF" w:rsidP="00D20A24">
      <w:pPr>
        <w:numPr>
          <w:ilvl w:val="0"/>
          <w:numId w:val="39"/>
        </w:numPr>
        <w:tabs>
          <w:tab w:val="left" w:pos="0"/>
        </w:tabs>
        <w:spacing w:after="0" w:line="240" w:lineRule="auto"/>
        <w:ind w:left="0" w:firstLine="0"/>
        <w:contextualSpacing/>
        <w:jc w:val="both"/>
        <w:rPr>
          <w:rFonts w:ascii="Calibri" w:eastAsia="Calibri" w:hAnsi="Calibri" w:cs="Calibri"/>
          <w:b/>
          <w:sz w:val="18"/>
        </w:rPr>
      </w:pPr>
      <w:r w:rsidRPr="00574B4A">
        <w:rPr>
          <w:rFonts w:ascii="Calibri" w:eastAsia="Calibri" w:hAnsi="Calibri" w:cs="Times New Roman"/>
          <w:bCs/>
          <w:sz w:val="18"/>
          <w:szCs w:val="18"/>
        </w:rPr>
        <w:t xml:space="preserve">Oświadczam, że osoba wyznaczona do realizacji zamówienia przeprowadziła niżej wymienione </w:t>
      </w:r>
      <w:r w:rsidR="00C04A82" w:rsidRPr="00574B4A">
        <w:rPr>
          <w:rFonts w:ascii="Calibri" w:eastAsia="Calibri" w:hAnsi="Calibri" w:cs="Times New Roman"/>
          <w:bCs/>
          <w:sz w:val="18"/>
          <w:szCs w:val="18"/>
        </w:rPr>
        <w:t>zajęcia</w:t>
      </w:r>
      <w:r w:rsidRPr="00574B4A">
        <w:rPr>
          <w:rFonts w:ascii="Calibri" w:eastAsia="Calibri" w:hAnsi="Calibri" w:cs="Times New Roman"/>
          <w:bCs/>
          <w:sz w:val="18"/>
          <w:szCs w:val="18"/>
        </w:rPr>
        <w:t xml:space="preserve"> grupowe</w:t>
      </w:r>
      <w:r w:rsidR="006E7C0E" w:rsidRPr="00574B4A">
        <w:rPr>
          <w:rFonts w:ascii="Calibri" w:eastAsia="Calibri" w:hAnsi="Calibri" w:cs="Times New Roman"/>
          <w:bCs/>
          <w:sz w:val="18"/>
          <w:szCs w:val="18"/>
        </w:rPr>
        <w:t xml:space="preserve"> </w:t>
      </w:r>
      <w:r w:rsidR="00574B4A" w:rsidRPr="00574B4A">
        <w:rPr>
          <w:rFonts w:ascii="Calibri" w:eastAsia="Calibri" w:hAnsi="Calibri" w:cs="Times New Roman"/>
          <w:bCs/>
          <w:sz w:val="18"/>
          <w:szCs w:val="18"/>
        </w:rPr>
        <w:t>z nauki języka angielskiego</w:t>
      </w:r>
      <w:r w:rsidR="006E7C0E" w:rsidRPr="00574B4A">
        <w:rPr>
          <w:rFonts w:ascii="Calibri" w:eastAsia="Calibri" w:hAnsi="Calibri" w:cs="Times New Roman"/>
          <w:bCs/>
          <w:sz w:val="18"/>
          <w:szCs w:val="18"/>
        </w:rPr>
        <w:t xml:space="preserve"> dla dzieci</w:t>
      </w:r>
    </w:p>
    <w:p w:rsidR="004E16BF" w:rsidRPr="00574B4A"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2110"/>
        <w:gridCol w:w="1633"/>
        <w:gridCol w:w="1826"/>
        <w:gridCol w:w="1529"/>
        <w:gridCol w:w="1791"/>
      </w:tblGrid>
      <w:tr w:rsidR="00574B4A" w:rsidRPr="00574B4A" w:rsidTr="00C04A82">
        <w:trPr>
          <w:trHeight w:val="494"/>
        </w:trPr>
        <w:tc>
          <w:tcPr>
            <w:tcW w:w="399" w:type="dxa"/>
          </w:tcPr>
          <w:p w:rsidR="00C04A82" w:rsidRPr="00574B4A" w:rsidRDefault="00C04A82" w:rsidP="004E16BF">
            <w:pPr>
              <w:tabs>
                <w:tab w:val="left" w:pos="0"/>
              </w:tabs>
              <w:suppressAutoHyphens/>
              <w:spacing w:after="0" w:line="240" w:lineRule="auto"/>
              <w:jc w:val="center"/>
              <w:rPr>
                <w:rFonts w:ascii="Calibri" w:eastAsia="Calibri" w:hAnsi="Calibri" w:cs="Times New Roman"/>
                <w:sz w:val="18"/>
                <w:szCs w:val="18"/>
              </w:rPr>
            </w:pPr>
            <w:proofErr w:type="spellStart"/>
            <w:r w:rsidRPr="00574B4A">
              <w:rPr>
                <w:rFonts w:ascii="Calibri" w:eastAsia="Calibri" w:hAnsi="Calibri" w:cs="Times New Roman"/>
                <w:sz w:val="18"/>
                <w:szCs w:val="18"/>
              </w:rPr>
              <w:t>Lp</w:t>
            </w:r>
            <w:proofErr w:type="spellEnd"/>
          </w:p>
        </w:tc>
        <w:tc>
          <w:tcPr>
            <w:tcW w:w="2110" w:type="dxa"/>
            <w:shd w:val="clear" w:color="auto" w:fill="auto"/>
          </w:tcPr>
          <w:p w:rsidR="00C04A82" w:rsidRPr="00574B4A" w:rsidRDefault="00C04A82" w:rsidP="00D20A24">
            <w:pPr>
              <w:tabs>
                <w:tab w:val="left" w:pos="0"/>
              </w:tabs>
              <w:suppressAutoHyphens/>
              <w:spacing w:after="0" w:line="240" w:lineRule="auto"/>
              <w:jc w:val="center"/>
              <w:rPr>
                <w:rFonts w:ascii="Calibri" w:eastAsia="Calibri" w:hAnsi="Calibri" w:cs="Times New Roman"/>
                <w:sz w:val="18"/>
                <w:szCs w:val="18"/>
              </w:rPr>
            </w:pPr>
            <w:r w:rsidRPr="00574B4A">
              <w:rPr>
                <w:rFonts w:ascii="Calibri" w:eastAsia="Calibri" w:hAnsi="Calibri" w:cs="Times New Roman"/>
                <w:sz w:val="18"/>
                <w:szCs w:val="18"/>
              </w:rPr>
              <w:t xml:space="preserve">Podmiot na rzecz, którego wykonano </w:t>
            </w:r>
            <w:r w:rsidR="00D20A24" w:rsidRPr="00574B4A">
              <w:rPr>
                <w:rFonts w:ascii="Calibri" w:eastAsia="Calibri" w:hAnsi="Calibri" w:cs="Times New Roman"/>
                <w:sz w:val="18"/>
                <w:szCs w:val="18"/>
              </w:rPr>
              <w:t>zajęcia</w:t>
            </w:r>
            <w:r w:rsidRPr="00574B4A">
              <w:rPr>
                <w:rFonts w:ascii="Calibri" w:eastAsia="Calibri" w:hAnsi="Calibri" w:cs="Times New Roman"/>
                <w:sz w:val="18"/>
                <w:szCs w:val="18"/>
              </w:rPr>
              <w:t xml:space="preserve"> (nazwa i adres) </w:t>
            </w:r>
          </w:p>
        </w:tc>
        <w:tc>
          <w:tcPr>
            <w:tcW w:w="1633" w:type="dxa"/>
          </w:tcPr>
          <w:p w:rsidR="00C04A82" w:rsidRPr="00574B4A" w:rsidRDefault="00C04A82" w:rsidP="00C04A82">
            <w:pPr>
              <w:tabs>
                <w:tab w:val="left" w:pos="0"/>
              </w:tabs>
              <w:suppressAutoHyphens/>
              <w:spacing w:after="0" w:line="240" w:lineRule="auto"/>
              <w:jc w:val="center"/>
              <w:rPr>
                <w:rFonts w:ascii="Calibri" w:eastAsia="Calibri" w:hAnsi="Calibri" w:cs="Times New Roman"/>
                <w:sz w:val="18"/>
                <w:szCs w:val="18"/>
              </w:rPr>
            </w:pPr>
            <w:r w:rsidRPr="00574B4A">
              <w:rPr>
                <w:rFonts w:ascii="Calibri" w:eastAsia="Calibri" w:hAnsi="Calibri" w:cs="Times New Roman"/>
                <w:sz w:val="18"/>
                <w:szCs w:val="18"/>
              </w:rPr>
              <w:t>Temat zajęć</w:t>
            </w:r>
          </w:p>
        </w:tc>
        <w:tc>
          <w:tcPr>
            <w:tcW w:w="1826" w:type="dxa"/>
            <w:shd w:val="clear" w:color="auto" w:fill="auto"/>
          </w:tcPr>
          <w:p w:rsidR="00C04A82" w:rsidRPr="00574B4A" w:rsidRDefault="00C04A82" w:rsidP="004E16BF">
            <w:pPr>
              <w:tabs>
                <w:tab w:val="left" w:pos="0"/>
              </w:tabs>
              <w:suppressAutoHyphens/>
              <w:spacing w:after="0" w:line="240" w:lineRule="auto"/>
              <w:jc w:val="center"/>
              <w:rPr>
                <w:rFonts w:ascii="Calibri" w:eastAsia="Calibri" w:hAnsi="Calibri" w:cs="Times New Roman"/>
                <w:sz w:val="18"/>
                <w:szCs w:val="18"/>
              </w:rPr>
            </w:pPr>
            <w:r w:rsidRPr="00574B4A">
              <w:rPr>
                <w:rFonts w:ascii="Calibri" w:eastAsia="Calibri" w:hAnsi="Calibri" w:cs="Times New Roman"/>
                <w:sz w:val="18"/>
                <w:szCs w:val="18"/>
              </w:rPr>
              <w:t>Termin realizacji</w:t>
            </w:r>
          </w:p>
        </w:tc>
        <w:tc>
          <w:tcPr>
            <w:tcW w:w="1529" w:type="dxa"/>
          </w:tcPr>
          <w:p w:rsidR="00C04A82" w:rsidRPr="00574B4A" w:rsidRDefault="00C04A82" w:rsidP="004E16BF">
            <w:pPr>
              <w:tabs>
                <w:tab w:val="left" w:pos="0"/>
              </w:tabs>
              <w:suppressAutoHyphens/>
              <w:spacing w:after="0" w:line="240" w:lineRule="auto"/>
              <w:jc w:val="center"/>
              <w:rPr>
                <w:rFonts w:ascii="Calibri" w:eastAsia="Calibri" w:hAnsi="Calibri" w:cs="Times New Roman"/>
                <w:sz w:val="18"/>
                <w:szCs w:val="18"/>
              </w:rPr>
            </w:pPr>
            <w:r w:rsidRPr="00574B4A">
              <w:rPr>
                <w:rFonts w:ascii="Calibri" w:eastAsia="Calibri" w:hAnsi="Calibri" w:cs="Times New Roman"/>
                <w:sz w:val="18"/>
                <w:szCs w:val="18"/>
              </w:rPr>
              <w:t>Liczba godzin</w:t>
            </w:r>
          </w:p>
        </w:tc>
        <w:tc>
          <w:tcPr>
            <w:tcW w:w="1791" w:type="dxa"/>
          </w:tcPr>
          <w:p w:rsidR="00C04A82" w:rsidRPr="00574B4A" w:rsidRDefault="00C04A82" w:rsidP="006E7C0E">
            <w:pPr>
              <w:tabs>
                <w:tab w:val="left" w:pos="0"/>
              </w:tabs>
              <w:suppressAutoHyphens/>
              <w:spacing w:after="0" w:line="240" w:lineRule="auto"/>
              <w:jc w:val="center"/>
              <w:rPr>
                <w:rFonts w:ascii="Calibri" w:eastAsia="Calibri" w:hAnsi="Calibri" w:cs="Times New Roman"/>
                <w:sz w:val="18"/>
                <w:szCs w:val="18"/>
              </w:rPr>
            </w:pPr>
            <w:bookmarkStart w:id="0" w:name="_GoBack"/>
            <w:r w:rsidRPr="00C71F29">
              <w:rPr>
                <w:rFonts w:ascii="Calibri" w:eastAsia="Calibri" w:hAnsi="Calibri" w:cs="Times New Roman"/>
                <w:sz w:val="18"/>
                <w:szCs w:val="18"/>
              </w:rPr>
              <w:t>Liczba dzieci</w:t>
            </w:r>
            <w:r w:rsidR="00047D05" w:rsidRPr="00C71F29">
              <w:rPr>
                <w:rFonts w:ascii="Calibri" w:eastAsia="Calibri" w:hAnsi="Calibri" w:cs="Times New Roman"/>
                <w:sz w:val="18"/>
                <w:szCs w:val="18"/>
              </w:rPr>
              <w:t xml:space="preserve"> w grupie</w:t>
            </w:r>
            <w:r w:rsidR="00FB0CCA" w:rsidRPr="00C71F29">
              <w:rPr>
                <w:rFonts w:ascii="Calibri" w:eastAsia="Calibri" w:hAnsi="Calibri" w:cs="Times New Roman"/>
                <w:sz w:val="18"/>
                <w:szCs w:val="18"/>
              </w:rPr>
              <w:t xml:space="preserve"> oraz wiek dzieci</w:t>
            </w:r>
            <w:bookmarkEnd w:id="0"/>
          </w:p>
        </w:tc>
      </w:tr>
      <w:tr w:rsidR="00574B4A" w:rsidRPr="00574B4A" w:rsidTr="00C04A82">
        <w:trPr>
          <w:trHeight w:val="416"/>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1</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574B4A" w:rsidRPr="00574B4A" w:rsidTr="00C04A82">
        <w:trPr>
          <w:trHeight w:val="422"/>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2</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574B4A" w:rsidRPr="00574B4A" w:rsidTr="00C04A82">
        <w:trPr>
          <w:trHeight w:val="414"/>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3</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574B4A" w:rsidRPr="00574B4A" w:rsidTr="00C04A82">
        <w:trPr>
          <w:trHeight w:val="419"/>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4</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574B4A" w:rsidRPr="00574B4A" w:rsidTr="00C04A82">
        <w:trPr>
          <w:trHeight w:val="412"/>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5</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574B4A" w:rsidRPr="00574B4A" w:rsidTr="00C04A82">
        <w:trPr>
          <w:trHeight w:val="418"/>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6</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574B4A" w:rsidRPr="00574B4A" w:rsidTr="00C04A82">
        <w:trPr>
          <w:trHeight w:val="418"/>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7</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574B4A" w:rsidRPr="00574B4A" w:rsidTr="00C04A82">
        <w:trPr>
          <w:trHeight w:val="418"/>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8</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574B4A" w:rsidRPr="00574B4A" w:rsidTr="00C04A82">
        <w:trPr>
          <w:trHeight w:val="418"/>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9</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574B4A" w:rsidTr="00C04A82">
        <w:trPr>
          <w:trHeight w:val="418"/>
        </w:trPr>
        <w:tc>
          <w:tcPr>
            <w:tcW w:w="39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r w:rsidRPr="00574B4A">
              <w:rPr>
                <w:rFonts w:ascii="Calibri" w:eastAsia="Calibri" w:hAnsi="Calibri" w:cs="Times New Roman"/>
                <w:sz w:val="18"/>
                <w:szCs w:val="18"/>
              </w:rPr>
              <w:t>10</w:t>
            </w:r>
          </w:p>
        </w:tc>
        <w:tc>
          <w:tcPr>
            <w:tcW w:w="2110"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574B4A" w:rsidRDefault="00C04A82" w:rsidP="004E16BF">
            <w:pPr>
              <w:tabs>
                <w:tab w:val="left" w:pos="0"/>
              </w:tabs>
              <w:suppressAutoHyphens/>
              <w:spacing w:after="0" w:line="240" w:lineRule="auto"/>
              <w:jc w:val="right"/>
              <w:rPr>
                <w:rFonts w:ascii="Calibri" w:eastAsia="Calibri" w:hAnsi="Calibri" w:cs="Times New Roman"/>
                <w:sz w:val="18"/>
                <w:szCs w:val="18"/>
              </w:rPr>
            </w:pPr>
          </w:p>
        </w:tc>
      </w:tr>
    </w:tbl>
    <w:p w:rsidR="004E16BF" w:rsidRPr="00574B4A"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p w:rsidR="004E16BF" w:rsidRPr="00574B4A"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p w:rsidR="004E16BF" w:rsidRPr="00574B4A"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p w:rsidR="004E16BF" w:rsidRPr="00574B4A"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b/>
          <w:sz w:val="16"/>
          <w:szCs w:val="16"/>
        </w:rPr>
      </w:pPr>
    </w:p>
    <w:p w:rsidR="004E16BF" w:rsidRPr="00574B4A"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jc w:val="right"/>
        <w:rPr>
          <w:rFonts w:ascii="Times New Roman" w:eastAsia="Calibri" w:hAnsi="Times New Roman" w:cs="Calibri"/>
          <w:b/>
          <w:i/>
          <w:sz w:val="16"/>
          <w:szCs w:val="16"/>
        </w:rPr>
      </w:pPr>
      <w:r w:rsidRPr="00574B4A">
        <w:rPr>
          <w:rFonts w:ascii="Times New Roman" w:eastAsia="Calibri" w:hAnsi="Times New Roman" w:cs="Calibri"/>
          <w:b/>
          <w:i/>
          <w:sz w:val="16"/>
          <w:szCs w:val="16"/>
        </w:rPr>
        <w:t>...............................</w:t>
      </w:r>
      <w:r w:rsidRPr="00574B4A">
        <w:rPr>
          <w:rFonts w:ascii="Times New Roman" w:eastAsia="Calibri" w:hAnsi="Times New Roman" w:cs="Calibri"/>
          <w:b/>
          <w:i/>
          <w:sz w:val="16"/>
          <w:szCs w:val="16"/>
        </w:rPr>
        <w:tab/>
      </w:r>
      <w:r w:rsidRPr="00574B4A">
        <w:rPr>
          <w:rFonts w:ascii="Times New Roman" w:eastAsia="Calibri" w:hAnsi="Times New Roman" w:cs="Calibri"/>
          <w:b/>
          <w:i/>
          <w:sz w:val="16"/>
          <w:szCs w:val="16"/>
        </w:rPr>
        <w:tab/>
        <w:t>......................................................................</w:t>
      </w:r>
    </w:p>
    <w:p w:rsidR="004E16BF" w:rsidRPr="00574B4A"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jc w:val="right"/>
        <w:rPr>
          <w:rFonts w:ascii="Times New Roman" w:eastAsia="Calibri" w:hAnsi="Times New Roman" w:cs="Calibri"/>
          <w:b/>
          <w:i/>
          <w:sz w:val="16"/>
          <w:szCs w:val="16"/>
        </w:rPr>
      </w:pPr>
      <w:r w:rsidRPr="00574B4A">
        <w:rPr>
          <w:rFonts w:ascii="Times New Roman" w:eastAsia="Calibri" w:hAnsi="Times New Roman" w:cs="Calibri"/>
          <w:b/>
          <w:i/>
          <w:sz w:val="16"/>
          <w:szCs w:val="16"/>
        </w:rPr>
        <w:tab/>
      </w:r>
      <w:r w:rsidRPr="00574B4A">
        <w:rPr>
          <w:rFonts w:ascii="Times New Roman" w:eastAsia="Calibri" w:hAnsi="Times New Roman" w:cs="Calibri"/>
          <w:b/>
          <w:i/>
          <w:sz w:val="16"/>
          <w:szCs w:val="16"/>
        </w:rPr>
        <w:tab/>
      </w:r>
      <w:r w:rsidRPr="00574B4A">
        <w:rPr>
          <w:rFonts w:ascii="Times New Roman" w:eastAsia="Calibri" w:hAnsi="Times New Roman" w:cs="Calibri"/>
          <w:b/>
          <w:i/>
          <w:sz w:val="16"/>
          <w:szCs w:val="16"/>
        </w:rPr>
        <w:tab/>
      </w:r>
      <w:r w:rsidRPr="00574B4A">
        <w:rPr>
          <w:rFonts w:ascii="Times New Roman" w:eastAsia="Calibri" w:hAnsi="Times New Roman" w:cs="Calibri"/>
          <w:b/>
          <w:i/>
          <w:sz w:val="16"/>
          <w:szCs w:val="16"/>
        </w:rPr>
        <w:tab/>
      </w:r>
      <w:r w:rsidRPr="00574B4A">
        <w:rPr>
          <w:rFonts w:ascii="Times New Roman" w:eastAsia="Calibri" w:hAnsi="Times New Roman" w:cs="Calibri"/>
          <w:b/>
          <w:i/>
          <w:sz w:val="16"/>
          <w:szCs w:val="16"/>
        </w:rPr>
        <w:tab/>
      </w:r>
      <w:r w:rsidRPr="00574B4A">
        <w:rPr>
          <w:rFonts w:ascii="Times New Roman" w:eastAsia="Calibri" w:hAnsi="Times New Roman" w:cs="Calibri"/>
          <w:b/>
          <w:i/>
          <w:sz w:val="16"/>
          <w:szCs w:val="16"/>
        </w:rPr>
        <w:tab/>
      </w:r>
      <w:r w:rsidRPr="00574B4A">
        <w:rPr>
          <w:rFonts w:ascii="Times New Roman" w:eastAsia="Calibri" w:hAnsi="Times New Roman" w:cs="Calibri"/>
          <w:b/>
          <w:i/>
          <w:sz w:val="16"/>
          <w:szCs w:val="16"/>
        </w:rPr>
        <w:tab/>
        <w:t>.............................................................</w:t>
      </w:r>
      <w:r w:rsidRPr="00574B4A">
        <w:rPr>
          <w:rFonts w:ascii="Times New Roman" w:eastAsia="Calibri" w:hAnsi="Times New Roman" w:cs="Calibri"/>
          <w:b/>
          <w:i/>
          <w:sz w:val="16"/>
          <w:szCs w:val="16"/>
        </w:rPr>
        <w:tab/>
      </w:r>
    </w:p>
    <w:p w:rsidR="004E16BF" w:rsidRPr="00574B4A"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sz w:val="16"/>
          <w:szCs w:val="16"/>
        </w:rPr>
      </w:pPr>
      <w:r w:rsidRPr="00574B4A">
        <w:rPr>
          <w:rFonts w:ascii="Times New Roman" w:eastAsia="Calibri" w:hAnsi="Times New Roman" w:cs="Calibri"/>
          <w:i/>
          <w:sz w:val="16"/>
          <w:szCs w:val="16"/>
        </w:rPr>
        <w:t>Data</w:t>
      </w:r>
      <w:r w:rsidRPr="00574B4A">
        <w:rPr>
          <w:rFonts w:ascii="Times New Roman" w:eastAsia="Calibri" w:hAnsi="Times New Roman" w:cs="Calibri"/>
          <w:b/>
          <w:i/>
          <w:sz w:val="16"/>
          <w:szCs w:val="16"/>
        </w:rPr>
        <w:tab/>
      </w:r>
      <w:r w:rsidRPr="00574B4A">
        <w:rPr>
          <w:rFonts w:ascii="Times New Roman" w:eastAsia="Calibri" w:hAnsi="Times New Roman" w:cs="Calibri"/>
          <w:b/>
          <w:i/>
          <w:sz w:val="16"/>
          <w:szCs w:val="16"/>
        </w:rPr>
        <w:tab/>
      </w:r>
      <w:r w:rsidRPr="00574B4A">
        <w:rPr>
          <w:rFonts w:ascii="Times New Roman" w:eastAsia="Calibri" w:hAnsi="Times New Roman" w:cs="Calibri"/>
          <w:b/>
          <w:i/>
          <w:sz w:val="16"/>
          <w:szCs w:val="16"/>
        </w:rPr>
        <w:tab/>
      </w:r>
      <w:r w:rsidRPr="00574B4A">
        <w:rPr>
          <w:rFonts w:ascii="Times New Roman" w:eastAsia="Calibri" w:hAnsi="Times New Roman" w:cs="Calibri"/>
          <w:i/>
          <w:sz w:val="16"/>
          <w:szCs w:val="16"/>
        </w:rPr>
        <w:t>Podpis upoważnionego przedstawiciela firmy</w:t>
      </w:r>
    </w:p>
    <w:p w:rsidR="004E16BF" w:rsidRPr="00574B4A"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sz w:val="16"/>
          <w:szCs w:val="16"/>
        </w:rPr>
      </w:pPr>
    </w:p>
    <w:p w:rsidR="004E16BF" w:rsidRPr="00574B4A"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sz w:val="16"/>
          <w:szCs w:val="16"/>
        </w:rPr>
      </w:pPr>
    </w:p>
    <w:p w:rsidR="004E16BF" w:rsidRPr="00574B4A"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sz w:val="16"/>
          <w:szCs w:val="16"/>
        </w:rPr>
      </w:pPr>
    </w:p>
    <w:p w:rsidR="004E16BF" w:rsidRPr="00574B4A" w:rsidRDefault="004E16BF" w:rsidP="002B043E">
      <w:pPr>
        <w:numPr>
          <w:ilvl w:val="0"/>
          <w:numId w:val="39"/>
        </w:numPr>
        <w:suppressLineNumbers/>
        <w:tabs>
          <w:tab w:val="center" w:pos="4536"/>
          <w:tab w:val="right" w:pos="9072"/>
        </w:tabs>
        <w:autoSpaceDE w:val="0"/>
        <w:autoSpaceDN w:val="0"/>
        <w:adjustRightInd w:val="0"/>
        <w:spacing w:after="0" w:line="240" w:lineRule="auto"/>
        <w:ind w:left="0" w:firstLine="0"/>
        <w:contextualSpacing/>
        <w:rPr>
          <w:rFonts w:ascii="Times New Roman" w:eastAsia="Calibri" w:hAnsi="Times New Roman" w:cs="Calibri"/>
          <w:i/>
          <w:sz w:val="16"/>
          <w:szCs w:val="16"/>
        </w:rPr>
      </w:pPr>
      <w:r w:rsidRPr="00574B4A">
        <w:rPr>
          <w:rFonts w:ascii="Calibri" w:eastAsia="Calibri" w:hAnsi="Calibri" w:cs="Times New Roman"/>
          <w:sz w:val="16"/>
          <w:szCs w:val="16"/>
        </w:rPr>
        <w:t xml:space="preserve">*Zamawiający zastrzega sobie prawo wezwania Wykonawcy do przedłożenia dokumentacji potwierdzającej realizację </w:t>
      </w:r>
      <w:r w:rsidR="00D20A24" w:rsidRPr="00574B4A">
        <w:rPr>
          <w:rFonts w:ascii="Calibri" w:eastAsia="Calibri" w:hAnsi="Calibri" w:cs="Times New Roman"/>
          <w:sz w:val="16"/>
          <w:szCs w:val="16"/>
        </w:rPr>
        <w:t xml:space="preserve">zajęć </w:t>
      </w:r>
      <w:r w:rsidRPr="00574B4A">
        <w:rPr>
          <w:rFonts w:ascii="Calibri" w:eastAsia="Calibri" w:hAnsi="Calibri" w:cs="Times New Roman"/>
          <w:sz w:val="16"/>
          <w:szCs w:val="16"/>
        </w:rPr>
        <w:t xml:space="preserve"> wykazanych w niniejszym załączniku. Dokumentami mogą być kserokopie umów, referencji lub innych dokumentów wystawionych przez końcowego/ostatecznego zleceniodawcę usługi na rzecz którego były one realizowane oraz z których jasno wynika, że usługi te zostały wykonane lub są wykonywane należycie, zgodnie z pkt VI</w:t>
      </w:r>
      <w:r w:rsidR="00743D7E" w:rsidRPr="00574B4A">
        <w:rPr>
          <w:rFonts w:ascii="Calibri" w:eastAsia="Calibri" w:hAnsi="Calibri" w:cs="Times New Roman"/>
          <w:sz w:val="16"/>
          <w:szCs w:val="16"/>
        </w:rPr>
        <w:t>II</w:t>
      </w:r>
      <w:r w:rsidRPr="00574B4A">
        <w:rPr>
          <w:rFonts w:ascii="Calibri" w:eastAsia="Calibri" w:hAnsi="Calibri" w:cs="Times New Roman"/>
          <w:sz w:val="16"/>
          <w:szCs w:val="16"/>
        </w:rPr>
        <w:t xml:space="preserve"> </w:t>
      </w:r>
      <w:proofErr w:type="spellStart"/>
      <w:r w:rsidRPr="00574B4A">
        <w:rPr>
          <w:rFonts w:ascii="Calibri" w:eastAsia="Calibri" w:hAnsi="Calibri" w:cs="Times New Roman"/>
          <w:sz w:val="16"/>
          <w:szCs w:val="16"/>
        </w:rPr>
        <w:t>ppkt</w:t>
      </w:r>
      <w:proofErr w:type="spellEnd"/>
      <w:r w:rsidRPr="00574B4A">
        <w:rPr>
          <w:rFonts w:ascii="Calibri" w:eastAsia="Calibri" w:hAnsi="Calibri" w:cs="Times New Roman"/>
          <w:sz w:val="16"/>
          <w:szCs w:val="16"/>
        </w:rPr>
        <w:t xml:space="preserve"> 8 ogłoszenia o zamówieniu.</w:t>
      </w:r>
    </w:p>
    <w:p w:rsidR="004E16BF" w:rsidRPr="00574B4A" w:rsidRDefault="004E16BF" w:rsidP="002B043E">
      <w:pPr>
        <w:numPr>
          <w:ilvl w:val="0"/>
          <w:numId w:val="39"/>
        </w:numPr>
        <w:suppressAutoHyphens/>
        <w:spacing w:after="0"/>
        <w:contextualSpacing/>
        <w:rPr>
          <w:rFonts w:ascii="Calibri" w:eastAsia="Times New Roman" w:hAnsi="Calibri" w:cs="Times New Roman"/>
          <w:i/>
          <w:color w:val="FF0000"/>
          <w:sz w:val="20"/>
          <w:szCs w:val="20"/>
          <w:lang w:eastAsia="zh-CN"/>
        </w:rPr>
      </w:pPr>
    </w:p>
    <w:p w:rsidR="00070506" w:rsidRPr="00574B4A" w:rsidRDefault="00A42A08" w:rsidP="0033708C">
      <w:pPr>
        <w:spacing w:after="0" w:line="240" w:lineRule="auto"/>
        <w:jc w:val="right"/>
        <w:rPr>
          <w:rFonts w:ascii="Calibri" w:eastAsia="Calibri" w:hAnsi="Calibri" w:cs="Calibri"/>
          <w:b/>
          <w:sz w:val="20"/>
          <w:szCs w:val="20"/>
          <w:lang w:eastAsia="pl-PL"/>
        </w:rPr>
      </w:pPr>
      <w:r w:rsidRPr="00574B4A">
        <w:rPr>
          <w:rFonts w:ascii="Calibri" w:eastAsia="Times New Roman" w:hAnsi="Calibri" w:cs="Tahoma"/>
        </w:rPr>
        <w:t> </w:t>
      </w:r>
      <w:r w:rsidR="00070506" w:rsidRPr="00574B4A">
        <w:rPr>
          <w:rFonts w:ascii="Calibri" w:eastAsia="Calibri" w:hAnsi="Calibri" w:cs="Calibri"/>
          <w:b/>
          <w:sz w:val="20"/>
          <w:szCs w:val="20"/>
          <w:lang w:eastAsia="pl-PL"/>
        </w:rPr>
        <w:t>Załącznik nr 8</w:t>
      </w:r>
    </w:p>
    <w:p w:rsidR="00070506" w:rsidRPr="00574B4A" w:rsidRDefault="00070506" w:rsidP="002B043E">
      <w:pPr>
        <w:numPr>
          <w:ilvl w:val="0"/>
          <w:numId w:val="13"/>
        </w:numPr>
        <w:spacing w:after="0" w:line="240" w:lineRule="auto"/>
        <w:contextualSpacing/>
        <w:jc w:val="right"/>
        <w:rPr>
          <w:rFonts w:ascii="Calibri" w:eastAsia="Calibri" w:hAnsi="Calibri" w:cs="Calibri"/>
          <w:sz w:val="24"/>
          <w:szCs w:val="24"/>
          <w:lang w:eastAsia="pl-PL"/>
        </w:rPr>
      </w:pPr>
    </w:p>
    <w:p w:rsidR="00070506" w:rsidRPr="00574B4A" w:rsidRDefault="00070506" w:rsidP="002B043E">
      <w:pPr>
        <w:numPr>
          <w:ilvl w:val="0"/>
          <w:numId w:val="13"/>
        </w:numPr>
        <w:suppressAutoHyphens/>
        <w:spacing w:after="0" w:line="360" w:lineRule="auto"/>
        <w:contextualSpacing/>
        <w:jc w:val="both"/>
        <w:rPr>
          <w:rFonts w:ascii="Calibri" w:eastAsia="Calibri" w:hAnsi="Calibri" w:cs="Calibri"/>
          <w:sz w:val="20"/>
          <w:szCs w:val="20"/>
          <w:lang w:eastAsia="pl-PL"/>
        </w:rPr>
      </w:pPr>
      <w:r w:rsidRPr="00574B4A">
        <w:rPr>
          <w:rFonts w:ascii="Calibri" w:eastAsia="Calibri" w:hAnsi="Calibri" w:cs="Calibri"/>
          <w:sz w:val="20"/>
          <w:szCs w:val="20"/>
          <w:lang w:eastAsia="pl-PL"/>
        </w:rPr>
        <w:t>Nazwa i adres Wykonawcy:</w:t>
      </w:r>
    </w:p>
    <w:p w:rsidR="00070506" w:rsidRPr="00574B4A" w:rsidRDefault="00070506" w:rsidP="002B043E">
      <w:pPr>
        <w:numPr>
          <w:ilvl w:val="0"/>
          <w:numId w:val="13"/>
        </w:numPr>
        <w:suppressAutoHyphens/>
        <w:spacing w:after="0" w:line="360" w:lineRule="auto"/>
        <w:contextualSpacing/>
        <w:rPr>
          <w:rFonts w:ascii="Calibri" w:eastAsia="Calibri" w:hAnsi="Calibri" w:cs="Calibri"/>
          <w:sz w:val="20"/>
          <w:szCs w:val="20"/>
          <w:lang w:eastAsia="pl-PL"/>
        </w:rPr>
      </w:pPr>
      <w:r w:rsidRPr="00574B4A">
        <w:rPr>
          <w:rFonts w:ascii="Calibri" w:eastAsia="Calibri" w:hAnsi="Calibri" w:cs="Calibri"/>
          <w:sz w:val="20"/>
          <w:szCs w:val="20"/>
          <w:lang w:eastAsia="pl-PL"/>
        </w:rPr>
        <w:t>.......................................................................................</w:t>
      </w:r>
    </w:p>
    <w:p w:rsidR="00070506" w:rsidRPr="00574B4A" w:rsidRDefault="00070506" w:rsidP="002B043E">
      <w:pPr>
        <w:numPr>
          <w:ilvl w:val="0"/>
          <w:numId w:val="13"/>
        </w:numPr>
        <w:suppressAutoHyphens/>
        <w:spacing w:after="0" w:line="360" w:lineRule="auto"/>
        <w:contextualSpacing/>
        <w:rPr>
          <w:rFonts w:ascii="Times New Roman" w:eastAsia="Times New Roman" w:hAnsi="Times New Roman" w:cs="Times New Roman"/>
          <w:sz w:val="20"/>
          <w:szCs w:val="20"/>
          <w:lang w:eastAsia="pl-PL"/>
        </w:rPr>
      </w:pPr>
      <w:r w:rsidRPr="00574B4A">
        <w:rPr>
          <w:rFonts w:ascii="Calibri" w:eastAsia="Calibri" w:hAnsi="Calibri" w:cs="Calibri"/>
          <w:sz w:val="20"/>
          <w:szCs w:val="20"/>
          <w:lang w:eastAsia="pl-PL"/>
        </w:rPr>
        <w:t>.......................................................................................</w:t>
      </w:r>
    </w:p>
    <w:p w:rsidR="00070506" w:rsidRPr="00574B4A" w:rsidRDefault="00070506" w:rsidP="002B043E">
      <w:pPr>
        <w:numPr>
          <w:ilvl w:val="0"/>
          <w:numId w:val="13"/>
        </w:numPr>
        <w:suppressAutoHyphens/>
        <w:spacing w:after="0" w:line="360" w:lineRule="auto"/>
        <w:contextualSpacing/>
        <w:rPr>
          <w:rFonts w:ascii="Calibri" w:eastAsia="Calibri" w:hAnsi="Calibri" w:cs="Calibri"/>
          <w:sz w:val="20"/>
          <w:szCs w:val="20"/>
          <w:lang w:eastAsia="pl-PL"/>
        </w:rPr>
      </w:pPr>
      <w:r w:rsidRPr="00574B4A">
        <w:rPr>
          <w:rFonts w:ascii="Calibri" w:eastAsia="Calibri" w:hAnsi="Calibri" w:cs="Calibri"/>
          <w:sz w:val="20"/>
          <w:szCs w:val="20"/>
          <w:lang w:eastAsia="pl-PL"/>
        </w:rPr>
        <w:t>.......................................................................................</w:t>
      </w:r>
    </w:p>
    <w:p w:rsidR="00070506" w:rsidRPr="00574B4A" w:rsidRDefault="00070506" w:rsidP="002B043E">
      <w:pPr>
        <w:numPr>
          <w:ilvl w:val="0"/>
          <w:numId w:val="13"/>
        </w:numPr>
        <w:suppressAutoHyphens/>
        <w:spacing w:after="0" w:line="360" w:lineRule="auto"/>
        <w:contextualSpacing/>
        <w:rPr>
          <w:rFonts w:ascii="Calibri" w:eastAsia="Calibri" w:hAnsi="Calibri" w:cs="Calibri"/>
          <w:sz w:val="20"/>
          <w:szCs w:val="20"/>
          <w:lang w:eastAsia="pl-PL"/>
        </w:rPr>
      </w:pPr>
      <w:r w:rsidRPr="00574B4A">
        <w:rPr>
          <w:rFonts w:ascii="Calibri" w:eastAsia="Calibri" w:hAnsi="Calibri" w:cs="Calibri"/>
          <w:sz w:val="20"/>
          <w:szCs w:val="20"/>
          <w:lang w:eastAsia="pl-PL"/>
        </w:rPr>
        <w:t>.......................................................................................</w:t>
      </w:r>
    </w:p>
    <w:p w:rsidR="00070506" w:rsidRPr="00574B4A" w:rsidRDefault="00070506" w:rsidP="002B043E">
      <w:pPr>
        <w:widowControl w:val="0"/>
        <w:numPr>
          <w:ilvl w:val="0"/>
          <w:numId w:val="13"/>
        </w:numPr>
        <w:suppressAutoHyphens/>
        <w:spacing w:after="0" w:line="240" w:lineRule="auto"/>
        <w:contextualSpacing/>
        <w:jc w:val="center"/>
        <w:rPr>
          <w:rFonts w:ascii="Arial" w:eastAsia="Lucida Sans Unicode" w:hAnsi="Arial" w:cs="Mangal"/>
          <w:b/>
          <w:kern w:val="2"/>
          <w:sz w:val="26"/>
          <w:szCs w:val="26"/>
          <w:lang w:eastAsia="hi-IN" w:bidi="hi-IN"/>
        </w:rPr>
      </w:pPr>
    </w:p>
    <w:p w:rsidR="00070506" w:rsidRPr="00574B4A" w:rsidRDefault="00070506" w:rsidP="002B043E">
      <w:pPr>
        <w:widowControl w:val="0"/>
        <w:numPr>
          <w:ilvl w:val="0"/>
          <w:numId w:val="13"/>
        </w:numPr>
        <w:suppressAutoHyphens/>
        <w:spacing w:after="0" w:line="240" w:lineRule="auto"/>
        <w:contextualSpacing/>
        <w:jc w:val="center"/>
        <w:rPr>
          <w:rFonts w:ascii="Arial" w:eastAsia="Lucida Sans Unicode" w:hAnsi="Arial" w:cs="Mangal"/>
          <w:b/>
          <w:kern w:val="2"/>
          <w:sz w:val="26"/>
          <w:szCs w:val="26"/>
          <w:lang w:eastAsia="hi-IN" w:bidi="hi-IN"/>
        </w:rPr>
      </w:pPr>
    </w:p>
    <w:p w:rsidR="00070506" w:rsidRPr="00574B4A" w:rsidRDefault="00070506" w:rsidP="002B043E">
      <w:pPr>
        <w:widowControl w:val="0"/>
        <w:numPr>
          <w:ilvl w:val="0"/>
          <w:numId w:val="13"/>
        </w:numPr>
        <w:suppressAutoHyphens/>
        <w:spacing w:after="0" w:line="240" w:lineRule="auto"/>
        <w:contextualSpacing/>
        <w:jc w:val="center"/>
        <w:rPr>
          <w:rFonts w:ascii="Arial" w:eastAsia="Lucida Sans Unicode" w:hAnsi="Arial" w:cs="Mangal"/>
          <w:b/>
          <w:kern w:val="2"/>
          <w:sz w:val="26"/>
          <w:szCs w:val="26"/>
          <w:lang w:eastAsia="hi-IN" w:bidi="hi-IN"/>
        </w:rPr>
      </w:pPr>
      <w:r w:rsidRPr="00574B4A">
        <w:rPr>
          <w:rFonts w:ascii="Arial" w:eastAsia="Lucida Sans Unicode" w:hAnsi="Arial" w:cs="Mangal"/>
          <w:b/>
          <w:kern w:val="2"/>
          <w:sz w:val="26"/>
          <w:szCs w:val="26"/>
          <w:lang w:eastAsia="hi-IN" w:bidi="hi-IN"/>
        </w:rPr>
        <w:t xml:space="preserve">OŚWIADCZENIE </w:t>
      </w:r>
    </w:p>
    <w:p w:rsidR="00070506" w:rsidRPr="00574B4A" w:rsidRDefault="00070506" w:rsidP="002B043E">
      <w:pPr>
        <w:widowControl w:val="0"/>
        <w:numPr>
          <w:ilvl w:val="0"/>
          <w:numId w:val="13"/>
        </w:numPr>
        <w:suppressAutoHyphens/>
        <w:spacing w:after="0" w:line="240" w:lineRule="auto"/>
        <w:contextualSpacing/>
        <w:jc w:val="center"/>
        <w:rPr>
          <w:rFonts w:ascii="Arial" w:eastAsia="Lucida Sans Unicode" w:hAnsi="Arial" w:cs="Mangal"/>
          <w:kern w:val="2"/>
          <w:szCs w:val="24"/>
          <w:lang w:eastAsia="hi-IN" w:bidi="hi-IN"/>
        </w:rPr>
      </w:pPr>
    </w:p>
    <w:p w:rsidR="00070506" w:rsidRPr="00574B4A" w:rsidRDefault="00070506" w:rsidP="002B043E">
      <w:pPr>
        <w:widowControl w:val="0"/>
        <w:numPr>
          <w:ilvl w:val="0"/>
          <w:numId w:val="13"/>
        </w:numPr>
        <w:suppressAutoHyphens/>
        <w:spacing w:after="0" w:line="240" w:lineRule="auto"/>
        <w:ind w:left="0" w:firstLine="0"/>
        <w:contextualSpacing/>
        <w:jc w:val="both"/>
        <w:rPr>
          <w:rFonts w:ascii="Calibri" w:eastAsia="Calibri" w:hAnsi="Calibri" w:cs="Times New Roman"/>
        </w:rPr>
      </w:pPr>
      <w:r w:rsidRPr="00574B4A">
        <w:rPr>
          <w:rFonts w:ascii="Calibri" w:eastAsia="Calibri" w:hAnsi="Calibri" w:cs="Times New Roman"/>
        </w:rPr>
        <w:t xml:space="preserve">Oświadczam, iż PAN/PANI…………………………wyznaczony/a do realizacji zamówienia nie jest zamieszczona w Rejestrze Sprawców Przestępstw na Tle Seksualnym(RSTOS). </w:t>
      </w:r>
    </w:p>
    <w:p w:rsidR="00070506" w:rsidRPr="00574B4A" w:rsidRDefault="00070506" w:rsidP="002B043E">
      <w:pPr>
        <w:widowControl w:val="0"/>
        <w:numPr>
          <w:ilvl w:val="0"/>
          <w:numId w:val="13"/>
        </w:numPr>
        <w:suppressAutoHyphens/>
        <w:spacing w:after="0" w:line="240" w:lineRule="auto"/>
        <w:ind w:left="0" w:firstLine="0"/>
        <w:contextualSpacing/>
        <w:jc w:val="both"/>
        <w:rPr>
          <w:rFonts w:ascii="Calibri" w:eastAsia="Lucida Sans Unicode" w:hAnsi="Calibri" w:cs="Mangal"/>
          <w:kern w:val="2"/>
          <w:szCs w:val="24"/>
          <w:lang w:eastAsia="hi-IN" w:bidi="hi-IN"/>
        </w:rPr>
      </w:pPr>
      <w:r w:rsidRPr="00574B4A">
        <w:rPr>
          <w:rFonts w:ascii="Calibri" w:eastAsia="Calibri" w:hAnsi="Calibri" w:cs="Times New Roman"/>
        </w:rPr>
        <w:t xml:space="preserve">Na powyższą okoliczność składam oświadczenie zgodnie z art. 21 ustawy z dnia 16 maja 2016 r. o przeciwdziałaniu zagrożeniom przestępczością na tle seksualnym (Dz. U. poz. 862 z </w:t>
      </w:r>
      <w:proofErr w:type="spellStart"/>
      <w:r w:rsidRPr="00574B4A">
        <w:rPr>
          <w:rFonts w:ascii="Calibri" w:eastAsia="Calibri" w:hAnsi="Calibri" w:cs="Times New Roman"/>
        </w:rPr>
        <w:t>późn</w:t>
      </w:r>
      <w:proofErr w:type="spellEnd"/>
      <w:r w:rsidRPr="00574B4A">
        <w:rPr>
          <w:rFonts w:ascii="Calibri" w:eastAsia="Calibri" w:hAnsi="Calibri" w:cs="Times New Roman"/>
        </w:rPr>
        <w:t>. zm.) tj. przed nawiązaniem z osobą stosunku pracy lub przed dopuszczeniem osoby do innej działalności związanej z wychowaniem, edukacją, wypoczynkiem, leczeniem małoletnich lub z opieką nad nimi pracodawcy lub inni organizatorzy w zakresie takiej działalności uzyskałem informację, czy dane tej osoby są zamieszczone w Rejestrze Sprawców Przestępstw na Tle Seksualnym (RSTPS) z dostępem ograniczonym</w:t>
      </w:r>
    </w:p>
    <w:p w:rsidR="00070506" w:rsidRPr="00574B4A"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070506" w:rsidRPr="00574B4A" w:rsidRDefault="00070506" w:rsidP="002B043E">
      <w:pPr>
        <w:widowControl w:val="0"/>
        <w:numPr>
          <w:ilvl w:val="0"/>
          <w:numId w:val="13"/>
        </w:numPr>
        <w:suppressAutoHyphens/>
        <w:spacing w:after="0" w:line="200" w:lineRule="atLeast"/>
        <w:contextualSpacing/>
        <w:jc w:val="both"/>
        <w:rPr>
          <w:rFonts w:ascii="Arial" w:eastAsia="Lucida Sans Unicode" w:hAnsi="Arial" w:cs="Arial"/>
          <w:b/>
          <w:i/>
          <w:kern w:val="2"/>
          <w:sz w:val="18"/>
          <w:szCs w:val="18"/>
          <w:lang w:eastAsia="hi-IN" w:bidi="hi-IN"/>
        </w:rPr>
      </w:pPr>
      <w:r w:rsidRPr="00574B4A">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070506" w:rsidRPr="00574B4A" w:rsidRDefault="00070506" w:rsidP="002B043E">
      <w:pPr>
        <w:widowControl w:val="0"/>
        <w:numPr>
          <w:ilvl w:val="0"/>
          <w:numId w:val="13"/>
        </w:numPr>
        <w:suppressAutoHyphens/>
        <w:overflowPunct w:val="0"/>
        <w:spacing w:after="0" w:line="240" w:lineRule="auto"/>
        <w:contextualSpacing/>
        <w:textAlignment w:val="baseline"/>
        <w:rPr>
          <w:rFonts w:ascii="Calibri" w:eastAsia="Lucida Sans Unicode" w:hAnsi="Calibri" w:cs="Mangal"/>
          <w:kern w:val="2"/>
          <w:sz w:val="24"/>
          <w:szCs w:val="24"/>
          <w:lang w:eastAsia="hi-IN" w:bidi="hi-IN"/>
        </w:rPr>
      </w:pPr>
    </w:p>
    <w:p w:rsidR="00070506" w:rsidRPr="00574B4A"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070506" w:rsidRPr="00574B4A"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070506" w:rsidRPr="00574B4A"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070506" w:rsidRPr="00574B4A"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r>
    </w:p>
    <w:p w:rsidR="00070506" w:rsidRPr="00574B4A"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r w:rsidRPr="00574B4A">
        <w:rPr>
          <w:rFonts w:ascii="Calibri" w:eastAsia="Lucida Sans Unicode" w:hAnsi="Calibri" w:cs="Mangal"/>
          <w:kern w:val="2"/>
          <w:szCs w:val="24"/>
          <w:lang w:eastAsia="hi-IN" w:bidi="hi-IN"/>
        </w:rPr>
        <w:t>……………………………………..</w:t>
      </w:r>
      <w:r w:rsidRPr="00574B4A">
        <w:rPr>
          <w:rFonts w:ascii="Calibri" w:eastAsia="Lucida Sans Unicode" w:hAnsi="Calibri" w:cs="Mangal"/>
          <w:kern w:val="2"/>
          <w:szCs w:val="24"/>
          <w:lang w:eastAsia="hi-IN" w:bidi="hi-IN"/>
        </w:rPr>
        <w:tab/>
        <w:t xml:space="preserve">    </w:t>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t xml:space="preserve"> …………………………………..</w:t>
      </w:r>
    </w:p>
    <w:p w:rsidR="00070506" w:rsidRPr="00574B4A"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r w:rsidRPr="00574B4A">
        <w:rPr>
          <w:rFonts w:ascii="Calibri" w:eastAsia="Lucida Sans Unicode" w:hAnsi="Calibri" w:cs="Mangal"/>
          <w:kern w:val="2"/>
          <w:szCs w:val="24"/>
          <w:lang w:eastAsia="hi-IN" w:bidi="hi-IN"/>
        </w:rPr>
        <w:t xml:space="preserve">      miejscowość, data                                                            </w:t>
      </w:r>
      <w:r w:rsidRPr="00574B4A">
        <w:rPr>
          <w:rFonts w:ascii="Calibri" w:eastAsia="Lucida Sans Unicode" w:hAnsi="Calibri" w:cs="Mangal"/>
          <w:kern w:val="2"/>
          <w:szCs w:val="24"/>
          <w:lang w:eastAsia="hi-IN" w:bidi="hi-IN"/>
        </w:rPr>
        <w:tab/>
      </w:r>
      <w:r w:rsidRPr="00574B4A">
        <w:rPr>
          <w:rFonts w:ascii="Calibri" w:eastAsia="Lucida Sans Unicode" w:hAnsi="Calibri" w:cs="Mangal"/>
          <w:kern w:val="2"/>
          <w:szCs w:val="24"/>
          <w:lang w:eastAsia="hi-IN" w:bidi="hi-IN"/>
        </w:rPr>
        <w:tab/>
        <w:t xml:space="preserve">                   własnoręczny podpis</w:t>
      </w:r>
    </w:p>
    <w:p w:rsidR="00A42A08" w:rsidRPr="00574B4A" w:rsidRDefault="00A42A08" w:rsidP="00A42A08">
      <w:pPr>
        <w:spacing w:after="0" w:line="240" w:lineRule="auto"/>
        <w:rPr>
          <w:rFonts w:ascii="Calibri" w:eastAsia="Times New Roman" w:hAnsi="Calibri" w:cs="Times New Roman"/>
          <w:b/>
          <w:lang w:eastAsia="pl-PL"/>
        </w:rPr>
      </w:pPr>
    </w:p>
    <w:sectPr w:rsidR="00A42A08" w:rsidRPr="00574B4A" w:rsidSect="00605FAC">
      <w:headerReference w:type="default" r:id="rId9"/>
      <w:footerReference w:type="default" r:id="rId10"/>
      <w:pgSz w:w="11906" w:h="16838"/>
      <w:pgMar w:top="997" w:right="1417" w:bottom="1417" w:left="1417" w:header="426" w:footer="2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D92" w:rsidRDefault="007C0D92" w:rsidP="00605FAC">
      <w:pPr>
        <w:spacing w:after="0" w:line="240" w:lineRule="auto"/>
      </w:pPr>
      <w:r>
        <w:separator/>
      </w:r>
    </w:p>
  </w:endnote>
  <w:endnote w:type="continuationSeparator" w:id="0">
    <w:p w:rsidR="007C0D92" w:rsidRDefault="007C0D92" w:rsidP="0060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D92" w:rsidRDefault="007C0D92"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5A3D41">
      <w:rPr>
        <w:rFonts w:ascii="Cambria" w:eastAsia="Times New Roman" w:hAnsi="Cambria" w:cs="Times New Roman"/>
      </w:rPr>
      <w:t>„Centrum Wsparcia Rodziny – rozwój usług społecznych na terenie miasta Zabrze”</w:t>
    </w:r>
  </w:p>
  <w:p w:rsidR="007C0D92" w:rsidRPr="00605FAC" w:rsidRDefault="007C0D92"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605FAC">
      <w:rPr>
        <w:rFonts w:ascii="Cambria" w:eastAsia="Times New Roman" w:hAnsi="Cambria" w:cs="Times New Roman"/>
      </w:rPr>
      <w:t>Projekt współfinansowany ze środków Europejskiego Funduszu Społecznego w ramach</w:t>
    </w:r>
  </w:p>
  <w:p w:rsidR="007C0D92" w:rsidRPr="00605FAC" w:rsidRDefault="007C0D92"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605FAC">
      <w:rPr>
        <w:rFonts w:ascii="Cambria" w:eastAsia="Times New Roman" w:hAnsi="Cambria" w:cs="Times New Roman"/>
      </w:rPr>
      <w:t>Regionalnego Programu Operacyjnego Województwa Śląskiego na lata 2014 - 2020</w:t>
    </w:r>
  </w:p>
  <w:p w:rsidR="007C0D92" w:rsidRDefault="007C0D9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D92" w:rsidRDefault="007C0D92" w:rsidP="00605FAC">
      <w:pPr>
        <w:spacing w:after="0" w:line="240" w:lineRule="auto"/>
      </w:pPr>
      <w:r>
        <w:separator/>
      </w:r>
    </w:p>
  </w:footnote>
  <w:footnote w:type="continuationSeparator" w:id="0">
    <w:p w:rsidR="007C0D92" w:rsidRDefault="007C0D92" w:rsidP="00605FAC">
      <w:pPr>
        <w:spacing w:after="0" w:line="240" w:lineRule="auto"/>
      </w:pPr>
      <w:r>
        <w:continuationSeparator/>
      </w:r>
    </w:p>
  </w:footnote>
  <w:footnote w:id="1">
    <w:p w:rsidR="007C0D92" w:rsidRDefault="007C0D92" w:rsidP="00AE1F88">
      <w:pPr>
        <w:spacing w:line="200" w:lineRule="atLeast"/>
        <w:jc w:val="both"/>
        <w:rPr>
          <w:rFonts w:ascii="Arial" w:hAnsi="Arial" w:cs="Arial"/>
          <w:i/>
          <w:sz w:val="16"/>
          <w:szCs w:val="16"/>
        </w:rPr>
      </w:pP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D92" w:rsidRDefault="007C0D92" w:rsidP="00605FAC">
    <w:pPr>
      <w:pStyle w:val="Nagwek"/>
    </w:pPr>
    <w:r>
      <w:rPr>
        <w:noProof/>
        <w:lang w:eastAsia="pl-PL"/>
      </w:rPr>
      <w:drawing>
        <wp:inline distT="0" distB="0" distL="0" distR="0" wp14:anchorId="6C9B460F" wp14:editId="1BDBAA82">
          <wp:extent cx="5764377" cy="84561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S achromatyczny 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73190" cy="846907"/>
                  </a:xfrm>
                  <a:prstGeom prst="rect">
                    <a:avLst/>
                  </a:prstGeom>
                </pic:spPr>
              </pic:pic>
            </a:graphicData>
          </a:graphic>
        </wp:inline>
      </w:drawing>
    </w:r>
  </w:p>
  <w:p w:rsidR="007C0D92" w:rsidRDefault="007C0D9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000006"/>
    <w:multiLevelType w:val="multilevel"/>
    <w:tmpl w:val="07F2180C"/>
    <w:name w:val="WW8Num6"/>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7"/>
    <w:multiLevelType w:val="singleLevel"/>
    <w:tmpl w:val="003675AC"/>
    <w:name w:val="WW8Num7"/>
    <w:lvl w:ilvl="0">
      <w:start w:val="1"/>
      <w:numFmt w:val="decimal"/>
      <w:lvlText w:val="%1."/>
      <w:lvlJc w:val="left"/>
      <w:pPr>
        <w:tabs>
          <w:tab w:val="num" w:pos="0"/>
        </w:tabs>
        <w:ind w:left="360" w:hanging="360"/>
      </w:pPr>
      <w:rPr>
        <w:b w:val="0"/>
      </w:rPr>
    </w:lvl>
  </w:abstractNum>
  <w:abstractNum w:abstractNumId="5">
    <w:nsid w:val="0000000E"/>
    <w:multiLevelType w:val="singleLevel"/>
    <w:tmpl w:val="0000000E"/>
    <w:name w:val="WW8Num14"/>
    <w:lvl w:ilvl="0">
      <w:start w:val="1"/>
      <w:numFmt w:val="upperLetter"/>
      <w:lvlText w:val="%1."/>
      <w:lvlJc w:val="left"/>
      <w:pPr>
        <w:tabs>
          <w:tab w:val="num" w:pos="0"/>
        </w:tabs>
        <w:ind w:left="720" w:hanging="360"/>
      </w:pPr>
    </w:lvl>
  </w:abstractNum>
  <w:abstractNum w:abstractNumId="6">
    <w:nsid w:val="0049317D"/>
    <w:multiLevelType w:val="hybridMultilevel"/>
    <w:tmpl w:val="A4001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F657B3"/>
    <w:multiLevelType w:val="hybridMultilevel"/>
    <w:tmpl w:val="224E8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3545DDD"/>
    <w:multiLevelType w:val="hybridMultilevel"/>
    <w:tmpl w:val="4BAA331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nsid w:val="03ED3A3C"/>
    <w:multiLevelType w:val="hybridMultilevel"/>
    <w:tmpl w:val="8CFE6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5D856BC"/>
    <w:multiLevelType w:val="hybridMultilevel"/>
    <w:tmpl w:val="5FB890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1076558"/>
    <w:multiLevelType w:val="hybridMultilevel"/>
    <w:tmpl w:val="7EACF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3735537"/>
    <w:multiLevelType w:val="multilevel"/>
    <w:tmpl w:val="535083A8"/>
    <w:lvl w:ilvl="0">
      <w:start w:val="1"/>
      <w:numFmt w:val="decimal"/>
      <w:lvlText w:val="%1."/>
      <w:lvlJc w:val="left"/>
      <w:pPr>
        <w:tabs>
          <w:tab w:val="num" w:pos="927"/>
        </w:tabs>
        <w:ind w:left="927" w:hanging="360"/>
      </w:pPr>
      <w:rPr>
        <w:rFonts w:ascii="Calibri" w:eastAsia="Times New Roman" w:hAnsi="Calibri" w:cs="Times New Roman" w:hint="default"/>
        <w:color w:val="aut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46B7D19"/>
    <w:multiLevelType w:val="multilevel"/>
    <w:tmpl w:val="129407A2"/>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nsid w:val="15BA45F3"/>
    <w:multiLevelType w:val="hybridMultilevel"/>
    <w:tmpl w:val="13D4FDAC"/>
    <w:lvl w:ilvl="0" w:tplc="04150017">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18F63B31"/>
    <w:multiLevelType w:val="hybridMultilevel"/>
    <w:tmpl w:val="E28253C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C412BA0"/>
    <w:multiLevelType w:val="multilevel"/>
    <w:tmpl w:val="7DF6B924"/>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1CBE4C01"/>
    <w:multiLevelType w:val="hybridMultilevel"/>
    <w:tmpl w:val="134A5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0FC134D"/>
    <w:multiLevelType w:val="multilevel"/>
    <w:tmpl w:val="383E1B16"/>
    <w:lvl w:ilvl="0">
      <w:start w:val="1"/>
      <w:numFmt w:val="lowerLetter"/>
      <w:lvlText w:val="%1."/>
      <w:lvlJc w:val="left"/>
      <w:pPr>
        <w:tabs>
          <w:tab w:val="num" w:pos="1428"/>
        </w:tabs>
        <w:ind w:left="1428" w:hanging="360"/>
      </w:pPr>
      <w:rPr>
        <w:rFonts w:ascii="Calibri" w:eastAsia="Times New Roman" w:hAnsi="Calibri" w:cs="Times New Roman"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left"/>
      <w:pPr>
        <w:tabs>
          <w:tab w:val="num" w:pos="2148"/>
        </w:tabs>
        <w:ind w:left="2148" w:hanging="360"/>
      </w:pPr>
      <w:rPr>
        <w:rFonts w:hint="default"/>
      </w:r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9">
    <w:nsid w:val="21B97159"/>
    <w:multiLevelType w:val="hybridMultilevel"/>
    <w:tmpl w:val="7FCE85C8"/>
    <w:lvl w:ilvl="0" w:tplc="E4CC1A9A">
      <w:start w:val="1"/>
      <w:numFmt w:val="decimal"/>
      <w:lvlText w:val="%1."/>
      <w:lvlJc w:val="left"/>
      <w:pPr>
        <w:tabs>
          <w:tab w:val="num" w:pos="720"/>
        </w:tabs>
        <w:ind w:left="72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8127A11"/>
    <w:multiLevelType w:val="hybridMultilevel"/>
    <w:tmpl w:val="C87E2EFA"/>
    <w:lvl w:ilvl="0" w:tplc="AEC0A7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51226F6">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2A437BDD"/>
    <w:multiLevelType w:val="hybridMultilevel"/>
    <w:tmpl w:val="60C4CC56"/>
    <w:lvl w:ilvl="0" w:tplc="786AD834">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BF16F00"/>
    <w:multiLevelType w:val="multilevel"/>
    <w:tmpl w:val="31CE1966"/>
    <w:lvl w:ilvl="0">
      <w:start w:val="1"/>
      <w:numFmt w:val="lowerLetter"/>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2FE5210F"/>
    <w:multiLevelType w:val="hybridMultilevel"/>
    <w:tmpl w:val="CCC88D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33AD2D3C"/>
    <w:multiLevelType w:val="hybridMultilevel"/>
    <w:tmpl w:val="0186C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5E550D"/>
    <w:multiLevelType w:val="hybridMultilevel"/>
    <w:tmpl w:val="4C3C1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3A0C140F"/>
    <w:multiLevelType w:val="hybridMultilevel"/>
    <w:tmpl w:val="937A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D505C08"/>
    <w:multiLevelType w:val="hybridMultilevel"/>
    <w:tmpl w:val="F162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3F067F71"/>
    <w:multiLevelType w:val="hybridMultilevel"/>
    <w:tmpl w:val="D626FF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3512DC7"/>
    <w:multiLevelType w:val="hybridMultilevel"/>
    <w:tmpl w:val="EDAA46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45D539F0"/>
    <w:multiLevelType w:val="hybridMultilevel"/>
    <w:tmpl w:val="38AED8F4"/>
    <w:lvl w:ilvl="0" w:tplc="C722169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9271424"/>
    <w:multiLevelType w:val="hybridMultilevel"/>
    <w:tmpl w:val="22AEDB22"/>
    <w:lvl w:ilvl="0" w:tplc="629424BA">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C046A6C"/>
    <w:multiLevelType w:val="hybridMultilevel"/>
    <w:tmpl w:val="0A40BD62"/>
    <w:lvl w:ilvl="0" w:tplc="E1307C1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E7F2EA6"/>
    <w:multiLevelType w:val="hybridMultilevel"/>
    <w:tmpl w:val="3048A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27C152B"/>
    <w:multiLevelType w:val="hybridMultilevel"/>
    <w:tmpl w:val="3984CB0C"/>
    <w:lvl w:ilvl="0" w:tplc="1E8A02CE">
      <w:start w:val="1"/>
      <w:numFmt w:val="lowerLetter"/>
      <w:lvlText w:val="%1."/>
      <w:lvlJc w:val="left"/>
      <w:pPr>
        <w:tabs>
          <w:tab w:val="num" w:pos="1647"/>
        </w:tabs>
        <w:ind w:left="1647" w:hanging="360"/>
      </w:pPr>
      <w:rPr>
        <w:rFonts w:ascii="Calibri" w:eastAsia="Times New Roman" w:hAnsi="Calibri" w:cs="Times New Roman" w:hint="default"/>
      </w:rPr>
    </w:lvl>
    <w:lvl w:ilvl="1" w:tplc="04150019" w:tentative="1">
      <w:start w:val="1"/>
      <w:numFmt w:val="lowerLetter"/>
      <w:lvlText w:val="%2."/>
      <w:lvlJc w:val="left"/>
      <w:pPr>
        <w:tabs>
          <w:tab w:val="num" w:pos="2367"/>
        </w:tabs>
        <w:ind w:left="2367" w:hanging="360"/>
      </w:pPr>
    </w:lvl>
    <w:lvl w:ilvl="2" w:tplc="0415001B" w:tentative="1">
      <w:start w:val="1"/>
      <w:numFmt w:val="lowerRoman"/>
      <w:lvlText w:val="%3."/>
      <w:lvlJc w:val="right"/>
      <w:pPr>
        <w:tabs>
          <w:tab w:val="num" w:pos="3087"/>
        </w:tabs>
        <w:ind w:left="3087" w:hanging="180"/>
      </w:pPr>
    </w:lvl>
    <w:lvl w:ilvl="3" w:tplc="0415000F" w:tentative="1">
      <w:start w:val="1"/>
      <w:numFmt w:val="decimal"/>
      <w:lvlText w:val="%4."/>
      <w:lvlJc w:val="left"/>
      <w:pPr>
        <w:tabs>
          <w:tab w:val="num" w:pos="3807"/>
        </w:tabs>
        <w:ind w:left="3807" w:hanging="360"/>
      </w:pPr>
    </w:lvl>
    <w:lvl w:ilvl="4" w:tplc="04150019" w:tentative="1">
      <w:start w:val="1"/>
      <w:numFmt w:val="lowerLetter"/>
      <w:lvlText w:val="%5."/>
      <w:lvlJc w:val="left"/>
      <w:pPr>
        <w:tabs>
          <w:tab w:val="num" w:pos="4527"/>
        </w:tabs>
        <w:ind w:left="4527" w:hanging="360"/>
      </w:pPr>
    </w:lvl>
    <w:lvl w:ilvl="5" w:tplc="0415001B" w:tentative="1">
      <w:start w:val="1"/>
      <w:numFmt w:val="lowerRoman"/>
      <w:lvlText w:val="%6."/>
      <w:lvlJc w:val="right"/>
      <w:pPr>
        <w:tabs>
          <w:tab w:val="num" w:pos="5247"/>
        </w:tabs>
        <w:ind w:left="5247" w:hanging="180"/>
      </w:pPr>
    </w:lvl>
    <w:lvl w:ilvl="6" w:tplc="0415000F" w:tentative="1">
      <w:start w:val="1"/>
      <w:numFmt w:val="decimal"/>
      <w:lvlText w:val="%7."/>
      <w:lvlJc w:val="left"/>
      <w:pPr>
        <w:tabs>
          <w:tab w:val="num" w:pos="5967"/>
        </w:tabs>
        <w:ind w:left="5967" w:hanging="360"/>
      </w:pPr>
    </w:lvl>
    <w:lvl w:ilvl="7" w:tplc="04150019" w:tentative="1">
      <w:start w:val="1"/>
      <w:numFmt w:val="lowerLetter"/>
      <w:lvlText w:val="%8."/>
      <w:lvlJc w:val="left"/>
      <w:pPr>
        <w:tabs>
          <w:tab w:val="num" w:pos="6687"/>
        </w:tabs>
        <w:ind w:left="6687" w:hanging="360"/>
      </w:pPr>
    </w:lvl>
    <w:lvl w:ilvl="8" w:tplc="0415001B" w:tentative="1">
      <w:start w:val="1"/>
      <w:numFmt w:val="lowerRoman"/>
      <w:lvlText w:val="%9."/>
      <w:lvlJc w:val="right"/>
      <w:pPr>
        <w:tabs>
          <w:tab w:val="num" w:pos="7407"/>
        </w:tabs>
        <w:ind w:left="7407" w:hanging="180"/>
      </w:pPr>
    </w:lvl>
  </w:abstractNum>
  <w:abstractNum w:abstractNumId="35">
    <w:nsid w:val="549D497F"/>
    <w:multiLevelType w:val="hybridMultilevel"/>
    <w:tmpl w:val="B66600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54DE0F4F"/>
    <w:multiLevelType w:val="hybridMultilevel"/>
    <w:tmpl w:val="3048A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672127E"/>
    <w:multiLevelType w:val="multilevel"/>
    <w:tmpl w:val="B47EBCD8"/>
    <w:lvl w:ilvl="0">
      <w:start w:val="1"/>
      <w:numFmt w:val="decimal"/>
      <w:lvlText w:val="%1."/>
      <w:lvlJc w:val="left"/>
      <w:pPr>
        <w:ind w:left="0" w:firstLine="0"/>
      </w:pPr>
      <w:rPr>
        <w:color w:val="aut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574F4846"/>
    <w:multiLevelType w:val="hybridMultilevel"/>
    <w:tmpl w:val="607CDD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A1D6589"/>
    <w:multiLevelType w:val="hybridMultilevel"/>
    <w:tmpl w:val="224E8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E7A3C61"/>
    <w:multiLevelType w:val="hybridMultilevel"/>
    <w:tmpl w:val="8696ADC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F6874C0"/>
    <w:multiLevelType w:val="multilevel"/>
    <w:tmpl w:val="B754A9C2"/>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2">
    <w:nsid w:val="620A5599"/>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3">
    <w:nsid w:val="66226F55"/>
    <w:multiLevelType w:val="multilevel"/>
    <w:tmpl w:val="CA827BB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4">
    <w:nsid w:val="66F874CC"/>
    <w:multiLevelType w:val="hybridMultilevel"/>
    <w:tmpl w:val="254C54E0"/>
    <w:lvl w:ilvl="0" w:tplc="2B9EA9EE">
      <w:start w:val="1"/>
      <w:numFmt w:val="bullet"/>
      <w:lvlText w:val=""/>
      <w:lvlJc w:val="left"/>
      <w:pPr>
        <w:ind w:left="1335" w:hanging="360"/>
      </w:pPr>
      <w:rPr>
        <w:rFonts w:ascii="Symbol" w:hAnsi="Symbol" w:hint="default"/>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45">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0C62F0A"/>
    <w:multiLevelType w:val="multilevel"/>
    <w:tmpl w:val="BAC82186"/>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47">
    <w:nsid w:val="7BA25955"/>
    <w:multiLevelType w:val="hybridMultilevel"/>
    <w:tmpl w:val="607CDD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D4345F8"/>
    <w:multiLevelType w:val="multilevel"/>
    <w:tmpl w:val="1B946E36"/>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9">
    <w:nsid w:val="7E682F14"/>
    <w:multiLevelType w:val="hybridMultilevel"/>
    <w:tmpl w:val="25569F04"/>
    <w:lvl w:ilvl="0" w:tplc="E2CEBA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6"/>
  </w:num>
  <w:num w:numId="3">
    <w:abstractNumId w:val="26"/>
  </w:num>
  <w:num w:numId="4">
    <w:abstractNumId w:val="31"/>
  </w:num>
  <w:num w:numId="5">
    <w:abstractNumId w:val="47"/>
  </w:num>
  <w:num w:numId="6">
    <w:abstractNumId w:val="30"/>
  </w:num>
  <w:num w:numId="7">
    <w:abstractNumId w:val="40"/>
  </w:num>
  <w:num w:numId="8">
    <w:abstractNumId w:val="15"/>
  </w:num>
  <w:num w:numId="9">
    <w:abstractNumId w:val="24"/>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num>
  <w:num w:numId="13">
    <w:abstractNumId w:val="43"/>
  </w:num>
  <w:num w:numId="14">
    <w:abstractNumId w:val="1"/>
  </w:num>
  <w:num w:numId="15">
    <w:abstractNumId w:val="34"/>
  </w:num>
  <w:num w:numId="16">
    <w:abstractNumId w:val="12"/>
  </w:num>
  <w:num w:numId="17">
    <w:abstractNumId w:val="18"/>
  </w:num>
  <w:num w:numId="18">
    <w:abstractNumId w:val="21"/>
  </w:num>
  <w:num w:numId="19">
    <w:abstractNumId w:val="19"/>
  </w:num>
  <w:num w:numId="20">
    <w:abstractNumId w:val="45"/>
  </w:num>
  <w:num w:numId="21">
    <w:abstractNumId w:val="2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6"/>
  </w:num>
  <w:num w:numId="35">
    <w:abstractNumId w:val="37"/>
  </w:num>
  <w:num w:numId="36">
    <w:abstractNumId w:val="14"/>
  </w:num>
  <w:num w:numId="37">
    <w:abstractNumId w:val="48"/>
  </w:num>
  <w:num w:numId="38">
    <w:abstractNumId w:val="44"/>
  </w:num>
  <w:num w:numId="39">
    <w:abstractNumId w:val="0"/>
  </w:num>
  <w:num w:numId="40">
    <w:abstractNumId w:val="39"/>
  </w:num>
  <w:num w:numId="41">
    <w:abstractNumId w:val="41"/>
  </w:num>
  <w:num w:numId="42">
    <w:abstractNumId w:val="7"/>
  </w:num>
  <w:num w:numId="43">
    <w:abstractNumId w:val="8"/>
  </w:num>
  <w:num w:numId="44">
    <w:abstractNumId w:val="33"/>
  </w:num>
  <w:num w:numId="45">
    <w:abstractNumId w:val="22"/>
  </w:num>
  <w:num w:numId="46">
    <w:abstractNumId w:val="36"/>
  </w:num>
  <w:num w:numId="47">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FAC"/>
    <w:rsid w:val="00001D4B"/>
    <w:rsid w:val="00002BD1"/>
    <w:rsid w:val="00012DD4"/>
    <w:rsid w:val="00016C07"/>
    <w:rsid w:val="00022AEC"/>
    <w:rsid w:val="00024182"/>
    <w:rsid w:val="00033326"/>
    <w:rsid w:val="000439F0"/>
    <w:rsid w:val="00045377"/>
    <w:rsid w:val="00047D05"/>
    <w:rsid w:val="00070506"/>
    <w:rsid w:val="000769F3"/>
    <w:rsid w:val="000863A2"/>
    <w:rsid w:val="00086E9D"/>
    <w:rsid w:val="00087312"/>
    <w:rsid w:val="0009113A"/>
    <w:rsid w:val="000954B3"/>
    <w:rsid w:val="000C24AD"/>
    <w:rsid w:val="000D07BD"/>
    <w:rsid w:val="000D4A3B"/>
    <w:rsid w:val="000D5560"/>
    <w:rsid w:val="000E5F42"/>
    <w:rsid w:val="00100D1E"/>
    <w:rsid w:val="00101E00"/>
    <w:rsid w:val="0012065D"/>
    <w:rsid w:val="00143437"/>
    <w:rsid w:val="00146AA2"/>
    <w:rsid w:val="00153E99"/>
    <w:rsid w:val="0015586C"/>
    <w:rsid w:val="001567E2"/>
    <w:rsid w:val="0016558E"/>
    <w:rsid w:val="001677A5"/>
    <w:rsid w:val="00170B6F"/>
    <w:rsid w:val="00171188"/>
    <w:rsid w:val="001810ED"/>
    <w:rsid w:val="00182397"/>
    <w:rsid w:val="00183018"/>
    <w:rsid w:val="00183895"/>
    <w:rsid w:val="001A19F6"/>
    <w:rsid w:val="001A1C2E"/>
    <w:rsid w:val="001A28D9"/>
    <w:rsid w:val="001A4DD4"/>
    <w:rsid w:val="001B3BDC"/>
    <w:rsid w:val="001E4E33"/>
    <w:rsid w:val="001F5AE3"/>
    <w:rsid w:val="001F634C"/>
    <w:rsid w:val="001F6FE0"/>
    <w:rsid w:val="002060E0"/>
    <w:rsid w:val="00206DD6"/>
    <w:rsid w:val="0021777F"/>
    <w:rsid w:val="00230B4C"/>
    <w:rsid w:val="0023497C"/>
    <w:rsid w:val="00234F5B"/>
    <w:rsid w:val="00244E65"/>
    <w:rsid w:val="00250590"/>
    <w:rsid w:val="00264094"/>
    <w:rsid w:val="00265881"/>
    <w:rsid w:val="0028379E"/>
    <w:rsid w:val="00285773"/>
    <w:rsid w:val="002949F1"/>
    <w:rsid w:val="0029694B"/>
    <w:rsid w:val="00296AB4"/>
    <w:rsid w:val="002A3F36"/>
    <w:rsid w:val="002B043E"/>
    <w:rsid w:val="002B6446"/>
    <w:rsid w:val="002C0DDC"/>
    <w:rsid w:val="002C563F"/>
    <w:rsid w:val="002C78A7"/>
    <w:rsid w:val="002D4D87"/>
    <w:rsid w:val="002E2731"/>
    <w:rsid w:val="002E2F73"/>
    <w:rsid w:val="002F3274"/>
    <w:rsid w:val="00302E93"/>
    <w:rsid w:val="0030555F"/>
    <w:rsid w:val="0030748F"/>
    <w:rsid w:val="00313D44"/>
    <w:rsid w:val="00315C92"/>
    <w:rsid w:val="003166B8"/>
    <w:rsid w:val="00317E55"/>
    <w:rsid w:val="003256C8"/>
    <w:rsid w:val="00330525"/>
    <w:rsid w:val="003345F8"/>
    <w:rsid w:val="0033708C"/>
    <w:rsid w:val="003463BA"/>
    <w:rsid w:val="00350402"/>
    <w:rsid w:val="00354580"/>
    <w:rsid w:val="003569F7"/>
    <w:rsid w:val="00357D98"/>
    <w:rsid w:val="003751B7"/>
    <w:rsid w:val="00385524"/>
    <w:rsid w:val="003873D1"/>
    <w:rsid w:val="003875AD"/>
    <w:rsid w:val="003946FD"/>
    <w:rsid w:val="003964F2"/>
    <w:rsid w:val="003A03C5"/>
    <w:rsid w:val="003A0AF9"/>
    <w:rsid w:val="003A260E"/>
    <w:rsid w:val="003A357E"/>
    <w:rsid w:val="003A4914"/>
    <w:rsid w:val="003A71A9"/>
    <w:rsid w:val="003B0E36"/>
    <w:rsid w:val="003B6BDC"/>
    <w:rsid w:val="003B7A94"/>
    <w:rsid w:val="003C203D"/>
    <w:rsid w:val="003C39FE"/>
    <w:rsid w:val="003E0284"/>
    <w:rsid w:val="003E3510"/>
    <w:rsid w:val="003F009C"/>
    <w:rsid w:val="003F274E"/>
    <w:rsid w:val="003F58E5"/>
    <w:rsid w:val="003F5ED1"/>
    <w:rsid w:val="00401093"/>
    <w:rsid w:val="00412EE5"/>
    <w:rsid w:val="0043220E"/>
    <w:rsid w:val="0043627A"/>
    <w:rsid w:val="00436EC7"/>
    <w:rsid w:val="00451E96"/>
    <w:rsid w:val="00461D7B"/>
    <w:rsid w:val="004658AD"/>
    <w:rsid w:val="00466BAB"/>
    <w:rsid w:val="00476CF5"/>
    <w:rsid w:val="00477DCD"/>
    <w:rsid w:val="0048244D"/>
    <w:rsid w:val="00486880"/>
    <w:rsid w:val="00490040"/>
    <w:rsid w:val="00497D3F"/>
    <w:rsid w:val="004A327F"/>
    <w:rsid w:val="004A75E3"/>
    <w:rsid w:val="004B53E0"/>
    <w:rsid w:val="004B7D49"/>
    <w:rsid w:val="004C051A"/>
    <w:rsid w:val="004C4D5B"/>
    <w:rsid w:val="004D157D"/>
    <w:rsid w:val="004D4F1F"/>
    <w:rsid w:val="004E16BF"/>
    <w:rsid w:val="004E6E9D"/>
    <w:rsid w:val="004E7EE9"/>
    <w:rsid w:val="004F27A8"/>
    <w:rsid w:val="004F48B2"/>
    <w:rsid w:val="005020FB"/>
    <w:rsid w:val="0053431F"/>
    <w:rsid w:val="0055446E"/>
    <w:rsid w:val="00562AD8"/>
    <w:rsid w:val="00567C6C"/>
    <w:rsid w:val="005710B9"/>
    <w:rsid w:val="00574B4A"/>
    <w:rsid w:val="00575C37"/>
    <w:rsid w:val="00581559"/>
    <w:rsid w:val="00592929"/>
    <w:rsid w:val="005A3D41"/>
    <w:rsid w:val="005B6537"/>
    <w:rsid w:val="005F35A8"/>
    <w:rsid w:val="00603685"/>
    <w:rsid w:val="0060393D"/>
    <w:rsid w:val="00605FAC"/>
    <w:rsid w:val="00606A6E"/>
    <w:rsid w:val="00611314"/>
    <w:rsid w:val="00615278"/>
    <w:rsid w:val="00620D8A"/>
    <w:rsid w:val="00626E18"/>
    <w:rsid w:val="0062734B"/>
    <w:rsid w:val="00647E7C"/>
    <w:rsid w:val="0065175A"/>
    <w:rsid w:val="00652CBB"/>
    <w:rsid w:val="006723FD"/>
    <w:rsid w:val="00682E20"/>
    <w:rsid w:val="0068495D"/>
    <w:rsid w:val="00685EAD"/>
    <w:rsid w:val="00696641"/>
    <w:rsid w:val="006A6CE8"/>
    <w:rsid w:val="006B048D"/>
    <w:rsid w:val="006B22EF"/>
    <w:rsid w:val="006B5169"/>
    <w:rsid w:val="006C443E"/>
    <w:rsid w:val="006D099B"/>
    <w:rsid w:val="006D0A37"/>
    <w:rsid w:val="006D6404"/>
    <w:rsid w:val="006E3186"/>
    <w:rsid w:val="006E7C0E"/>
    <w:rsid w:val="006F157B"/>
    <w:rsid w:val="007012E1"/>
    <w:rsid w:val="00727A85"/>
    <w:rsid w:val="0073261D"/>
    <w:rsid w:val="00735C0E"/>
    <w:rsid w:val="00742AFE"/>
    <w:rsid w:val="00743AA4"/>
    <w:rsid w:val="00743D7E"/>
    <w:rsid w:val="0076061C"/>
    <w:rsid w:val="00770670"/>
    <w:rsid w:val="00775415"/>
    <w:rsid w:val="00783D0E"/>
    <w:rsid w:val="007868E1"/>
    <w:rsid w:val="00794C97"/>
    <w:rsid w:val="00797A3B"/>
    <w:rsid w:val="007A0D35"/>
    <w:rsid w:val="007A1A86"/>
    <w:rsid w:val="007A63EE"/>
    <w:rsid w:val="007B0825"/>
    <w:rsid w:val="007B6A74"/>
    <w:rsid w:val="007C0D92"/>
    <w:rsid w:val="007D410D"/>
    <w:rsid w:val="007D53D9"/>
    <w:rsid w:val="007E64B0"/>
    <w:rsid w:val="007F0424"/>
    <w:rsid w:val="007F1373"/>
    <w:rsid w:val="008006C3"/>
    <w:rsid w:val="00801B16"/>
    <w:rsid w:val="00811D59"/>
    <w:rsid w:val="008224A0"/>
    <w:rsid w:val="00833C28"/>
    <w:rsid w:val="008355B3"/>
    <w:rsid w:val="00841732"/>
    <w:rsid w:val="008462AA"/>
    <w:rsid w:val="00857E94"/>
    <w:rsid w:val="0086092A"/>
    <w:rsid w:val="00861397"/>
    <w:rsid w:val="00867C40"/>
    <w:rsid w:val="00872994"/>
    <w:rsid w:val="008754A0"/>
    <w:rsid w:val="008768D0"/>
    <w:rsid w:val="00885AA7"/>
    <w:rsid w:val="00891800"/>
    <w:rsid w:val="008B5A05"/>
    <w:rsid w:val="008D0B21"/>
    <w:rsid w:val="008E6498"/>
    <w:rsid w:val="00917C02"/>
    <w:rsid w:val="0092685B"/>
    <w:rsid w:val="00931D05"/>
    <w:rsid w:val="00936A04"/>
    <w:rsid w:val="00941DA4"/>
    <w:rsid w:val="009533AD"/>
    <w:rsid w:val="009557E6"/>
    <w:rsid w:val="009566C2"/>
    <w:rsid w:val="00960666"/>
    <w:rsid w:val="0096229B"/>
    <w:rsid w:val="00973897"/>
    <w:rsid w:val="009757C9"/>
    <w:rsid w:val="009804E6"/>
    <w:rsid w:val="00984BEC"/>
    <w:rsid w:val="00994427"/>
    <w:rsid w:val="009A6220"/>
    <w:rsid w:val="009C0063"/>
    <w:rsid w:val="009C2519"/>
    <w:rsid w:val="009C4285"/>
    <w:rsid w:val="009D469F"/>
    <w:rsid w:val="00A023BC"/>
    <w:rsid w:val="00A04BA8"/>
    <w:rsid w:val="00A17E10"/>
    <w:rsid w:val="00A24B53"/>
    <w:rsid w:val="00A26C00"/>
    <w:rsid w:val="00A27A57"/>
    <w:rsid w:val="00A360C3"/>
    <w:rsid w:val="00A36F86"/>
    <w:rsid w:val="00A42A08"/>
    <w:rsid w:val="00A43AB2"/>
    <w:rsid w:val="00A46FCF"/>
    <w:rsid w:val="00A47117"/>
    <w:rsid w:val="00A50126"/>
    <w:rsid w:val="00A517CA"/>
    <w:rsid w:val="00A552A2"/>
    <w:rsid w:val="00A621B6"/>
    <w:rsid w:val="00A6484A"/>
    <w:rsid w:val="00A91D25"/>
    <w:rsid w:val="00AA0F89"/>
    <w:rsid w:val="00AB4830"/>
    <w:rsid w:val="00AC0523"/>
    <w:rsid w:val="00AD19A8"/>
    <w:rsid w:val="00AD58F7"/>
    <w:rsid w:val="00AE1F88"/>
    <w:rsid w:val="00AE361D"/>
    <w:rsid w:val="00B03971"/>
    <w:rsid w:val="00B20188"/>
    <w:rsid w:val="00B273E8"/>
    <w:rsid w:val="00B32BEB"/>
    <w:rsid w:val="00B427D0"/>
    <w:rsid w:val="00B4374A"/>
    <w:rsid w:val="00B43A59"/>
    <w:rsid w:val="00B44AD7"/>
    <w:rsid w:val="00B44B28"/>
    <w:rsid w:val="00B45EA1"/>
    <w:rsid w:val="00B540EA"/>
    <w:rsid w:val="00B67919"/>
    <w:rsid w:val="00B76A6C"/>
    <w:rsid w:val="00B8310C"/>
    <w:rsid w:val="00BA3651"/>
    <w:rsid w:val="00BA3701"/>
    <w:rsid w:val="00BA4363"/>
    <w:rsid w:val="00BA594F"/>
    <w:rsid w:val="00BB2D0D"/>
    <w:rsid w:val="00BB35F0"/>
    <w:rsid w:val="00BC0889"/>
    <w:rsid w:val="00BC0A23"/>
    <w:rsid w:val="00BC5191"/>
    <w:rsid w:val="00BC6BA1"/>
    <w:rsid w:val="00BD491D"/>
    <w:rsid w:val="00BD5761"/>
    <w:rsid w:val="00BD5E3B"/>
    <w:rsid w:val="00BE739E"/>
    <w:rsid w:val="00BE7B48"/>
    <w:rsid w:val="00BF152D"/>
    <w:rsid w:val="00BF1CCB"/>
    <w:rsid w:val="00BF45C9"/>
    <w:rsid w:val="00C03CA5"/>
    <w:rsid w:val="00C04A82"/>
    <w:rsid w:val="00C068A3"/>
    <w:rsid w:val="00C115DF"/>
    <w:rsid w:val="00C12F41"/>
    <w:rsid w:val="00C13300"/>
    <w:rsid w:val="00C16F74"/>
    <w:rsid w:val="00C3064B"/>
    <w:rsid w:val="00C338A0"/>
    <w:rsid w:val="00C439CB"/>
    <w:rsid w:val="00C43B96"/>
    <w:rsid w:val="00C45063"/>
    <w:rsid w:val="00C61BF7"/>
    <w:rsid w:val="00C652C4"/>
    <w:rsid w:val="00C66D55"/>
    <w:rsid w:val="00C7069D"/>
    <w:rsid w:val="00C71F29"/>
    <w:rsid w:val="00C73CD7"/>
    <w:rsid w:val="00C80482"/>
    <w:rsid w:val="00C8386E"/>
    <w:rsid w:val="00C838FB"/>
    <w:rsid w:val="00C849E3"/>
    <w:rsid w:val="00C92FA8"/>
    <w:rsid w:val="00C94442"/>
    <w:rsid w:val="00C97DA0"/>
    <w:rsid w:val="00CA2D9C"/>
    <w:rsid w:val="00CA520D"/>
    <w:rsid w:val="00CB4A2A"/>
    <w:rsid w:val="00CC128F"/>
    <w:rsid w:val="00CC2466"/>
    <w:rsid w:val="00CC5510"/>
    <w:rsid w:val="00CD7FCD"/>
    <w:rsid w:val="00CE7398"/>
    <w:rsid w:val="00D00030"/>
    <w:rsid w:val="00D069E9"/>
    <w:rsid w:val="00D07CF9"/>
    <w:rsid w:val="00D113CC"/>
    <w:rsid w:val="00D12006"/>
    <w:rsid w:val="00D20A24"/>
    <w:rsid w:val="00D20A38"/>
    <w:rsid w:val="00D2654B"/>
    <w:rsid w:val="00D335DC"/>
    <w:rsid w:val="00D43B09"/>
    <w:rsid w:val="00D44E90"/>
    <w:rsid w:val="00D45441"/>
    <w:rsid w:val="00D555D1"/>
    <w:rsid w:val="00D57ED5"/>
    <w:rsid w:val="00D61C06"/>
    <w:rsid w:val="00D7060E"/>
    <w:rsid w:val="00D7110B"/>
    <w:rsid w:val="00D778D7"/>
    <w:rsid w:val="00D8066C"/>
    <w:rsid w:val="00D85DE1"/>
    <w:rsid w:val="00DA10EF"/>
    <w:rsid w:val="00DA12FB"/>
    <w:rsid w:val="00DA24A6"/>
    <w:rsid w:val="00DC4ABD"/>
    <w:rsid w:val="00DD6B69"/>
    <w:rsid w:val="00DE3BA0"/>
    <w:rsid w:val="00DE6008"/>
    <w:rsid w:val="00DE6BC8"/>
    <w:rsid w:val="00DF1F85"/>
    <w:rsid w:val="00DF3992"/>
    <w:rsid w:val="00DF6990"/>
    <w:rsid w:val="00E00785"/>
    <w:rsid w:val="00E030C2"/>
    <w:rsid w:val="00E05F7B"/>
    <w:rsid w:val="00E10ED4"/>
    <w:rsid w:val="00E438C3"/>
    <w:rsid w:val="00E45CED"/>
    <w:rsid w:val="00E50B0D"/>
    <w:rsid w:val="00E52CDD"/>
    <w:rsid w:val="00E73B74"/>
    <w:rsid w:val="00E764E2"/>
    <w:rsid w:val="00E7654D"/>
    <w:rsid w:val="00E840E5"/>
    <w:rsid w:val="00E96716"/>
    <w:rsid w:val="00E96810"/>
    <w:rsid w:val="00EB13A2"/>
    <w:rsid w:val="00EB7F62"/>
    <w:rsid w:val="00EC2E17"/>
    <w:rsid w:val="00EC6FEF"/>
    <w:rsid w:val="00ED0146"/>
    <w:rsid w:val="00ED0D8D"/>
    <w:rsid w:val="00ED2EA8"/>
    <w:rsid w:val="00EF4B54"/>
    <w:rsid w:val="00F03220"/>
    <w:rsid w:val="00F038A3"/>
    <w:rsid w:val="00F06995"/>
    <w:rsid w:val="00F070A8"/>
    <w:rsid w:val="00F10FCD"/>
    <w:rsid w:val="00F2441F"/>
    <w:rsid w:val="00F43FCB"/>
    <w:rsid w:val="00F47376"/>
    <w:rsid w:val="00F56717"/>
    <w:rsid w:val="00F63CC2"/>
    <w:rsid w:val="00F67D75"/>
    <w:rsid w:val="00F67EA0"/>
    <w:rsid w:val="00F75BB2"/>
    <w:rsid w:val="00F75CA5"/>
    <w:rsid w:val="00F7736D"/>
    <w:rsid w:val="00F82261"/>
    <w:rsid w:val="00F83965"/>
    <w:rsid w:val="00F8797A"/>
    <w:rsid w:val="00F94B2E"/>
    <w:rsid w:val="00F975A1"/>
    <w:rsid w:val="00F976D9"/>
    <w:rsid w:val="00FB0562"/>
    <w:rsid w:val="00FB0CCA"/>
    <w:rsid w:val="00FB6E56"/>
    <w:rsid w:val="00FC6D91"/>
    <w:rsid w:val="00FD254D"/>
    <w:rsid w:val="00FE05EC"/>
    <w:rsid w:val="00FE1C51"/>
    <w:rsid w:val="00FE3A84"/>
    <w:rsid w:val="00FE5693"/>
    <w:rsid w:val="00FF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2D0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605FAC"/>
    <w:rPr>
      <w:rFonts w:ascii="Tahoma" w:hAnsi="Tahoma" w:cs="Tahoma"/>
      <w:sz w:val="16"/>
      <w:szCs w:val="16"/>
    </w:rPr>
  </w:style>
  <w:style w:type="paragraph" w:styleId="Akapitzlist">
    <w:name w:val="List Paragraph"/>
    <w:basedOn w:val="Normalny"/>
    <w:qFormat/>
    <w:rsid w:val="00AD58F7"/>
    <w:pPr>
      <w:ind w:left="720"/>
      <w:contextualSpacing/>
    </w:pPr>
  </w:style>
  <w:style w:type="paragraph" w:customStyle="1" w:styleId="Standard">
    <w:name w:val="Standard"/>
    <w:rsid w:val="003B7A9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3B7A94"/>
    <w:pPr>
      <w:suppressLineNumbers/>
    </w:pPr>
  </w:style>
  <w:style w:type="character" w:customStyle="1" w:styleId="Znakiprzypiswdolnych">
    <w:name w:val="Znaki przypisów dolnych"/>
    <w:rsid w:val="00AE1F88"/>
    <w:rPr>
      <w:vertAlign w:val="superscript"/>
    </w:rPr>
  </w:style>
  <w:style w:type="numbering" w:customStyle="1" w:styleId="Bezlisty1">
    <w:name w:val="Bez listy1"/>
    <w:next w:val="Bezlisty"/>
    <w:uiPriority w:val="99"/>
    <w:semiHidden/>
    <w:unhideWhenUsed/>
    <w:rsid w:val="001E4E33"/>
  </w:style>
  <w:style w:type="paragraph" w:customStyle="1" w:styleId="Domy9clnie">
    <w:name w:val="Domyś9clnie"/>
    <w:rsid w:val="001E4E3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Nag42f3wek">
    <w:name w:val="Nagł42óf3wek"/>
    <w:basedOn w:val="Domy9clnie"/>
    <w:next w:val="Tre5b07tekstu"/>
    <w:uiPriority w:val="99"/>
    <w:rsid w:val="001E4E33"/>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1E4E33"/>
    <w:pPr>
      <w:spacing w:after="120"/>
    </w:pPr>
    <w:rPr>
      <w:kern w:val="0"/>
      <w:lang w:eastAsia="pl-PL" w:bidi="ar-SA"/>
    </w:rPr>
  </w:style>
  <w:style w:type="paragraph" w:styleId="Lista">
    <w:name w:val="List"/>
    <w:basedOn w:val="Tre5b07tekstu"/>
    <w:uiPriority w:val="99"/>
    <w:rsid w:val="001E4E33"/>
  </w:style>
  <w:style w:type="paragraph" w:styleId="Podpis">
    <w:name w:val="Signature"/>
    <w:basedOn w:val="Domy9clnie"/>
    <w:link w:val="PodpisZnak"/>
    <w:uiPriority w:val="99"/>
    <w:rsid w:val="001E4E33"/>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1E4E33"/>
    <w:rPr>
      <w:rFonts w:ascii="Times New Roman" w:eastAsia="Times New Roman" w:hAnsi="Times New Roman" w:cs="Times New Roman"/>
      <w:i/>
      <w:iCs/>
      <w:sz w:val="24"/>
      <w:szCs w:val="24"/>
      <w:lang w:eastAsia="pl-PL"/>
    </w:rPr>
  </w:style>
  <w:style w:type="paragraph" w:customStyle="1" w:styleId="Indeks">
    <w:name w:val="Indeks"/>
    <w:basedOn w:val="Domy9clnie"/>
    <w:uiPriority w:val="99"/>
    <w:rsid w:val="001E4E33"/>
    <w:pPr>
      <w:suppressLineNumbers/>
    </w:pPr>
    <w:rPr>
      <w:kern w:val="0"/>
      <w:lang w:eastAsia="pl-PL" w:bidi="ar-SA"/>
    </w:rPr>
  </w:style>
  <w:style w:type="paragraph" w:customStyle="1" w:styleId="Nag42f3wek1">
    <w:name w:val="Nagł42óf3wek1"/>
    <w:basedOn w:val="Domy9clnie"/>
    <w:uiPriority w:val="99"/>
    <w:rsid w:val="001E4E33"/>
    <w:pPr>
      <w:suppressLineNumbers/>
      <w:tabs>
        <w:tab w:val="center" w:pos="4819"/>
        <w:tab w:val="right" w:pos="9638"/>
      </w:tabs>
    </w:pPr>
    <w:rPr>
      <w:kern w:val="0"/>
      <w:lang w:eastAsia="pl-PL" w:bidi="ar-SA"/>
    </w:rPr>
  </w:style>
  <w:style w:type="character" w:styleId="Hipercze">
    <w:name w:val="Hyperlink"/>
    <w:uiPriority w:val="99"/>
    <w:unhideWhenUsed/>
    <w:rsid w:val="001E4E33"/>
    <w:rPr>
      <w:color w:val="0000FF"/>
      <w:u w:val="single"/>
    </w:rPr>
  </w:style>
  <w:style w:type="paragraph" w:styleId="Tekstpodstawowywcity">
    <w:name w:val="Body Text Indent"/>
    <w:basedOn w:val="Normalny"/>
    <w:link w:val="TekstpodstawowywcityZnak"/>
    <w:uiPriority w:val="99"/>
    <w:unhideWhenUsed/>
    <w:rsid w:val="001E4E33"/>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1E4E33"/>
    <w:rPr>
      <w:rFonts w:ascii="Times New Roman" w:eastAsia="Times New Roman" w:hAnsi="Times New Roman" w:cs="Times New Roman"/>
      <w:sz w:val="24"/>
      <w:szCs w:val="24"/>
      <w:lang w:eastAsia="pl-PL"/>
    </w:rPr>
  </w:style>
  <w:style w:type="paragraph" w:customStyle="1" w:styleId="ust">
    <w:name w:val="ust"/>
    <w:uiPriority w:val="99"/>
    <w:rsid w:val="001E4E3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1E4E33"/>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rsid w:val="001E4E33"/>
    <w:rPr>
      <w:rFonts w:ascii="Calibri" w:eastAsia="Times New Roman" w:hAnsi="Calibri" w:cs="Times New Roman"/>
      <w:sz w:val="20"/>
      <w:szCs w:val="20"/>
      <w:lang w:eastAsia="pl-PL"/>
    </w:rPr>
  </w:style>
  <w:style w:type="character" w:styleId="Odwoanieprzypisukocowego">
    <w:name w:val="endnote reference"/>
    <w:unhideWhenUsed/>
    <w:rsid w:val="001E4E33"/>
    <w:rPr>
      <w:vertAlign w:val="superscript"/>
    </w:rPr>
  </w:style>
  <w:style w:type="paragraph" w:customStyle="1" w:styleId="Zwykytekst2">
    <w:name w:val="Zwykły tekst2"/>
    <w:basedOn w:val="Normalny"/>
    <w:rsid w:val="001E4E33"/>
    <w:pPr>
      <w:spacing w:after="0" w:line="240" w:lineRule="auto"/>
    </w:pPr>
    <w:rPr>
      <w:rFonts w:ascii="Courier New" w:eastAsia="Times New Roman" w:hAnsi="Courier New" w:cs="Times New Roman"/>
      <w:sz w:val="20"/>
      <w:szCs w:val="20"/>
    </w:rPr>
  </w:style>
  <w:style w:type="paragraph" w:styleId="Tekstpodstawowy2">
    <w:name w:val="Body Text 2"/>
    <w:basedOn w:val="Normalny"/>
    <w:link w:val="Tekstpodstawowy2Znak"/>
    <w:uiPriority w:val="99"/>
    <w:semiHidden/>
    <w:unhideWhenUsed/>
    <w:rsid w:val="001E4E33"/>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1E4E33"/>
    <w:rPr>
      <w:rFonts w:ascii="Calibri" w:eastAsia="Times New Roman" w:hAnsi="Calibri" w:cs="Times New Roman"/>
      <w:lang w:eastAsia="pl-PL"/>
    </w:rPr>
  </w:style>
  <w:style w:type="numbering" w:customStyle="1" w:styleId="Bezlisty11">
    <w:name w:val="Bez listy11"/>
    <w:next w:val="Bezlisty"/>
    <w:uiPriority w:val="99"/>
    <w:semiHidden/>
    <w:unhideWhenUsed/>
    <w:rsid w:val="001E4E33"/>
  </w:style>
  <w:style w:type="numbering" w:customStyle="1" w:styleId="Bezlisty111">
    <w:name w:val="Bez listy111"/>
    <w:next w:val="Bezlisty"/>
    <w:uiPriority w:val="99"/>
    <w:semiHidden/>
    <w:unhideWhenUsed/>
    <w:rsid w:val="001E4E33"/>
  </w:style>
  <w:style w:type="table" w:styleId="Tabela-Siatka">
    <w:name w:val="Table Grid"/>
    <w:basedOn w:val="Standardowy"/>
    <w:rsid w:val="001E4E3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E4E33"/>
    <w:rPr>
      <w:i/>
      <w:iCs/>
    </w:rPr>
  </w:style>
  <w:style w:type="table" w:customStyle="1" w:styleId="Tabela-Siatka1">
    <w:name w:val="Tabela - Siatka1"/>
    <w:basedOn w:val="Standardowy"/>
    <w:next w:val="Tabela-Siatka"/>
    <w:uiPriority w:val="59"/>
    <w:rsid w:val="001E4E3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wykytekst3">
    <w:name w:val="Zwykły tekst3"/>
    <w:basedOn w:val="Normalny"/>
    <w:rsid w:val="001E4E33"/>
    <w:pPr>
      <w:suppressAutoHyphens/>
      <w:spacing w:after="0" w:line="240" w:lineRule="auto"/>
    </w:pPr>
    <w:rPr>
      <w:rFonts w:ascii="Courier New" w:eastAsia="Times New Roman" w:hAnsi="Courier New" w:cs="Times New Roman"/>
      <w:sz w:val="24"/>
      <w:szCs w:val="24"/>
      <w:lang w:eastAsia="ar-SA"/>
    </w:rPr>
  </w:style>
  <w:style w:type="character" w:styleId="UyteHipercze">
    <w:name w:val="FollowedHyperlink"/>
    <w:uiPriority w:val="99"/>
    <w:unhideWhenUsed/>
    <w:rsid w:val="001E4E33"/>
    <w:rPr>
      <w:color w:val="800080"/>
      <w:u w:val="single"/>
    </w:rPr>
  </w:style>
  <w:style w:type="paragraph" w:customStyle="1" w:styleId="font5">
    <w:name w:val="font5"/>
    <w:basedOn w:val="Normalny"/>
    <w:rsid w:val="001E4E33"/>
    <w:pPr>
      <w:spacing w:before="100" w:beforeAutospacing="1" w:after="100" w:afterAutospacing="1" w:line="240" w:lineRule="auto"/>
    </w:pPr>
    <w:rPr>
      <w:rFonts w:ascii="Calibri" w:eastAsia="Times New Roman" w:hAnsi="Calibri" w:cs="Times New Roman"/>
      <w:b/>
      <w:bCs/>
      <w:color w:val="000000"/>
      <w:sz w:val="18"/>
      <w:szCs w:val="18"/>
      <w:lang w:eastAsia="pl-PL"/>
    </w:rPr>
  </w:style>
  <w:style w:type="paragraph" w:customStyle="1" w:styleId="xl63">
    <w:name w:val="xl63"/>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5">
    <w:name w:val="xl65"/>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6">
    <w:name w:val="xl66"/>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1E4E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2D0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605FAC"/>
    <w:rPr>
      <w:rFonts w:ascii="Tahoma" w:hAnsi="Tahoma" w:cs="Tahoma"/>
      <w:sz w:val="16"/>
      <w:szCs w:val="16"/>
    </w:rPr>
  </w:style>
  <w:style w:type="paragraph" w:styleId="Akapitzlist">
    <w:name w:val="List Paragraph"/>
    <w:basedOn w:val="Normalny"/>
    <w:qFormat/>
    <w:rsid w:val="00AD58F7"/>
    <w:pPr>
      <w:ind w:left="720"/>
      <w:contextualSpacing/>
    </w:pPr>
  </w:style>
  <w:style w:type="paragraph" w:customStyle="1" w:styleId="Standard">
    <w:name w:val="Standard"/>
    <w:rsid w:val="003B7A9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3B7A94"/>
    <w:pPr>
      <w:suppressLineNumbers/>
    </w:pPr>
  </w:style>
  <w:style w:type="character" w:customStyle="1" w:styleId="Znakiprzypiswdolnych">
    <w:name w:val="Znaki przypisów dolnych"/>
    <w:rsid w:val="00AE1F88"/>
    <w:rPr>
      <w:vertAlign w:val="superscript"/>
    </w:rPr>
  </w:style>
  <w:style w:type="numbering" w:customStyle="1" w:styleId="Bezlisty1">
    <w:name w:val="Bez listy1"/>
    <w:next w:val="Bezlisty"/>
    <w:uiPriority w:val="99"/>
    <w:semiHidden/>
    <w:unhideWhenUsed/>
    <w:rsid w:val="001E4E33"/>
  </w:style>
  <w:style w:type="paragraph" w:customStyle="1" w:styleId="Domy9clnie">
    <w:name w:val="Domyś9clnie"/>
    <w:rsid w:val="001E4E3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Nag42f3wek">
    <w:name w:val="Nagł42óf3wek"/>
    <w:basedOn w:val="Domy9clnie"/>
    <w:next w:val="Tre5b07tekstu"/>
    <w:uiPriority w:val="99"/>
    <w:rsid w:val="001E4E33"/>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1E4E33"/>
    <w:pPr>
      <w:spacing w:after="120"/>
    </w:pPr>
    <w:rPr>
      <w:kern w:val="0"/>
      <w:lang w:eastAsia="pl-PL" w:bidi="ar-SA"/>
    </w:rPr>
  </w:style>
  <w:style w:type="paragraph" w:styleId="Lista">
    <w:name w:val="List"/>
    <w:basedOn w:val="Tre5b07tekstu"/>
    <w:uiPriority w:val="99"/>
    <w:rsid w:val="001E4E33"/>
  </w:style>
  <w:style w:type="paragraph" w:styleId="Podpis">
    <w:name w:val="Signature"/>
    <w:basedOn w:val="Domy9clnie"/>
    <w:link w:val="PodpisZnak"/>
    <w:uiPriority w:val="99"/>
    <w:rsid w:val="001E4E33"/>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1E4E33"/>
    <w:rPr>
      <w:rFonts w:ascii="Times New Roman" w:eastAsia="Times New Roman" w:hAnsi="Times New Roman" w:cs="Times New Roman"/>
      <w:i/>
      <w:iCs/>
      <w:sz w:val="24"/>
      <w:szCs w:val="24"/>
      <w:lang w:eastAsia="pl-PL"/>
    </w:rPr>
  </w:style>
  <w:style w:type="paragraph" w:customStyle="1" w:styleId="Indeks">
    <w:name w:val="Indeks"/>
    <w:basedOn w:val="Domy9clnie"/>
    <w:uiPriority w:val="99"/>
    <w:rsid w:val="001E4E33"/>
    <w:pPr>
      <w:suppressLineNumbers/>
    </w:pPr>
    <w:rPr>
      <w:kern w:val="0"/>
      <w:lang w:eastAsia="pl-PL" w:bidi="ar-SA"/>
    </w:rPr>
  </w:style>
  <w:style w:type="paragraph" w:customStyle="1" w:styleId="Nag42f3wek1">
    <w:name w:val="Nagł42óf3wek1"/>
    <w:basedOn w:val="Domy9clnie"/>
    <w:uiPriority w:val="99"/>
    <w:rsid w:val="001E4E33"/>
    <w:pPr>
      <w:suppressLineNumbers/>
      <w:tabs>
        <w:tab w:val="center" w:pos="4819"/>
        <w:tab w:val="right" w:pos="9638"/>
      </w:tabs>
    </w:pPr>
    <w:rPr>
      <w:kern w:val="0"/>
      <w:lang w:eastAsia="pl-PL" w:bidi="ar-SA"/>
    </w:rPr>
  </w:style>
  <w:style w:type="character" w:styleId="Hipercze">
    <w:name w:val="Hyperlink"/>
    <w:uiPriority w:val="99"/>
    <w:unhideWhenUsed/>
    <w:rsid w:val="001E4E33"/>
    <w:rPr>
      <w:color w:val="0000FF"/>
      <w:u w:val="single"/>
    </w:rPr>
  </w:style>
  <w:style w:type="paragraph" w:styleId="Tekstpodstawowywcity">
    <w:name w:val="Body Text Indent"/>
    <w:basedOn w:val="Normalny"/>
    <w:link w:val="TekstpodstawowywcityZnak"/>
    <w:uiPriority w:val="99"/>
    <w:unhideWhenUsed/>
    <w:rsid w:val="001E4E33"/>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1E4E33"/>
    <w:rPr>
      <w:rFonts w:ascii="Times New Roman" w:eastAsia="Times New Roman" w:hAnsi="Times New Roman" w:cs="Times New Roman"/>
      <w:sz w:val="24"/>
      <w:szCs w:val="24"/>
      <w:lang w:eastAsia="pl-PL"/>
    </w:rPr>
  </w:style>
  <w:style w:type="paragraph" w:customStyle="1" w:styleId="ust">
    <w:name w:val="ust"/>
    <w:uiPriority w:val="99"/>
    <w:rsid w:val="001E4E3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1E4E33"/>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rsid w:val="001E4E33"/>
    <w:rPr>
      <w:rFonts w:ascii="Calibri" w:eastAsia="Times New Roman" w:hAnsi="Calibri" w:cs="Times New Roman"/>
      <w:sz w:val="20"/>
      <w:szCs w:val="20"/>
      <w:lang w:eastAsia="pl-PL"/>
    </w:rPr>
  </w:style>
  <w:style w:type="character" w:styleId="Odwoanieprzypisukocowego">
    <w:name w:val="endnote reference"/>
    <w:unhideWhenUsed/>
    <w:rsid w:val="001E4E33"/>
    <w:rPr>
      <w:vertAlign w:val="superscript"/>
    </w:rPr>
  </w:style>
  <w:style w:type="paragraph" w:customStyle="1" w:styleId="Zwykytekst2">
    <w:name w:val="Zwykły tekst2"/>
    <w:basedOn w:val="Normalny"/>
    <w:rsid w:val="001E4E33"/>
    <w:pPr>
      <w:spacing w:after="0" w:line="240" w:lineRule="auto"/>
    </w:pPr>
    <w:rPr>
      <w:rFonts w:ascii="Courier New" w:eastAsia="Times New Roman" w:hAnsi="Courier New" w:cs="Times New Roman"/>
      <w:sz w:val="20"/>
      <w:szCs w:val="20"/>
    </w:rPr>
  </w:style>
  <w:style w:type="paragraph" w:styleId="Tekstpodstawowy2">
    <w:name w:val="Body Text 2"/>
    <w:basedOn w:val="Normalny"/>
    <w:link w:val="Tekstpodstawowy2Znak"/>
    <w:uiPriority w:val="99"/>
    <w:semiHidden/>
    <w:unhideWhenUsed/>
    <w:rsid w:val="001E4E33"/>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1E4E33"/>
    <w:rPr>
      <w:rFonts w:ascii="Calibri" w:eastAsia="Times New Roman" w:hAnsi="Calibri" w:cs="Times New Roman"/>
      <w:lang w:eastAsia="pl-PL"/>
    </w:rPr>
  </w:style>
  <w:style w:type="numbering" w:customStyle="1" w:styleId="Bezlisty11">
    <w:name w:val="Bez listy11"/>
    <w:next w:val="Bezlisty"/>
    <w:uiPriority w:val="99"/>
    <w:semiHidden/>
    <w:unhideWhenUsed/>
    <w:rsid w:val="001E4E33"/>
  </w:style>
  <w:style w:type="numbering" w:customStyle="1" w:styleId="Bezlisty111">
    <w:name w:val="Bez listy111"/>
    <w:next w:val="Bezlisty"/>
    <w:uiPriority w:val="99"/>
    <w:semiHidden/>
    <w:unhideWhenUsed/>
    <w:rsid w:val="001E4E33"/>
  </w:style>
  <w:style w:type="table" w:styleId="Tabela-Siatka">
    <w:name w:val="Table Grid"/>
    <w:basedOn w:val="Standardowy"/>
    <w:rsid w:val="001E4E3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E4E33"/>
    <w:rPr>
      <w:i/>
      <w:iCs/>
    </w:rPr>
  </w:style>
  <w:style w:type="table" w:customStyle="1" w:styleId="Tabela-Siatka1">
    <w:name w:val="Tabela - Siatka1"/>
    <w:basedOn w:val="Standardowy"/>
    <w:next w:val="Tabela-Siatka"/>
    <w:uiPriority w:val="59"/>
    <w:rsid w:val="001E4E3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wykytekst3">
    <w:name w:val="Zwykły tekst3"/>
    <w:basedOn w:val="Normalny"/>
    <w:rsid w:val="001E4E33"/>
    <w:pPr>
      <w:suppressAutoHyphens/>
      <w:spacing w:after="0" w:line="240" w:lineRule="auto"/>
    </w:pPr>
    <w:rPr>
      <w:rFonts w:ascii="Courier New" w:eastAsia="Times New Roman" w:hAnsi="Courier New" w:cs="Times New Roman"/>
      <w:sz w:val="24"/>
      <w:szCs w:val="24"/>
      <w:lang w:eastAsia="ar-SA"/>
    </w:rPr>
  </w:style>
  <w:style w:type="character" w:styleId="UyteHipercze">
    <w:name w:val="FollowedHyperlink"/>
    <w:uiPriority w:val="99"/>
    <w:unhideWhenUsed/>
    <w:rsid w:val="001E4E33"/>
    <w:rPr>
      <w:color w:val="800080"/>
      <w:u w:val="single"/>
    </w:rPr>
  </w:style>
  <w:style w:type="paragraph" w:customStyle="1" w:styleId="font5">
    <w:name w:val="font5"/>
    <w:basedOn w:val="Normalny"/>
    <w:rsid w:val="001E4E33"/>
    <w:pPr>
      <w:spacing w:before="100" w:beforeAutospacing="1" w:after="100" w:afterAutospacing="1" w:line="240" w:lineRule="auto"/>
    </w:pPr>
    <w:rPr>
      <w:rFonts w:ascii="Calibri" w:eastAsia="Times New Roman" w:hAnsi="Calibri" w:cs="Times New Roman"/>
      <w:b/>
      <w:bCs/>
      <w:color w:val="000000"/>
      <w:sz w:val="18"/>
      <w:szCs w:val="18"/>
      <w:lang w:eastAsia="pl-PL"/>
    </w:rPr>
  </w:style>
  <w:style w:type="paragraph" w:customStyle="1" w:styleId="xl63">
    <w:name w:val="xl63"/>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5">
    <w:name w:val="xl65"/>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6">
    <w:name w:val="xl66"/>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1E4E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39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88E5B-44A7-4DF9-B03A-4D7DAA80A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24</Pages>
  <Words>8138</Words>
  <Characters>48829</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56854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258</cp:revision>
  <cp:lastPrinted>2020-03-16T13:22:00Z</cp:lastPrinted>
  <dcterms:created xsi:type="dcterms:W3CDTF">2020-01-22T10:36:00Z</dcterms:created>
  <dcterms:modified xsi:type="dcterms:W3CDTF">2020-03-17T09:10:00Z</dcterms:modified>
</cp:coreProperties>
</file>