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A54" w:rsidRPr="001A6337" w:rsidRDefault="00051A54" w:rsidP="00051A54">
      <w:pPr>
        <w:spacing w:after="0"/>
        <w:jc w:val="right"/>
        <w:rPr>
          <w:b/>
          <w:sz w:val="20"/>
          <w:szCs w:val="20"/>
        </w:rPr>
      </w:pPr>
      <w:r w:rsidRPr="001A6337">
        <w:rPr>
          <w:b/>
          <w:sz w:val="20"/>
          <w:szCs w:val="20"/>
        </w:rPr>
        <w:t xml:space="preserve">Załącznik nr 1a </w:t>
      </w:r>
    </w:p>
    <w:tbl>
      <w:tblPr>
        <w:tblW w:w="0" w:type="auto"/>
        <w:tblInd w:w="18" w:type="dxa"/>
        <w:tblLayout w:type="fixed"/>
        <w:tblCellMar>
          <w:top w:w="55" w:type="dxa"/>
          <w:left w:w="55" w:type="dxa"/>
          <w:bottom w:w="55" w:type="dxa"/>
          <w:right w:w="55" w:type="dxa"/>
        </w:tblCellMar>
        <w:tblLook w:val="0000" w:firstRow="0" w:lastRow="0" w:firstColumn="0" w:lastColumn="0" w:noHBand="0" w:noVBand="0"/>
      </w:tblPr>
      <w:tblGrid>
        <w:gridCol w:w="4650"/>
        <w:gridCol w:w="4485"/>
      </w:tblGrid>
      <w:tr w:rsidR="00051A54" w:rsidRPr="001A6337" w:rsidTr="0035038C">
        <w:trPr>
          <w:trHeight w:val="630"/>
        </w:trPr>
        <w:tc>
          <w:tcPr>
            <w:tcW w:w="4650" w:type="dxa"/>
            <w:tcBorders>
              <w:top w:val="single" w:sz="4" w:space="0" w:color="000000"/>
              <w:left w:val="single" w:sz="4" w:space="0" w:color="000000"/>
              <w:bottom w:val="single" w:sz="4" w:space="0" w:color="000000"/>
            </w:tcBorders>
            <w:shd w:val="clear" w:color="auto" w:fill="E6E6E6"/>
            <w:vAlign w:val="center"/>
          </w:tcPr>
          <w:p w:rsidR="00051A54" w:rsidRPr="001A6337" w:rsidRDefault="00051A54" w:rsidP="00051A54">
            <w:pPr>
              <w:snapToGrid w:val="0"/>
              <w:spacing w:after="160" w:line="100" w:lineRule="atLeast"/>
              <w:ind w:right="-2"/>
              <w:rPr>
                <w:b/>
                <w:bCs/>
                <w:sz w:val="20"/>
                <w:szCs w:val="20"/>
              </w:rPr>
            </w:pPr>
            <w:r w:rsidRPr="001A6337">
              <w:rPr>
                <w:b/>
                <w:bCs/>
                <w:sz w:val="20"/>
                <w:szCs w:val="20"/>
              </w:rPr>
              <w:t>Nazwa(y) Wykonawcy(ów)</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051A54" w:rsidRPr="001A6337" w:rsidRDefault="00051A54" w:rsidP="00051A54">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051A54" w:rsidRPr="001A6337" w:rsidTr="0035038C">
        <w:trPr>
          <w:trHeight w:val="690"/>
        </w:trPr>
        <w:tc>
          <w:tcPr>
            <w:tcW w:w="4650" w:type="dxa"/>
            <w:tcBorders>
              <w:left w:val="single" w:sz="4" w:space="0" w:color="000000"/>
              <w:bottom w:val="single" w:sz="4" w:space="0" w:color="000000"/>
            </w:tcBorders>
            <w:shd w:val="clear" w:color="auto" w:fill="E6E6E6"/>
            <w:vAlign w:val="center"/>
          </w:tcPr>
          <w:p w:rsidR="00051A54" w:rsidRPr="001A6337" w:rsidRDefault="00051A54" w:rsidP="00051A54">
            <w:pPr>
              <w:snapToGrid w:val="0"/>
              <w:spacing w:after="160" w:line="100" w:lineRule="atLeast"/>
              <w:ind w:right="-2"/>
              <w:rPr>
                <w:b/>
                <w:bCs/>
                <w:i/>
                <w:iCs/>
                <w:sz w:val="20"/>
                <w:szCs w:val="20"/>
              </w:rPr>
            </w:pPr>
            <w:r w:rsidRPr="001A6337">
              <w:rPr>
                <w:b/>
                <w:bCs/>
                <w:i/>
                <w:iCs/>
                <w:sz w:val="20"/>
                <w:szCs w:val="20"/>
              </w:rPr>
              <w:t xml:space="preserve">Adres(y) siedziby Wykonawcy(ów) </w:t>
            </w:r>
          </w:p>
          <w:p w:rsidR="00051A54" w:rsidRPr="001A6337" w:rsidRDefault="00051A54" w:rsidP="00051A54">
            <w:pPr>
              <w:snapToGrid w:val="0"/>
              <w:spacing w:after="160" w:line="100" w:lineRule="atLeast"/>
              <w:ind w:right="-2"/>
              <w:rPr>
                <w:i/>
                <w:iCs/>
                <w:sz w:val="16"/>
                <w:szCs w:val="16"/>
              </w:rPr>
            </w:pPr>
            <w:r w:rsidRPr="001A6337">
              <w:rPr>
                <w:i/>
                <w:iCs/>
                <w:sz w:val="16"/>
                <w:szCs w:val="16"/>
              </w:rPr>
              <w:t>/ulica, nr lok., miejscowość/</w:t>
            </w:r>
          </w:p>
        </w:tc>
        <w:tc>
          <w:tcPr>
            <w:tcW w:w="4485" w:type="dxa"/>
            <w:tcBorders>
              <w:left w:val="single" w:sz="4" w:space="0" w:color="000000"/>
              <w:bottom w:val="single" w:sz="4" w:space="0" w:color="000000"/>
              <w:right w:val="single" w:sz="4" w:space="0" w:color="000000"/>
            </w:tcBorders>
            <w:shd w:val="clear" w:color="auto" w:fill="auto"/>
          </w:tcPr>
          <w:p w:rsidR="00051A54" w:rsidRPr="001A6337" w:rsidRDefault="00051A54" w:rsidP="00051A54">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051A54" w:rsidRPr="001A6337" w:rsidTr="0035038C">
        <w:trPr>
          <w:trHeight w:val="615"/>
        </w:trPr>
        <w:tc>
          <w:tcPr>
            <w:tcW w:w="4650" w:type="dxa"/>
            <w:tcBorders>
              <w:left w:val="single" w:sz="4" w:space="0" w:color="000000"/>
              <w:bottom w:val="single" w:sz="4" w:space="0" w:color="000000"/>
            </w:tcBorders>
            <w:shd w:val="clear" w:color="auto" w:fill="E6E6E6"/>
          </w:tcPr>
          <w:p w:rsidR="00051A54" w:rsidRPr="001A6337" w:rsidRDefault="00051A54" w:rsidP="00051A54">
            <w:pPr>
              <w:snapToGrid w:val="0"/>
              <w:spacing w:after="160" w:line="100" w:lineRule="atLeast"/>
              <w:ind w:right="-2"/>
              <w:rPr>
                <w:b/>
                <w:bCs/>
                <w:sz w:val="20"/>
                <w:szCs w:val="20"/>
              </w:rPr>
            </w:pPr>
            <w:r w:rsidRPr="001A6337">
              <w:rPr>
                <w:b/>
                <w:bCs/>
                <w:sz w:val="20"/>
                <w:szCs w:val="20"/>
              </w:rPr>
              <w:t xml:space="preserve">Adres korespondencyjny </w:t>
            </w:r>
            <w:r w:rsidRPr="001A6337">
              <w:rPr>
                <w:sz w:val="16"/>
                <w:szCs w:val="16"/>
              </w:rPr>
              <w:t>/należy wypełnić tylko wówczas, gdy adres do korespondencji jest inny niż powyżej</w:t>
            </w:r>
            <w:r w:rsidRPr="001A6337">
              <w:rPr>
                <w:b/>
                <w:bCs/>
                <w:sz w:val="16"/>
                <w:szCs w:val="16"/>
              </w:rPr>
              <w:t>/</w:t>
            </w:r>
            <w:r w:rsidRPr="001A6337">
              <w:rPr>
                <w:b/>
                <w:bCs/>
                <w:sz w:val="20"/>
                <w:szCs w:val="20"/>
              </w:rPr>
              <w:t>:</w:t>
            </w:r>
          </w:p>
        </w:tc>
        <w:tc>
          <w:tcPr>
            <w:tcW w:w="4485" w:type="dxa"/>
            <w:tcBorders>
              <w:left w:val="single" w:sz="4" w:space="0" w:color="000000"/>
              <w:bottom w:val="single" w:sz="4" w:space="0" w:color="000000"/>
              <w:right w:val="single" w:sz="4" w:space="0" w:color="000000"/>
            </w:tcBorders>
            <w:shd w:val="clear" w:color="auto" w:fill="auto"/>
          </w:tcPr>
          <w:p w:rsidR="00051A54" w:rsidRPr="001A6337" w:rsidRDefault="00051A54" w:rsidP="00051A54">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051A54" w:rsidRPr="001A6337" w:rsidTr="0035038C">
        <w:tc>
          <w:tcPr>
            <w:tcW w:w="4650" w:type="dxa"/>
            <w:tcBorders>
              <w:left w:val="single" w:sz="4" w:space="0" w:color="000000"/>
              <w:bottom w:val="single" w:sz="4" w:space="0" w:color="000000"/>
            </w:tcBorders>
            <w:shd w:val="clear" w:color="auto" w:fill="E6E6E6"/>
          </w:tcPr>
          <w:p w:rsidR="00051A54" w:rsidRPr="001A6337" w:rsidRDefault="00051A54" w:rsidP="00051A54">
            <w:pPr>
              <w:snapToGrid w:val="0"/>
              <w:spacing w:after="160" w:line="100" w:lineRule="atLeast"/>
              <w:ind w:right="-2"/>
              <w:rPr>
                <w:b/>
                <w:bCs/>
                <w:i/>
                <w:iCs/>
                <w:sz w:val="20"/>
                <w:szCs w:val="20"/>
              </w:rPr>
            </w:pPr>
            <w:r w:rsidRPr="001A6337">
              <w:rPr>
                <w:b/>
                <w:bCs/>
                <w:i/>
                <w:iCs/>
                <w:sz w:val="20"/>
                <w:szCs w:val="20"/>
              </w:rPr>
              <w:t>NIP:</w:t>
            </w:r>
          </w:p>
        </w:tc>
        <w:tc>
          <w:tcPr>
            <w:tcW w:w="4485" w:type="dxa"/>
            <w:tcBorders>
              <w:left w:val="single" w:sz="4" w:space="0" w:color="000000"/>
              <w:bottom w:val="single" w:sz="4" w:space="0" w:color="000000"/>
              <w:right w:val="single" w:sz="4" w:space="0" w:color="000000"/>
            </w:tcBorders>
            <w:shd w:val="clear" w:color="auto" w:fill="auto"/>
          </w:tcPr>
          <w:p w:rsidR="00051A54" w:rsidRPr="001A6337" w:rsidRDefault="00051A54" w:rsidP="00051A54">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051A54" w:rsidRPr="001A6337" w:rsidTr="0035038C">
        <w:tc>
          <w:tcPr>
            <w:tcW w:w="4650" w:type="dxa"/>
            <w:tcBorders>
              <w:left w:val="single" w:sz="4" w:space="0" w:color="000000"/>
              <w:bottom w:val="single" w:sz="4" w:space="0" w:color="000000"/>
            </w:tcBorders>
            <w:shd w:val="clear" w:color="auto" w:fill="E6E6E6"/>
          </w:tcPr>
          <w:p w:rsidR="00051A54" w:rsidRPr="001A6337" w:rsidRDefault="00051A54" w:rsidP="00051A54">
            <w:pPr>
              <w:snapToGrid w:val="0"/>
              <w:spacing w:after="160" w:line="100" w:lineRule="atLeast"/>
              <w:ind w:right="-2"/>
              <w:rPr>
                <w:b/>
                <w:bCs/>
                <w:i/>
                <w:iCs/>
                <w:sz w:val="20"/>
                <w:szCs w:val="20"/>
              </w:rPr>
            </w:pPr>
            <w:r w:rsidRPr="001A6337">
              <w:rPr>
                <w:b/>
                <w:bCs/>
                <w:i/>
                <w:iCs/>
                <w:sz w:val="20"/>
                <w:szCs w:val="20"/>
              </w:rPr>
              <w:t>REGON:</w:t>
            </w:r>
          </w:p>
        </w:tc>
        <w:tc>
          <w:tcPr>
            <w:tcW w:w="4485" w:type="dxa"/>
            <w:tcBorders>
              <w:left w:val="single" w:sz="4" w:space="0" w:color="000000"/>
              <w:bottom w:val="single" w:sz="4" w:space="0" w:color="000000"/>
              <w:right w:val="single" w:sz="4" w:space="0" w:color="000000"/>
            </w:tcBorders>
            <w:shd w:val="clear" w:color="auto" w:fill="auto"/>
          </w:tcPr>
          <w:p w:rsidR="00051A54" w:rsidRPr="001A6337" w:rsidRDefault="00051A54" w:rsidP="00051A54">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051A54" w:rsidRPr="001A6337" w:rsidTr="0035038C">
        <w:trPr>
          <w:trHeight w:val="380"/>
        </w:trPr>
        <w:tc>
          <w:tcPr>
            <w:tcW w:w="9135" w:type="dxa"/>
            <w:gridSpan w:val="2"/>
            <w:tcBorders>
              <w:left w:val="single" w:sz="4" w:space="0" w:color="000000"/>
              <w:bottom w:val="single" w:sz="4" w:space="0" w:color="000000"/>
              <w:right w:val="single" w:sz="4" w:space="0" w:color="000000"/>
            </w:tcBorders>
            <w:shd w:val="clear" w:color="auto" w:fill="E6E6E6"/>
          </w:tcPr>
          <w:p w:rsidR="00051A54" w:rsidRPr="001A6337" w:rsidRDefault="00051A54" w:rsidP="00051A54">
            <w:pPr>
              <w:snapToGrid w:val="0"/>
              <w:spacing w:after="160" w:line="100" w:lineRule="atLeast"/>
              <w:ind w:right="565"/>
              <w:jc w:val="center"/>
              <w:rPr>
                <w:rFonts w:cs="Arial"/>
                <w:b/>
                <w:bCs/>
                <w:i/>
                <w:iCs/>
                <w:sz w:val="20"/>
                <w:szCs w:val="20"/>
              </w:rPr>
            </w:pPr>
            <w:r w:rsidRPr="001A6337">
              <w:rPr>
                <w:rFonts w:cs="Arial"/>
                <w:b/>
                <w:bCs/>
                <w:i/>
                <w:iCs/>
                <w:sz w:val="20"/>
                <w:szCs w:val="20"/>
              </w:rPr>
              <w:t>Osoba do kontaktu:</w:t>
            </w:r>
          </w:p>
        </w:tc>
      </w:tr>
      <w:tr w:rsidR="00051A54" w:rsidRPr="001A6337" w:rsidTr="0035038C">
        <w:tc>
          <w:tcPr>
            <w:tcW w:w="4650" w:type="dxa"/>
            <w:tcBorders>
              <w:left w:val="single" w:sz="4" w:space="0" w:color="000000"/>
              <w:bottom w:val="single" w:sz="4" w:space="0" w:color="000000"/>
            </w:tcBorders>
            <w:shd w:val="clear" w:color="auto" w:fill="E6E6E6"/>
          </w:tcPr>
          <w:p w:rsidR="00051A54" w:rsidRPr="001A6337" w:rsidRDefault="00051A54" w:rsidP="00051A54">
            <w:pPr>
              <w:snapToGrid w:val="0"/>
              <w:spacing w:after="160" w:line="100" w:lineRule="atLeast"/>
              <w:ind w:right="565"/>
              <w:rPr>
                <w:rFonts w:cs="Arial"/>
                <w:b/>
                <w:bCs/>
                <w:i/>
                <w:iCs/>
                <w:sz w:val="20"/>
                <w:szCs w:val="20"/>
              </w:rPr>
            </w:pPr>
            <w:r w:rsidRPr="001A6337">
              <w:rPr>
                <w:rFonts w:cs="Arial"/>
                <w:b/>
                <w:bCs/>
                <w:i/>
                <w:iCs/>
                <w:sz w:val="20"/>
                <w:szCs w:val="20"/>
              </w:rPr>
              <w:t>Tel/fax:</w:t>
            </w:r>
          </w:p>
        </w:tc>
        <w:tc>
          <w:tcPr>
            <w:tcW w:w="4485" w:type="dxa"/>
            <w:tcBorders>
              <w:left w:val="single" w:sz="4" w:space="0" w:color="000000"/>
              <w:bottom w:val="single" w:sz="4" w:space="0" w:color="000000"/>
              <w:right w:val="single" w:sz="4" w:space="0" w:color="000000"/>
            </w:tcBorders>
            <w:shd w:val="clear" w:color="auto" w:fill="auto"/>
          </w:tcPr>
          <w:p w:rsidR="00051A54" w:rsidRPr="001A6337" w:rsidRDefault="00051A54" w:rsidP="00051A54">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051A54" w:rsidRPr="001A6337" w:rsidTr="0035038C">
        <w:tc>
          <w:tcPr>
            <w:tcW w:w="4650" w:type="dxa"/>
            <w:tcBorders>
              <w:left w:val="single" w:sz="4" w:space="0" w:color="000000"/>
              <w:bottom w:val="single" w:sz="4" w:space="0" w:color="000000"/>
            </w:tcBorders>
            <w:shd w:val="clear" w:color="auto" w:fill="E6E6E6"/>
          </w:tcPr>
          <w:p w:rsidR="00051A54" w:rsidRPr="001A6337" w:rsidRDefault="00051A54" w:rsidP="00051A54">
            <w:pPr>
              <w:tabs>
                <w:tab w:val="center" w:pos="4536"/>
                <w:tab w:val="right" w:pos="9072"/>
              </w:tabs>
              <w:snapToGrid w:val="0"/>
              <w:spacing w:after="0" w:line="100" w:lineRule="atLeast"/>
              <w:rPr>
                <w:rFonts w:ascii="Arial" w:hAnsi="Arial" w:cs="Arial"/>
                <w:b/>
                <w:bCs/>
                <w:i/>
                <w:iCs/>
                <w:sz w:val="20"/>
                <w:szCs w:val="20"/>
              </w:rPr>
            </w:pPr>
            <w:r w:rsidRPr="001A6337">
              <w:rPr>
                <w:rFonts w:ascii="Arial" w:hAnsi="Arial" w:cs="Arial"/>
                <w:b/>
                <w:bCs/>
                <w:i/>
                <w:iCs/>
                <w:sz w:val="20"/>
                <w:szCs w:val="20"/>
              </w:rPr>
              <w:t xml:space="preserve">Adres e-mail: </w:t>
            </w:r>
          </w:p>
        </w:tc>
        <w:tc>
          <w:tcPr>
            <w:tcW w:w="4485" w:type="dxa"/>
            <w:tcBorders>
              <w:left w:val="single" w:sz="4" w:space="0" w:color="000000"/>
              <w:bottom w:val="single" w:sz="4" w:space="0" w:color="000000"/>
              <w:right w:val="single" w:sz="4" w:space="0" w:color="000000"/>
            </w:tcBorders>
            <w:shd w:val="clear" w:color="auto" w:fill="auto"/>
          </w:tcPr>
          <w:p w:rsidR="00051A54" w:rsidRPr="001A6337" w:rsidRDefault="00051A54" w:rsidP="00051A54">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bl>
    <w:p w:rsidR="00051A54" w:rsidRPr="001A6337" w:rsidRDefault="00051A54" w:rsidP="00051A54">
      <w:pPr>
        <w:spacing w:after="0"/>
        <w:jc w:val="center"/>
        <w:rPr>
          <w:b/>
        </w:rPr>
      </w:pPr>
    </w:p>
    <w:p w:rsidR="00051A54" w:rsidRPr="001A6337" w:rsidRDefault="00051A54" w:rsidP="00051A54">
      <w:pPr>
        <w:spacing w:after="0"/>
        <w:jc w:val="center"/>
        <w:rPr>
          <w:b/>
          <w:sz w:val="20"/>
          <w:szCs w:val="20"/>
        </w:rPr>
      </w:pPr>
      <w:r w:rsidRPr="001A6337">
        <w:rPr>
          <w:b/>
          <w:sz w:val="20"/>
          <w:szCs w:val="20"/>
        </w:rPr>
        <w:t>FORMULARZ OFERTY</w:t>
      </w:r>
    </w:p>
    <w:p w:rsidR="00051A54" w:rsidRPr="001A6337" w:rsidRDefault="00051A54" w:rsidP="00051A54">
      <w:pPr>
        <w:spacing w:after="0"/>
        <w:jc w:val="both"/>
        <w:rPr>
          <w:sz w:val="20"/>
          <w:szCs w:val="20"/>
        </w:rPr>
      </w:pPr>
      <w:r w:rsidRPr="001A6337">
        <w:rPr>
          <w:sz w:val="20"/>
          <w:szCs w:val="20"/>
        </w:rPr>
        <w:t xml:space="preserve"> Oferujemy zrealizowanie usługi objętej zamówieniem pod nazwą :</w:t>
      </w:r>
    </w:p>
    <w:p w:rsidR="00051A54" w:rsidRPr="001A6337" w:rsidRDefault="00051A54" w:rsidP="00051A54">
      <w:pPr>
        <w:spacing w:after="0"/>
        <w:rPr>
          <w:b/>
          <w:sz w:val="20"/>
          <w:szCs w:val="20"/>
        </w:rPr>
      </w:pPr>
      <w:r w:rsidRPr="001A6337">
        <w:rPr>
          <w:b/>
          <w:sz w:val="20"/>
          <w:szCs w:val="20"/>
        </w:rPr>
        <w:t xml:space="preserve">Przeprowadzenie prozdrowotnych zajęć grupowych oraz indywidualnych zabiegów rehabilitacyjnych dla uczestników projektu„ Drogowskaz” w ramach Regionalnego Programu Operacyjnego Województwa Śląskiego na lata 2014-2020 współfinansowanego ze środków Europejskiego Funduszu Społecznego realizowanego przez Miejski Ośrodek Pomocy Rodzinie w Zabrzu, </w:t>
      </w:r>
    </w:p>
    <w:p w:rsidR="00051A54" w:rsidRPr="001A6337" w:rsidRDefault="00051A54" w:rsidP="00051A54">
      <w:pPr>
        <w:spacing w:after="0"/>
        <w:rPr>
          <w:b/>
          <w:sz w:val="20"/>
          <w:szCs w:val="20"/>
        </w:rPr>
      </w:pPr>
      <w:r w:rsidRPr="001A6337">
        <w:rPr>
          <w:b/>
          <w:sz w:val="20"/>
          <w:szCs w:val="20"/>
        </w:rPr>
        <w:t>Część I: Przeprowadzenie indywidulanych zabiegów rehabilitacyjnych wraz z konsultacją lekarską.</w:t>
      </w:r>
    </w:p>
    <w:p w:rsidR="00051A54" w:rsidRPr="001A6337" w:rsidRDefault="00051A54" w:rsidP="00051A54">
      <w:pPr>
        <w:spacing w:after="0"/>
        <w:rPr>
          <w:sz w:val="20"/>
          <w:szCs w:val="20"/>
        </w:rPr>
      </w:pPr>
    </w:p>
    <w:p w:rsidR="00051A54" w:rsidRPr="001A6337" w:rsidRDefault="00051A54" w:rsidP="00051A54">
      <w:pPr>
        <w:numPr>
          <w:ilvl w:val="0"/>
          <w:numId w:val="30"/>
        </w:numPr>
        <w:tabs>
          <w:tab w:val="left" w:pos="284"/>
        </w:tabs>
        <w:suppressAutoHyphens/>
        <w:spacing w:after="120" w:line="240" w:lineRule="auto"/>
        <w:ind w:left="0" w:firstLine="0"/>
        <w:contextualSpacing/>
        <w:rPr>
          <w:rFonts w:eastAsia="Times New Roman" w:cs="Tahoma"/>
          <w:b/>
          <w:sz w:val="20"/>
          <w:szCs w:val="20"/>
          <w:lang w:eastAsia="ar-SA"/>
        </w:rPr>
      </w:pPr>
      <w:r w:rsidRPr="001A6337">
        <w:rPr>
          <w:rFonts w:eastAsia="Times New Roman" w:cs="Tahoma"/>
          <w:b/>
          <w:sz w:val="20"/>
          <w:szCs w:val="20"/>
          <w:lang w:eastAsia="ar-SA"/>
        </w:rPr>
        <w:t>Cena jednostkowa za 1 uczestnika projektu</w:t>
      </w:r>
    </w:p>
    <w:p w:rsidR="00051A54" w:rsidRPr="001A6337" w:rsidRDefault="00051A54" w:rsidP="00051A54">
      <w:pPr>
        <w:suppressAutoHyphens/>
        <w:spacing w:after="120" w:line="240" w:lineRule="auto"/>
        <w:contextualSpacing/>
        <w:rPr>
          <w:rFonts w:eastAsia="Times New Roman" w:cs="Tahoma"/>
          <w:b/>
          <w:sz w:val="20"/>
          <w:szCs w:val="20"/>
          <w:lang w:eastAsia="ar-SA"/>
        </w:rPr>
      </w:pPr>
    </w:p>
    <w:p w:rsidR="00051A54" w:rsidRPr="001A6337" w:rsidRDefault="00051A54" w:rsidP="00051A54">
      <w:pPr>
        <w:suppressAutoHyphens/>
        <w:spacing w:after="120" w:line="240" w:lineRule="auto"/>
        <w:contextualSpacing/>
        <w:rPr>
          <w:rFonts w:eastAsia="Times New Roman" w:cs="Tahoma"/>
          <w:sz w:val="20"/>
          <w:szCs w:val="20"/>
          <w:lang w:eastAsia="ar-SA"/>
        </w:rPr>
      </w:pPr>
      <w:r w:rsidRPr="001A6337">
        <w:rPr>
          <w:rFonts w:eastAsia="Times New Roman" w:cs="Tahoma"/>
          <w:sz w:val="20"/>
          <w:szCs w:val="20"/>
          <w:lang w:eastAsia="ar-SA"/>
        </w:rPr>
        <w:t xml:space="preserve">……………………… brutto zł (słownie: …………………………………………………….) </w:t>
      </w:r>
    </w:p>
    <w:p w:rsidR="00051A54" w:rsidRPr="001A6337" w:rsidRDefault="00051A54" w:rsidP="00051A54">
      <w:pPr>
        <w:suppressAutoHyphens/>
        <w:spacing w:after="120" w:line="240" w:lineRule="auto"/>
        <w:contextualSpacing/>
        <w:rPr>
          <w:rFonts w:eastAsia="Times New Roman" w:cs="Tahoma"/>
          <w:sz w:val="20"/>
          <w:szCs w:val="20"/>
          <w:lang w:eastAsia="ar-SA"/>
        </w:rPr>
      </w:pPr>
    </w:p>
    <w:p w:rsidR="00051A54" w:rsidRPr="001A6337" w:rsidRDefault="00051A54" w:rsidP="00051A54">
      <w:pPr>
        <w:suppressAutoHyphens/>
        <w:spacing w:after="120" w:line="240" w:lineRule="auto"/>
        <w:contextualSpacing/>
        <w:rPr>
          <w:rFonts w:eastAsia="Times New Roman" w:cs="Tahoma"/>
          <w:sz w:val="20"/>
          <w:szCs w:val="20"/>
          <w:lang w:eastAsia="ar-SA"/>
        </w:rPr>
      </w:pPr>
      <w:r w:rsidRPr="001A6337">
        <w:rPr>
          <w:rFonts w:eastAsia="Times New Roman" w:cs="Tahoma"/>
          <w:b/>
          <w:sz w:val="20"/>
          <w:szCs w:val="20"/>
          <w:lang w:eastAsia="ar-SA"/>
        </w:rPr>
        <w:t xml:space="preserve">Na cenę jednostkową brutto za 1 uczestnika składają się poniższe koszty brutto (tzn. koszty określone w pkt a – </w:t>
      </w:r>
      <w:r w:rsidR="001A6337" w:rsidRPr="001A6337">
        <w:rPr>
          <w:rFonts w:eastAsia="Times New Roman" w:cs="Tahoma"/>
          <w:b/>
          <w:sz w:val="20"/>
          <w:szCs w:val="20"/>
          <w:lang w:eastAsia="ar-SA"/>
        </w:rPr>
        <w:t>d</w:t>
      </w:r>
      <w:r w:rsidRPr="001A6337">
        <w:rPr>
          <w:rFonts w:eastAsia="Times New Roman" w:cs="Tahoma"/>
          <w:b/>
          <w:sz w:val="20"/>
          <w:szCs w:val="20"/>
          <w:lang w:eastAsia="ar-SA"/>
        </w:rPr>
        <w:t>)</w:t>
      </w:r>
    </w:p>
    <w:p w:rsidR="00051A54" w:rsidRPr="001A6337" w:rsidRDefault="00051A54" w:rsidP="00051A54">
      <w:pPr>
        <w:numPr>
          <w:ilvl w:val="0"/>
          <w:numId w:val="29"/>
        </w:numPr>
        <w:suppressAutoHyphens/>
        <w:spacing w:after="120" w:line="240" w:lineRule="auto"/>
        <w:ind w:left="720"/>
        <w:contextualSpacing/>
        <w:rPr>
          <w:rFonts w:eastAsia="Times New Roman" w:cs="Tahoma"/>
          <w:sz w:val="20"/>
          <w:szCs w:val="20"/>
          <w:lang w:eastAsia="ar-SA"/>
        </w:rPr>
      </w:pPr>
      <w:r w:rsidRPr="001A6337">
        <w:rPr>
          <w:rFonts w:eastAsia="Times New Roman" w:cs="Tahoma"/>
          <w:sz w:val="20"/>
          <w:szCs w:val="20"/>
          <w:lang w:eastAsia="ar-SA"/>
        </w:rPr>
        <w:t xml:space="preserve">Koszty indywidualnej konsultacji (dobór zabiegów rehabilitacyjnych) ……………………. zł brutto, </w:t>
      </w:r>
    </w:p>
    <w:p w:rsidR="00051A54" w:rsidRPr="001A6337" w:rsidRDefault="00AB6258" w:rsidP="00051A54">
      <w:pPr>
        <w:numPr>
          <w:ilvl w:val="0"/>
          <w:numId w:val="29"/>
        </w:numPr>
        <w:suppressAutoHyphens/>
        <w:spacing w:after="120" w:line="240" w:lineRule="auto"/>
        <w:ind w:left="720"/>
        <w:contextualSpacing/>
        <w:rPr>
          <w:rFonts w:eastAsia="Times New Roman" w:cs="Tahoma"/>
          <w:sz w:val="20"/>
          <w:szCs w:val="20"/>
          <w:lang w:eastAsia="ar-SA"/>
        </w:rPr>
      </w:pPr>
      <w:r>
        <w:rPr>
          <w:rFonts w:eastAsia="Times New Roman" w:cs="Tahoma"/>
          <w:sz w:val="20"/>
          <w:szCs w:val="20"/>
          <w:lang w:eastAsia="ar-SA"/>
        </w:rPr>
        <w:t>Koszty rehabilitacji (1</w:t>
      </w:r>
      <w:r w:rsidR="00051A54" w:rsidRPr="001A6337">
        <w:rPr>
          <w:rFonts w:eastAsia="Times New Roman" w:cs="Tahoma"/>
          <w:sz w:val="20"/>
          <w:szCs w:val="20"/>
          <w:lang w:eastAsia="ar-SA"/>
        </w:rPr>
        <w:t>0</w:t>
      </w:r>
      <w:r>
        <w:rPr>
          <w:rFonts w:eastAsia="Times New Roman" w:cs="Tahoma"/>
          <w:sz w:val="20"/>
          <w:szCs w:val="20"/>
          <w:lang w:eastAsia="ar-SA"/>
        </w:rPr>
        <w:t xml:space="preserve"> masaży oraz 10</w:t>
      </w:r>
      <w:r w:rsidR="00051A54" w:rsidRPr="001A6337">
        <w:rPr>
          <w:rFonts w:eastAsia="Times New Roman" w:cs="Tahoma"/>
          <w:sz w:val="20"/>
          <w:szCs w:val="20"/>
          <w:lang w:eastAsia="ar-SA"/>
        </w:rPr>
        <w:t xml:space="preserve"> zabiegów indywidualnych) …………………. zł brutto, w tym k</w:t>
      </w:r>
      <w:r w:rsidR="001A6337" w:rsidRPr="001A6337">
        <w:rPr>
          <w:rFonts w:eastAsia="Times New Roman" w:cs="Tahoma"/>
          <w:sz w:val="20"/>
          <w:szCs w:val="20"/>
          <w:lang w:eastAsia="ar-SA"/>
        </w:rPr>
        <w:t xml:space="preserve">oszt 1 zabiegu: ……….. zł brutto oraz koszt 1 masażu: …………. </w:t>
      </w:r>
      <w:r w:rsidR="00DB54C8">
        <w:rPr>
          <w:rFonts w:eastAsia="Times New Roman" w:cs="Tahoma"/>
          <w:sz w:val="20"/>
          <w:szCs w:val="20"/>
          <w:lang w:eastAsia="ar-SA"/>
        </w:rPr>
        <w:t>z</w:t>
      </w:r>
      <w:r w:rsidR="001A6337" w:rsidRPr="001A6337">
        <w:rPr>
          <w:rFonts w:eastAsia="Times New Roman" w:cs="Tahoma"/>
          <w:sz w:val="20"/>
          <w:szCs w:val="20"/>
          <w:lang w:eastAsia="ar-SA"/>
        </w:rPr>
        <w:t>ł brutto,</w:t>
      </w:r>
    </w:p>
    <w:p w:rsidR="00051A54" w:rsidRPr="001A6337" w:rsidRDefault="00051A54" w:rsidP="00051A54">
      <w:pPr>
        <w:numPr>
          <w:ilvl w:val="0"/>
          <w:numId w:val="29"/>
        </w:numPr>
        <w:suppressAutoHyphens/>
        <w:spacing w:after="120" w:line="240" w:lineRule="auto"/>
        <w:ind w:left="720"/>
        <w:contextualSpacing/>
        <w:rPr>
          <w:rFonts w:eastAsia="Times New Roman" w:cs="Tahoma"/>
          <w:sz w:val="20"/>
          <w:szCs w:val="20"/>
          <w:lang w:eastAsia="ar-SA"/>
        </w:rPr>
      </w:pPr>
      <w:r w:rsidRPr="001A6337">
        <w:rPr>
          <w:rFonts w:eastAsia="Times New Roman" w:cs="Tahoma"/>
          <w:sz w:val="20"/>
          <w:szCs w:val="20"/>
          <w:lang w:eastAsia="ar-SA"/>
        </w:rPr>
        <w:t>Koszty ubezpieczenia: ………………… zł brutto</w:t>
      </w:r>
      <w:r w:rsidR="001A6337" w:rsidRPr="001A6337">
        <w:rPr>
          <w:rFonts w:eastAsia="Times New Roman" w:cs="Tahoma"/>
          <w:sz w:val="20"/>
          <w:szCs w:val="20"/>
          <w:lang w:eastAsia="ar-SA"/>
        </w:rPr>
        <w:t>.</w:t>
      </w:r>
    </w:p>
    <w:p w:rsidR="00051A54" w:rsidRPr="00051A54" w:rsidRDefault="00051A54" w:rsidP="00051A54">
      <w:pPr>
        <w:suppressAutoHyphens/>
        <w:spacing w:after="120" w:line="240" w:lineRule="auto"/>
        <w:contextualSpacing/>
        <w:rPr>
          <w:rFonts w:eastAsia="Times New Roman" w:cs="Tahoma"/>
          <w:color w:val="FF0000"/>
          <w:sz w:val="20"/>
          <w:szCs w:val="20"/>
          <w:lang w:eastAsia="ar-SA"/>
        </w:rPr>
      </w:pPr>
    </w:p>
    <w:p w:rsidR="00051A54" w:rsidRPr="001A6337" w:rsidRDefault="00051A54" w:rsidP="00051A54">
      <w:pPr>
        <w:suppressAutoHyphens/>
        <w:spacing w:after="120" w:line="240" w:lineRule="auto"/>
        <w:contextualSpacing/>
        <w:rPr>
          <w:rFonts w:eastAsia="Times New Roman" w:cs="Tahoma"/>
          <w:b/>
          <w:sz w:val="20"/>
          <w:szCs w:val="20"/>
          <w:lang w:eastAsia="ar-SA"/>
        </w:rPr>
      </w:pPr>
      <w:r w:rsidRPr="001A6337">
        <w:rPr>
          <w:rFonts w:eastAsia="Times New Roman" w:cs="Tahoma"/>
          <w:b/>
          <w:sz w:val="20"/>
          <w:szCs w:val="20"/>
          <w:lang w:eastAsia="ar-SA"/>
        </w:rPr>
        <w:t>A.1. Maksymalna wartość zajęć (Cena jednostkowa za 1 uczestnika * 20 (liczba uczestników)) wynosi</w:t>
      </w:r>
    </w:p>
    <w:p w:rsidR="00051A54" w:rsidRPr="001A6337" w:rsidRDefault="00051A54" w:rsidP="00051A54">
      <w:pPr>
        <w:suppressAutoHyphens/>
        <w:spacing w:after="120" w:line="240" w:lineRule="auto"/>
        <w:contextualSpacing/>
        <w:rPr>
          <w:rFonts w:eastAsia="Times New Roman" w:cs="Tahoma"/>
          <w:sz w:val="20"/>
          <w:szCs w:val="20"/>
          <w:lang w:eastAsia="ar-SA"/>
        </w:rPr>
      </w:pPr>
    </w:p>
    <w:p w:rsidR="00051A54" w:rsidRPr="001A6337" w:rsidRDefault="00051A54" w:rsidP="00051A54">
      <w:pPr>
        <w:suppressAutoHyphens/>
        <w:spacing w:after="120" w:line="240" w:lineRule="auto"/>
        <w:contextualSpacing/>
        <w:rPr>
          <w:rFonts w:eastAsia="Times New Roman" w:cs="Tahoma"/>
          <w:sz w:val="20"/>
          <w:szCs w:val="20"/>
          <w:lang w:eastAsia="ar-SA"/>
        </w:rPr>
      </w:pPr>
      <w:r w:rsidRPr="001A6337">
        <w:rPr>
          <w:rFonts w:eastAsia="Times New Roman" w:cs="Tahoma"/>
          <w:sz w:val="20"/>
          <w:szCs w:val="20"/>
          <w:lang w:eastAsia="ar-SA"/>
        </w:rPr>
        <w:t xml:space="preserve"> …………………………….. zł brutto  (słownie: …………………………………………………….)</w:t>
      </w:r>
    </w:p>
    <w:p w:rsidR="00051A54" w:rsidRPr="001A6337" w:rsidRDefault="00051A54" w:rsidP="00051A54">
      <w:pPr>
        <w:suppressAutoHyphens/>
        <w:spacing w:after="120" w:line="240" w:lineRule="auto"/>
        <w:contextualSpacing/>
        <w:rPr>
          <w:rFonts w:eastAsia="Times New Roman" w:cs="Tahoma"/>
          <w:sz w:val="20"/>
          <w:szCs w:val="20"/>
          <w:lang w:eastAsia="ar-SA"/>
        </w:rPr>
      </w:pPr>
      <w:r w:rsidRPr="001A6337">
        <w:rPr>
          <w:rFonts w:eastAsia="Times New Roman" w:cs="Tahoma"/>
          <w:sz w:val="20"/>
          <w:szCs w:val="20"/>
          <w:lang w:eastAsia="ar-SA"/>
        </w:rPr>
        <w:t>…………………………….. zł netto  (słownie: …………………………………………………….)</w:t>
      </w:r>
    </w:p>
    <w:p w:rsidR="00051A54" w:rsidRPr="001A6337" w:rsidRDefault="00051A54" w:rsidP="00051A54">
      <w:pPr>
        <w:suppressAutoHyphens/>
        <w:spacing w:after="120" w:line="240" w:lineRule="auto"/>
        <w:contextualSpacing/>
        <w:rPr>
          <w:rFonts w:eastAsia="Times New Roman" w:cs="Tahoma"/>
          <w:sz w:val="20"/>
          <w:szCs w:val="20"/>
          <w:lang w:eastAsia="ar-SA"/>
        </w:rPr>
      </w:pPr>
    </w:p>
    <w:p w:rsidR="00051A54" w:rsidRPr="001A6337" w:rsidRDefault="00051A54" w:rsidP="00051A54">
      <w:pPr>
        <w:suppressAutoHyphens/>
        <w:spacing w:after="120" w:line="240" w:lineRule="auto"/>
        <w:contextualSpacing/>
        <w:rPr>
          <w:rFonts w:eastAsia="Times New Roman" w:cs="Tahoma"/>
          <w:b/>
          <w:sz w:val="20"/>
          <w:szCs w:val="20"/>
          <w:lang w:eastAsia="ar-SA"/>
        </w:rPr>
      </w:pPr>
      <w:r w:rsidRPr="001A6337">
        <w:rPr>
          <w:rFonts w:eastAsia="Times New Roman" w:cs="Tahoma"/>
          <w:b/>
          <w:sz w:val="20"/>
          <w:szCs w:val="20"/>
          <w:lang w:eastAsia="ar-SA"/>
        </w:rPr>
        <w:t>A.2. Minimalna wartość zajęć (Cena jednostkowa za 1 uczestnika * 10 (liczba uczestników)) wynosi</w:t>
      </w:r>
    </w:p>
    <w:p w:rsidR="00051A54" w:rsidRPr="001A6337" w:rsidRDefault="00051A54" w:rsidP="00051A54">
      <w:pPr>
        <w:suppressAutoHyphens/>
        <w:spacing w:after="120" w:line="240" w:lineRule="auto"/>
        <w:contextualSpacing/>
        <w:rPr>
          <w:rFonts w:eastAsia="Times New Roman" w:cs="Tahoma"/>
          <w:sz w:val="20"/>
          <w:szCs w:val="20"/>
          <w:lang w:eastAsia="ar-SA"/>
        </w:rPr>
      </w:pPr>
    </w:p>
    <w:p w:rsidR="00051A54" w:rsidRPr="001A6337" w:rsidRDefault="00051A54" w:rsidP="00051A54">
      <w:pPr>
        <w:suppressAutoHyphens/>
        <w:spacing w:after="120" w:line="240" w:lineRule="auto"/>
        <w:contextualSpacing/>
        <w:rPr>
          <w:rFonts w:eastAsia="Times New Roman" w:cs="Tahoma"/>
          <w:sz w:val="20"/>
          <w:szCs w:val="20"/>
          <w:lang w:eastAsia="ar-SA"/>
        </w:rPr>
      </w:pPr>
      <w:r w:rsidRPr="001A6337">
        <w:rPr>
          <w:rFonts w:eastAsia="Times New Roman" w:cs="Tahoma"/>
          <w:sz w:val="20"/>
          <w:szCs w:val="20"/>
          <w:lang w:eastAsia="ar-SA"/>
        </w:rPr>
        <w:t xml:space="preserve"> …………………………….. zł brutto  (słownie: …………………………………………………….)</w:t>
      </w:r>
    </w:p>
    <w:p w:rsidR="00051A54" w:rsidRPr="001A6337" w:rsidRDefault="00051A54" w:rsidP="00051A54">
      <w:pPr>
        <w:suppressAutoHyphens/>
        <w:spacing w:after="120" w:line="240" w:lineRule="auto"/>
        <w:contextualSpacing/>
        <w:rPr>
          <w:rFonts w:eastAsia="Times New Roman" w:cs="Tahoma"/>
          <w:sz w:val="20"/>
          <w:szCs w:val="20"/>
          <w:lang w:eastAsia="ar-SA"/>
        </w:rPr>
      </w:pPr>
      <w:r w:rsidRPr="001A6337">
        <w:rPr>
          <w:rFonts w:eastAsia="Times New Roman" w:cs="Tahoma"/>
          <w:sz w:val="20"/>
          <w:szCs w:val="20"/>
          <w:lang w:eastAsia="ar-SA"/>
        </w:rPr>
        <w:t>…………………………….. zł netto  (słownie: …………………………………………………….)</w:t>
      </w:r>
    </w:p>
    <w:p w:rsidR="00051A54" w:rsidRPr="001A6337" w:rsidRDefault="00051A54" w:rsidP="00051A54">
      <w:pPr>
        <w:suppressAutoHyphens/>
        <w:spacing w:after="120" w:line="240" w:lineRule="auto"/>
        <w:ind w:left="720"/>
        <w:contextualSpacing/>
        <w:rPr>
          <w:rFonts w:eastAsia="Times New Roman" w:cs="Tahoma"/>
          <w:sz w:val="20"/>
          <w:szCs w:val="20"/>
          <w:lang w:eastAsia="ar-SA"/>
        </w:rPr>
      </w:pPr>
    </w:p>
    <w:p w:rsidR="00051A54" w:rsidRPr="001A6337" w:rsidRDefault="00051A54" w:rsidP="00051A54">
      <w:pPr>
        <w:numPr>
          <w:ilvl w:val="0"/>
          <w:numId w:val="30"/>
        </w:numPr>
        <w:tabs>
          <w:tab w:val="left" w:pos="284"/>
        </w:tabs>
        <w:suppressAutoHyphens/>
        <w:spacing w:after="120" w:line="240" w:lineRule="auto"/>
        <w:ind w:left="0" w:firstLine="0"/>
        <w:contextualSpacing/>
        <w:rPr>
          <w:rFonts w:eastAsia="Times New Roman" w:cs="Tahoma"/>
          <w:b/>
          <w:sz w:val="20"/>
          <w:szCs w:val="20"/>
          <w:lang w:eastAsia="ar-SA"/>
        </w:rPr>
      </w:pPr>
      <w:r w:rsidRPr="001A6337">
        <w:rPr>
          <w:rFonts w:eastAsia="Times New Roman" w:cs="Tahoma"/>
          <w:b/>
          <w:sz w:val="20"/>
          <w:szCs w:val="20"/>
          <w:lang w:eastAsia="ar-SA"/>
        </w:rPr>
        <w:t>Liczba rehabilitantów wyznaczonych do realizacji zamówienia: ……….. osób</w:t>
      </w:r>
    </w:p>
    <w:p w:rsidR="00051A54" w:rsidRPr="001A6337" w:rsidRDefault="00051A54" w:rsidP="00051A54">
      <w:pPr>
        <w:tabs>
          <w:tab w:val="left" w:pos="284"/>
        </w:tabs>
        <w:suppressAutoHyphens/>
        <w:spacing w:after="120" w:line="240" w:lineRule="auto"/>
        <w:ind w:left="284"/>
        <w:contextualSpacing/>
        <w:rPr>
          <w:rFonts w:eastAsia="Times New Roman" w:cs="Tahoma"/>
          <w:sz w:val="18"/>
          <w:szCs w:val="18"/>
          <w:lang w:eastAsia="ar-SA"/>
        </w:rPr>
      </w:pPr>
      <w:r w:rsidRPr="001A6337">
        <w:rPr>
          <w:rFonts w:eastAsia="Times New Roman" w:cs="Tahoma"/>
          <w:sz w:val="18"/>
          <w:szCs w:val="18"/>
          <w:lang w:eastAsia="ar-SA"/>
        </w:rPr>
        <w:t>(proszę podać liczbę rehabilitantów, którzy będą jednocześnie przeprowadzali zabiegi dla uczestników projektu)</w:t>
      </w:r>
    </w:p>
    <w:p w:rsidR="00DB54C8" w:rsidRDefault="00051A54" w:rsidP="00051A54">
      <w:pPr>
        <w:numPr>
          <w:ilvl w:val="0"/>
          <w:numId w:val="30"/>
        </w:numPr>
        <w:tabs>
          <w:tab w:val="left" w:pos="284"/>
        </w:tabs>
        <w:suppressAutoHyphens/>
        <w:spacing w:after="120" w:line="240" w:lineRule="auto"/>
        <w:ind w:left="0" w:firstLine="0"/>
        <w:contextualSpacing/>
        <w:rPr>
          <w:rFonts w:eastAsia="Times New Roman" w:cs="Tahoma"/>
          <w:sz w:val="20"/>
          <w:szCs w:val="20"/>
          <w:lang w:eastAsia="ar-SA"/>
        </w:rPr>
      </w:pPr>
      <w:r w:rsidRPr="001A6337">
        <w:rPr>
          <w:rFonts w:eastAsia="Times New Roman" w:cs="Tahoma"/>
          <w:b/>
          <w:sz w:val="20"/>
          <w:szCs w:val="20"/>
          <w:lang w:eastAsia="ar-SA"/>
        </w:rPr>
        <w:br w:type="page"/>
      </w:r>
      <w:r w:rsidRPr="001A6337">
        <w:rPr>
          <w:rFonts w:eastAsia="Times New Roman" w:cs="Tahoma"/>
          <w:b/>
          <w:sz w:val="20"/>
          <w:szCs w:val="20"/>
          <w:lang w:eastAsia="ar-SA"/>
        </w:rPr>
        <w:lastRenderedPageBreak/>
        <w:t>Miejsce realizacji zajęć (</w:t>
      </w:r>
      <w:r w:rsidR="001A6337">
        <w:rPr>
          <w:rFonts w:eastAsia="Times New Roman" w:cs="Tahoma"/>
          <w:b/>
          <w:sz w:val="20"/>
          <w:szCs w:val="20"/>
          <w:lang w:eastAsia="ar-SA"/>
        </w:rPr>
        <w:t xml:space="preserve"> dokładna nazwa i </w:t>
      </w:r>
      <w:r w:rsidRPr="001A6337">
        <w:rPr>
          <w:rFonts w:eastAsia="Times New Roman" w:cs="Tahoma"/>
          <w:b/>
          <w:sz w:val="20"/>
          <w:szCs w:val="20"/>
          <w:lang w:eastAsia="ar-SA"/>
        </w:rPr>
        <w:t>adres</w:t>
      </w:r>
      <w:r w:rsidR="001A6337">
        <w:rPr>
          <w:rFonts w:eastAsia="Times New Roman" w:cs="Tahoma"/>
          <w:b/>
          <w:sz w:val="20"/>
          <w:szCs w:val="20"/>
          <w:lang w:eastAsia="ar-SA"/>
        </w:rPr>
        <w:t xml:space="preserve"> ośrodka</w:t>
      </w:r>
      <w:r w:rsidRPr="001A6337">
        <w:rPr>
          <w:rFonts w:eastAsia="Times New Roman" w:cs="Tahoma"/>
          <w:b/>
          <w:sz w:val="20"/>
          <w:szCs w:val="20"/>
          <w:lang w:eastAsia="ar-SA"/>
        </w:rPr>
        <w:t>):</w:t>
      </w:r>
      <w:r w:rsidRPr="001A6337">
        <w:rPr>
          <w:rFonts w:eastAsia="Times New Roman" w:cs="Tahoma"/>
          <w:sz w:val="20"/>
          <w:szCs w:val="20"/>
          <w:lang w:eastAsia="ar-SA"/>
        </w:rPr>
        <w:t xml:space="preserve"> </w:t>
      </w:r>
    </w:p>
    <w:p w:rsidR="00DB54C8" w:rsidRDefault="00DB54C8" w:rsidP="00DB54C8">
      <w:pPr>
        <w:tabs>
          <w:tab w:val="left" w:pos="284"/>
        </w:tabs>
        <w:suppressAutoHyphens/>
        <w:spacing w:after="120" w:line="240" w:lineRule="auto"/>
        <w:contextualSpacing/>
        <w:rPr>
          <w:rFonts w:eastAsia="Times New Roman" w:cs="Tahoma"/>
          <w:sz w:val="20"/>
          <w:szCs w:val="20"/>
          <w:lang w:eastAsia="ar-SA"/>
        </w:rPr>
      </w:pPr>
    </w:p>
    <w:p w:rsidR="00051A54" w:rsidRPr="001A6337" w:rsidRDefault="00051A54" w:rsidP="00DB54C8">
      <w:pPr>
        <w:tabs>
          <w:tab w:val="left" w:pos="284"/>
        </w:tabs>
        <w:suppressAutoHyphens/>
        <w:spacing w:after="120" w:line="240" w:lineRule="auto"/>
        <w:contextualSpacing/>
        <w:rPr>
          <w:rFonts w:eastAsia="Times New Roman" w:cs="Tahoma"/>
          <w:sz w:val="20"/>
          <w:szCs w:val="20"/>
          <w:lang w:eastAsia="ar-SA"/>
        </w:rPr>
      </w:pPr>
      <w:r w:rsidRPr="001A6337">
        <w:rPr>
          <w:rFonts w:eastAsia="Times New Roman" w:cs="Tahoma"/>
          <w:sz w:val="20"/>
          <w:szCs w:val="20"/>
          <w:lang w:eastAsia="ar-SA"/>
        </w:rPr>
        <w:t>................................................................................................</w:t>
      </w:r>
    </w:p>
    <w:p w:rsidR="00051A54" w:rsidRPr="00051A54" w:rsidRDefault="00051A54" w:rsidP="00051A54">
      <w:pPr>
        <w:tabs>
          <w:tab w:val="left" w:pos="284"/>
        </w:tabs>
        <w:suppressAutoHyphens/>
        <w:spacing w:after="120" w:line="240" w:lineRule="auto"/>
        <w:contextualSpacing/>
        <w:rPr>
          <w:rFonts w:eastAsia="Times New Roman" w:cs="Tahoma"/>
          <w:color w:val="FF0000"/>
          <w:sz w:val="20"/>
          <w:szCs w:val="20"/>
          <w:lang w:eastAsia="ar-SA"/>
        </w:rPr>
      </w:pPr>
    </w:p>
    <w:p w:rsidR="00051A54" w:rsidRPr="00F6639F" w:rsidRDefault="00051A54" w:rsidP="00051A54">
      <w:pPr>
        <w:numPr>
          <w:ilvl w:val="0"/>
          <w:numId w:val="30"/>
        </w:numPr>
        <w:tabs>
          <w:tab w:val="left" w:pos="284"/>
        </w:tabs>
        <w:suppressAutoHyphens/>
        <w:spacing w:after="120" w:line="240" w:lineRule="auto"/>
        <w:ind w:left="0" w:firstLine="0"/>
        <w:contextualSpacing/>
        <w:rPr>
          <w:rFonts w:eastAsia="Times New Roman" w:cs="Tahoma"/>
          <w:b/>
          <w:sz w:val="20"/>
          <w:szCs w:val="20"/>
          <w:lang w:eastAsia="ar-SA"/>
        </w:rPr>
      </w:pPr>
      <w:r w:rsidRPr="00F6639F">
        <w:rPr>
          <w:rFonts w:eastAsia="Times New Roman" w:cs="Tahoma"/>
          <w:b/>
          <w:sz w:val="20"/>
          <w:szCs w:val="20"/>
          <w:lang w:eastAsia="ar-SA"/>
        </w:rPr>
        <w:t>Informacja o formie dysponowania miejscem realizacji zajęć:</w:t>
      </w:r>
    </w:p>
    <w:p w:rsidR="00051A54" w:rsidRPr="00F6639F" w:rsidRDefault="00051A54" w:rsidP="00051A54">
      <w:pPr>
        <w:tabs>
          <w:tab w:val="left" w:pos="284"/>
        </w:tabs>
        <w:suppressAutoHyphens/>
        <w:spacing w:after="120" w:line="240" w:lineRule="auto"/>
        <w:contextualSpacing/>
        <w:rPr>
          <w:rFonts w:eastAsia="Times New Roman" w:cs="Tahoma"/>
          <w:sz w:val="20"/>
          <w:szCs w:val="20"/>
          <w:lang w:eastAsia="ar-SA"/>
        </w:rPr>
      </w:pPr>
      <w:r w:rsidRPr="00F6639F">
        <w:rPr>
          <w:rFonts w:eastAsia="Times New Roman" w:cs="Tahoma"/>
          <w:sz w:val="20"/>
          <w:szCs w:val="20"/>
          <w:lang w:eastAsia="ar-SA"/>
        </w:rPr>
        <w:t>- własność wykonawcy*</w:t>
      </w:r>
    </w:p>
    <w:p w:rsidR="001A4F3C" w:rsidRDefault="00051A54" w:rsidP="00051A54">
      <w:pPr>
        <w:tabs>
          <w:tab w:val="left" w:pos="284"/>
        </w:tabs>
        <w:suppressAutoHyphens/>
        <w:spacing w:after="120" w:line="240" w:lineRule="auto"/>
        <w:contextualSpacing/>
        <w:rPr>
          <w:rFonts w:eastAsia="Times New Roman" w:cs="Tahoma"/>
          <w:sz w:val="20"/>
          <w:szCs w:val="20"/>
          <w:lang w:eastAsia="ar-SA"/>
        </w:rPr>
      </w:pPr>
      <w:r w:rsidRPr="00F6639F">
        <w:rPr>
          <w:rFonts w:eastAsia="Times New Roman" w:cs="Tahoma"/>
          <w:sz w:val="20"/>
          <w:szCs w:val="20"/>
          <w:lang w:eastAsia="ar-SA"/>
        </w:rPr>
        <w:t xml:space="preserve">- udostępnione przez inny podmiot (nazwa i adres podmiotu udostępniającego miejsce realizacji zajęć)*: </w:t>
      </w:r>
    </w:p>
    <w:p w:rsidR="001A4F3C" w:rsidRDefault="001A4F3C" w:rsidP="00051A54">
      <w:pPr>
        <w:tabs>
          <w:tab w:val="left" w:pos="284"/>
        </w:tabs>
        <w:suppressAutoHyphens/>
        <w:spacing w:after="120" w:line="240" w:lineRule="auto"/>
        <w:contextualSpacing/>
        <w:rPr>
          <w:rFonts w:eastAsia="Times New Roman" w:cs="Tahoma"/>
          <w:sz w:val="20"/>
          <w:szCs w:val="20"/>
          <w:lang w:eastAsia="ar-SA"/>
        </w:rPr>
      </w:pPr>
    </w:p>
    <w:p w:rsidR="00051A54" w:rsidRPr="00F6639F" w:rsidRDefault="00051A54" w:rsidP="00051A54">
      <w:pPr>
        <w:tabs>
          <w:tab w:val="left" w:pos="284"/>
        </w:tabs>
        <w:suppressAutoHyphens/>
        <w:spacing w:after="120" w:line="240" w:lineRule="auto"/>
        <w:contextualSpacing/>
        <w:rPr>
          <w:rFonts w:eastAsia="Times New Roman" w:cs="Tahoma"/>
          <w:sz w:val="20"/>
          <w:szCs w:val="20"/>
          <w:lang w:eastAsia="ar-SA"/>
        </w:rPr>
      </w:pPr>
      <w:r w:rsidRPr="00F6639F">
        <w:rPr>
          <w:rFonts w:eastAsia="Times New Roman" w:cs="Tahoma"/>
          <w:sz w:val="20"/>
          <w:szCs w:val="20"/>
          <w:lang w:eastAsia="ar-SA"/>
        </w:rPr>
        <w:t>.........................................................................................................................................................................</w:t>
      </w:r>
    </w:p>
    <w:p w:rsidR="00051A54" w:rsidRDefault="00051A54" w:rsidP="00051A54">
      <w:pPr>
        <w:tabs>
          <w:tab w:val="left" w:pos="6106"/>
        </w:tabs>
        <w:spacing w:after="0"/>
        <w:jc w:val="both"/>
        <w:rPr>
          <w:rFonts w:eastAsia="Times New Roman"/>
          <w:i/>
          <w:color w:val="FF0000"/>
          <w:sz w:val="20"/>
          <w:szCs w:val="20"/>
          <w:lang/>
        </w:rPr>
      </w:pPr>
    </w:p>
    <w:p w:rsidR="00E90D88" w:rsidRDefault="00E90D88" w:rsidP="00E90D88">
      <w:pPr>
        <w:rPr>
          <w:b/>
          <w:color w:val="FF0000"/>
          <w:sz w:val="20"/>
          <w:szCs w:val="20"/>
          <w:u w:val="single"/>
        </w:rPr>
      </w:pPr>
    </w:p>
    <w:p w:rsidR="00E90D88" w:rsidRPr="001F0411" w:rsidRDefault="00E90D88" w:rsidP="00E90D88">
      <w:pPr>
        <w:spacing w:after="0" w:line="240" w:lineRule="auto"/>
        <w:rPr>
          <w:rFonts w:eastAsia="Lucida Sans Unicode"/>
          <w:i/>
          <w:sz w:val="20"/>
          <w:szCs w:val="20"/>
        </w:rPr>
      </w:pPr>
      <w:r w:rsidRPr="001F0411">
        <w:rPr>
          <w:rFonts w:eastAsia="Lucida Sans Unicode"/>
          <w:i/>
          <w:sz w:val="20"/>
          <w:szCs w:val="20"/>
        </w:rPr>
        <w:t>...............................</w:t>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t>.............................................................</w:t>
      </w:r>
    </w:p>
    <w:p w:rsidR="00E90D88" w:rsidRPr="001F0411" w:rsidRDefault="00E90D88" w:rsidP="00E90D88">
      <w:pPr>
        <w:spacing w:after="0" w:line="240" w:lineRule="auto"/>
        <w:ind w:firstLine="709"/>
        <w:rPr>
          <w:rFonts w:eastAsia="Lucida Sans Unicode"/>
          <w:i/>
          <w:sz w:val="18"/>
          <w:szCs w:val="18"/>
        </w:rPr>
      </w:pPr>
      <w:r w:rsidRPr="001F0411">
        <w:rPr>
          <w:rFonts w:eastAsia="Lucida Sans Unicode"/>
          <w:i/>
          <w:sz w:val="18"/>
          <w:szCs w:val="18"/>
        </w:rPr>
        <w:t>Data</w:t>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t xml:space="preserve">Podpis (podpisy) i pieczęć </w:t>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t xml:space="preserve">      </w:t>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t>upoważnionego przedstawiciela firmy</w:t>
      </w:r>
    </w:p>
    <w:p w:rsidR="00E90D88" w:rsidRDefault="00E90D88" w:rsidP="00051A54">
      <w:pPr>
        <w:tabs>
          <w:tab w:val="left" w:pos="6106"/>
        </w:tabs>
        <w:spacing w:after="0"/>
        <w:jc w:val="both"/>
        <w:rPr>
          <w:b/>
          <w:color w:val="FF0000"/>
          <w:sz w:val="20"/>
          <w:szCs w:val="20"/>
          <w:u w:val="single"/>
        </w:rPr>
      </w:pPr>
    </w:p>
    <w:p w:rsidR="00051A54" w:rsidRPr="00E90D88" w:rsidRDefault="00051A54" w:rsidP="00051A54">
      <w:pPr>
        <w:spacing w:after="0" w:line="240" w:lineRule="auto"/>
        <w:rPr>
          <w:b/>
          <w:sz w:val="20"/>
          <w:szCs w:val="20"/>
        </w:rPr>
      </w:pPr>
      <w:r w:rsidRPr="00E90D88">
        <w:rPr>
          <w:b/>
          <w:sz w:val="20"/>
          <w:szCs w:val="20"/>
          <w:u w:val="single"/>
        </w:rPr>
        <w:t>INFORMACJE DODATKOWE:</w:t>
      </w:r>
      <w:r w:rsidRPr="00E90D88">
        <w:rPr>
          <w:b/>
          <w:sz w:val="20"/>
          <w:szCs w:val="20"/>
        </w:rPr>
        <w:t xml:space="preserve"> </w:t>
      </w:r>
    </w:p>
    <w:p w:rsidR="00051A54" w:rsidRPr="00E90D88" w:rsidRDefault="00051A54" w:rsidP="00051A54">
      <w:pPr>
        <w:spacing w:after="0" w:line="240" w:lineRule="auto"/>
        <w:rPr>
          <w:sz w:val="20"/>
          <w:szCs w:val="20"/>
        </w:rPr>
      </w:pPr>
      <w:r w:rsidRPr="00E90D88">
        <w:rPr>
          <w:sz w:val="20"/>
          <w:szCs w:val="20"/>
        </w:rPr>
        <w:t>Dane niezbędne do zawarcia umowy w przypadku dokonania wyboru niniejszej oferty:</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3096"/>
        <w:gridCol w:w="1698"/>
        <w:gridCol w:w="1579"/>
        <w:gridCol w:w="2549"/>
      </w:tblGrid>
      <w:tr w:rsidR="00051A54" w:rsidRPr="00E90D88" w:rsidTr="0035038C">
        <w:trPr>
          <w:trHeight w:val="100"/>
        </w:trPr>
        <w:tc>
          <w:tcPr>
            <w:tcW w:w="768" w:type="dxa"/>
            <w:vMerge w:val="restart"/>
            <w:shd w:val="clear" w:color="auto" w:fill="auto"/>
            <w:vAlign w:val="center"/>
          </w:tcPr>
          <w:p w:rsidR="00051A54" w:rsidRPr="00E90D88" w:rsidRDefault="00051A54" w:rsidP="00051A54">
            <w:pPr>
              <w:spacing w:after="0"/>
              <w:jc w:val="both"/>
              <w:rPr>
                <w:sz w:val="20"/>
                <w:szCs w:val="20"/>
              </w:rPr>
            </w:pPr>
            <w:r w:rsidRPr="00E90D88">
              <w:rPr>
                <w:sz w:val="20"/>
                <w:szCs w:val="20"/>
              </w:rPr>
              <w:t>1.</w:t>
            </w:r>
          </w:p>
        </w:tc>
        <w:tc>
          <w:tcPr>
            <w:tcW w:w="3096" w:type="dxa"/>
            <w:vMerge w:val="restart"/>
            <w:shd w:val="clear" w:color="auto" w:fill="auto"/>
            <w:vAlign w:val="center"/>
          </w:tcPr>
          <w:p w:rsidR="00051A54" w:rsidRPr="00E90D88" w:rsidRDefault="00051A54" w:rsidP="00051A54">
            <w:pPr>
              <w:spacing w:after="0"/>
              <w:jc w:val="both"/>
              <w:rPr>
                <w:sz w:val="20"/>
                <w:szCs w:val="20"/>
              </w:rPr>
            </w:pPr>
            <w:r w:rsidRPr="00E90D88">
              <w:rPr>
                <w:sz w:val="20"/>
                <w:szCs w:val="20"/>
              </w:rPr>
              <w:t>Osoba/y zawierająca/e umowę w imieniu Wykonawcy</w:t>
            </w:r>
          </w:p>
        </w:tc>
        <w:tc>
          <w:tcPr>
            <w:tcW w:w="5826" w:type="dxa"/>
            <w:gridSpan w:val="3"/>
            <w:shd w:val="clear" w:color="auto" w:fill="auto"/>
          </w:tcPr>
          <w:p w:rsidR="00051A54" w:rsidRPr="00E90D88" w:rsidRDefault="00051A54" w:rsidP="00051A54">
            <w:pPr>
              <w:spacing w:after="0"/>
              <w:jc w:val="both"/>
              <w:rPr>
                <w:sz w:val="20"/>
                <w:szCs w:val="20"/>
              </w:rPr>
            </w:pPr>
            <w:r w:rsidRPr="00E90D88">
              <w:rPr>
                <w:sz w:val="20"/>
                <w:szCs w:val="20"/>
              </w:rPr>
              <w:t>Imię i nazwisko (ewentualne stanowisko)</w:t>
            </w:r>
          </w:p>
        </w:tc>
      </w:tr>
      <w:tr w:rsidR="00051A54" w:rsidRPr="00E90D88" w:rsidTr="0035038C">
        <w:trPr>
          <w:trHeight w:val="1032"/>
        </w:trPr>
        <w:tc>
          <w:tcPr>
            <w:tcW w:w="768" w:type="dxa"/>
            <w:vMerge/>
            <w:shd w:val="clear" w:color="auto" w:fill="auto"/>
            <w:vAlign w:val="center"/>
          </w:tcPr>
          <w:p w:rsidR="00051A54" w:rsidRPr="00E90D88" w:rsidRDefault="00051A54" w:rsidP="00051A54">
            <w:pPr>
              <w:spacing w:after="0"/>
              <w:jc w:val="both"/>
              <w:rPr>
                <w:sz w:val="20"/>
                <w:szCs w:val="20"/>
              </w:rPr>
            </w:pPr>
          </w:p>
        </w:tc>
        <w:tc>
          <w:tcPr>
            <w:tcW w:w="3096" w:type="dxa"/>
            <w:vMerge/>
            <w:shd w:val="clear" w:color="auto" w:fill="auto"/>
            <w:vAlign w:val="center"/>
          </w:tcPr>
          <w:p w:rsidR="00051A54" w:rsidRPr="00E90D88" w:rsidRDefault="00051A54" w:rsidP="00051A54">
            <w:pPr>
              <w:spacing w:after="0"/>
              <w:jc w:val="both"/>
              <w:rPr>
                <w:sz w:val="20"/>
                <w:szCs w:val="20"/>
              </w:rPr>
            </w:pPr>
          </w:p>
        </w:tc>
        <w:tc>
          <w:tcPr>
            <w:tcW w:w="5826" w:type="dxa"/>
            <w:gridSpan w:val="3"/>
            <w:shd w:val="clear" w:color="auto" w:fill="auto"/>
          </w:tcPr>
          <w:p w:rsidR="00051A54" w:rsidRPr="00E90D88" w:rsidRDefault="00051A54" w:rsidP="00051A54">
            <w:pPr>
              <w:spacing w:after="0"/>
              <w:jc w:val="both"/>
              <w:rPr>
                <w:sz w:val="20"/>
                <w:szCs w:val="20"/>
              </w:rPr>
            </w:pPr>
          </w:p>
          <w:p w:rsidR="00051A54" w:rsidRPr="00E90D88" w:rsidRDefault="00051A54" w:rsidP="00051A54">
            <w:pPr>
              <w:spacing w:after="0"/>
              <w:jc w:val="both"/>
              <w:rPr>
                <w:sz w:val="20"/>
                <w:szCs w:val="20"/>
              </w:rPr>
            </w:pPr>
          </w:p>
          <w:p w:rsidR="00051A54" w:rsidRPr="00E90D88" w:rsidRDefault="00051A54" w:rsidP="00051A54">
            <w:pPr>
              <w:spacing w:after="0"/>
              <w:jc w:val="both"/>
              <w:rPr>
                <w:sz w:val="20"/>
                <w:szCs w:val="20"/>
              </w:rPr>
            </w:pPr>
          </w:p>
          <w:p w:rsidR="00051A54" w:rsidRPr="00E90D88" w:rsidRDefault="00051A54" w:rsidP="00051A54">
            <w:pPr>
              <w:spacing w:after="0"/>
              <w:jc w:val="both"/>
              <w:rPr>
                <w:sz w:val="20"/>
                <w:szCs w:val="20"/>
              </w:rPr>
            </w:pPr>
          </w:p>
        </w:tc>
      </w:tr>
      <w:tr w:rsidR="00051A54" w:rsidRPr="00E90D88" w:rsidTr="0035038C">
        <w:trPr>
          <w:trHeight w:val="80"/>
        </w:trPr>
        <w:tc>
          <w:tcPr>
            <w:tcW w:w="768" w:type="dxa"/>
            <w:vMerge w:val="restart"/>
            <w:shd w:val="clear" w:color="auto" w:fill="auto"/>
            <w:vAlign w:val="center"/>
          </w:tcPr>
          <w:p w:rsidR="00051A54" w:rsidRPr="00E90D88" w:rsidRDefault="00051A54" w:rsidP="00051A54">
            <w:pPr>
              <w:spacing w:after="0"/>
              <w:jc w:val="both"/>
              <w:rPr>
                <w:sz w:val="20"/>
                <w:szCs w:val="20"/>
              </w:rPr>
            </w:pPr>
            <w:r w:rsidRPr="00E90D88">
              <w:rPr>
                <w:sz w:val="20"/>
                <w:szCs w:val="20"/>
              </w:rPr>
              <w:t>2.</w:t>
            </w:r>
          </w:p>
        </w:tc>
        <w:tc>
          <w:tcPr>
            <w:tcW w:w="3096" w:type="dxa"/>
            <w:vMerge w:val="restart"/>
            <w:shd w:val="clear" w:color="auto" w:fill="auto"/>
            <w:vAlign w:val="center"/>
          </w:tcPr>
          <w:p w:rsidR="00051A54" w:rsidRPr="00E90D88" w:rsidRDefault="00051A54" w:rsidP="00051A54">
            <w:pPr>
              <w:spacing w:after="0"/>
              <w:rPr>
                <w:sz w:val="20"/>
                <w:szCs w:val="20"/>
              </w:rPr>
            </w:pPr>
            <w:r w:rsidRPr="00E90D88">
              <w:rPr>
                <w:sz w:val="20"/>
                <w:szCs w:val="20"/>
              </w:rPr>
              <w:t>Osoba odpowiedzialna za kontakty z Zamawiającym w sprawie realizacji umowy</w:t>
            </w:r>
          </w:p>
        </w:tc>
        <w:tc>
          <w:tcPr>
            <w:tcW w:w="1698" w:type="dxa"/>
            <w:shd w:val="clear" w:color="auto" w:fill="auto"/>
          </w:tcPr>
          <w:p w:rsidR="00051A54" w:rsidRPr="00E90D88" w:rsidRDefault="00051A54" w:rsidP="00051A54">
            <w:pPr>
              <w:spacing w:after="0"/>
              <w:jc w:val="both"/>
              <w:rPr>
                <w:sz w:val="20"/>
                <w:szCs w:val="20"/>
              </w:rPr>
            </w:pPr>
            <w:r w:rsidRPr="00E90D88">
              <w:rPr>
                <w:sz w:val="20"/>
                <w:szCs w:val="20"/>
              </w:rPr>
              <w:t>Imię i nazwisko</w:t>
            </w:r>
          </w:p>
        </w:tc>
        <w:tc>
          <w:tcPr>
            <w:tcW w:w="1579" w:type="dxa"/>
            <w:shd w:val="clear" w:color="auto" w:fill="auto"/>
          </w:tcPr>
          <w:p w:rsidR="00051A54" w:rsidRPr="00E90D88" w:rsidRDefault="00051A54" w:rsidP="00051A54">
            <w:pPr>
              <w:spacing w:after="0"/>
              <w:jc w:val="both"/>
              <w:rPr>
                <w:sz w:val="20"/>
                <w:szCs w:val="20"/>
              </w:rPr>
            </w:pPr>
            <w:r w:rsidRPr="00E90D88">
              <w:rPr>
                <w:sz w:val="20"/>
                <w:szCs w:val="20"/>
              </w:rPr>
              <w:t>tel. kom</w:t>
            </w:r>
          </w:p>
        </w:tc>
        <w:tc>
          <w:tcPr>
            <w:tcW w:w="2549" w:type="dxa"/>
            <w:shd w:val="clear" w:color="auto" w:fill="auto"/>
          </w:tcPr>
          <w:p w:rsidR="00051A54" w:rsidRPr="00E90D88" w:rsidRDefault="00051A54" w:rsidP="00051A54">
            <w:pPr>
              <w:spacing w:after="0"/>
              <w:jc w:val="both"/>
              <w:rPr>
                <w:sz w:val="20"/>
                <w:szCs w:val="20"/>
              </w:rPr>
            </w:pPr>
            <w:r w:rsidRPr="00E90D88">
              <w:rPr>
                <w:sz w:val="20"/>
                <w:szCs w:val="20"/>
              </w:rPr>
              <w:t>e-mail</w:t>
            </w:r>
          </w:p>
        </w:tc>
      </w:tr>
      <w:tr w:rsidR="00051A54" w:rsidRPr="00051A54" w:rsidTr="0035038C">
        <w:trPr>
          <w:trHeight w:val="740"/>
        </w:trPr>
        <w:tc>
          <w:tcPr>
            <w:tcW w:w="768" w:type="dxa"/>
            <w:vMerge/>
            <w:shd w:val="clear" w:color="auto" w:fill="auto"/>
            <w:vAlign w:val="center"/>
          </w:tcPr>
          <w:p w:rsidR="00051A54" w:rsidRPr="00051A54" w:rsidRDefault="00051A54" w:rsidP="00051A54">
            <w:pPr>
              <w:spacing w:after="0"/>
              <w:jc w:val="both"/>
              <w:rPr>
                <w:color w:val="FF0000"/>
                <w:sz w:val="20"/>
                <w:szCs w:val="20"/>
              </w:rPr>
            </w:pPr>
          </w:p>
        </w:tc>
        <w:tc>
          <w:tcPr>
            <w:tcW w:w="3096" w:type="dxa"/>
            <w:vMerge/>
            <w:shd w:val="clear" w:color="auto" w:fill="auto"/>
            <w:vAlign w:val="center"/>
          </w:tcPr>
          <w:p w:rsidR="00051A54" w:rsidRPr="00051A54" w:rsidRDefault="00051A54" w:rsidP="00051A54">
            <w:pPr>
              <w:spacing w:after="0"/>
              <w:jc w:val="both"/>
              <w:rPr>
                <w:color w:val="FF0000"/>
                <w:sz w:val="20"/>
                <w:szCs w:val="20"/>
              </w:rPr>
            </w:pPr>
          </w:p>
        </w:tc>
        <w:tc>
          <w:tcPr>
            <w:tcW w:w="1698" w:type="dxa"/>
            <w:shd w:val="clear" w:color="auto" w:fill="auto"/>
          </w:tcPr>
          <w:p w:rsidR="00051A54" w:rsidRPr="00051A54" w:rsidRDefault="00051A54" w:rsidP="00051A54">
            <w:pPr>
              <w:spacing w:after="0"/>
              <w:jc w:val="both"/>
              <w:rPr>
                <w:color w:val="FF0000"/>
                <w:sz w:val="20"/>
                <w:szCs w:val="20"/>
              </w:rPr>
            </w:pPr>
          </w:p>
          <w:p w:rsidR="00051A54" w:rsidRPr="00051A54" w:rsidRDefault="00051A54" w:rsidP="00051A54">
            <w:pPr>
              <w:spacing w:after="0"/>
              <w:jc w:val="both"/>
              <w:rPr>
                <w:color w:val="FF0000"/>
                <w:sz w:val="20"/>
                <w:szCs w:val="20"/>
              </w:rPr>
            </w:pPr>
          </w:p>
          <w:p w:rsidR="00051A54" w:rsidRPr="00051A54" w:rsidRDefault="00051A54" w:rsidP="00051A54">
            <w:pPr>
              <w:spacing w:after="0"/>
              <w:jc w:val="both"/>
              <w:rPr>
                <w:color w:val="FF0000"/>
                <w:sz w:val="20"/>
                <w:szCs w:val="20"/>
              </w:rPr>
            </w:pPr>
          </w:p>
          <w:p w:rsidR="00051A54" w:rsidRPr="00051A54" w:rsidRDefault="00051A54" w:rsidP="00051A54">
            <w:pPr>
              <w:spacing w:after="0"/>
              <w:jc w:val="both"/>
              <w:rPr>
                <w:color w:val="FF0000"/>
                <w:sz w:val="20"/>
                <w:szCs w:val="20"/>
              </w:rPr>
            </w:pPr>
          </w:p>
          <w:p w:rsidR="00051A54" w:rsidRPr="00051A54" w:rsidRDefault="00051A54" w:rsidP="00051A54">
            <w:pPr>
              <w:spacing w:after="0"/>
              <w:jc w:val="both"/>
              <w:rPr>
                <w:color w:val="FF0000"/>
                <w:sz w:val="20"/>
                <w:szCs w:val="20"/>
              </w:rPr>
            </w:pPr>
          </w:p>
        </w:tc>
        <w:tc>
          <w:tcPr>
            <w:tcW w:w="1579" w:type="dxa"/>
            <w:shd w:val="clear" w:color="auto" w:fill="auto"/>
          </w:tcPr>
          <w:p w:rsidR="00051A54" w:rsidRPr="00051A54" w:rsidRDefault="00051A54" w:rsidP="00051A54">
            <w:pPr>
              <w:spacing w:after="0"/>
              <w:jc w:val="both"/>
              <w:rPr>
                <w:color w:val="FF0000"/>
                <w:sz w:val="20"/>
                <w:szCs w:val="20"/>
              </w:rPr>
            </w:pPr>
          </w:p>
        </w:tc>
        <w:tc>
          <w:tcPr>
            <w:tcW w:w="2549" w:type="dxa"/>
            <w:shd w:val="clear" w:color="auto" w:fill="auto"/>
          </w:tcPr>
          <w:p w:rsidR="00051A54" w:rsidRPr="00051A54" w:rsidRDefault="00051A54" w:rsidP="00051A54">
            <w:pPr>
              <w:spacing w:after="0"/>
              <w:jc w:val="both"/>
              <w:rPr>
                <w:color w:val="FF0000"/>
                <w:sz w:val="20"/>
                <w:szCs w:val="20"/>
              </w:rPr>
            </w:pPr>
          </w:p>
        </w:tc>
      </w:tr>
    </w:tbl>
    <w:p w:rsidR="00E90D88" w:rsidRDefault="00E90D88" w:rsidP="00051A54">
      <w:pPr>
        <w:tabs>
          <w:tab w:val="left" w:pos="3600"/>
        </w:tabs>
        <w:spacing w:after="0" w:line="240" w:lineRule="auto"/>
        <w:ind w:right="431"/>
        <w:rPr>
          <w:rFonts w:eastAsia="Times New Roman"/>
          <w:b/>
          <w:sz w:val="20"/>
          <w:szCs w:val="20"/>
          <w:lang w:eastAsia="pl-PL"/>
        </w:rPr>
      </w:pPr>
    </w:p>
    <w:p w:rsidR="00051A54" w:rsidRPr="00E90D88" w:rsidRDefault="00051A54" w:rsidP="00051A54">
      <w:pPr>
        <w:tabs>
          <w:tab w:val="left" w:pos="3600"/>
        </w:tabs>
        <w:spacing w:after="0" w:line="240" w:lineRule="auto"/>
        <w:ind w:right="431"/>
        <w:rPr>
          <w:rFonts w:eastAsia="Times New Roman"/>
          <w:b/>
          <w:sz w:val="20"/>
          <w:szCs w:val="20"/>
          <w:lang w:eastAsia="pl-PL"/>
        </w:rPr>
      </w:pPr>
      <w:r w:rsidRPr="00E90D88">
        <w:rPr>
          <w:rFonts w:eastAsia="Times New Roman"/>
          <w:b/>
          <w:sz w:val="20"/>
          <w:szCs w:val="20"/>
          <w:lang w:eastAsia="pl-PL"/>
        </w:rPr>
        <w:t>Oświadczam, że:</w:t>
      </w:r>
    </w:p>
    <w:p w:rsidR="00051A54" w:rsidRPr="00E90D88" w:rsidRDefault="00051A54" w:rsidP="00B702BB">
      <w:pPr>
        <w:numPr>
          <w:ilvl w:val="2"/>
          <w:numId w:val="35"/>
        </w:numPr>
        <w:tabs>
          <w:tab w:val="num" w:pos="0"/>
          <w:tab w:val="left" w:pos="142"/>
          <w:tab w:val="left" w:pos="284"/>
        </w:tabs>
        <w:suppressAutoHyphens/>
        <w:spacing w:after="0" w:line="240" w:lineRule="auto"/>
        <w:ind w:left="0" w:right="431" w:firstLine="0"/>
        <w:jc w:val="both"/>
        <w:rPr>
          <w:rFonts w:eastAsia="Times New Roman"/>
          <w:sz w:val="20"/>
          <w:szCs w:val="20"/>
          <w:lang w:eastAsia="pl-PL"/>
        </w:rPr>
      </w:pPr>
      <w:r w:rsidRPr="00E90D88">
        <w:rPr>
          <w:rFonts w:eastAsia="Times New Roman"/>
          <w:sz w:val="20"/>
          <w:szCs w:val="20"/>
          <w:lang w:eastAsia="pl-PL"/>
        </w:rPr>
        <w:t xml:space="preserve">Oferowana cena zawiera wszystkie koszty związane z realizacją przedmiotu zamówienia. </w:t>
      </w:r>
    </w:p>
    <w:p w:rsidR="00051A54" w:rsidRPr="00E90D88" w:rsidRDefault="00051A54" w:rsidP="00B702BB">
      <w:pPr>
        <w:numPr>
          <w:ilvl w:val="2"/>
          <w:numId w:val="35"/>
        </w:numPr>
        <w:tabs>
          <w:tab w:val="num" w:pos="0"/>
          <w:tab w:val="left" w:pos="142"/>
          <w:tab w:val="left" w:pos="284"/>
        </w:tabs>
        <w:suppressAutoHyphens/>
        <w:spacing w:after="0" w:line="240" w:lineRule="auto"/>
        <w:ind w:left="0" w:right="431" w:firstLine="0"/>
        <w:jc w:val="both"/>
        <w:rPr>
          <w:rFonts w:eastAsia="Times New Roman"/>
          <w:sz w:val="20"/>
          <w:szCs w:val="20"/>
          <w:lang w:eastAsia="pl-PL"/>
        </w:rPr>
      </w:pPr>
      <w:r w:rsidRPr="00E90D88">
        <w:rPr>
          <w:rFonts w:eastAsia="Times New Roman"/>
          <w:sz w:val="20"/>
          <w:szCs w:val="20"/>
          <w:lang w:eastAsia="pl-PL"/>
        </w:rPr>
        <w:t>Zapoznałem się z treścią ogłoszenia o zamówieniu i nie wnoszę do niej zastrzeżeń;</w:t>
      </w:r>
    </w:p>
    <w:p w:rsidR="00051A54" w:rsidRPr="00E90D88" w:rsidRDefault="00051A54" w:rsidP="00B702BB">
      <w:pPr>
        <w:numPr>
          <w:ilvl w:val="2"/>
          <w:numId w:val="35"/>
        </w:numPr>
        <w:tabs>
          <w:tab w:val="num" w:pos="0"/>
          <w:tab w:val="left" w:pos="142"/>
          <w:tab w:val="left" w:pos="284"/>
        </w:tabs>
        <w:suppressAutoHyphens/>
        <w:spacing w:after="0" w:line="240" w:lineRule="auto"/>
        <w:ind w:left="0" w:right="431" w:firstLine="0"/>
        <w:jc w:val="both"/>
        <w:rPr>
          <w:rFonts w:eastAsia="Times New Roman"/>
          <w:sz w:val="20"/>
          <w:szCs w:val="20"/>
          <w:lang w:eastAsia="pl-PL"/>
        </w:rPr>
      </w:pPr>
      <w:r w:rsidRPr="00E90D88">
        <w:rPr>
          <w:rFonts w:eastAsia="Times New Roman"/>
          <w:sz w:val="20"/>
          <w:szCs w:val="20"/>
          <w:lang w:eastAsia="pl-PL"/>
        </w:rPr>
        <w:t>Zaoferowana cena pozostanie niezmieniona przez cały okres realizacji zamówienia;</w:t>
      </w:r>
    </w:p>
    <w:p w:rsidR="00051A54" w:rsidRPr="00E90D88" w:rsidRDefault="00051A54" w:rsidP="00B702BB">
      <w:pPr>
        <w:numPr>
          <w:ilvl w:val="2"/>
          <w:numId w:val="35"/>
        </w:numPr>
        <w:tabs>
          <w:tab w:val="num" w:pos="0"/>
          <w:tab w:val="left" w:pos="142"/>
          <w:tab w:val="left" w:pos="284"/>
        </w:tabs>
        <w:suppressAutoHyphens/>
        <w:spacing w:after="0" w:line="240" w:lineRule="auto"/>
        <w:ind w:left="0" w:right="431" w:firstLine="0"/>
        <w:jc w:val="both"/>
        <w:rPr>
          <w:rFonts w:eastAsia="Times New Roman"/>
          <w:sz w:val="20"/>
          <w:szCs w:val="20"/>
          <w:lang w:eastAsia="pl-PL"/>
        </w:rPr>
      </w:pPr>
      <w:r w:rsidRPr="00E90D88">
        <w:rPr>
          <w:rFonts w:eastAsia="Times New Roman"/>
          <w:sz w:val="20"/>
          <w:szCs w:val="20"/>
          <w:lang w:eastAsia="pl-PL"/>
        </w:rPr>
        <w:t>Jestem w stanie, na podstawie przedstawionych mi materiałów, zrealizować przedmiot zamówienia;</w:t>
      </w:r>
    </w:p>
    <w:p w:rsidR="00051A54" w:rsidRPr="00E90D88" w:rsidRDefault="00051A54" w:rsidP="00B702BB">
      <w:pPr>
        <w:numPr>
          <w:ilvl w:val="2"/>
          <w:numId w:val="35"/>
        </w:numPr>
        <w:tabs>
          <w:tab w:val="num" w:pos="0"/>
          <w:tab w:val="left" w:pos="142"/>
          <w:tab w:val="left" w:pos="284"/>
        </w:tabs>
        <w:suppressAutoHyphens/>
        <w:spacing w:after="0" w:line="240" w:lineRule="auto"/>
        <w:ind w:left="0" w:right="431" w:firstLine="0"/>
        <w:jc w:val="both"/>
        <w:rPr>
          <w:rFonts w:eastAsia="Times New Roman"/>
          <w:sz w:val="20"/>
          <w:szCs w:val="20"/>
          <w:lang w:eastAsia="pl-PL"/>
        </w:rPr>
      </w:pPr>
      <w:r w:rsidRPr="00E90D88">
        <w:rPr>
          <w:rFonts w:eastAsia="Times New Roman"/>
          <w:sz w:val="20"/>
          <w:szCs w:val="20"/>
          <w:lang w:eastAsia="pl-PL"/>
        </w:rPr>
        <w:t>Uzyskałem konieczne informacje niezbędne do właściwego wykonania zamówienia;</w:t>
      </w:r>
    </w:p>
    <w:p w:rsidR="00051A54" w:rsidRPr="00E90D88" w:rsidRDefault="00051A54" w:rsidP="00B702BB">
      <w:pPr>
        <w:numPr>
          <w:ilvl w:val="2"/>
          <w:numId w:val="35"/>
        </w:numPr>
        <w:tabs>
          <w:tab w:val="num" w:pos="0"/>
          <w:tab w:val="left" w:pos="142"/>
          <w:tab w:val="left" w:pos="284"/>
        </w:tabs>
        <w:suppressAutoHyphens/>
        <w:spacing w:after="0" w:line="240" w:lineRule="auto"/>
        <w:ind w:left="0" w:right="431" w:firstLine="0"/>
        <w:jc w:val="both"/>
        <w:rPr>
          <w:rFonts w:eastAsia="Times New Roman"/>
          <w:sz w:val="20"/>
          <w:szCs w:val="20"/>
          <w:lang w:eastAsia="pl-PL"/>
        </w:rPr>
      </w:pPr>
      <w:r w:rsidRPr="00E90D88">
        <w:rPr>
          <w:rFonts w:eastAsia="Times New Roman"/>
          <w:sz w:val="20"/>
          <w:szCs w:val="20"/>
          <w:lang w:eastAsia="pl-PL"/>
        </w:rPr>
        <w:t>Termin związania niniejszą ofertą obejmuje okres wskazany w ogłoszeniu o zamówieniu;</w:t>
      </w:r>
    </w:p>
    <w:p w:rsidR="00051A54" w:rsidRPr="00E90D88" w:rsidRDefault="00051A54" w:rsidP="00B702BB">
      <w:pPr>
        <w:numPr>
          <w:ilvl w:val="2"/>
          <w:numId w:val="35"/>
        </w:numPr>
        <w:tabs>
          <w:tab w:val="num" w:pos="0"/>
          <w:tab w:val="left" w:pos="142"/>
          <w:tab w:val="left" w:pos="284"/>
        </w:tabs>
        <w:suppressAutoHyphens/>
        <w:spacing w:after="0" w:line="240" w:lineRule="auto"/>
        <w:ind w:left="0" w:right="431" w:firstLine="0"/>
        <w:jc w:val="both"/>
        <w:rPr>
          <w:rFonts w:eastAsia="Times New Roman"/>
          <w:sz w:val="20"/>
          <w:szCs w:val="20"/>
          <w:lang w:eastAsia="pl-PL"/>
        </w:rPr>
      </w:pPr>
      <w:r w:rsidRPr="00E90D88">
        <w:rPr>
          <w:rFonts w:eastAsia="Times New Roman"/>
          <w:sz w:val="20"/>
          <w:szCs w:val="20"/>
          <w:lang w:eastAsia="pl-PL"/>
        </w:rPr>
        <w:t>Zawarty w ogłoszeniu o zamówieniu projekt umowy, stanowiący załącznik nr 3 do ogłoszenia został przeze mnie/nas zaakceptowany i zobowiązuję/my się w przypadku wybrania mojej/naszej oferty do podpisania umowy na zawartych w niej warunkach, w miejscu i terminie wyznaczonym przez Zamawiającego;</w:t>
      </w:r>
    </w:p>
    <w:p w:rsidR="00051A54" w:rsidRPr="00E90D88" w:rsidRDefault="00051A54" w:rsidP="00B702BB">
      <w:pPr>
        <w:numPr>
          <w:ilvl w:val="2"/>
          <w:numId w:val="35"/>
        </w:numPr>
        <w:tabs>
          <w:tab w:val="num" w:pos="0"/>
          <w:tab w:val="left" w:pos="142"/>
          <w:tab w:val="left" w:pos="284"/>
        </w:tabs>
        <w:suppressAutoHyphens/>
        <w:spacing w:after="0" w:line="240" w:lineRule="auto"/>
        <w:ind w:left="0" w:right="431" w:firstLine="0"/>
        <w:jc w:val="both"/>
        <w:rPr>
          <w:rFonts w:eastAsia="Times New Roman"/>
          <w:sz w:val="20"/>
          <w:szCs w:val="20"/>
          <w:lang w:eastAsia="pl-PL"/>
        </w:rPr>
      </w:pPr>
      <w:r w:rsidRPr="00E90D88">
        <w:rPr>
          <w:rFonts w:eastAsia="Times New Roman"/>
          <w:sz w:val="20"/>
          <w:szCs w:val="20"/>
          <w:lang w:eastAsia="pl-PL"/>
        </w:rPr>
        <w:t>Przewiduję powierzenie podwykonawcom realizacji zamówienia w części …………………………………………………………………………………………………*</w:t>
      </w:r>
    </w:p>
    <w:p w:rsidR="00051A54" w:rsidRPr="00E90D88" w:rsidRDefault="00051A54" w:rsidP="00051A54">
      <w:pPr>
        <w:tabs>
          <w:tab w:val="left" w:pos="3730"/>
        </w:tabs>
        <w:suppressAutoHyphens/>
        <w:spacing w:after="0" w:line="240" w:lineRule="auto"/>
        <w:ind w:left="850" w:right="431"/>
        <w:rPr>
          <w:rFonts w:eastAsia="Times New Roman"/>
          <w:sz w:val="20"/>
          <w:szCs w:val="20"/>
          <w:lang w:eastAsia="pl-PL"/>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431"/>
      </w:tblGrid>
      <w:tr w:rsidR="00051A54" w:rsidRPr="00E90D88" w:rsidTr="0035038C">
        <w:tc>
          <w:tcPr>
            <w:tcW w:w="992" w:type="dxa"/>
            <w:shd w:val="clear" w:color="auto" w:fill="auto"/>
          </w:tcPr>
          <w:p w:rsidR="00051A54" w:rsidRPr="00E90D88" w:rsidRDefault="00051A54" w:rsidP="00051A54">
            <w:pPr>
              <w:tabs>
                <w:tab w:val="left" w:pos="3730"/>
              </w:tabs>
              <w:suppressAutoHyphens/>
              <w:spacing w:after="0" w:line="240" w:lineRule="auto"/>
              <w:ind w:right="431"/>
              <w:rPr>
                <w:rFonts w:eastAsia="Times New Roman"/>
                <w:sz w:val="20"/>
                <w:szCs w:val="20"/>
                <w:lang w:eastAsia="pl-PL"/>
              </w:rPr>
            </w:pPr>
            <w:r w:rsidRPr="00E90D88">
              <w:rPr>
                <w:rFonts w:eastAsia="Times New Roman"/>
                <w:sz w:val="20"/>
                <w:szCs w:val="20"/>
                <w:lang w:eastAsia="pl-PL"/>
              </w:rPr>
              <w:t>Lp.</w:t>
            </w:r>
          </w:p>
        </w:tc>
        <w:tc>
          <w:tcPr>
            <w:tcW w:w="7431" w:type="dxa"/>
            <w:shd w:val="clear" w:color="auto" w:fill="auto"/>
          </w:tcPr>
          <w:p w:rsidR="00051A54" w:rsidRPr="00E90D88" w:rsidRDefault="00051A54" w:rsidP="00051A54">
            <w:pPr>
              <w:tabs>
                <w:tab w:val="left" w:pos="3730"/>
              </w:tabs>
              <w:suppressAutoHyphens/>
              <w:spacing w:after="0" w:line="240" w:lineRule="auto"/>
              <w:ind w:right="431"/>
              <w:rPr>
                <w:rFonts w:eastAsia="Times New Roman"/>
                <w:sz w:val="20"/>
                <w:szCs w:val="20"/>
                <w:lang w:eastAsia="pl-PL"/>
              </w:rPr>
            </w:pPr>
            <w:r w:rsidRPr="00E90D88">
              <w:rPr>
                <w:rFonts w:eastAsia="Times New Roman"/>
                <w:sz w:val="20"/>
                <w:szCs w:val="20"/>
                <w:lang w:eastAsia="pl-PL"/>
              </w:rPr>
              <w:t>Opis części zamówienia, którą Wykonawca zamierza powierzyć do realizacji przez podwykonawcę oraz nazwy i dane adresowe podwykonawcy/ów</w:t>
            </w:r>
          </w:p>
        </w:tc>
      </w:tr>
      <w:tr w:rsidR="00051A54" w:rsidRPr="00E90D88" w:rsidTr="0035038C">
        <w:tc>
          <w:tcPr>
            <w:tcW w:w="992" w:type="dxa"/>
            <w:shd w:val="clear" w:color="auto" w:fill="auto"/>
          </w:tcPr>
          <w:p w:rsidR="00051A54" w:rsidRPr="00E90D88" w:rsidRDefault="00051A54" w:rsidP="00051A54">
            <w:pPr>
              <w:tabs>
                <w:tab w:val="left" w:pos="3730"/>
              </w:tabs>
              <w:suppressAutoHyphens/>
              <w:spacing w:after="0" w:line="240" w:lineRule="auto"/>
              <w:ind w:right="431"/>
              <w:rPr>
                <w:rFonts w:eastAsia="Times New Roman"/>
                <w:sz w:val="20"/>
                <w:szCs w:val="20"/>
                <w:lang w:eastAsia="pl-PL"/>
              </w:rPr>
            </w:pPr>
            <w:r w:rsidRPr="00E90D88">
              <w:rPr>
                <w:rFonts w:eastAsia="Times New Roman"/>
                <w:sz w:val="20"/>
                <w:szCs w:val="20"/>
                <w:lang w:eastAsia="pl-PL"/>
              </w:rPr>
              <w:t>1.</w:t>
            </w:r>
          </w:p>
        </w:tc>
        <w:tc>
          <w:tcPr>
            <w:tcW w:w="7431" w:type="dxa"/>
            <w:shd w:val="clear" w:color="auto" w:fill="auto"/>
          </w:tcPr>
          <w:p w:rsidR="00051A54" w:rsidRPr="00E90D88" w:rsidRDefault="00051A54" w:rsidP="00051A54">
            <w:pPr>
              <w:tabs>
                <w:tab w:val="left" w:pos="3730"/>
              </w:tabs>
              <w:suppressAutoHyphens/>
              <w:spacing w:after="0" w:line="240" w:lineRule="auto"/>
              <w:ind w:right="431"/>
              <w:rPr>
                <w:rFonts w:eastAsia="Times New Roman"/>
                <w:sz w:val="20"/>
                <w:szCs w:val="20"/>
                <w:lang w:eastAsia="pl-PL"/>
              </w:rPr>
            </w:pPr>
          </w:p>
        </w:tc>
      </w:tr>
      <w:tr w:rsidR="00051A54" w:rsidRPr="00E90D88" w:rsidTr="0035038C">
        <w:tc>
          <w:tcPr>
            <w:tcW w:w="992" w:type="dxa"/>
            <w:shd w:val="clear" w:color="auto" w:fill="auto"/>
          </w:tcPr>
          <w:p w:rsidR="00051A54" w:rsidRPr="00E90D88" w:rsidRDefault="00051A54" w:rsidP="00051A54">
            <w:pPr>
              <w:tabs>
                <w:tab w:val="left" w:pos="3730"/>
              </w:tabs>
              <w:suppressAutoHyphens/>
              <w:spacing w:after="0" w:line="240" w:lineRule="auto"/>
              <w:ind w:right="431"/>
              <w:rPr>
                <w:rFonts w:eastAsia="Times New Roman"/>
                <w:sz w:val="20"/>
                <w:szCs w:val="20"/>
                <w:lang w:eastAsia="pl-PL"/>
              </w:rPr>
            </w:pPr>
            <w:r w:rsidRPr="00E90D88">
              <w:rPr>
                <w:rFonts w:eastAsia="Times New Roman"/>
                <w:sz w:val="20"/>
                <w:szCs w:val="20"/>
                <w:lang w:eastAsia="pl-PL"/>
              </w:rPr>
              <w:t>(..)</w:t>
            </w:r>
          </w:p>
        </w:tc>
        <w:tc>
          <w:tcPr>
            <w:tcW w:w="7431" w:type="dxa"/>
            <w:shd w:val="clear" w:color="auto" w:fill="auto"/>
          </w:tcPr>
          <w:p w:rsidR="00051A54" w:rsidRPr="00E90D88" w:rsidRDefault="00051A54" w:rsidP="00051A54">
            <w:pPr>
              <w:tabs>
                <w:tab w:val="left" w:pos="3730"/>
              </w:tabs>
              <w:suppressAutoHyphens/>
              <w:spacing w:after="0" w:line="240" w:lineRule="auto"/>
              <w:ind w:right="431"/>
              <w:rPr>
                <w:rFonts w:eastAsia="Times New Roman"/>
                <w:sz w:val="20"/>
                <w:szCs w:val="20"/>
                <w:lang w:eastAsia="pl-PL"/>
              </w:rPr>
            </w:pPr>
          </w:p>
        </w:tc>
      </w:tr>
    </w:tbl>
    <w:p w:rsidR="00051A54" w:rsidRPr="00E90D88" w:rsidRDefault="00051A54" w:rsidP="00051A54">
      <w:pPr>
        <w:tabs>
          <w:tab w:val="left" w:pos="3730"/>
        </w:tabs>
        <w:suppressAutoHyphens/>
        <w:spacing w:after="0" w:line="240" w:lineRule="auto"/>
        <w:ind w:left="850" w:right="431"/>
        <w:rPr>
          <w:rFonts w:eastAsia="Times New Roman"/>
          <w:sz w:val="20"/>
          <w:szCs w:val="20"/>
          <w:lang w:eastAsia="pl-PL"/>
        </w:rPr>
      </w:pPr>
    </w:p>
    <w:p w:rsidR="00051A54" w:rsidRPr="00E90D88" w:rsidRDefault="00051A54" w:rsidP="00051A54">
      <w:pPr>
        <w:tabs>
          <w:tab w:val="left" w:pos="3730"/>
        </w:tabs>
        <w:suppressAutoHyphens/>
        <w:spacing w:after="0" w:line="240" w:lineRule="auto"/>
        <w:ind w:left="284" w:right="431"/>
        <w:rPr>
          <w:rFonts w:eastAsia="Times New Roman"/>
          <w:sz w:val="20"/>
          <w:szCs w:val="20"/>
          <w:lang w:eastAsia="pl-PL"/>
        </w:rPr>
      </w:pPr>
      <w:r w:rsidRPr="00E90D88">
        <w:rPr>
          <w:rFonts w:eastAsia="Times New Roman"/>
          <w:sz w:val="20"/>
          <w:szCs w:val="20"/>
          <w:lang w:eastAsia="pl-PL"/>
        </w:rPr>
        <w:t>Nie przewiduję powierzenia podwykonawcom realizacji zamówienia.*</w:t>
      </w:r>
    </w:p>
    <w:p w:rsidR="00051A54" w:rsidRPr="00E90D88" w:rsidRDefault="00051A54" w:rsidP="00051A54">
      <w:pPr>
        <w:tabs>
          <w:tab w:val="left" w:pos="3730"/>
        </w:tabs>
        <w:suppressAutoHyphens/>
        <w:spacing w:after="0" w:line="240" w:lineRule="auto"/>
        <w:ind w:left="284" w:right="431"/>
        <w:rPr>
          <w:rFonts w:eastAsia="Times New Roman"/>
          <w:sz w:val="20"/>
          <w:szCs w:val="20"/>
          <w:lang w:eastAsia="pl-PL"/>
        </w:rPr>
      </w:pPr>
    </w:p>
    <w:p w:rsidR="00051A54" w:rsidRPr="00E90D88" w:rsidRDefault="00051A54" w:rsidP="00B702BB">
      <w:pPr>
        <w:numPr>
          <w:ilvl w:val="2"/>
          <w:numId w:val="35"/>
        </w:numPr>
        <w:tabs>
          <w:tab w:val="left" w:pos="284"/>
          <w:tab w:val="left" w:pos="3730"/>
        </w:tabs>
        <w:suppressAutoHyphens/>
        <w:spacing w:after="0" w:line="240" w:lineRule="auto"/>
        <w:ind w:right="431" w:hanging="850"/>
        <w:rPr>
          <w:rFonts w:eastAsia="Times New Roman"/>
          <w:sz w:val="20"/>
          <w:szCs w:val="20"/>
          <w:lang w:eastAsia="pl-PL"/>
        </w:rPr>
      </w:pPr>
      <w:r w:rsidRPr="00E90D88">
        <w:rPr>
          <w:rFonts w:eastAsia="Times New Roman"/>
          <w:sz w:val="20"/>
          <w:szCs w:val="20"/>
          <w:lang w:eastAsia="pl-PL"/>
        </w:rPr>
        <w:t>Oświadczam, iż należę do sektora: *</w:t>
      </w:r>
    </w:p>
    <w:p w:rsidR="00051A54" w:rsidRPr="00E90D88" w:rsidRDefault="00051A54" w:rsidP="00B702BB">
      <w:pPr>
        <w:numPr>
          <w:ilvl w:val="0"/>
          <w:numId w:val="36"/>
        </w:numPr>
        <w:tabs>
          <w:tab w:val="left" w:pos="142"/>
          <w:tab w:val="left" w:pos="426"/>
          <w:tab w:val="left" w:pos="4395"/>
        </w:tabs>
        <w:suppressAutoHyphens/>
        <w:spacing w:after="0" w:line="240" w:lineRule="auto"/>
        <w:ind w:left="142" w:right="431" w:firstLine="0"/>
        <w:rPr>
          <w:rFonts w:eastAsia="Times New Roman"/>
          <w:sz w:val="20"/>
          <w:szCs w:val="20"/>
          <w:lang w:eastAsia="pl-PL"/>
        </w:rPr>
      </w:pPr>
      <w:r w:rsidRPr="00E90D88">
        <w:rPr>
          <w:rFonts w:eastAsia="Times New Roman"/>
          <w:sz w:val="20"/>
          <w:szCs w:val="20"/>
          <w:lang w:eastAsia="pl-PL"/>
        </w:rPr>
        <w:lastRenderedPageBreak/>
        <w:t>Mikro przedsiębiorców</w:t>
      </w:r>
    </w:p>
    <w:p w:rsidR="00051A54" w:rsidRPr="00E90D88" w:rsidRDefault="00051A54" w:rsidP="00B702BB">
      <w:pPr>
        <w:numPr>
          <w:ilvl w:val="0"/>
          <w:numId w:val="36"/>
        </w:numPr>
        <w:tabs>
          <w:tab w:val="left" w:pos="142"/>
          <w:tab w:val="left" w:pos="426"/>
          <w:tab w:val="left" w:pos="4395"/>
        </w:tabs>
        <w:suppressAutoHyphens/>
        <w:spacing w:after="0" w:line="240" w:lineRule="auto"/>
        <w:ind w:left="142" w:right="431" w:firstLine="0"/>
        <w:rPr>
          <w:rFonts w:eastAsia="Times New Roman"/>
          <w:sz w:val="20"/>
          <w:szCs w:val="20"/>
          <w:lang w:eastAsia="pl-PL"/>
        </w:rPr>
      </w:pPr>
      <w:r w:rsidRPr="00E90D88">
        <w:rPr>
          <w:rFonts w:eastAsia="Times New Roman"/>
          <w:sz w:val="20"/>
          <w:szCs w:val="20"/>
          <w:lang w:eastAsia="pl-PL"/>
        </w:rPr>
        <w:t>Małych przedsiębiorstw</w:t>
      </w:r>
    </w:p>
    <w:p w:rsidR="00051A54" w:rsidRDefault="00051A54" w:rsidP="00B702BB">
      <w:pPr>
        <w:numPr>
          <w:ilvl w:val="0"/>
          <w:numId w:val="36"/>
        </w:numPr>
        <w:tabs>
          <w:tab w:val="left" w:pos="142"/>
          <w:tab w:val="left" w:pos="426"/>
          <w:tab w:val="left" w:pos="4395"/>
        </w:tabs>
        <w:suppressAutoHyphens/>
        <w:spacing w:after="0" w:line="240" w:lineRule="auto"/>
        <w:ind w:left="142" w:right="431" w:firstLine="0"/>
        <w:rPr>
          <w:rFonts w:eastAsia="Times New Roman"/>
          <w:sz w:val="20"/>
          <w:szCs w:val="20"/>
          <w:lang w:eastAsia="pl-PL"/>
        </w:rPr>
      </w:pPr>
      <w:r w:rsidRPr="00E90D88">
        <w:rPr>
          <w:rFonts w:eastAsia="Times New Roman"/>
          <w:sz w:val="20"/>
          <w:szCs w:val="20"/>
          <w:lang w:eastAsia="pl-PL"/>
        </w:rPr>
        <w:t>Średnich przedsiębiorstw</w:t>
      </w:r>
    </w:p>
    <w:p w:rsidR="00E90D88" w:rsidRPr="00E90D88" w:rsidRDefault="00E90D88" w:rsidP="00E90D88">
      <w:pPr>
        <w:tabs>
          <w:tab w:val="left" w:pos="142"/>
          <w:tab w:val="left" w:pos="426"/>
          <w:tab w:val="left" w:pos="4395"/>
        </w:tabs>
        <w:suppressAutoHyphens/>
        <w:spacing w:after="0" w:line="240" w:lineRule="auto"/>
        <w:ind w:left="142" w:right="431"/>
        <w:rPr>
          <w:rFonts w:eastAsia="Times New Roman"/>
          <w:sz w:val="20"/>
          <w:szCs w:val="20"/>
          <w:lang w:eastAsia="pl-PL"/>
        </w:rPr>
      </w:pPr>
    </w:p>
    <w:p w:rsidR="00051A54" w:rsidRPr="00E90D88" w:rsidRDefault="00051A54" w:rsidP="00B702BB">
      <w:pPr>
        <w:numPr>
          <w:ilvl w:val="2"/>
          <w:numId w:val="35"/>
        </w:numPr>
        <w:tabs>
          <w:tab w:val="left" w:pos="142"/>
          <w:tab w:val="num" w:pos="426"/>
          <w:tab w:val="left" w:pos="4395"/>
        </w:tabs>
        <w:suppressAutoHyphens/>
        <w:spacing w:after="0" w:line="240" w:lineRule="auto"/>
        <w:ind w:left="426" w:right="431" w:hanging="426"/>
        <w:rPr>
          <w:rFonts w:eastAsia="Times New Roman"/>
          <w:sz w:val="20"/>
          <w:szCs w:val="20"/>
          <w:lang w:eastAsia="pl-PL"/>
        </w:rPr>
      </w:pPr>
      <w:r w:rsidRPr="00E90D88">
        <w:rPr>
          <w:rFonts w:eastAsia="Times New Roman"/>
          <w:sz w:val="20"/>
          <w:szCs w:val="20"/>
          <w:lang w:eastAsia="pl-PL"/>
        </w:rPr>
        <w:t xml:space="preserve">Oświadczam, że jako osoba prowadząca jednoosobową działalność gospodarczą (wypełnić jeśli dotyczy): </w:t>
      </w:r>
    </w:p>
    <w:p w:rsidR="00051A54" w:rsidRPr="00E90D88" w:rsidRDefault="00051A54" w:rsidP="00E90D88">
      <w:pPr>
        <w:numPr>
          <w:ilvl w:val="0"/>
          <w:numId w:val="39"/>
        </w:numPr>
        <w:tabs>
          <w:tab w:val="left" w:pos="142"/>
          <w:tab w:val="left" w:pos="426"/>
        </w:tabs>
        <w:suppressAutoHyphens/>
        <w:spacing w:after="0" w:line="240" w:lineRule="auto"/>
        <w:ind w:right="431" w:hanging="578"/>
        <w:rPr>
          <w:rFonts w:eastAsia="Times New Roman"/>
          <w:sz w:val="20"/>
          <w:szCs w:val="20"/>
          <w:lang w:eastAsia="pl-PL"/>
        </w:rPr>
      </w:pPr>
      <w:r w:rsidRPr="00E90D88">
        <w:rPr>
          <w:rFonts w:eastAsia="Times New Roman"/>
          <w:sz w:val="20"/>
          <w:szCs w:val="20"/>
          <w:lang w:eastAsia="pl-PL"/>
        </w:rPr>
        <w:t>zatrudniam/nie zatrudniam* pracowników,</w:t>
      </w:r>
    </w:p>
    <w:p w:rsidR="00051A54" w:rsidRDefault="00051A54" w:rsidP="00E90D88">
      <w:pPr>
        <w:numPr>
          <w:ilvl w:val="0"/>
          <w:numId w:val="39"/>
        </w:numPr>
        <w:tabs>
          <w:tab w:val="left" w:pos="142"/>
          <w:tab w:val="left" w:pos="426"/>
          <w:tab w:val="left" w:pos="709"/>
        </w:tabs>
        <w:suppressAutoHyphens/>
        <w:spacing w:after="0" w:line="240" w:lineRule="auto"/>
        <w:ind w:right="431" w:hanging="578"/>
        <w:rPr>
          <w:rFonts w:eastAsia="Times New Roman"/>
          <w:sz w:val="20"/>
          <w:szCs w:val="20"/>
          <w:lang w:eastAsia="pl-PL"/>
        </w:rPr>
      </w:pPr>
      <w:r w:rsidRPr="00E90D88">
        <w:rPr>
          <w:rFonts w:eastAsia="Times New Roman"/>
          <w:sz w:val="20"/>
          <w:szCs w:val="20"/>
          <w:lang w:eastAsia="pl-PL"/>
        </w:rPr>
        <w:t xml:space="preserve">zawieram/nie zawieram* umów zleceń ze zleceniobiorcami.  </w:t>
      </w:r>
    </w:p>
    <w:p w:rsidR="00BA0356" w:rsidRPr="00E90D88" w:rsidRDefault="00BA0356" w:rsidP="00BA0356">
      <w:pPr>
        <w:tabs>
          <w:tab w:val="left" w:pos="142"/>
          <w:tab w:val="left" w:pos="426"/>
          <w:tab w:val="left" w:pos="709"/>
        </w:tabs>
        <w:suppressAutoHyphens/>
        <w:spacing w:after="0" w:line="240" w:lineRule="auto"/>
        <w:ind w:left="720" w:right="431"/>
        <w:rPr>
          <w:rFonts w:eastAsia="Times New Roman"/>
          <w:sz w:val="20"/>
          <w:szCs w:val="20"/>
          <w:lang w:eastAsia="pl-PL"/>
        </w:rPr>
      </w:pPr>
    </w:p>
    <w:p w:rsidR="00051A54" w:rsidRPr="00E90D88" w:rsidRDefault="00E90D88" w:rsidP="00E90D88">
      <w:pPr>
        <w:pStyle w:val="Akapitzlist"/>
        <w:numPr>
          <w:ilvl w:val="2"/>
          <w:numId w:val="35"/>
        </w:numPr>
        <w:tabs>
          <w:tab w:val="clear" w:pos="850"/>
          <w:tab w:val="num" w:pos="142"/>
        </w:tabs>
        <w:ind w:left="284" w:hanging="284"/>
        <w:rPr>
          <w:rFonts w:eastAsia="Times New Roman"/>
          <w:sz w:val="20"/>
          <w:szCs w:val="20"/>
          <w:lang w:eastAsia="pl-PL"/>
        </w:rPr>
      </w:pPr>
      <w:r>
        <w:rPr>
          <w:rFonts w:eastAsia="Times New Roman"/>
          <w:sz w:val="20"/>
          <w:szCs w:val="20"/>
          <w:lang w:eastAsia="pl-PL"/>
        </w:rPr>
        <w:t xml:space="preserve"> </w:t>
      </w:r>
      <w:r w:rsidR="00051A54" w:rsidRPr="00E90D88">
        <w:rPr>
          <w:rFonts w:eastAsia="Times New Roman"/>
          <w:sz w:val="20"/>
          <w:szCs w:val="20"/>
          <w:lang w:eastAsia="pl-PL"/>
        </w:rPr>
        <w:t>Numer wpisu do rejestru (KRS/ CEIDG) …………………………………..</w:t>
      </w:r>
    </w:p>
    <w:p w:rsidR="00051A54" w:rsidRPr="00051A54" w:rsidRDefault="00051A54" w:rsidP="00051A54">
      <w:pPr>
        <w:pStyle w:val="Akapitzlist"/>
        <w:tabs>
          <w:tab w:val="left" w:pos="142"/>
          <w:tab w:val="left" w:pos="426"/>
          <w:tab w:val="left" w:pos="709"/>
        </w:tabs>
        <w:suppressAutoHyphens/>
        <w:spacing w:after="0" w:line="240" w:lineRule="auto"/>
        <w:ind w:left="850" w:right="431"/>
        <w:rPr>
          <w:rFonts w:eastAsia="Times New Roman"/>
          <w:color w:val="FF0000"/>
          <w:sz w:val="20"/>
          <w:szCs w:val="20"/>
          <w:lang w:eastAsia="pl-PL"/>
        </w:rPr>
      </w:pPr>
    </w:p>
    <w:p w:rsidR="00051A54" w:rsidRDefault="00051A54" w:rsidP="00051A54">
      <w:pPr>
        <w:tabs>
          <w:tab w:val="left" w:pos="3730"/>
        </w:tabs>
        <w:suppressAutoHyphens/>
        <w:spacing w:after="0" w:line="240" w:lineRule="auto"/>
        <w:ind w:left="850" w:right="431"/>
        <w:rPr>
          <w:rFonts w:eastAsia="Times New Roman"/>
          <w:color w:val="FF0000"/>
          <w:sz w:val="20"/>
          <w:szCs w:val="20"/>
          <w:lang w:eastAsia="pl-PL"/>
        </w:rPr>
      </w:pPr>
    </w:p>
    <w:p w:rsidR="00E90D88" w:rsidRPr="002562A2" w:rsidRDefault="00E90D88" w:rsidP="00051A54">
      <w:pPr>
        <w:tabs>
          <w:tab w:val="left" w:pos="3730"/>
        </w:tabs>
        <w:suppressAutoHyphens/>
        <w:spacing w:after="0" w:line="240" w:lineRule="auto"/>
        <w:ind w:left="850" w:right="431"/>
        <w:rPr>
          <w:rFonts w:eastAsia="Times New Roman"/>
          <w:sz w:val="20"/>
          <w:szCs w:val="20"/>
          <w:lang w:eastAsia="pl-PL"/>
        </w:rPr>
      </w:pPr>
    </w:p>
    <w:p w:rsidR="00051A54" w:rsidRPr="002562A2" w:rsidRDefault="00051A54" w:rsidP="00051A54">
      <w:pPr>
        <w:spacing w:after="0" w:line="240" w:lineRule="auto"/>
        <w:rPr>
          <w:rFonts w:eastAsia="Lucida Sans Unicode"/>
          <w:i/>
          <w:sz w:val="20"/>
          <w:szCs w:val="20"/>
          <w:lang/>
        </w:rPr>
      </w:pPr>
      <w:r w:rsidRPr="002562A2">
        <w:rPr>
          <w:rFonts w:eastAsia="Lucida Sans Unicode"/>
          <w:i/>
          <w:sz w:val="20"/>
          <w:szCs w:val="20"/>
          <w:lang/>
        </w:rPr>
        <w:t>......</w:t>
      </w:r>
      <w:r w:rsidR="007E33C7" w:rsidRPr="002562A2">
        <w:rPr>
          <w:rFonts w:eastAsia="Lucida Sans Unicode"/>
          <w:i/>
          <w:sz w:val="20"/>
          <w:szCs w:val="20"/>
          <w:lang/>
        </w:rPr>
        <w:t>.........................</w:t>
      </w:r>
      <w:r w:rsidR="007E33C7" w:rsidRPr="002562A2">
        <w:rPr>
          <w:rFonts w:eastAsia="Lucida Sans Unicode"/>
          <w:i/>
          <w:sz w:val="20"/>
          <w:szCs w:val="20"/>
          <w:lang/>
        </w:rPr>
        <w:tab/>
      </w:r>
      <w:r w:rsidR="007E33C7" w:rsidRPr="002562A2">
        <w:rPr>
          <w:rFonts w:eastAsia="Lucida Sans Unicode"/>
          <w:i/>
          <w:sz w:val="20"/>
          <w:szCs w:val="20"/>
          <w:lang/>
        </w:rPr>
        <w:tab/>
      </w:r>
      <w:r w:rsidR="007E33C7" w:rsidRPr="002562A2">
        <w:rPr>
          <w:rFonts w:eastAsia="Lucida Sans Unicode"/>
          <w:i/>
          <w:sz w:val="20"/>
          <w:szCs w:val="20"/>
          <w:lang/>
        </w:rPr>
        <w:tab/>
      </w:r>
      <w:r w:rsidR="007E33C7" w:rsidRPr="002562A2">
        <w:rPr>
          <w:rFonts w:eastAsia="Lucida Sans Unicode"/>
          <w:i/>
          <w:sz w:val="20"/>
          <w:szCs w:val="20"/>
          <w:lang/>
        </w:rPr>
        <w:tab/>
      </w:r>
      <w:r w:rsidR="007E33C7" w:rsidRPr="002562A2">
        <w:rPr>
          <w:rFonts w:eastAsia="Lucida Sans Unicode"/>
          <w:i/>
          <w:sz w:val="20"/>
          <w:szCs w:val="20"/>
          <w:lang/>
        </w:rPr>
        <w:tab/>
      </w:r>
      <w:r w:rsidR="007E33C7" w:rsidRPr="002562A2">
        <w:rPr>
          <w:rFonts w:eastAsia="Lucida Sans Unicode"/>
          <w:i/>
          <w:sz w:val="20"/>
          <w:szCs w:val="20"/>
          <w:lang/>
        </w:rPr>
        <w:tab/>
      </w:r>
      <w:r w:rsidRPr="002562A2">
        <w:rPr>
          <w:rFonts w:eastAsia="Lucida Sans Unicode"/>
          <w:i/>
          <w:sz w:val="20"/>
          <w:szCs w:val="20"/>
          <w:lang/>
        </w:rPr>
        <w:t>.............................................................</w:t>
      </w:r>
    </w:p>
    <w:p w:rsidR="00051A54" w:rsidRPr="002562A2" w:rsidRDefault="00051A54" w:rsidP="00051A54">
      <w:pPr>
        <w:spacing w:after="0" w:line="240" w:lineRule="auto"/>
        <w:ind w:firstLine="709"/>
        <w:rPr>
          <w:i/>
          <w:sz w:val="20"/>
          <w:szCs w:val="20"/>
        </w:rPr>
      </w:pPr>
      <w:r w:rsidRPr="002562A2">
        <w:rPr>
          <w:rFonts w:eastAsia="Lucida Sans Unicode"/>
          <w:i/>
          <w:sz w:val="18"/>
          <w:szCs w:val="18"/>
          <w:lang/>
        </w:rPr>
        <w:t>Data</w:t>
      </w:r>
      <w:r w:rsidRPr="002562A2">
        <w:rPr>
          <w:rFonts w:eastAsia="Lucida Sans Unicode"/>
          <w:i/>
          <w:sz w:val="18"/>
          <w:szCs w:val="18"/>
          <w:lang/>
        </w:rPr>
        <w:tab/>
      </w:r>
      <w:r w:rsidRPr="002562A2">
        <w:rPr>
          <w:rFonts w:eastAsia="Lucida Sans Unicode"/>
          <w:i/>
          <w:sz w:val="18"/>
          <w:szCs w:val="18"/>
          <w:lang/>
        </w:rPr>
        <w:tab/>
      </w:r>
      <w:r w:rsidRPr="002562A2">
        <w:rPr>
          <w:rFonts w:eastAsia="Lucida Sans Unicode"/>
          <w:i/>
          <w:sz w:val="18"/>
          <w:szCs w:val="18"/>
          <w:lang/>
        </w:rPr>
        <w:tab/>
      </w:r>
      <w:r w:rsidRPr="002562A2">
        <w:rPr>
          <w:rFonts w:eastAsia="Lucida Sans Unicode"/>
          <w:i/>
          <w:sz w:val="18"/>
          <w:szCs w:val="18"/>
          <w:lang/>
        </w:rPr>
        <w:tab/>
      </w:r>
      <w:r w:rsidRPr="002562A2">
        <w:rPr>
          <w:rFonts w:eastAsia="Lucida Sans Unicode"/>
          <w:i/>
          <w:sz w:val="18"/>
          <w:szCs w:val="18"/>
          <w:lang/>
        </w:rPr>
        <w:tab/>
      </w:r>
      <w:r w:rsidRPr="002562A2">
        <w:rPr>
          <w:rFonts w:eastAsia="Lucida Sans Unicode"/>
          <w:i/>
          <w:sz w:val="18"/>
          <w:szCs w:val="18"/>
          <w:lang/>
        </w:rPr>
        <w:tab/>
      </w:r>
      <w:r w:rsidRPr="002562A2">
        <w:rPr>
          <w:rFonts w:eastAsia="Lucida Sans Unicode"/>
          <w:i/>
          <w:sz w:val="18"/>
          <w:szCs w:val="18"/>
          <w:lang/>
        </w:rPr>
        <w:tab/>
        <w:t xml:space="preserve">Podpis (podpisy) i pieczęć </w:t>
      </w:r>
      <w:r w:rsidRPr="002562A2">
        <w:rPr>
          <w:rFonts w:eastAsia="Lucida Sans Unicode"/>
          <w:i/>
          <w:sz w:val="18"/>
          <w:szCs w:val="18"/>
          <w:lang/>
        </w:rPr>
        <w:tab/>
      </w:r>
      <w:r w:rsidRPr="002562A2">
        <w:rPr>
          <w:rFonts w:eastAsia="Lucida Sans Unicode"/>
          <w:i/>
          <w:sz w:val="18"/>
          <w:szCs w:val="18"/>
          <w:lang/>
        </w:rPr>
        <w:tab/>
      </w:r>
      <w:r w:rsidRPr="002562A2">
        <w:rPr>
          <w:rFonts w:eastAsia="Lucida Sans Unicode"/>
          <w:i/>
          <w:sz w:val="18"/>
          <w:szCs w:val="18"/>
          <w:lang/>
        </w:rPr>
        <w:tab/>
      </w:r>
      <w:r w:rsidRPr="002562A2">
        <w:rPr>
          <w:rFonts w:eastAsia="Lucida Sans Unicode"/>
          <w:i/>
          <w:sz w:val="18"/>
          <w:szCs w:val="18"/>
          <w:lang/>
        </w:rPr>
        <w:tab/>
      </w:r>
      <w:r w:rsidRPr="002562A2">
        <w:rPr>
          <w:rFonts w:eastAsia="Lucida Sans Unicode"/>
          <w:i/>
          <w:sz w:val="18"/>
          <w:szCs w:val="18"/>
          <w:lang/>
        </w:rPr>
        <w:tab/>
        <w:t xml:space="preserve">      </w:t>
      </w:r>
      <w:r w:rsidRPr="002562A2">
        <w:rPr>
          <w:rFonts w:eastAsia="Lucida Sans Unicode"/>
          <w:i/>
          <w:sz w:val="18"/>
          <w:szCs w:val="18"/>
          <w:lang/>
        </w:rPr>
        <w:tab/>
      </w:r>
      <w:r w:rsidRPr="002562A2">
        <w:rPr>
          <w:rFonts w:eastAsia="Lucida Sans Unicode"/>
          <w:i/>
          <w:sz w:val="18"/>
          <w:szCs w:val="18"/>
          <w:lang/>
        </w:rPr>
        <w:tab/>
      </w:r>
      <w:r w:rsidRPr="002562A2">
        <w:rPr>
          <w:rFonts w:eastAsia="Lucida Sans Unicode"/>
          <w:i/>
          <w:sz w:val="18"/>
          <w:szCs w:val="18"/>
          <w:lang/>
        </w:rPr>
        <w:tab/>
      </w:r>
      <w:r w:rsidRPr="002562A2">
        <w:rPr>
          <w:rFonts w:eastAsia="Lucida Sans Unicode"/>
          <w:i/>
          <w:sz w:val="18"/>
          <w:szCs w:val="18"/>
          <w:lang/>
        </w:rPr>
        <w:tab/>
      </w:r>
      <w:r w:rsidRPr="002562A2">
        <w:rPr>
          <w:rFonts w:eastAsia="Lucida Sans Unicode"/>
          <w:i/>
          <w:sz w:val="18"/>
          <w:szCs w:val="18"/>
          <w:lang/>
        </w:rPr>
        <w:tab/>
        <w:t>upoważnionego przedstawiciela firmy</w:t>
      </w:r>
    </w:p>
    <w:p w:rsidR="00051A54" w:rsidRPr="001F0411" w:rsidRDefault="00051A54" w:rsidP="00051A54">
      <w:pPr>
        <w:spacing w:after="0"/>
        <w:jc w:val="right"/>
        <w:rPr>
          <w:b/>
          <w:sz w:val="20"/>
          <w:szCs w:val="20"/>
        </w:rPr>
      </w:pPr>
      <w:r w:rsidRPr="00051A54">
        <w:rPr>
          <w:color w:val="FF0000"/>
          <w:sz w:val="20"/>
          <w:szCs w:val="20"/>
        </w:rPr>
        <w:br w:type="page"/>
      </w:r>
      <w:r w:rsidRPr="001F0411">
        <w:rPr>
          <w:b/>
          <w:sz w:val="20"/>
          <w:szCs w:val="20"/>
        </w:rPr>
        <w:lastRenderedPageBreak/>
        <w:t xml:space="preserve">Załącznik nr 1b </w:t>
      </w:r>
    </w:p>
    <w:tbl>
      <w:tblPr>
        <w:tblW w:w="0" w:type="auto"/>
        <w:tblInd w:w="18" w:type="dxa"/>
        <w:tblLayout w:type="fixed"/>
        <w:tblCellMar>
          <w:top w:w="55" w:type="dxa"/>
          <w:left w:w="55" w:type="dxa"/>
          <w:bottom w:w="55" w:type="dxa"/>
          <w:right w:w="55" w:type="dxa"/>
        </w:tblCellMar>
        <w:tblLook w:val="0000" w:firstRow="0" w:lastRow="0" w:firstColumn="0" w:lastColumn="0" w:noHBand="0" w:noVBand="0"/>
      </w:tblPr>
      <w:tblGrid>
        <w:gridCol w:w="4650"/>
        <w:gridCol w:w="4485"/>
      </w:tblGrid>
      <w:tr w:rsidR="00051A54" w:rsidRPr="001F0411" w:rsidTr="0035038C">
        <w:trPr>
          <w:trHeight w:val="630"/>
        </w:trPr>
        <w:tc>
          <w:tcPr>
            <w:tcW w:w="4650" w:type="dxa"/>
            <w:tcBorders>
              <w:top w:val="single" w:sz="4" w:space="0" w:color="000000"/>
              <w:left w:val="single" w:sz="4" w:space="0" w:color="000000"/>
              <w:bottom w:val="single" w:sz="4" w:space="0" w:color="000000"/>
            </w:tcBorders>
            <w:shd w:val="clear" w:color="auto" w:fill="E6E6E6"/>
            <w:vAlign w:val="center"/>
          </w:tcPr>
          <w:p w:rsidR="00051A54" w:rsidRPr="001F0411" w:rsidRDefault="00051A54" w:rsidP="00051A54">
            <w:pPr>
              <w:snapToGrid w:val="0"/>
              <w:spacing w:after="160" w:line="100" w:lineRule="atLeast"/>
              <w:ind w:right="-2"/>
              <w:rPr>
                <w:b/>
                <w:bCs/>
                <w:sz w:val="20"/>
                <w:szCs w:val="20"/>
              </w:rPr>
            </w:pPr>
            <w:r w:rsidRPr="001F0411">
              <w:rPr>
                <w:b/>
                <w:bCs/>
                <w:sz w:val="20"/>
                <w:szCs w:val="20"/>
              </w:rPr>
              <w:t>Nazwa(y) Wykonawcy(ów)</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051A54" w:rsidRPr="001F0411" w:rsidRDefault="00051A54" w:rsidP="00051A54">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051A54" w:rsidRPr="001F0411" w:rsidTr="0035038C">
        <w:trPr>
          <w:trHeight w:val="690"/>
        </w:trPr>
        <w:tc>
          <w:tcPr>
            <w:tcW w:w="4650" w:type="dxa"/>
            <w:tcBorders>
              <w:left w:val="single" w:sz="4" w:space="0" w:color="000000"/>
              <w:bottom w:val="single" w:sz="4" w:space="0" w:color="000000"/>
            </w:tcBorders>
            <w:shd w:val="clear" w:color="auto" w:fill="E6E6E6"/>
            <w:vAlign w:val="center"/>
          </w:tcPr>
          <w:p w:rsidR="00051A54" w:rsidRPr="001F0411" w:rsidRDefault="00051A54" w:rsidP="00051A54">
            <w:pPr>
              <w:snapToGrid w:val="0"/>
              <w:spacing w:after="160" w:line="100" w:lineRule="atLeast"/>
              <w:ind w:right="-2"/>
              <w:rPr>
                <w:b/>
                <w:bCs/>
                <w:i/>
                <w:iCs/>
                <w:sz w:val="20"/>
                <w:szCs w:val="20"/>
              </w:rPr>
            </w:pPr>
            <w:r w:rsidRPr="001F0411">
              <w:rPr>
                <w:b/>
                <w:bCs/>
                <w:i/>
                <w:iCs/>
                <w:sz w:val="20"/>
                <w:szCs w:val="20"/>
              </w:rPr>
              <w:t xml:space="preserve">Adres(y) siedziby Wykonawcy(ów) </w:t>
            </w:r>
          </w:p>
          <w:p w:rsidR="00051A54" w:rsidRPr="001F0411" w:rsidRDefault="00051A54" w:rsidP="00051A54">
            <w:pPr>
              <w:snapToGrid w:val="0"/>
              <w:spacing w:after="160" w:line="100" w:lineRule="atLeast"/>
              <w:ind w:right="-2"/>
              <w:rPr>
                <w:i/>
                <w:iCs/>
                <w:sz w:val="16"/>
                <w:szCs w:val="16"/>
              </w:rPr>
            </w:pPr>
            <w:r w:rsidRPr="001F0411">
              <w:rPr>
                <w:i/>
                <w:iCs/>
                <w:sz w:val="16"/>
                <w:szCs w:val="16"/>
              </w:rPr>
              <w:t>/ulica, nr lok., miejscowość/</w:t>
            </w:r>
          </w:p>
        </w:tc>
        <w:tc>
          <w:tcPr>
            <w:tcW w:w="4485" w:type="dxa"/>
            <w:tcBorders>
              <w:left w:val="single" w:sz="4" w:space="0" w:color="000000"/>
              <w:bottom w:val="single" w:sz="4" w:space="0" w:color="000000"/>
              <w:right w:val="single" w:sz="4" w:space="0" w:color="000000"/>
            </w:tcBorders>
            <w:shd w:val="clear" w:color="auto" w:fill="auto"/>
          </w:tcPr>
          <w:p w:rsidR="00051A54" w:rsidRPr="001F0411" w:rsidRDefault="00051A54" w:rsidP="00051A54">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051A54" w:rsidRPr="001F0411" w:rsidTr="0035038C">
        <w:trPr>
          <w:trHeight w:val="615"/>
        </w:trPr>
        <w:tc>
          <w:tcPr>
            <w:tcW w:w="4650" w:type="dxa"/>
            <w:tcBorders>
              <w:left w:val="single" w:sz="4" w:space="0" w:color="000000"/>
              <w:bottom w:val="single" w:sz="4" w:space="0" w:color="000000"/>
            </w:tcBorders>
            <w:shd w:val="clear" w:color="auto" w:fill="E6E6E6"/>
          </w:tcPr>
          <w:p w:rsidR="00051A54" w:rsidRPr="001F0411" w:rsidRDefault="00051A54" w:rsidP="00051A54">
            <w:pPr>
              <w:snapToGrid w:val="0"/>
              <w:spacing w:after="160" w:line="100" w:lineRule="atLeast"/>
              <w:ind w:right="-2"/>
              <w:rPr>
                <w:b/>
                <w:bCs/>
                <w:sz w:val="20"/>
                <w:szCs w:val="20"/>
              </w:rPr>
            </w:pPr>
            <w:r w:rsidRPr="001F0411">
              <w:rPr>
                <w:b/>
                <w:bCs/>
                <w:sz w:val="20"/>
                <w:szCs w:val="20"/>
              </w:rPr>
              <w:t xml:space="preserve">Adres korespondencyjny </w:t>
            </w:r>
            <w:r w:rsidRPr="001F0411">
              <w:rPr>
                <w:sz w:val="16"/>
                <w:szCs w:val="16"/>
              </w:rPr>
              <w:t>/należy wypełnić tylko wówczas, gdy adres do korespondencji jest inny niż powyżej</w:t>
            </w:r>
            <w:r w:rsidRPr="001F0411">
              <w:rPr>
                <w:b/>
                <w:bCs/>
                <w:sz w:val="16"/>
                <w:szCs w:val="16"/>
              </w:rPr>
              <w:t>/</w:t>
            </w:r>
            <w:r w:rsidRPr="001F0411">
              <w:rPr>
                <w:b/>
                <w:bCs/>
                <w:sz w:val="20"/>
                <w:szCs w:val="20"/>
              </w:rPr>
              <w:t>:</w:t>
            </w:r>
          </w:p>
        </w:tc>
        <w:tc>
          <w:tcPr>
            <w:tcW w:w="4485" w:type="dxa"/>
            <w:tcBorders>
              <w:left w:val="single" w:sz="4" w:space="0" w:color="000000"/>
              <w:bottom w:val="single" w:sz="4" w:space="0" w:color="000000"/>
              <w:right w:val="single" w:sz="4" w:space="0" w:color="000000"/>
            </w:tcBorders>
            <w:shd w:val="clear" w:color="auto" w:fill="auto"/>
          </w:tcPr>
          <w:p w:rsidR="00051A54" w:rsidRPr="001F0411" w:rsidRDefault="00051A54" w:rsidP="00051A54">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051A54" w:rsidRPr="001F0411" w:rsidTr="0035038C">
        <w:tc>
          <w:tcPr>
            <w:tcW w:w="4650" w:type="dxa"/>
            <w:tcBorders>
              <w:left w:val="single" w:sz="4" w:space="0" w:color="000000"/>
              <w:bottom w:val="single" w:sz="4" w:space="0" w:color="000000"/>
            </w:tcBorders>
            <w:shd w:val="clear" w:color="auto" w:fill="E6E6E6"/>
          </w:tcPr>
          <w:p w:rsidR="00051A54" w:rsidRPr="001F0411" w:rsidRDefault="00051A54" w:rsidP="00051A54">
            <w:pPr>
              <w:snapToGrid w:val="0"/>
              <w:spacing w:after="160" w:line="100" w:lineRule="atLeast"/>
              <w:ind w:right="-2"/>
              <w:rPr>
                <w:b/>
                <w:bCs/>
                <w:i/>
                <w:iCs/>
                <w:sz w:val="20"/>
                <w:szCs w:val="20"/>
              </w:rPr>
            </w:pPr>
            <w:r w:rsidRPr="001F0411">
              <w:rPr>
                <w:b/>
                <w:bCs/>
                <w:i/>
                <w:iCs/>
                <w:sz w:val="20"/>
                <w:szCs w:val="20"/>
              </w:rPr>
              <w:t>NIP:</w:t>
            </w:r>
          </w:p>
        </w:tc>
        <w:tc>
          <w:tcPr>
            <w:tcW w:w="4485" w:type="dxa"/>
            <w:tcBorders>
              <w:left w:val="single" w:sz="4" w:space="0" w:color="000000"/>
              <w:bottom w:val="single" w:sz="4" w:space="0" w:color="000000"/>
              <w:right w:val="single" w:sz="4" w:space="0" w:color="000000"/>
            </w:tcBorders>
            <w:shd w:val="clear" w:color="auto" w:fill="auto"/>
          </w:tcPr>
          <w:p w:rsidR="00051A54" w:rsidRPr="001F0411" w:rsidRDefault="00051A54" w:rsidP="00051A54">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051A54" w:rsidRPr="001F0411" w:rsidTr="0035038C">
        <w:tc>
          <w:tcPr>
            <w:tcW w:w="4650" w:type="dxa"/>
            <w:tcBorders>
              <w:left w:val="single" w:sz="4" w:space="0" w:color="000000"/>
              <w:bottom w:val="single" w:sz="4" w:space="0" w:color="000000"/>
            </w:tcBorders>
            <w:shd w:val="clear" w:color="auto" w:fill="E6E6E6"/>
          </w:tcPr>
          <w:p w:rsidR="00051A54" w:rsidRPr="001F0411" w:rsidRDefault="00051A54" w:rsidP="00051A54">
            <w:pPr>
              <w:snapToGrid w:val="0"/>
              <w:spacing w:after="160" w:line="100" w:lineRule="atLeast"/>
              <w:ind w:right="-2"/>
              <w:rPr>
                <w:b/>
                <w:bCs/>
                <w:i/>
                <w:iCs/>
                <w:sz w:val="20"/>
                <w:szCs w:val="20"/>
              </w:rPr>
            </w:pPr>
            <w:r w:rsidRPr="001F0411">
              <w:rPr>
                <w:b/>
                <w:bCs/>
                <w:i/>
                <w:iCs/>
                <w:sz w:val="20"/>
                <w:szCs w:val="20"/>
              </w:rPr>
              <w:t>REGON:</w:t>
            </w:r>
          </w:p>
        </w:tc>
        <w:tc>
          <w:tcPr>
            <w:tcW w:w="4485" w:type="dxa"/>
            <w:tcBorders>
              <w:left w:val="single" w:sz="4" w:space="0" w:color="000000"/>
              <w:bottom w:val="single" w:sz="4" w:space="0" w:color="000000"/>
              <w:right w:val="single" w:sz="4" w:space="0" w:color="000000"/>
            </w:tcBorders>
            <w:shd w:val="clear" w:color="auto" w:fill="auto"/>
          </w:tcPr>
          <w:p w:rsidR="00051A54" w:rsidRPr="001F0411" w:rsidRDefault="00051A54" w:rsidP="00051A54">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051A54" w:rsidRPr="001F0411" w:rsidTr="0035038C">
        <w:trPr>
          <w:trHeight w:val="380"/>
        </w:trPr>
        <w:tc>
          <w:tcPr>
            <w:tcW w:w="9135" w:type="dxa"/>
            <w:gridSpan w:val="2"/>
            <w:tcBorders>
              <w:left w:val="single" w:sz="4" w:space="0" w:color="000000"/>
              <w:bottom w:val="single" w:sz="4" w:space="0" w:color="000000"/>
              <w:right w:val="single" w:sz="4" w:space="0" w:color="000000"/>
            </w:tcBorders>
            <w:shd w:val="clear" w:color="auto" w:fill="E6E6E6"/>
          </w:tcPr>
          <w:p w:rsidR="00051A54" w:rsidRPr="001F0411" w:rsidRDefault="00051A54" w:rsidP="00051A54">
            <w:pPr>
              <w:snapToGrid w:val="0"/>
              <w:spacing w:after="160" w:line="100" w:lineRule="atLeast"/>
              <w:ind w:right="565"/>
              <w:jc w:val="center"/>
              <w:rPr>
                <w:rFonts w:cs="Arial"/>
                <w:b/>
                <w:bCs/>
                <w:i/>
                <w:iCs/>
                <w:sz w:val="20"/>
                <w:szCs w:val="20"/>
              </w:rPr>
            </w:pPr>
            <w:r w:rsidRPr="001F0411">
              <w:rPr>
                <w:rFonts w:cs="Arial"/>
                <w:b/>
                <w:bCs/>
                <w:i/>
                <w:iCs/>
                <w:sz w:val="20"/>
                <w:szCs w:val="20"/>
              </w:rPr>
              <w:t>Osoba do kontaktu:</w:t>
            </w:r>
          </w:p>
        </w:tc>
      </w:tr>
      <w:tr w:rsidR="00051A54" w:rsidRPr="001F0411" w:rsidTr="0035038C">
        <w:tc>
          <w:tcPr>
            <w:tcW w:w="4650" w:type="dxa"/>
            <w:tcBorders>
              <w:left w:val="single" w:sz="4" w:space="0" w:color="000000"/>
              <w:bottom w:val="single" w:sz="4" w:space="0" w:color="000000"/>
            </w:tcBorders>
            <w:shd w:val="clear" w:color="auto" w:fill="E6E6E6"/>
          </w:tcPr>
          <w:p w:rsidR="00051A54" w:rsidRPr="001F0411" w:rsidRDefault="00051A54" w:rsidP="00051A54">
            <w:pPr>
              <w:snapToGrid w:val="0"/>
              <w:spacing w:after="160" w:line="100" w:lineRule="atLeast"/>
              <w:ind w:right="565"/>
              <w:rPr>
                <w:rFonts w:cs="Arial"/>
                <w:b/>
                <w:bCs/>
                <w:i/>
                <w:iCs/>
                <w:sz w:val="20"/>
                <w:szCs w:val="20"/>
              </w:rPr>
            </w:pPr>
            <w:r w:rsidRPr="001F0411">
              <w:rPr>
                <w:rFonts w:cs="Arial"/>
                <w:b/>
                <w:bCs/>
                <w:i/>
                <w:iCs/>
                <w:sz w:val="20"/>
                <w:szCs w:val="20"/>
              </w:rPr>
              <w:t>Tel/fax:</w:t>
            </w:r>
          </w:p>
        </w:tc>
        <w:tc>
          <w:tcPr>
            <w:tcW w:w="4485" w:type="dxa"/>
            <w:tcBorders>
              <w:left w:val="single" w:sz="4" w:space="0" w:color="000000"/>
              <w:bottom w:val="single" w:sz="4" w:space="0" w:color="000000"/>
              <w:right w:val="single" w:sz="4" w:space="0" w:color="000000"/>
            </w:tcBorders>
            <w:shd w:val="clear" w:color="auto" w:fill="auto"/>
          </w:tcPr>
          <w:p w:rsidR="00051A54" w:rsidRPr="001F0411" w:rsidRDefault="00051A54" w:rsidP="00051A54">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051A54" w:rsidRPr="001F0411" w:rsidTr="0035038C">
        <w:tc>
          <w:tcPr>
            <w:tcW w:w="4650" w:type="dxa"/>
            <w:tcBorders>
              <w:left w:val="single" w:sz="4" w:space="0" w:color="000000"/>
              <w:bottom w:val="single" w:sz="4" w:space="0" w:color="000000"/>
            </w:tcBorders>
            <w:shd w:val="clear" w:color="auto" w:fill="E6E6E6"/>
          </w:tcPr>
          <w:p w:rsidR="00051A54" w:rsidRPr="001F0411" w:rsidRDefault="00051A54" w:rsidP="00051A54">
            <w:pPr>
              <w:tabs>
                <w:tab w:val="center" w:pos="4536"/>
                <w:tab w:val="right" w:pos="9072"/>
              </w:tabs>
              <w:snapToGrid w:val="0"/>
              <w:spacing w:after="0" w:line="100" w:lineRule="atLeast"/>
              <w:rPr>
                <w:rFonts w:ascii="Arial" w:hAnsi="Arial" w:cs="Arial"/>
                <w:b/>
                <w:bCs/>
                <w:i/>
                <w:iCs/>
                <w:sz w:val="20"/>
                <w:szCs w:val="20"/>
              </w:rPr>
            </w:pPr>
            <w:r w:rsidRPr="001F0411">
              <w:rPr>
                <w:rFonts w:ascii="Arial" w:hAnsi="Arial" w:cs="Arial"/>
                <w:b/>
                <w:bCs/>
                <w:i/>
                <w:iCs/>
                <w:sz w:val="20"/>
                <w:szCs w:val="20"/>
              </w:rPr>
              <w:t xml:space="preserve">Adres e-mail: </w:t>
            </w:r>
          </w:p>
        </w:tc>
        <w:tc>
          <w:tcPr>
            <w:tcW w:w="4485" w:type="dxa"/>
            <w:tcBorders>
              <w:left w:val="single" w:sz="4" w:space="0" w:color="000000"/>
              <w:bottom w:val="single" w:sz="4" w:space="0" w:color="000000"/>
              <w:right w:val="single" w:sz="4" w:space="0" w:color="000000"/>
            </w:tcBorders>
            <w:shd w:val="clear" w:color="auto" w:fill="auto"/>
          </w:tcPr>
          <w:p w:rsidR="00051A54" w:rsidRPr="001F0411" w:rsidRDefault="00051A54" w:rsidP="00051A54">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bl>
    <w:p w:rsidR="00051A54" w:rsidRPr="001F0411" w:rsidRDefault="00051A54" w:rsidP="00051A54">
      <w:pPr>
        <w:spacing w:after="0"/>
        <w:jc w:val="center"/>
        <w:rPr>
          <w:b/>
        </w:rPr>
      </w:pPr>
    </w:p>
    <w:p w:rsidR="00051A54" w:rsidRPr="001F0411" w:rsidRDefault="00051A54" w:rsidP="00051A54">
      <w:pPr>
        <w:spacing w:after="0"/>
        <w:jc w:val="center"/>
        <w:rPr>
          <w:b/>
          <w:sz w:val="20"/>
          <w:szCs w:val="20"/>
        </w:rPr>
      </w:pPr>
      <w:r w:rsidRPr="001F0411">
        <w:rPr>
          <w:b/>
          <w:sz w:val="20"/>
          <w:szCs w:val="20"/>
        </w:rPr>
        <w:t>FORMULARZ OFERTY</w:t>
      </w:r>
    </w:p>
    <w:p w:rsidR="00051A54" w:rsidRPr="001F0411" w:rsidRDefault="00051A54" w:rsidP="00051A54">
      <w:pPr>
        <w:spacing w:after="0"/>
        <w:jc w:val="both"/>
        <w:rPr>
          <w:sz w:val="20"/>
          <w:szCs w:val="20"/>
        </w:rPr>
      </w:pPr>
      <w:r w:rsidRPr="001F0411">
        <w:rPr>
          <w:sz w:val="20"/>
          <w:szCs w:val="20"/>
        </w:rPr>
        <w:t xml:space="preserve"> Oferujemy zrealizowanie usługi objętej zamówieniem pod nazwą :</w:t>
      </w:r>
    </w:p>
    <w:p w:rsidR="00051A54" w:rsidRPr="001F0411" w:rsidRDefault="00051A54" w:rsidP="00051A54">
      <w:pPr>
        <w:spacing w:after="0"/>
        <w:rPr>
          <w:b/>
          <w:sz w:val="20"/>
          <w:szCs w:val="20"/>
        </w:rPr>
      </w:pPr>
      <w:r w:rsidRPr="001F0411">
        <w:rPr>
          <w:b/>
          <w:sz w:val="20"/>
          <w:szCs w:val="20"/>
        </w:rPr>
        <w:t xml:space="preserve">Przeprowadzenie prozdrowotnych zajęć grupowych oraz indywidualnych zabiegów rehabilitacyjnych dla uczestników projektu„ Drogowskaz” w ramach Regionalnego Programu Operacyjnego Województwa Śląskiego na lata 2014-2020 współfinansowanego ze środków Europejskiego Funduszu Społecznego realizowanego przez Miejski Ośrodek Pomocy Rodzinie w Zabrzu, </w:t>
      </w:r>
    </w:p>
    <w:p w:rsidR="00051A54" w:rsidRPr="001F0411" w:rsidRDefault="00051A54" w:rsidP="00051A54">
      <w:pPr>
        <w:spacing w:after="0" w:line="240" w:lineRule="auto"/>
        <w:jc w:val="both"/>
        <w:rPr>
          <w:rFonts w:eastAsia="Times New Roman"/>
          <w:sz w:val="20"/>
          <w:szCs w:val="20"/>
          <w:lang/>
        </w:rPr>
      </w:pPr>
      <w:r w:rsidRPr="001F0411">
        <w:rPr>
          <w:rFonts w:eastAsia="Times New Roman"/>
          <w:sz w:val="20"/>
          <w:szCs w:val="20"/>
          <w:lang/>
        </w:rPr>
        <w:t>Część II: Przeprowadzenie zajęć grupowych o tematyce zdrowotnej.</w:t>
      </w:r>
    </w:p>
    <w:p w:rsidR="00051A54" w:rsidRPr="001F0411" w:rsidRDefault="00051A54" w:rsidP="00051A54">
      <w:pPr>
        <w:spacing w:after="0"/>
        <w:rPr>
          <w:sz w:val="20"/>
          <w:szCs w:val="20"/>
        </w:rPr>
      </w:pPr>
    </w:p>
    <w:p w:rsidR="00051A54" w:rsidRPr="001F0411" w:rsidRDefault="00051A54" w:rsidP="00B702BB">
      <w:pPr>
        <w:numPr>
          <w:ilvl w:val="0"/>
          <w:numId w:val="37"/>
        </w:numPr>
        <w:tabs>
          <w:tab w:val="left" w:pos="284"/>
        </w:tabs>
        <w:suppressAutoHyphens/>
        <w:spacing w:after="120" w:line="240" w:lineRule="auto"/>
        <w:ind w:left="0" w:firstLine="0"/>
        <w:contextualSpacing/>
        <w:rPr>
          <w:rFonts w:eastAsia="Times New Roman" w:cs="Tahoma"/>
          <w:b/>
          <w:sz w:val="20"/>
          <w:szCs w:val="20"/>
          <w:u w:val="single"/>
          <w:lang w:eastAsia="ar-SA"/>
        </w:rPr>
      </w:pPr>
      <w:r w:rsidRPr="001F0411">
        <w:rPr>
          <w:rFonts w:eastAsia="Times New Roman" w:cs="Tahoma"/>
          <w:b/>
          <w:sz w:val="20"/>
          <w:szCs w:val="20"/>
          <w:lang w:eastAsia="ar-SA"/>
        </w:rPr>
        <w:t xml:space="preserve">Cena za 1 godzinę prelekcji </w:t>
      </w:r>
    </w:p>
    <w:p w:rsidR="00051A54" w:rsidRPr="001F0411" w:rsidRDefault="00051A54" w:rsidP="00051A54">
      <w:pPr>
        <w:suppressAutoHyphens/>
        <w:spacing w:after="120" w:line="240" w:lineRule="auto"/>
        <w:contextualSpacing/>
        <w:rPr>
          <w:rFonts w:eastAsia="Times New Roman" w:cs="Tahoma"/>
          <w:b/>
          <w:sz w:val="20"/>
          <w:szCs w:val="20"/>
          <w:lang w:eastAsia="ar-SA"/>
        </w:rPr>
      </w:pPr>
    </w:p>
    <w:p w:rsidR="00051A54" w:rsidRPr="001F0411" w:rsidRDefault="00051A54" w:rsidP="00051A54">
      <w:pPr>
        <w:suppressAutoHyphens/>
        <w:spacing w:after="120" w:line="240" w:lineRule="auto"/>
        <w:contextualSpacing/>
        <w:rPr>
          <w:rFonts w:eastAsia="Times New Roman" w:cs="Tahoma"/>
          <w:sz w:val="20"/>
          <w:szCs w:val="20"/>
          <w:lang w:eastAsia="ar-SA"/>
        </w:rPr>
      </w:pPr>
      <w:r w:rsidRPr="001F0411">
        <w:rPr>
          <w:rFonts w:eastAsia="Times New Roman" w:cs="Tahoma"/>
          <w:sz w:val="20"/>
          <w:szCs w:val="20"/>
          <w:lang w:eastAsia="ar-SA"/>
        </w:rPr>
        <w:t xml:space="preserve">……………………… zł brutto (słownie: …………………………………………………….) </w:t>
      </w:r>
    </w:p>
    <w:p w:rsidR="00051A54" w:rsidRPr="001F0411" w:rsidRDefault="00051A54" w:rsidP="00051A54">
      <w:pPr>
        <w:suppressAutoHyphens/>
        <w:spacing w:after="120" w:line="240" w:lineRule="auto"/>
        <w:contextualSpacing/>
        <w:rPr>
          <w:rFonts w:eastAsia="Times New Roman" w:cs="Tahoma"/>
          <w:sz w:val="20"/>
          <w:szCs w:val="20"/>
          <w:lang w:eastAsia="ar-SA"/>
        </w:rPr>
      </w:pPr>
      <w:r w:rsidRPr="001F0411">
        <w:rPr>
          <w:rFonts w:eastAsia="Times New Roman" w:cs="Tahoma"/>
          <w:sz w:val="20"/>
          <w:szCs w:val="20"/>
          <w:lang w:eastAsia="ar-SA"/>
        </w:rPr>
        <w:t>……………………… zł netto (słownie: …………………………………………………….)</w:t>
      </w:r>
    </w:p>
    <w:p w:rsidR="00051A54" w:rsidRPr="001F0411" w:rsidRDefault="00051A54" w:rsidP="00051A54">
      <w:pPr>
        <w:suppressAutoHyphens/>
        <w:spacing w:after="120" w:line="240" w:lineRule="auto"/>
        <w:contextualSpacing/>
        <w:rPr>
          <w:rFonts w:eastAsia="Times New Roman" w:cs="Tahoma"/>
          <w:sz w:val="20"/>
          <w:szCs w:val="20"/>
          <w:lang w:eastAsia="ar-SA"/>
        </w:rPr>
      </w:pPr>
    </w:p>
    <w:p w:rsidR="00051A54" w:rsidRPr="001F0411" w:rsidRDefault="00051A54" w:rsidP="00051A54">
      <w:pPr>
        <w:suppressAutoHyphens/>
        <w:spacing w:after="120" w:line="240" w:lineRule="auto"/>
        <w:contextualSpacing/>
        <w:rPr>
          <w:rFonts w:eastAsia="Times New Roman" w:cs="Tahoma"/>
          <w:b/>
          <w:sz w:val="20"/>
          <w:szCs w:val="20"/>
          <w:lang w:eastAsia="ar-SA"/>
        </w:rPr>
      </w:pPr>
      <w:r w:rsidRPr="001F0411">
        <w:rPr>
          <w:rFonts w:eastAsia="Times New Roman" w:cs="Tahoma"/>
          <w:b/>
          <w:sz w:val="20"/>
          <w:szCs w:val="20"/>
          <w:lang w:eastAsia="ar-SA"/>
        </w:rPr>
        <w:t>Na cenę jednostkową brutto za 1 godzinę prelekcji składają się poniższe koszty brutto (tz</w:t>
      </w:r>
      <w:r w:rsidR="001F0411" w:rsidRPr="001F0411">
        <w:rPr>
          <w:rFonts w:eastAsia="Times New Roman" w:cs="Tahoma"/>
          <w:b/>
          <w:sz w:val="20"/>
          <w:szCs w:val="20"/>
          <w:lang w:eastAsia="ar-SA"/>
        </w:rPr>
        <w:t>n. koszty określone w pkt a</w:t>
      </w:r>
      <w:r w:rsidRPr="001F0411">
        <w:rPr>
          <w:rFonts w:eastAsia="Times New Roman" w:cs="Tahoma"/>
          <w:b/>
          <w:sz w:val="20"/>
          <w:szCs w:val="20"/>
          <w:lang w:eastAsia="ar-SA"/>
        </w:rPr>
        <w:t>)</w:t>
      </w:r>
    </w:p>
    <w:p w:rsidR="00051A54" w:rsidRPr="001F0411" w:rsidRDefault="00051A54" w:rsidP="00B702BB">
      <w:pPr>
        <w:numPr>
          <w:ilvl w:val="0"/>
          <w:numId w:val="38"/>
        </w:numPr>
        <w:suppressAutoHyphens/>
        <w:spacing w:after="120" w:line="240" w:lineRule="auto"/>
        <w:contextualSpacing/>
        <w:rPr>
          <w:rFonts w:eastAsia="Times New Roman" w:cs="Tahoma"/>
          <w:sz w:val="20"/>
          <w:szCs w:val="20"/>
          <w:lang w:eastAsia="ar-SA"/>
        </w:rPr>
      </w:pPr>
      <w:r w:rsidRPr="001F0411">
        <w:rPr>
          <w:rFonts w:eastAsia="Times New Roman" w:cs="Tahoma"/>
          <w:sz w:val="20"/>
          <w:szCs w:val="20"/>
          <w:lang w:eastAsia="ar-SA"/>
        </w:rPr>
        <w:t>Koszt szkolenia (prelekcji wraz z materiałami szkoleniowymi): ………………… zł brutto</w:t>
      </w:r>
    </w:p>
    <w:p w:rsidR="00051A54" w:rsidRPr="001F0411" w:rsidRDefault="00051A54" w:rsidP="00051A54">
      <w:pPr>
        <w:suppressAutoHyphens/>
        <w:spacing w:after="120" w:line="240" w:lineRule="auto"/>
        <w:contextualSpacing/>
        <w:rPr>
          <w:rFonts w:eastAsia="Times New Roman" w:cs="Tahoma"/>
          <w:sz w:val="20"/>
          <w:szCs w:val="20"/>
          <w:lang w:eastAsia="ar-SA"/>
        </w:rPr>
      </w:pPr>
    </w:p>
    <w:p w:rsidR="00051A54" w:rsidRPr="001F0411" w:rsidRDefault="00051A54" w:rsidP="00051A54">
      <w:pPr>
        <w:suppressAutoHyphens/>
        <w:spacing w:after="120" w:line="240" w:lineRule="auto"/>
        <w:contextualSpacing/>
        <w:rPr>
          <w:rFonts w:eastAsia="Times New Roman" w:cs="Tahoma"/>
          <w:b/>
          <w:sz w:val="20"/>
          <w:szCs w:val="20"/>
          <w:lang w:eastAsia="ar-SA"/>
        </w:rPr>
      </w:pPr>
      <w:r w:rsidRPr="001F0411">
        <w:rPr>
          <w:rFonts w:eastAsia="Times New Roman" w:cs="Tahoma"/>
          <w:b/>
          <w:sz w:val="20"/>
          <w:szCs w:val="20"/>
          <w:lang w:eastAsia="ar-SA"/>
        </w:rPr>
        <w:t>A.1 Maksymalna wartość umowy (cena za 1 godzinę prelekcji * 20 godzin) wynosi</w:t>
      </w:r>
    </w:p>
    <w:p w:rsidR="00051A54" w:rsidRPr="001F0411" w:rsidRDefault="00051A54" w:rsidP="00051A54">
      <w:pPr>
        <w:suppressAutoHyphens/>
        <w:spacing w:after="120" w:line="240" w:lineRule="auto"/>
        <w:contextualSpacing/>
        <w:rPr>
          <w:rFonts w:eastAsia="Times New Roman" w:cs="Tahoma"/>
          <w:sz w:val="20"/>
          <w:szCs w:val="20"/>
          <w:lang w:eastAsia="ar-SA"/>
        </w:rPr>
      </w:pPr>
    </w:p>
    <w:p w:rsidR="00051A54" w:rsidRPr="001F0411" w:rsidRDefault="00051A54" w:rsidP="00051A54">
      <w:pPr>
        <w:suppressAutoHyphens/>
        <w:spacing w:after="120" w:line="240" w:lineRule="auto"/>
        <w:contextualSpacing/>
        <w:rPr>
          <w:rFonts w:eastAsia="Times New Roman" w:cs="Tahoma"/>
          <w:sz w:val="20"/>
          <w:szCs w:val="20"/>
          <w:lang w:eastAsia="ar-SA"/>
        </w:rPr>
      </w:pPr>
      <w:r w:rsidRPr="001F0411">
        <w:rPr>
          <w:rFonts w:eastAsia="Times New Roman" w:cs="Tahoma"/>
          <w:sz w:val="20"/>
          <w:szCs w:val="20"/>
          <w:lang w:eastAsia="ar-SA"/>
        </w:rPr>
        <w:t xml:space="preserve"> …………………………….. zł brutto  (słownie: …………………………………………………….)</w:t>
      </w:r>
    </w:p>
    <w:p w:rsidR="00051A54" w:rsidRPr="001F0411" w:rsidRDefault="00051A54" w:rsidP="00051A54">
      <w:pPr>
        <w:suppressAutoHyphens/>
        <w:spacing w:after="120" w:line="240" w:lineRule="auto"/>
        <w:contextualSpacing/>
        <w:rPr>
          <w:rFonts w:eastAsia="Times New Roman" w:cs="Tahoma"/>
          <w:sz w:val="20"/>
          <w:szCs w:val="20"/>
          <w:lang w:eastAsia="ar-SA"/>
        </w:rPr>
      </w:pPr>
      <w:r w:rsidRPr="001F0411">
        <w:rPr>
          <w:rFonts w:eastAsia="Times New Roman" w:cs="Tahoma"/>
          <w:sz w:val="20"/>
          <w:szCs w:val="20"/>
          <w:lang w:eastAsia="ar-SA"/>
        </w:rPr>
        <w:t>…………………………….. zł netto  (słownie: …………………………………………………….)</w:t>
      </w:r>
    </w:p>
    <w:p w:rsidR="00051A54" w:rsidRPr="001F0411" w:rsidRDefault="00051A54" w:rsidP="00051A54">
      <w:pPr>
        <w:suppressAutoHyphens/>
        <w:spacing w:after="120" w:line="240" w:lineRule="auto"/>
        <w:contextualSpacing/>
        <w:rPr>
          <w:rFonts w:eastAsia="Times New Roman" w:cs="Tahoma"/>
          <w:sz w:val="20"/>
          <w:szCs w:val="20"/>
          <w:lang w:eastAsia="ar-SA"/>
        </w:rPr>
      </w:pPr>
    </w:p>
    <w:p w:rsidR="00051A54" w:rsidRPr="001F0411" w:rsidRDefault="00051A54" w:rsidP="00B702BB">
      <w:pPr>
        <w:numPr>
          <w:ilvl w:val="0"/>
          <w:numId w:val="37"/>
        </w:numPr>
        <w:suppressAutoHyphens/>
        <w:spacing w:after="120" w:line="240" w:lineRule="auto"/>
        <w:ind w:left="284" w:hanging="284"/>
        <w:contextualSpacing/>
        <w:rPr>
          <w:rFonts w:eastAsia="Times New Roman" w:cs="Tahoma"/>
          <w:sz w:val="20"/>
          <w:szCs w:val="20"/>
          <w:lang w:eastAsia="ar-SA"/>
        </w:rPr>
      </w:pPr>
      <w:r w:rsidRPr="001F0411">
        <w:rPr>
          <w:rFonts w:eastAsia="Times New Roman" w:cs="Tahoma"/>
          <w:sz w:val="20"/>
          <w:szCs w:val="20"/>
          <w:lang w:eastAsia="ar-SA"/>
        </w:rPr>
        <w:t>Doświadczenie zawodowe osoby wyznaczonej do prowadzenia wykładów: …… lat pracy.</w:t>
      </w:r>
    </w:p>
    <w:p w:rsidR="00051A54" w:rsidRPr="001F0411" w:rsidRDefault="00051A54" w:rsidP="00051A54">
      <w:pPr>
        <w:suppressAutoHyphens/>
        <w:spacing w:after="120" w:line="240" w:lineRule="auto"/>
        <w:contextualSpacing/>
        <w:rPr>
          <w:rFonts w:eastAsia="Times New Roman" w:cs="Tahoma"/>
          <w:sz w:val="18"/>
          <w:szCs w:val="18"/>
          <w:lang w:eastAsia="ar-SA"/>
        </w:rPr>
      </w:pPr>
      <w:r w:rsidRPr="001F0411">
        <w:rPr>
          <w:rFonts w:eastAsia="Times New Roman" w:cs="Tahoma"/>
          <w:sz w:val="18"/>
          <w:szCs w:val="18"/>
          <w:lang w:eastAsia="ar-SA"/>
        </w:rPr>
        <w:t xml:space="preserve">(proszę podać staż pracy zawodowej i wykazać go w załączniku nr 1c)  </w:t>
      </w:r>
    </w:p>
    <w:p w:rsidR="001F0411" w:rsidRDefault="001F0411" w:rsidP="001F0411">
      <w:pPr>
        <w:rPr>
          <w:b/>
          <w:color w:val="FF0000"/>
          <w:sz w:val="20"/>
          <w:szCs w:val="20"/>
          <w:u w:val="single"/>
        </w:rPr>
      </w:pPr>
    </w:p>
    <w:p w:rsidR="001F0411" w:rsidRPr="001F0411" w:rsidRDefault="001F0411" w:rsidP="001F0411">
      <w:pPr>
        <w:spacing w:after="0" w:line="240" w:lineRule="auto"/>
        <w:rPr>
          <w:rFonts w:eastAsia="Lucida Sans Unicode"/>
          <w:i/>
          <w:sz w:val="20"/>
          <w:szCs w:val="20"/>
        </w:rPr>
      </w:pPr>
      <w:r w:rsidRPr="001F0411">
        <w:rPr>
          <w:rFonts w:eastAsia="Lucida Sans Unicode"/>
          <w:i/>
          <w:sz w:val="20"/>
          <w:szCs w:val="20"/>
        </w:rPr>
        <w:t>...............................</w:t>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t>.............................................................</w:t>
      </w:r>
    </w:p>
    <w:p w:rsidR="001F0411" w:rsidRPr="001F0411" w:rsidRDefault="001F0411" w:rsidP="001F0411">
      <w:pPr>
        <w:spacing w:after="0" w:line="240" w:lineRule="auto"/>
        <w:ind w:firstLine="709"/>
        <w:rPr>
          <w:rFonts w:eastAsia="Lucida Sans Unicode"/>
          <w:i/>
          <w:sz w:val="18"/>
          <w:szCs w:val="18"/>
        </w:rPr>
      </w:pPr>
      <w:r w:rsidRPr="001F0411">
        <w:rPr>
          <w:rFonts w:eastAsia="Lucida Sans Unicode"/>
          <w:i/>
          <w:sz w:val="18"/>
          <w:szCs w:val="18"/>
        </w:rPr>
        <w:t>Data</w:t>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t xml:space="preserve">Podpis (podpisy) i pieczęć </w:t>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t xml:space="preserve">      </w:t>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r>
      <w:r w:rsidRPr="001F0411">
        <w:rPr>
          <w:rFonts w:eastAsia="Lucida Sans Unicode"/>
          <w:i/>
          <w:sz w:val="18"/>
          <w:szCs w:val="18"/>
        </w:rPr>
        <w:tab/>
        <w:t>upoważnionego przedstawiciela firmy</w:t>
      </w:r>
    </w:p>
    <w:p w:rsidR="00051A54" w:rsidRPr="001F0411" w:rsidRDefault="00051A54" w:rsidP="001F0411">
      <w:pPr>
        <w:spacing w:after="0" w:line="240" w:lineRule="auto"/>
        <w:rPr>
          <w:b/>
          <w:sz w:val="20"/>
          <w:szCs w:val="20"/>
          <w:u w:val="single"/>
        </w:rPr>
      </w:pPr>
      <w:r w:rsidRPr="001F0411">
        <w:rPr>
          <w:b/>
          <w:color w:val="FF0000"/>
          <w:sz w:val="20"/>
          <w:szCs w:val="20"/>
          <w:u w:val="single"/>
        </w:rPr>
        <w:br w:type="page"/>
      </w:r>
      <w:r w:rsidRPr="001F0411">
        <w:rPr>
          <w:b/>
          <w:sz w:val="20"/>
          <w:szCs w:val="20"/>
          <w:u w:val="single"/>
        </w:rPr>
        <w:lastRenderedPageBreak/>
        <w:t>INFORMACJE DODATKOWE:</w:t>
      </w:r>
      <w:r w:rsidRPr="001F0411">
        <w:rPr>
          <w:b/>
          <w:sz w:val="20"/>
          <w:szCs w:val="20"/>
        </w:rPr>
        <w:t xml:space="preserve"> </w:t>
      </w:r>
    </w:p>
    <w:p w:rsidR="00051A54" w:rsidRPr="001F0411" w:rsidRDefault="00051A54" w:rsidP="001F0411">
      <w:pPr>
        <w:spacing w:after="0" w:line="240" w:lineRule="auto"/>
        <w:jc w:val="both"/>
        <w:rPr>
          <w:sz w:val="20"/>
          <w:szCs w:val="20"/>
        </w:rPr>
      </w:pPr>
      <w:r w:rsidRPr="001F0411">
        <w:rPr>
          <w:sz w:val="20"/>
          <w:szCs w:val="20"/>
        </w:rPr>
        <w:t>Dane niezbędne do zawarcia umowy w przypadku dokonania wyboru niniejszej oferty:</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3096"/>
        <w:gridCol w:w="1698"/>
        <w:gridCol w:w="1579"/>
        <w:gridCol w:w="2549"/>
      </w:tblGrid>
      <w:tr w:rsidR="00051A54" w:rsidRPr="001F0411" w:rsidTr="0035038C">
        <w:trPr>
          <w:trHeight w:val="100"/>
        </w:trPr>
        <w:tc>
          <w:tcPr>
            <w:tcW w:w="768" w:type="dxa"/>
            <w:vMerge w:val="restart"/>
            <w:shd w:val="clear" w:color="auto" w:fill="auto"/>
            <w:vAlign w:val="center"/>
          </w:tcPr>
          <w:p w:rsidR="00051A54" w:rsidRPr="001F0411" w:rsidRDefault="00051A54" w:rsidP="00051A54">
            <w:pPr>
              <w:spacing w:after="0"/>
              <w:jc w:val="both"/>
              <w:rPr>
                <w:sz w:val="20"/>
                <w:szCs w:val="20"/>
              </w:rPr>
            </w:pPr>
            <w:r w:rsidRPr="001F0411">
              <w:rPr>
                <w:sz w:val="20"/>
                <w:szCs w:val="20"/>
              </w:rPr>
              <w:t>1.</w:t>
            </w:r>
          </w:p>
        </w:tc>
        <w:tc>
          <w:tcPr>
            <w:tcW w:w="3096" w:type="dxa"/>
            <w:vMerge w:val="restart"/>
            <w:shd w:val="clear" w:color="auto" w:fill="auto"/>
            <w:vAlign w:val="center"/>
          </w:tcPr>
          <w:p w:rsidR="00051A54" w:rsidRPr="001F0411" w:rsidRDefault="00051A54" w:rsidP="00051A54">
            <w:pPr>
              <w:spacing w:after="0"/>
              <w:jc w:val="both"/>
              <w:rPr>
                <w:sz w:val="20"/>
                <w:szCs w:val="20"/>
              </w:rPr>
            </w:pPr>
            <w:r w:rsidRPr="001F0411">
              <w:rPr>
                <w:sz w:val="20"/>
                <w:szCs w:val="20"/>
              </w:rPr>
              <w:t>Osoba/y zawierająca/e umowę w imieniu Wykonawcy</w:t>
            </w:r>
          </w:p>
        </w:tc>
        <w:tc>
          <w:tcPr>
            <w:tcW w:w="5826" w:type="dxa"/>
            <w:gridSpan w:val="3"/>
            <w:shd w:val="clear" w:color="auto" w:fill="auto"/>
          </w:tcPr>
          <w:p w:rsidR="00051A54" w:rsidRPr="001F0411" w:rsidRDefault="00051A54" w:rsidP="00051A54">
            <w:pPr>
              <w:spacing w:after="0"/>
              <w:jc w:val="both"/>
              <w:rPr>
                <w:sz w:val="20"/>
                <w:szCs w:val="20"/>
              </w:rPr>
            </w:pPr>
            <w:r w:rsidRPr="001F0411">
              <w:rPr>
                <w:sz w:val="20"/>
                <w:szCs w:val="20"/>
              </w:rPr>
              <w:t>Imię i nazwisko (ewentualne stanowisko)</w:t>
            </w:r>
          </w:p>
        </w:tc>
      </w:tr>
      <w:tr w:rsidR="001F0411" w:rsidRPr="001F0411" w:rsidTr="001F0411">
        <w:trPr>
          <w:trHeight w:val="603"/>
        </w:trPr>
        <w:tc>
          <w:tcPr>
            <w:tcW w:w="768" w:type="dxa"/>
            <w:vMerge/>
            <w:shd w:val="clear" w:color="auto" w:fill="auto"/>
            <w:vAlign w:val="center"/>
          </w:tcPr>
          <w:p w:rsidR="00051A54" w:rsidRPr="001F0411" w:rsidRDefault="00051A54" w:rsidP="00051A54">
            <w:pPr>
              <w:spacing w:after="0"/>
              <w:jc w:val="both"/>
              <w:rPr>
                <w:sz w:val="20"/>
                <w:szCs w:val="20"/>
              </w:rPr>
            </w:pPr>
          </w:p>
        </w:tc>
        <w:tc>
          <w:tcPr>
            <w:tcW w:w="3096" w:type="dxa"/>
            <w:vMerge/>
            <w:shd w:val="clear" w:color="auto" w:fill="auto"/>
            <w:vAlign w:val="center"/>
          </w:tcPr>
          <w:p w:rsidR="00051A54" w:rsidRPr="001F0411" w:rsidRDefault="00051A54" w:rsidP="00051A54">
            <w:pPr>
              <w:spacing w:after="0"/>
              <w:jc w:val="both"/>
              <w:rPr>
                <w:sz w:val="20"/>
                <w:szCs w:val="20"/>
              </w:rPr>
            </w:pPr>
          </w:p>
        </w:tc>
        <w:tc>
          <w:tcPr>
            <w:tcW w:w="5826" w:type="dxa"/>
            <w:gridSpan w:val="3"/>
            <w:shd w:val="clear" w:color="auto" w:fill="auto"/>
          </w:tcPr>
          <w:p w:rsidR="00051A54" w:rsidRPr="001F0411" w:rsidRDefault="00051A54" w:rsidP="00051A54">
            <w:pPr>
              <w:spacing w:after="0"/>
              <w:jc w:val="both"/>
              <w:rPr>
                <w:sz w:val="20"/>
                <w:szCs w:val="20"/>
              </w:rPr>
            </w:pPr>
          </w:p>
          <w:p w:rsidR="00051A54" w:rsidRPr="001F0411" w:rsidRDefault="00051A54" w:rsidP="00051A54">
            <w:pPr>
              <w:spacing w:after="0"/>
              <w:jc w:val="both"/>
              <w:rPr>
                <w:sz w:val="20"/>
                <w:szCs w:val="20"/>
              </w:rPr>
            </w:pPr>
          </w:p>
          <w:p w:rsidR="00051A54" w:rsidRPr="001F0411" w:rsidRDefault="00051A54" w:rsidP="00051A54">
            <w:pPr>
              <w:spacing w:after="0"/>
              <w:jc w:val="both"/>
              <w:rPr>
                <w:sz w:val="20"/>
                <w:szCs w:val="20"/>
              </w:rPr>
            </w:pPr>
          </w:p>
          <w:p w:rsidR="00051A54" w:rsidRPr="001F0411" w:rsidRDefault="00051A54" w:rsidP="00051A54">
            <w:pPr>
              <w:spacing w:after="0"/>
              <w:jc w:val="both"/>
              <w:rPr>
                <w:sz w:val="20"/>
                <w:szCs w:val="20"/>
              </w:rPr>
            </w:pPr>
          </w:p>
        </w:tc>
      </w:tr>
      <w:tr w:rsidR="00051A54" w:rsidRPr="001F0411" w:rsidTr="0035038C">
        <w:trPr>
          <w:trHeight w:val="80"/>
        </w:trPr>
        <w:tc>
          <w:tcPr>
            <w:tcW w:w="768" w:type="dxa"/>
            <w:vMerge w:val="restart"/>
            <w:shd w:val="clear" w:color="auto" w:fill="auto"/>
            <w:vAlign w:val="center"/>
          </w:tcPr>
          <w:p w:rsidR="00051A54" w:rsidRPr="001F0411" w:rsidRDefault="00051A54" w:rsidP="00051A54">
            <w:pPr>
              <w:spacing w:after="0"/>
              <w:jc w:val="both"/>
              <w:rPr>
                <w:sz w:val="20"/>
                <w:szCs w:val="20"/>
              </w:rPr>
            </w:pPr>
            <w:r w:rsidRPr="001F0411">
              <w:rPr>
                <w:sz w:val="20"/>
                <w:szCs w:val="20"/>
              </w:rPr>
              <w:t>2.</w:t>
            </w:r>
          </w:p>
        </w:tc>
        <w:tc>
          <w:tcPr>
            <w:tcW w:w="3096" w:type="dxa"/>
            <w:vMerge w:val="restart"/>
            <w:shd w:val="clear" w:color="auto" w:fill="auto"/>
            <w:vAlign w:val="center"/>
          </w:tcPr>
          <w:p w:rsidR="00051A54" w:rsidRPr="001F0411" w:rsidRDefault="00051A54" w:rsidP="00051A54">
            <w:pPr>
              <w:spacing w:after="0"/>
              <w:jc w:val="both"/>
              <w:rPr>
                <w:sz w:val="20"/>
                <w:szCs w:val="20"/>
              </w:rPr>
            </w:pPr>
            <w:r w:rsidRPr="001F0411">
              <w:rPr>
                <w:sz w:val="20"/>
                <w:szCs w:val="20"/>
              </w:rPr>
              <w:t>Oso</w:t>
            </w:r>
            <w:r w:rsidR="001F0411" w:rsidRPr="001F0411">
              <w:rPr>
                <w:sz w:val="20"/>
                <w:szCs w:val="20"/>
              </w:rPr>
              <w:t xml:space="preserve">ba odpowiedzialna za kontakty z Zamawiającym </w:t>
            </w:r>
            <w:r w:rsidRPr="001F0411">
              <w:rPr>
                <w:sz w:val="20"/>
                <w:szCs w:val="20"/>
              </w:rPr>
              <w:t>w sprawie realizacji umowy</w:t>
            </w:r>
          </w:p>
        </w:tc>
        <w:tc>
          <w:tcPr>
            <w:tcW w:w="1698" w:type="dxa"/>
            <w:shd w:val="clear" w:color="auto" w:fill="auto"/>
          </w:tcPr>
          <w:p w:rsidR="00051A54" w:rsidRPr="001F0411" w:rsidRDefault="00051A54" w:rsidP="00051A54">
            <w:pPr>
              <w:spacing w:after="0"/>
              <w:jc w:val="both"/>
              <w:rPr>
                <w:sz w:val="20"/>
                <w:szCs w:val="20"/>
              </w:rPr>
            </w:pPr>
            <w:r w:rsidRPr="001F0411">
              <w:rPr>
                <w:sz w:val="20"/>
                <w:szCs w:val="20"/>
              </w:rPr>
              <w:t>Imię i nazwisko</w:t>
            </w:r>
          </w:p>
        </w:tc>
        <w:tc>
          <w:tcPr>
            <w:tcW w:w="1579" w:type="dxa"/>
            <w:shd w:val="clear" w:color="auto" w:fill="auto"/>
          </w:tcPr>
          <w:p w:rsidR="00051A54" w:rsidRPr="001F0411" w:rsidRDefault="00051A54" w:rsidP="00051A54">
            <w:pPr>
              <w:spacing w:after="0"/>
              <w:jc w:val="both"/>
              <w:rPr>
                <w:sz w:val="20"/>
                <w:szCs w:val="20"/>
              </w:rPr>
            </w:pPr>
            <w:r w:rsidRPr="001F0411">
              <w:rPr>
                <w:sz w:val="20"/>
                <w:szCs w:val="20"/>
              </w:rPr>
              <w:t>tel. kom</w:t>
            </w:r>
          </w:p>
        </w:tc>
        <w:tc>
          <w:tcPr>
            <w:tcW w:w="2549" w:type="dxa"/>
            <w:shd w:val="clear" w:color="auto" w:fill="auto"/>
          </w:tcPr>
          <w:p w:rsidR="00051A54" w:rsidRPr="001F0411" w:rsidRDefault="00051A54" w:rsidP="00051A54">
            <w:pPr>
              <w:spacing w:after="0"/>
              <w:jc w:val="both"/>
              <w:rPr>
                <w:sz w:val="20"/>
                <w:szCs w:val="20"/>
              </w:rPr>
            </w:pPr>
            <w:r w:rsidRPr="001F0411">
              <w:rPr>
                <w:sz w:val="20"/>
                <w:szCs w:val="20"/>
              </w:rPr>
              <w:t>e-mail</w:t>
            </w:r>
          </w:p>
        </w:tc>
      </w:tr>
      <w:tr w:rsidR="001F0411" w:rsidRPr="001F0411" w:rsidTr="001F0411">
        <w:trPr>
          <w:trHeight w:val="453"/>
        </w:trPr>
        <w:tc>
          <w:tcPr>
            <w:tcW w:w="768" w:type="dxa"/>
            <w:vMerge/>
            <w:shd w:val="clear" w:color="auto" w:fill="auto"/>
            <w:vAlign w:val="center"/>
          </w:tcPr>
          <w:p w:rsidR="00051A54" w:rsidRPr="001F0411" w:rsidRDefault="00051A54" w:rsidP="00051A54">
            <w:pPr>
              <w:spacing w:after="0"/>
              <w:jc w:val="both"/>
              <w:rPr>
                <w:sz w:val="20"/>
                <w:szCs w:val="20"/>
              </w:rPr>
            </w:pPr>
          </w:p>
        </w:tc>
        <w:tc>
          <w:tcPr>
            <w:tcW w:w="3096" w:type="dxa"/>
            <w:vMerge/>
            <w:shd w:val="clear" w:color="auto" w:fill="auto"/>
            <w:vAlign w:val="center"/>
          </w:tcPr>
          <w:p w:rsidR="00051A54" w:rsidRPr="001F0411" w:rsidRDefault="00051A54" w:rsidP="00051A54">
            <w:pPr>
              <w:spacing w:after="0"/>
              <w:jc w:val="both"/>
              <w:rPr>
                <w:sz w:val="20"/>
                <w:szCs w:val="20"/>
              </w:rPr>
            </w:pPr>
          </w:p>
        </w:tc>
        <w:tc>
          <w:tcPr>
            <w:tcW w:w="1698" w:type="dxa"/>
            <w:shd w:val="clear" w:color="auto" w:fill="auto"/>
          </w:tcPr>
          <w:p w:rsidR="00051A54" w:rsidRPr="001F0411" w:rsidRDefault="00051A54" w:rsidP="00051A54">
            <w:pPr>
              <w:spacing w:after="0"/>
              <w:jc w:val="both"/>
              <w:rPr>
                <w:sz w:val="20"/>
                <w:szCs w:val="20"/>
              </w:rPr>
            </w:pPr>
          </w:p>
          <w:p w:rsidR="00051A54" w:rsidRPr="001F0411" w:rsidRDefault="00051A54" w:rsidP="00051A54">
            <w:pPr>
              <w:spacing w:after="0"/>
              <w:jc w:val="both"/>
              <w:rPr>
                <w:sz w:val="20"/>
                <w:szCs w:val="20"/>
              </w:rPr>
            </w:pPr>
          </w:p>
          <w:p w:rsidR="00051A54" w:rsidRPr="001F0411" w:rsidRDefault="00051A54" w:rsidP="00051A54">
            <w:pPr>
              <w:spacing w:after="0"/>
              <w:jc w:val="both"/>
              <w:rPr>
                <w:sz w:val="20"/>
                <w:szCs w:val="20"/>
              </w:rPr>
            </w:pPr>
          </w:p>
          <w:p w:rsidR="00051A54" w:rsidRPr="001F0411" w:rsidRDefault="00051A54" w:rsidP="00051A54">
            <w:pPr>
              <w:spacing w:after="0"/>
              <w:jc w:val="both"/>
              <w:rPr>
                <w:sz w:val="20"/>
                <w:szCs w:val="20"/>
              </w:rPr>
            </w:pPr>
          </w:p>
          <w:p w:rsidR="00051A54" w:rsidRPr="001F0411" w:rsidRDefault="00051A54" w:rsidP="00051A54">
            <w:pPr>
              <w:spacing w:after="0"/>
              <w:jc w:val="both"/>
              <w:rPr>
                <w:sz w:val="20"/>
                <w:szCs w:val="20"/>
              </w:rPr>
            </w:pPr>
          </w:p>
        </w:tc>
        <w:tc>
          <w:tcPr>
            <w:tcW w:w="1579" w:type="dxa"/>
            <w:shd w:val="clear" w:color="auto" w:fill="auto"/>
          </w:tcPr>
          <w:p w:rsidR="00051A54" w:rsidRPr="001F0411" w:rsidRDefault="00051A54" w:rsidP="00051A54">
            <w:pPr>
              <w:spacing w:after="0"/>
              <w:jc w:val="both"/>
              <w:rPr>
                <w:sz w:val="20"/>
                <w:szCs w:val="20"/>
              </w:rPr>
            </w:pPr>
          </w:p>
        </w:tc>
        <w:tc>
          <w:tcPr>
            <w:tcW w:w="2549" w:type="dxa"/>
            <w:shd w:val="clear" w:color="auto" w:fill="auto"/>
          </w:tcPr>
          <w:p w:rsidR="00051A54" w:rsidRPr="001F0411" w:rsidRDefault="00051A54" w:rsidP="00051A54">
            <w:pPr>
              <w:spacing w:after="0"/>
              <w:jc w:val="both"/>
              <w:rPr>
                <w:sz w:val="20"/>
                <w:szCs w:val="20"/>
              </w:rPr>
            </w:pPr>
          </w:p>
        </w:tc>
      </w:tr>
    </w:tbl>
    <w:p w:rsidR="00051A54" w:rsidRPr="001F0411" w:rsidRDefault="00051A54" w:rsidP="00051A54">
      <w:pPr>
        <w:spacing w:after="0"/>
        <w:jc w:val="both"/>
        <w:rPr>
          <w:sz w:val="20"/>
          <w:szCs w:val="20"/>
        </w:rPr>
      </w:pPr>
    </w:p>
    <w:p w:rsidR="00051A54" w:rsidRPr="001F0411" w:rsidRDefault="00051A54" w:rsidP="00051A54">
      <w:pPr>
        <w:tabs>
          <w:tab w:val="left" w:pos="3600"/>
        </w:tabs>
        <w:spacing w:after="0" w:line="240" w:lineRule="auto"/>
        <w:ind w:right="431"/>
        <w:rPr>
          <w:rFonts w:eastAsia="Times New Roman"/>
          <w:b/>
          <w:sz w:val="20"/>
          <w:szCs w:val="20"/>
          <w:lang w:eastAsia="pl-PL"/>
        </w:rPr>
      </w:pPr>
      <w:r w:rsidRPr="001F0411">
        <w:rPr>
          <w:rFonts w:eastAsia="Times New Roman"/>
          <w:b/>
          <w:sz w:val="20"/>
          <w:szCs w:val="20"/>
          <w:lang w:eastAsia="pl-PL"/>
        </w:rPr>
        <w:t>Oświadczam, że:</w:t>
      </w:r>
    </w:p>
    <w:p w:rsidR="00051A54" w:rsidRPr="001F0411" w:rsidRDefault="00051A54" w:rsidP="00B702BB">
      <w:pPr>
        <w:numPr>
          <w:ilvl w:val="2"/>
          <w:numId w:val="40"/>
        </w:numPr>
        <w:tabs>
          <w:tab w:val="left" w:pos="142"/>
          <w:tab w:val="left" w:pos="284"/>
        </w:tabs>
        <w:suppressAutoHyphens/>
        <w:spacing w:after="0" w:line="240" w:lineRule="auto"/>
        <w:ind w:right="431" w:hanging="850"/>
        <w:jc w:val="both"/>
        <w:rPr>
          <w:rFonts w:eastAsia="Times New Roman"/>
          <w:sz w:val="20"/>
          <w:szCs w:val="20"/>
          <w:lang w:eastAsia="pl-PL"/>
        </w:rPr>
      </w:pPr>
      <w:r w:rsidRPr="001F0411">
        <w:rPr>
          <w:rFonts w:eastAsia="Times New Roman"/>
          <w:sz w:val="20"/>
          <w:szCs w:val="20"/>
          <w:lang w:eastAsia="pl-PL"/>
        </w:rPr>
        <w:t xml:space="preserve">Oferowana cena zawiera wszystkie koszty związane z realizacją przedmiotu zamówienia. </w:t>
      </w:r>
    </w:p>
    <w:p w:rsidR="00051A54" w:rsidRPr="001F0411" w:rsidRDefault="00051A54" w:rsidP="001F0411">
      <w:pPr>
        <w:numPr>
          <w:ilvl w:val="2"/>
          <w:numId w:val="40"/>
        </w:numPr>
        <w:tabs>
          <w:tab w:val="left" w:pos="142"/>
          <w:tab w:val="left" w:pos="284"/>
        </w:tabs>
        <w:suppressAutoHyphens/>
        <w:spacing w:after="0" w:line="240" w:lineRule="auto"/>
        <w:ind w:right="431" w:hanging="850"/>
        <w:jc w:val="both"/>
        <w:rPr>
          <w:rFonts w:eastAsia="Times New Roman"/>
          <w:sz w:val="20"/>
          <w:szCs w:val="20"/>
          <w:lang w:eastAsia="pl-PL"/>
        </w:rPr>
      </w:pPr>
      <w:r w:rsidRPr="001F0411">
        <w:rPr>
          <w:rFonts w:eastAsia="Times New Roman"/>
          <w:sz w:val="20"/>
          <w:szCs w:val="20"/>
          <w:lang w:eastAsia="pl-PL"/>
        </w:rPr>
        <w:t>Zapoznałem się z treścią ogłoszenia o zamówieniu i nie wnoszę do niej zastrzeżeń;</w:t>
      </w:r>
    </w:p>
    <w:p w:rsidR="00051A54" w:rsidRPr="001F0411" w:rsidRDefault="00051A54" w:rsidP="001F0411">
      <w:pPr>
        <w:numPr>
          <w:ilvl w:val="2"/>
          <w:numId w:val="40"/>
        </w:numPr>
        <w:tabs>
          <w:tab w:val="left" w:pos="142"/>
          <w:tab w:val="left" w:pos="284"/>
        </w:tabs>
        <w:suppressAutoHyphens/>
        <w:spacing w:after="0" w:line="240" w:lineRule="auto"/>
        <w:ind w:right="431" w:hanging="850"/>
        <w:jc w:val="both"/>
        <w:rPr>
          <w:rFonts w:eastAsia="Times New Roman"/>
          <w:sz w:val="20"/>
          <w:szCs w:val="20"/>
          <w:lang w:eastAsia="pl-PL"/>
        </w:rPr>
      </w:pPr>
      <w:r w:rsidRPr="001F0411">
        <w:rPr>
          <w:rFonts w:eastAsia="Times New Roman"/>
          <w:sz w:val="20"/>
          <w:szCs w:val="20"/>
          <w:lang w:eastAsia="pl-PL"/>
        </w:rPr>
        <w:t>Zaoferowana cena pozostanie niezmieniona przez cały okres realizacji zamówienia;</w:t>
      </w:r>
    </w:p>
    <w:p w:rsidR="00051A54" w:rsidRPr="001F0411" w:rsidRDefault="00051A54" w:rsidP="001F0411">
      <w:pPr>
        <w:numPr>
          <w:ilvl w:val="2"/>
          <w:numId w:val="40"/>
        </w:numPr>
        <w:tabs>
          <w:tab w:val="clear" w:pos="850"/>
          <w:tab w:val="left" w:pos="142"/>
          <w:tab w:val="num" w:pos="284"/>
        </w:tabs>
        <w:suppressAutoHyphens/>
        <w:spacing w:after="0" w:line="240" w:lineRule="auto"/>
        <w:ind w:left="284" w:right="431" w:hanging="284"/>
        <w:jc w:val="both"/>
        <w:rPr>
          <w:rFonts w:eastAsia="Times New Roman"/>
          <w:sz w:val="20"/>
          <w:szCs w:val="20"/>
          <w:lang w:eastAsia="pl-PL"/>
        </w:rPr>
      </w:pPr>
      <w:r w:rsidRPr="001F0411">
        <w:rPr>
          <w:rFonts w:eastAsia="Times New Roman"/>
          <w:sz w:val="20"/>
          <w:szCs w:val="20"/>
          <w:lang w:eastAsia="pl-PL"/>
        </w:rPr>
        <w:t>Jestem w stanie, na podstawie przedstawionych mi materiałów, zrealizować przedmiot zamówienia;</w:t>
      </w:r>
    </w:p>
    <w:p w:rsidR="00051A54" w:rsidRPr="001F0411" w:rsidRDefault="00051A54" w:rsidP="001F0411">
      <w:pPr>
        <w:numPr>
          <w:ilvl w:val="2"/>
          <w:numId w:val="40"/>
        </w:numPr>
        <w:tabs>
          <w:tab w:val="left" w:pos="142"/>
          <w:tab w:val="left" w:pos="284"/>
        </w:tabs>
        <w:suppressAutoHyphens/>
        <w:spacing w:after="0" w:line="240" w:lineRule="auto"/>
        <w:ind w:right="431" w:hanging="850"/>
        <w:jc w:val="both"/>
        <w:rPr>
          <w:rFonts w:eastAsia="Times New Roman"/>
          <w:sz w:val="20"/>
          <w:szCs w:val="20"/>
          <w:lang w:eastAsia="pl-PL"/>
        </w:rPr>
      </w:pPr>
      <w:r w:rsidRPr="001F0411">
        <w:rPr>
          <w:rFonts w:eastAsia="Times New Roman"/>
          <w:sz w:val="20"/>
          <w:szCs w:val="20"/>
          <w:lang w:eastAsia="pl-PL"/>
        </w:rPr>
        <w:t>Uzyskałem konieczne informacje niezbędne do właściwego wykonania zamówienia;</w:t>
      </w:r>
    </w:p>
    <w:p w:rsidR="00051A54" w:rsidRPr="001F0411" w:rsidRDefault="00051A54" w:rsidP="001F0411">
      <w:pPr>
        <w:numPr>
          <w:ilvl w:val="2"/>
          <w:numId w:val="40"/>
        </w:numPr>
        <w:tabs>
          <w:tab w:val="left" w:pos="142"/>
          <w:tab w:val="left" w:pos="284"/>
        </w:tabs>
        <w:suppressAutoHyphens/>
        <w:spacing w:after="0" w:line="240" w:lineRule="auto"/>
        <w:ind w:right="431" w:hanging="850"/>
        <w:jc w:val="both"/>
        <w:rPr>
          <w:rFonts w:eastAsia="Times New Roman"/>
          <w:sz w:val="20"/>
          <w:szCs w:val="20"/>
          <w:lang w:eastAsia="pl-PL"/>
        </w:rPr>
      </w:pPr>
      <w:r w:rsidRPr="001F0411">
        <w:rPr>
          <w:rFonts w:eastAsia="Times New Roman"/>
          <w:sz w:val="20"/>
          <w:szCs w:val="20"/>
          <w:lang w:eastAsia="pl-PL"/>
        </w:rPr>
        <w:t>Termin związania niniejszą ofertą obejmuje okres wskazany w ogłoszeniu o zamówieniu;</w:t>
      </w:r>
    </w:p>
    <w:p w:rsidR="00051A54" w:rsidRPr="001F0411" w:rsidRDefault="00051A54" w:rsidP="001F0411">
      <w:pPr>
        <w:numPr>
          <w:ilvl w:val="2"/>
          <w:numId w:val="40"/>
        </w:numPr>
        <w:tabs>
          <w:tab w:val="clear" w:pos="850"/>
          <w:tab w:val="left" w:pos="142"/>
          <w:tab w:val="num" w:pos="284"/>
        </w:tabs>
        <w:suppressAutoHyphens/>
        <w:spacing w:after="0" w:line="240" w:lineRule="auto"/>
        <w:ind w:left="284" w:right="431" w:hanging="284"/>
        <w:jc w:val="both"/>
        <w:rPr>
          <w:rFonts w:eastAsia="Times New Roman"/>
          <w:sz w:val="20"/>
          <w:szCs w:val="20"/>
          <w:lang w:eastAsia="pl-PL"/>
        </w:rPr>
      </w:pPr>
      <w:r w:rsidRPr="001F0411">
        <w:rPr>
          <w:rFonts w:eastAsia="Times New Roman"/>
          <w:sz w:val="20"/>
          <w:szCs w:val="20"/>
          <w:lang w:eastAsia="pl-PL"/>
        </w:rPr>
        <w:t>Zawarty w ogłoszeniu o zamówieniu projekt umowy, stanowiący załącznik nr 3 do ogłoszenia został przeze mnie/nas zaakceptowany i zobowiązuję/my się w przypadku wybrania mojej/naszej oferty do podpisania umowy na zawartych w niej warunkach, w miejscu i terminie wyznaczonym przez Zamawiającego;</w:t>
      </w:r>
    </w:p>
    <w:p w:rsidR="00051A54" w:rsidRPr="001F0411" w:rsidRDefault="00051A54" w:rsidP="001F0411">
      <w:pPr>
        <w:numPr>
          <w:ilvl w:val="2"/>
          <w:numId w:val="40"/>
        </w:numPr>
        <w:tabs>
          <w:tab w:val="clear" w:pos="850"/>
          <w:tab w:val="left" w:pos="142"/>
          <w:tab w:val="num" w:pos="284"/>
        </w:tabs>
        <w:suppressAutoHyphens/>
        <w:spacing w:after="0" w:line="240" w:lineRule="auto"/>
        <w:ind w:left="284" w:right="431" w:hanging="284"/>
        <w:jc w:val="both"/>
        <w:rPr>
          <w:rFonts w:eastAsia="Times New Roman"/>
          <w:sz w:val="20"/>
          <w:szCs w:val="20"/>
          <w:lang w:eastAsia="pl-PL"/>
        </w:rPr>
      </w:pPr>
      <w:r w:rsidRPr="001F0411">
        <w:rPr>
          <w:rFonts w:eastAsia="Times New Roman"/>
          <w:sz w:val="20"/>
          <w:szCs w:val="20"/>
          <w:lang w:eastAsia="pl-PL"/>
        </w:rPr>
        <w:t>Przewiduję powierzenie podwykonawcom realizacji zamówienia w części …………………………………………………………………………………………………*</w:t>
      </w:r>
    </w:p>
    <w:p w:rsidR="00051A54" w:rsidRPr="001F0411" w:rsidRDefault="00051A54" w:rsidP="00051A54">
      <w:pPr>
        <w:tabs>
          <w:tab w:val="left" w:pos="3730"/>
        </w:tabs>
        <w:suppressAutoHyphens/>
        <w:spacing w:after="0" w:line="240" w:lineRule="auto"/>
        <w:ind w:left="850" w:right="431"/>
        <w:rPr>
          <w:rFonts w:eastAsia="Times New Roman"/>
          <w:sz w:val="20"/>
          <w:szCs w:val="20"/>
          <w:lang w:eastAsia="pl-PL"/>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431"/>
      </w:tblGrid>
      <w:tr w:rsidR="00051A54" w:rsidRPr="001F0411" w:rsidTr="0035038C">
        <w:tc>
          <w:tcPr>
            <w:tcW w:w="992" w:type="dxa"/>
            <w:shd w:val="clear" w:color="auto" w:fill="auto"/>
          </w:tcPr>
          <w:p w:rsidR="00051A54" w:rsidRPr="001F0411" w:rsidRDefault="00051A54" w:rsidP="00051A54">
            <w:pPr>
              <w:tabs>
                <w:tab w:val="left" w:pos="3730"/>
              </w:tabs>
              <w:suppressAutoHyphens/>
              <w:spacing w:after="0" w:line="240" w:lineRule="auto"/>
              <w:ind w:right="431"/>
              <w:rPr>
                <w:rFonts w:eastAsia="Times New Roman"/>
                <w:sz w:val="20"/>
                <w:szCs w:val="20"/>
                <w:lang w:eastAsia="pl-PL"/>
              </w:rPr>
            </w:pPr>
            <w:r w:rsidRPr="001F0411">
              <w:rPr>
                <w:rFonts w:eastAsia="Times New Roman"/>
                <w:sz w:val="20"/>
                <w:szCs w:val="20"/>
                <w:lang w:eastAsia="pl-PL"/>
              </w:rPr>
              <w:t>Lp.</w:t>
            </w:r>
          </w:p>
        </w:tc>
        <w:tc>
          <w:tcPr>
            <w:tcW w:w="7431" w:type="dxa"/>
            <w:shd w:val="clear" w:color="auto" w:fill="auto"/>
          </w:tcPr>
          <w:p w:rsidR="00051A54" w:rsidRPr="001F0411" w:rsidRDefault="00051A54" w:rsidP="00051A54">
            <w:pPr>
              <w:tabs>
                <w:tab w:val="left" w:pos="3730"/>
              </w:tabs>
              <w:suppressAutoHyphens/>
              <w:spacing w:after="0" w:line="240" w:lineRule="auto"/>
              <w:ind w:right="431"/>
              <w:rPr>
                <w:rFonts w:eastAsia="Times New Roman"/>
                <w:sz w:val="20"/>
                <w:szCs w:val="20"/>
                <w:lang w:eastAsia="pl-PL"/>
              </w:rPr>
            </w:pPr>
            <w:r w:rsidRPr="001F0411">
              <w:rPr>
                <w:rFonts w:eastAsia="Times New Roman"/>
                <w:sz w:val="20"/>
                <w:szCs w:val="20"/>
                <w:lang w:eastAsia="pl-PL"/>
              </w:rPr>
              <w:t>Opis części zamówienia, którą Wykonawca zamierza powierzyć do realizacji przez podwykonawcę oraz nazwy i dane adresowe podwykonawcy/ów</w:t>
            </w:r>
          </w:p>
        </w:tc>
      </w:tr>
      <w:tr w:rsidR="00051A54" w:rsidRPr="001F0411" w:rsidTr="0035038C">
        <w:tc>
          <w:tcPr>
            <w:tcW w:w="992" w:type="dxa"/>
            <w:shd w:val="clear" w:color="auto" w:fill="auto"/>
          </w:tcPr>
          <w:p w:rsidR="00051A54" w:rsidRPr="001F0411" w:rsidRDefault="00051A54" w:rsidP="00051A54">
            <w:pPr>
              <w:tabs>
                <w:tab w:val="left" w:pos="3730"/>
              </w:tabs>
              <w:suppressAutoHyphens/>
              <w:spacing w:after="0" w:line="240" w:lineRule="auto"/>
              <w:ind w:right="431"/>
              <w:rPr>
                <w:rFonts w:eastAsia="Times New Roman"/>
                <w:sz w:val="20"/>
                <w:szCs w:val="20"/>
                <w:lang w:eastAsia="pl-PL"/>
              </w:rPr>
            </w:pPr>
            <w:r w:rsidRPr="001F0411">
              <w:rPr>
                <w:rFonts w:eastAsia="Times New Roman"/>
                <w:sz w:val="20"/>
                <w:szCs w:val="20"/>
                <w:lang w:eastAsia="pl-PL"/>
              </w:rPr>
              <w:t>1.</w:t>
            </w:r>
          </w:p>
        </w:tc>
        <w:tc>
          <w:tcPr>
            <w:tcW w:w="7431" w:type="dxa"/>
            <w:shd w:val="clear" w:color="auto" w:fill="auto"/>
          </w:tcPr>
          <w:p w:rsidR="00051A54" w:rsidRPr="001F0411" w:rsidRDefault="00051A54" w:rsidP="00051A54">
            <w:pPr>
              <w:tabs>
                <w:tab w:val="left" w:pos="3730"/>
              </w:tabs>
              <w:suppressAutoHyphens/>
              <w:spacing w:after="0" w:line="240" w:lineRule="auto"/>
              <w:ind w:right="431"/>
              <w:rPr>
                <w:rFonts w:eastAsia="Times New Roman"/>
                <w:sz w:val="20"/>
                <w:szCs w:val="20"/>
                <w:lang w:eastAsia="pl-PL"/>
              </w:rPr>
            </w:pPr>
          </w:p>
        </w:tc>
      </w:tr>
      <w:tr w:rsidR="00051A54" w:rsidRPr="001F0411" w:rsidTr="0035038C">
        <w:tc>
          <w:tcPr>
            <w:tcW w:w="992" w:type="dxa"/>
            <w:shd w:val="clear" w:color="auto" w:fill="auto"/>
          </w:tcPr>
          <w:p w:rsidR="00051A54" w:rsidRPr="001F0411" w:rsidRDefault="00051A54" w:rsidP="00051A54">
            <w:pPr>
              <w:tabs>
                <w:tab w:val="left" w:pos="3730"/>
              </w:tabs>
              <w:suppressAutoHyphens/>
              <w:spacing w:after="0" w:line="240" w:lineRule="auto"/>
              <w:ind w:right="431"/>
              <w:rPr>
                <w:rFonts w:eastAsia="Times New Roman"/>
                <w:sz w:val="20"/>
                <w:szCs w:val="20"/>
                <w:lang w:eastAsia="pl-PL"/>
              </w:rPr>
            </w:pPr>
            <w:r w:rsidRPr="001F0411">
              <w:rPr>
                <w:rFonts w:eastAsia="Times New Roman"/>
                <w:sz w:val="20"/>
                <w:szCs w:val="20"/>
                <w:lang w:eastAsia="pl-PL"/>
              </w:rPr>
              <w:t>(..)</w:t>
            </w:r>
          </w:p>
        </w:tc>
        <w:tc>
          <w:tcPr>
            <w:tcW w:w="7431" w:type="dxa"/>
            <w:shd w:val="clear" w:color="auto" w:fill="auto"/>
          </w:tcPr>
          <w:p w:rsidR="00051A54" w:rsidRPr="001F0411" w:rsidRDefault="00051A54" w:rsidP="00051A54">
            <w:pPr>
              <w:tabs>
                <w:tab w:val="left" w:pos="3730"/>
              </w:tabs>
              <w:suppressAutoHyphens/>
              <w:spacing w:after="0" w:line="240" w:lineRule="auto"/>
              <w:ind w:right="431"/>
              <w:rPr>
                <w:rFonts w:eastAsia="Times New Roman"/>
                <w:sz w:val="20"/>
                <w:szCs w:val="20"/>
                <w:lang w:eastAsia="pl-PL"/>
              </w:rPr>
            </w:pPr>
          </w:p>
        </w:tc>
      </w:tr>
    </w:tbl>
    <w:p w:rsidR="00051A54" w:rsidRPr="001F0411" w:rsidRDefault="00051A54" w:rsidP="00051A54">
      <w:pPr>
        <w:tabs>
          <w:tab w:val="left" w:pos="3730"/>
        </w:tabs>
        <w:suppressAutoHyphens/>
        <w:spacing w:after="0" w:line="240" w:lineRule="auto"/>
        <w:ind w:left="850" w:right="431"/>
        <w:rPr>
          <w:rFonts w:eastAsia="Times New Roman"/>
          <w:sz w:val="20"/>
          <w:szCs w:val="20"/>
          <w:lang w:eastAsia="pl-PL"/>
        </w:rPr>
      </w:pPr>
    </w:p>
    <w:p w:rsidR="00051A54" w:rsidRPr="001F0411" w:rsidRDefault="00051A54" w:rsidP="00051A54">
      <w:pPr>
        <w:tabs>
          <w:tab w:val="left" w:pos="3730"/>
        </w:tabs>
        <w:suppressAutoHyphens/>
        <w:spacing w:after="0" w:line="240" w:lineRule="auto"/>
        <w:ind w:left="284" w:right="431"/>
        <w:rPr>
          <w:rFonts w:eastAsia="Times New Roman"/>
          <w:sz w:val="20"/>
          <w:szCs w:val="20"/>
          <w:lang w:eastAsia="pl-PL"/>
        </w:rPr>
      </w:pPr>
      <w:r w:rsidRPr="001F0411">
        <w:rPr>
          <w:rFonts w:eastAsia="Times New Roman"/>
          <w:sz w:val="20"/>
          <w:szCs w:val="20"/>
          <w:lang w:eastAsia="pl-PL"/>
        </w:rPr>
        <w:t>Nie przewiduję powierzenia podwykonawcom realizacji zamówienia.*</w:t>
      </w:r>
    </w:p>
    <w:p w:rsidR="00051A54" w:rsidRPr="001F0411" w:rsidRDefault="00051A54" w:rsidP="00051A54">
      <w:pPr>
        <w:tabs>
          <w:tab w:val="left" w:pos="3730"/>
        </w:tabs>
        <w:suppressAutoHyphens/>
        <w:spacing w:after="0" w:line="240" w:lineRule="auto"/>
        <w:ind w:left="284" w:right="431"/>
        <w:rPr>
          <w:rFonts w:eastAsia="Times New Roman"/>
          <w:sz w:val="20"/>
          <w:szCs w:val="20"/>
          <w:lang w:eastAsia="pl-PL"/>
        </w:rPr>
      </w:pPr>
    </w:p>
    <w:p w:rsidR="00051A54" w:rsidRPr="001F0411" w:rsidRDefault="00051A54" w:rsidP="00B702BB">
      <w:pPr>
        <w:numPr>
          <w:ilvl w:val="2"/>
          <w:numId w:val="40"/>
        </w:numPr>
        <w:tabs>
          <w:tab w:val="left" w:pos="284"/>
          <w:tab w:val="left" w:pos="3730"/>
        </w:tabs>
        <w:suppressAutoHyphens/>
        <w:spacing w:after="0" w:line="240" w:lineRule="auto"/>
        <w:ind w:right="431" w:hanging="850"/>
        <w:rPr>
          <w:rFonts w:eastAsia="Times New Roman"/>
          <w:sz w:val="20"/>
          <w:szCs w:val="20"/>
          <w:lang w:eastAsia="pl-PL"/>
        </w:rPr>
      </w:pPr>
      <w:r w:rsidRPr="001F0411">
        <w:rPr>
          <w:rFonts w:eastAsia="Times New Roman"/>
          <w:sz w:val="20"/>
          <w:szCs w:val="20"/>
          <w:lang w:eastAsia="pl-PL"/>
        </w:rPr>
        <w:t>Oświadczam, iż należę do sektora: *</w:t>
      </w:r>
    </w:p>
    <w:p w:rsidR="00051A54" w:rsidRPr="001F0411" w:rsidRDefault="00051A54" w:rsidP="00B702BB">
      <w:pPr>
        <w:numPr>
          <w:ilvl w:val="0"/>
          <w:numId w:val="41"/>
        </w:numPr>
        <w:tabs>
          <w:tab w:val="left" w:pos="142"/>
          <w:tab w:val="left" w:pos="426"/>
          <w:tab w:val="left" w:pos="4395"/>
        </w:tabs>
        <w:suppressAutoHyphens/>
        <w:spacing w:after="0" w:line="240" w:lineRule="auto"/>
        <w:ind w:right="431" w:hanging="578"/>
        <w:rPr>
          <w:rFonts w:eastAsia="Times New Roman"/>
          <w:sz w:val="20"/>
          <w:szCs w:val="20"/>
          <w:lang w:eastAsia="pl-PL"/>
        </w:rPr>
      </w:pPr>
      <w:r w:rsidRPr="001F0411">
        <w:rPr>
          <w:rFonts w:eastAsia="Times New Roman"/>
          <w:sz w:val="20"/>
          <w:szCs w:val="20"/>
          <w:lang w:eastAsia="pl-PL"/>
        </w:rPr>
        <w:t>Mikro przedsiębiorców</w:t>
      </w:r>
    </w:p>
    <w:p w:rsidR="00051A54" w:rsidRPr="001F0411" w:rsidRDefault="00051A54" w:rsidP="001F0411">
      <w:pPr>
        <w:numPr>
          <w:ilvl w:val="0"/>
          <w:numId w:val="41"/>
        </w:numPr>
        <w:tabs>
          <w:tab w:val="left" w:pos="142"/>
          <w:tab w:val="left" w:pos="426"/>
          <w:tab w:val="left" w:pos="4395"/>
        </w:tabs>
        <w:suppressAutoHyphens/>
        <w:spacing w:after="0" w:line="240" w:lineRule="auto"/>
        <w:ind w:left="142" w:right="431" w:firstLine="0"/>
        <w:rPr>
          <w:rFonts w:eastAsia="Times New Roman"/>
          <w:sz w:val="20"/>
          <w:szCs w:val="20"/>
          <w:lang w:eastAsia="pl-PL"/>
        </w:rPr>
      </w:pPr>
      <w:r w:rsidRPr="001F0411">
        <w:rPr>
          <w:rFonts w:eastAsia="Times New Roman"/>
          <w:sz w:val="20"/>
          <w:szCs w:val="20"/>
          <w:lang w:eastAsia="pl-PL"/>
        </w:rPr>
        <w:t>Małych przedsiębiorstw</w:t>
      </w:r>
    </w:p>
    <w:p w:rsidR="00051A54" w:rsidRPr="001F0411" w:rsidRDefault="00051A54" w:rsidP="001F0411">
      <w:pPr>
        <w:numPr>
          <w:ilvl w:val="0"/>
          <w:numId w:val="41"/>
        </w:numPr>
        <w:tabs>
          <w:tab w:val="left" w:pos="142"/>
          <w:tab w:val="left" w:pos="426"/>
          <w:tab w:val="left" w:pos="4395"/>
        </w:tabs>
        <w:suppressAutoHyphens/>
        <w:spacing w:after="0" w:line="240" w:lineRule="auto"/>
        <w:ind w:left="142" w:right="431" w:firstLine="0"/>
        <w:rPr>
          <w:rFonts w:eastAsia="Times New Roman"/>
          <w:sz w:val="20"/>
          <w:szCs w:val="20"/>
          <w:lang w:eastAsia="pl-PL"/>
        </w:rPr>
      </w:pPr>
      <w:r w:rsidRPr="001F0411">
        <w:rPr>
          <w:rFonts w:eastAsia="Times New Roman"/>
          <w:sz w:val="20"/>
          <w:szCs w:val="20"/>
          <w:lang w:eastAsia="pl-PL"/>
        </w:rPr>
        <w:t>Średnich przedsiębiorstw</w:t>
      </w:r>
    </w:p>
    <w:p w:rsidR="00051A54" w:rsidRPr="00051A54" w:rsidRDefault="00051A54" w:rsidP="00051A54">
      <w:pPr>
        <w:tabs>
          <w:tab w:val="left" w:pos="142"/>
          <w:tab w:val="left" w:pos="426"/>
          <w:tab w:val="left" w:pos="4395"/>
        </w:tabs>
        <w:suppressAutoHyphens/>
        <w:spacing w:after="0" w:line="240" w:lineRule="auto"/>
        <w:ind w:left="142" w:right="431"/>
        <w:rPr>
          <w:rFonts w:eastAsia="Times New Roman"/>
          <w:color w:val="FF0000"/>
          <w:sz w:val="20"/>
          <w:szCs w:val="20"/>
          <w:lang w:eastAsia="pl-PL"/>
        </w:rPr>
      </w:pPr>
    </w:p>
    <w:p w:rsidR="00051A54" w:rsidRPr="001F0411" w:rsidRDefault="00051A54" w:rsidP="00B702BB">
      <w:pPr>
        <w:numPr>
          <w:ilvl w:val="2"/>
          <w:numId w:val="40"/>
        </w:numPr>
        <w:tabs>
          <w:tab w:val="left" w:pos="142"/>
          <w:tab w:val="num" w:pos="284"/>
          <w:tab w:val="left" w:pos="4395"/>
        </w:tabs>
        <w:suppressAutoHyphens/>
        <w:spacing w:after="0" w:line="240" w:lineRule="auto"/>
        <w:ind w:left="284" w:right="431" w:hanging="284"/>
        <w:rPr>
          <w:rFonts w:eastAsia="Times New Roman"/>
          <w:sz w:val="20"/>
          <w:szCs w:val="20"/>
          <w:lang w:eastAsia="pl-PL"/>
        </w:rPr>
      </w:pPr>
      <w:r w:rsidRPr="001F0411">
        <w:rPr>
          <w:rFonts w:eastAsia="Times New Roman"/>
          <w:sz w:val="20"/>
          <w:szCs w:val="20"/>
          <w:lang w:eastAsia="pl-PL"/>
        </w:rPr>
        <w:t xml:space="preserve"> Oświadczam, że jako osoba prowadząca jednoosobową działalność gospodarczą (wypełnić jeśli dotyczy): </w:t>
      </w:r>
    </w:p>
    <w:p w:rsidR="00051A54" w:rsidRPr="001F0411" w:rsidRDefault="00051A54" w:rsidP="001F0411">
      <w:pPr>
        <w:numPr>
          <w:ilvl w:val="0"/>
          <w:numId w:val="42"/>
        </w:numPr>
        <w:tabs>
          <w:tab w:val="left" w:pos="142"/>
          <w:tab w:val="left" w:pos="426"/>
        </w:tabs>
        <w:suppressAutoHyphens/>
        <w:spacing w:after="0" w:line="240" w:lineRule="auto"/>
        <w:ind w:right="431" w:hanging="578"/>
        <w:rPr>
          <w:rFonts w:eastAsia="Times New Roman"/>
          <w:sz w:val="20"/>
          <w:szCs w:val="20"/>
          <w:lang w:eastAsia="pl-PL"/>
        </w:rPr>
      </w:pPr>
      <w:r w:rsidRPr="001F0411">
        <w:rPr>
          <w:rFonts w:eastAsia="Times New Roman"/>
          <w:sz w:val="20"/>
          <w:szCs w:val="20"/>
          <w:lang w:eastAsia="pl-PL"/>
        </w:rPr>
        <w:t>zatrudniam/nie zatrudniam* pracowników,</w:t>
      </w:r>
    </w:p>
    <w:p w:rsidR="00051A54" w:rsidRDefault="00051A54" w:rsidP="001F0411">
      <w:pPr>
        <w:numPr>
          <w:ilvl w:val="0"/>
          <w:numId w:val="42"/>
        </w:numPr>
        <w:tabs>
          <w:tab w:val="left" w:pos="142"/>
          <w:tab w:val="left" w:pos="426"/>
          <w:tab w:val="left" w:pos="709"/>
        </w:tabs>
        <w:suppressAutoHyphens/>
        <w:spacing w:after="0" w:line="240" w:lineRule="auto"/>
        <w:ind w:right="431" w:hanging="578"/>
        <w:rPr>
          <w:rFonts w:eastAsia="Times New Roman"/>
          <w:sz w:val="20"/>
          <w:szCs w:val="20"/>
          <w:lang w:eastAsia="pl-PL"/>
        </w:rPr>
      </w:pPr>
      <w:r w:rsidRPr="001F0411">
        <w:rPr>
          <w:rFonts w:eastAsia="Times New Roman"/>
          <w:sz w:val="20"/>
          <w:szCs w:val="20"/>
          <w:lang w:eastAsia="pl-PL"/>
        </w:rPr>
        <w:t xml:space="preserve">zawieram/nie zawieram* umów zleceń ze zleceniobiorcami.  </w:t>
      </w:r>
    </w:p>
    <w:p w:rsidR="008C4E7B" w:rsidRPr="001F0411" w:rsidRDefault="008C4E7B" w:rsidP="008C4E7B">
      <w:pPr>
        <w:tabs>
          <w:tab w:val="left" w:pos="142"/>
          <w:tab w:val="left" w:pos="426"/>
          <w:tab w:val="left" w:pos="709"/>
        </w:tabs>
        <w:suppressAutoHyphens/>
        <w:spacing w:after="0" w:line="240" w:lineRule="auto"/>
        <w:ind w:left="720" w:right="431"/>
        <w:rPr>
          <w:rFonts w:eastAsia="Times New Roman"/>
          <w:sz w:val="20"/>
          <w:szCs w:val="20"/>
          <w:lang w:eastAsia="pl-PL"/>
        </w:rPr>
      </w:pPr>
    </w:p>
    <w:p w:rsidR="00D86C8E" w:rsidRPr="001F0411" w:rsidRDefault="00DA20D4" w:rsidP="001F0411">
      <w:pPr>
        <w:pStyle w:val="Akapitzlist"/>
        <w:numPr>
          <w:ilvl w:val="2"/>
          <w:numId w:val="40"/>
        </w:numPr>
        <w:tabs>
          <w:tab w:val="clear" w:pos="850"/>
          <w:tab w:val="left" w:pos="284"/>
        </w:tabs>
        <w:ind w:left="0" w:firstLine="0"/>
      </w:pPr>
      <w:r w:rsidRPr="001F0411">
        <w:t>Numer</w:t>
      </w:r>
      <w:r w:rsidR="00C75625" w:rsidRPr="001F0411">
        <w:t xml:space="preserve"> wpisu do rejestru (</w:t>
      </w:r>
      <w:r w:rsidRPr="001F0411">
        <w:t>KRS/ CEIDG</w:t>
      </w:r>
      <w:r w:rsidR="00C75625" w:rsidRPr="001F0411">
        <w:t>)</w:t>
      </w:r>
      <w:r w:rsidRPr="001F0411">
        <w:t xml:space="preserve"> …………………………………..</w:t>
      </w:r>
    </w:p>
    <w:p w:rsidR="00A75E92" w:rsidRPr="001F0411" w:rsidRDefault="00A75E92" w:rsidP="00A75E92">
      <w:pPr>
        <w:spacing w:after="0" w:line="240" w:lineRule="auto"/>
        <w:rPr>
          <w:rFonts w:eastAsia="Lucida Sans Unicode"/>
        </w:rPr>
      </w:pPr>
    </w:p>
    <w:p w:rsidR="00A75E92" w:rsidRPr="001F0411" w:rsidRDefault="00A75E92" w:rsidP="00A75E92">
      <w:pPr>
        <w:spacing w:after="0" w:line="240" w:lineRule="auto"/>
        <w:rPr>
          <w:rFonts w:eastAsia="Lucida Sans Unicode"/>
          <w:i/>
          <w:sz w:val="20"/>
          <w:szCs w:val="20"/>
        </w:rPr>
      </w:pPr>
      <w:r w:rsidRPr="001F0411">
        <w:rPr>
          <w:rFonts w:eastAsia="Lucida Sans Unicode"/>
          <w:i/>
          <w:sz w:val="20"/>
          <w:szCs w:val="20"/>
        </w:rPr>
        <w:t>...............................</w:t>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t>.............................................................</w:t>
      </w:r>
    </w:p>
    <w:p w:rsidR="00A75E92" w:rsidRPr="001F0411" w:rsidRDefault="00A75E92" w:rsidP="00285203">
      <w:pPr>
        <w:spacing w:after="0" w:line="240" w:lineRule="auto"/>
        <w:ind w:firstLine="709"/>
        <w:rPr>
          <w:rFonts w:eastAsia="Lucida Sans Unicode"/>
          <w:i/>
          <w:sz w:val="20"/>
          <w:szCs w:val="20"/>
        </w:rPr>
      </w:pPr>
      <w:r w:rsidRPr="001F0411">
        <w:rPr>
          <w:rFonts w:eastAsia="Lucida Sans Unicode"/>
          <w:i/>
          <w:sz w:val="20"/>
          <w:szCs w:val="20"/>
        </w:rPr>
        <w:t>Data</w:t>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t xml:space="preserve">Podpis (podpisy) i pieczęć </w:t>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t xml:space="preserve">      </w:t>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t>upoważnionego przedstawiciela firmy</w:t>
      </w:r>
    </w:p>
    <w:p w:rsidR="00A75E92" w:rsidRPr="001F0411" w:rsidRDefault="00A75E92" w:rsidP="00285203">
      <w:pPr>
        <w:spacing w:after="0" w:line="240" w:lineRule="auto"/>
        <w:rPr>
          <w:sz w:val="16"/>
          <w:szCs w:val="16"/>
        </w:rPr>
      </w:pPr>
      <w:r w:rsidRPr="001F0411">
        <w:rPr>
          <w:sz w:val="16"/>
          <w:szCs w:val="16"/>
        </w:rPr>
        <w:t>*niepotrzebne skreślić</w:t>
      </w:r>
    </w:p>
    <w:p w:rsidR="00A75E92" w:rsidRPr="001F0411" w:rsidRDefault="00A75E92" w:rsidP="00285203">
      <w:pPr>
        <w:spacing w:after="0" w:line="240" w:lineRule="auto"/>
        <w:rPr>
          <w:sz w:val="16"/>
          <w:szCs w:val="16"/>
        </w:rPr>
      </w:pPr>
      <w:r w:rsidRPr="001F0411">
        <w:rPr>
          <w:sz w:val="16"/>
          <w:szCs w:val="16"/>
        </w:rPr>
        <w:lastRenderedPageBreak/>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6F3210" w:rsidRPr="001F0411" w:rsidRDefault="006F3210" w:rsidP="00285203">
      <w:pPr>
        <w:spacing w:after="0" w:line="240" w:lineRule="auto"/>
        <w:rPr>
          <w:b/>
          <w:sz w:val="20"/>
          <w:szCs w:val="20"/>
          <w:u w:val="single"/>
        </w:rPr>
      </w:pPr>
    </w:p>
    <w:p w:rsidR="00A75E92" w:rsidRPr="001F0411" w:rsidRDefault="00A75E92" w:rsidP="00285203">
      <w:pPr>
        <w:spacing w:after="0" w:line="240" w:lineRule="auto"/>
        <w:rPr>
          <w:b/>
          <w:sz w:val="20"/>
          <w:szCs w:val="20"/>
          <w:u w:val="single"/>
        </w:rPr>
      </w:pPr>
      <w:r w:rsidRPr="001F0411">
        <w:rPr>
          <w:b/>
          <w:sz w:val="20"/>
          <w:szCs w:val="20"/>
          <w:u w:val="single"/>
        </w:rPr>
        <w:t>INFORMACJE DODATKOWE:</w:t>
      </w:r>
      <w:r w:rsidRPr="001F0411">
        <w:rPr>
          <w:b/>
          <w:sz w:val="20"/>
          <w:szCs w:val="20"/>
        </w:rPr>
        <w:t xml:space="preserve"> **</w:t>
      </w:r>
    </w:p>
    <w:p w:rsidR="00A75E92" w:rsidRPr="001F0411" w:rsidRDefault="00A75E92" w:rsidP="00285203">
      <w:pPr>
        <w:spacing w:after="0" w:line="240" w:lineRule="auto"/>
        <w:jc w:val="both"/>
        <w:rPr>
          <w:sz w:val="20"/>
          <w:szCs w:val="20"/>
        </w:rPr>
      </w:pPr>
      <w:r w:rsidRPr="001F0411">
        <w:rPr>
          <w:sz w:val="20"/>
          <w:szCs w:val="20"/>
        </w:rPr>
        <w:t>Dane niezbędne do zawarcia umowy w przypadku dokonania wyboru niniejszej oferty:</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3096"/>
        <w:gridCol w:w="1698"/>
        <w:gridCol w:w="1579"/>
        <w:gridCol w:w="2549"/>
      </w:tblGrid>
      <w:tr w:rsidR="001C2B11" w:rsidRPr="001F0411">
        <w:trPr>
          <w:trHeight w:val="100"/>
        </w:trPr>
        <w:tc>
          <w:tcPr>
            <w:tcW w:w="768" w:type="dxa"/>
            <w:vMerge w:val="restart"/>
            <w:tcBorders>
              <w:top w:val="single" w:sz="4" w:space="0" w:color="auto"/>
              <w:left w:val="single" w:sz="4" w:space="0" w:color="auto"/>
              <w:bottom w:val="single" w:sz="4" w:space="0" w:color="auto"/>
              <w:right w:val="single" w:sz="4" w:space="0" w:color="auto"/>
            </w:tcBorders>
            <w:vAlign w:val="center"/>
            <w:hideMark/>
          </w:tcPr>
          <w:p w:rsidR="00A75E92" w:rsidRPr="001F0411" w:rsidRDefault="00A75E92">
            <w:pPr>
              <w:ind w:firstLine="110"/>
              <w:jc w:val="center"/>
              <w:rPr>
                <w:sz w:val="20"/>
                <w:szCs w:val="20"/>
              </w:rPr>
            </w:pPr>
            <w:r w:rsidRPr="001F0411">
              <w:rPr>
                <w:sz w:val="20"/>
                <w:szCs w:val="20"/>
              </w:rPr>
              <w:t>1.</w:t>
            </w:r>
          </w:p>
        </w:tc>
        <w:tc>
          <w:tcPr>
            <w:tcW w:w="3096" w:type="dxa"/>
            <w:vMerge w:val="restart"/>
            <w:tcBorders>
              <w:top w:val="single" w:sz="4" w:space="0" w:color="auto"/>
              <w:left w:val="single" w:sz="4" w:space="0" w:color="auto"/>
              <w:bottom w:val="single" w:sz="4" w:space="0" w:color="auto"/>
              <w:right w:val="single" w:sz="4" w:space="0" w:color="auto"/>
            </w:tcBorders>
            <w:vAlign w:val="center"/>
            <w:hideMark/>
          </w:tcPr>
          <w:p w:rsidR="00A75E92" w:rsidRPr="001F0411" w:rsidRDefault="00A75E92" w:rsidP="006F3210">
            <w:pPr>
              <w:rPr>
                <w:sz w:val="20"/>
                <w:szCs w:val="20"/>
              </w:rPr>
            </w:pPr>
            <w:r w:rsidRPr="001F0411">
              <w:rPr>
                <w:sz w:val="20"/>
                <w:szCs w:val="20"/>
              </w:rPr>
              <w:t>Osoba/y zawierająca/e umowę w imieniu Wykonawcy</w:t>
            </w:r>
          </w:p>
        </w:tc>
        <w:tc>
          <w:tcPr>
            <w:tcW w:w="5826" w:type="dxa"/>
            <w:gridSpan w:val="3"/>
            <w:tcBorders>
              <w:top w:val="single" w:sz="4" w:space="0" w:color="auto"/>
              <w:left w:val="single" w:sz="4" w:space="0" w:color="auto"/>
              <w:bottom w:val="single" w:sz="4" w:space="0" w:color="auto"/>
              <w:right w:val="single" w:sz="4" w:space="0" w:color="auto"/>
            </w:tcBorders>
            <w:hideMark/>
          </w:tcPr>
          <w:p w:rsidR="00A75E92" w:rsidRPr="001F0411" w:rsidRDefault="00A75E92">
            <w:pPr>
              <w:ind w:firstLine="567"/>
              <w:jc w:val="both"/>
              <w:rPr>
                <w:sz w:val="20"/>
                <w:szCs w:val="20"/>
              </w:rPr>
            </w:pPr>
            <w:r w:rsidRPr="001F0411">
              <w:rPr>
                <w:sz w:val="20"/>
                <w:szCs w:val="20"/>
              </w:rPr>
              <w:t>Imię i nazwisko (ewentualne stanowisko)</w:t>
            </w:r>
          </w:p>
        </w:tc>
      </w:tr>
      <w:tr w:rsidR="001C2B11" w:rsidRPr="001F0411" w:rsidTr="006F3210">
        <w:trPr>
          <w:trHeight w:val="14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E92" w:rsidRPr="001F0411" w:rsidRDefault="00A75E92">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5E92" w:rsidRPr="001F0411" w:rsidRDefault="00A75E92">
            <w:pPr>
              <w:rPr>
                <w:sz w:val="20"/>
                <w:szCs w:val="20"/>
              </w:rPr>
            </w:pPr>
          </w:p>
        </w:tc>
        <w:tc>
          <w:tcPr>
            <w:tcW w:w="5826" w:type="dxa"/>
            <w:gridSpan w:val="3"/>
            <w:tcBorders>
              <w:top w:val="single" w:sz="4" w:space="0" w:color="auto"/>
              <w:left w:val="single" w:sz="4" w:space="0" w:color="auto"/>
              <w:bottom w:val="single" w:sz="4" w:space="0" w:color="auto"/>
              <w:right w:val="single" w:sz="4" w:space="0" w:color="auto"/>
            </w:tcBorders>
          </w:tcPr>
          <w:p w:rsidR="00A75E92" w:rsidRPr="001F0411" w:rsidRDefault="00A75E92">
            <w:pPr>
              <w:ind w:firstLine="567"/>
              <w:jc w:val="both"/>
              <w:rPr>
                <w:sz w:val="20"/>
                <w:szCs w:val="20"/>
              </w:rPr>
            </w:pPr>
          </w:p>
          <w:p w:rsidR="00A75E92" w:rsidRPr="001F0411" w:rsidRDefault="00A75E92">
            <w:pPr>
              <w:ind w:firstLine="567"/>
              <w:jc w:val="both"/>
              <w:rPr>
                <w:sz w:val="20"/>
                <w:szCs w:val="20"/>
              </w:rPr>
            </w:pPr>
          </w:p>
          <w:p w:rsidR="00A75E92" w:rsidRPr="001F0411" w:rsidRDefault="00A75E92">
            <w:pPr>
              <w:ind w:firstLine="567"/>
              <w:jc w:val="both"/>
              <w:rPr>
                <w:sz w:val="20"/>
                <w:szCs w:val="20"/>
              </w:rPr>
            </w:pPr>
          </w:p>
          <w:p w:rsidR="00A75E92" w:rsidRPr="001F0411" w:rsidRDefault="00A75E92">
            <w:pPr>
              <w:ind w:firstLine="567"/>
              <w:jc w:val="both"/>
              <w:rPr>
                <w:sz w:val="20"/>
                <w:szCs w:val="20"/>
              </w:rPr>
            </w:pPr>
          </w:p>
        </w:tc>
      </w:tr>
      <w:tr w:rsidR="001C2B11" w:rsidRPr="001F0411">
        <w:trPr>
          <w:trHeight w:val="80"/>
        </w:trPr>
        <w:tc>
          <w:tcPr>
            <w:tcW w:w="768" w:type="dxa"/>
            <w:vMerge w:val="restart"/>
            <w:tcBorders>
              <w:top w:val="single" w:sz="4" w:space="0" w:color="auto"/>
              <w:left w:val="single" w:sz="4" w:space="0" w:color="auto"/>
              <w:bottom w:val="single" w:sz="4" w:space="0" w:color="auto"/>
              <w:right w:val="single" w:sz="4" w:space="0" w:color="auto"/>
            </w:tcBorders>
            <w:vAlign w:val="center"/>
            <w:hideMark/>
          </w:tcPr>
          <w:p w:rsidR="00A75E92" w:rsidRPr="001F0411" w:rsidRDefault="00A75E92">
            <w:pPr>
              <w:ind w:firstLine="110"/>
              <w:jc w:val="center"/>
              <w:rPr>
                <w:sz w:val="20"/>
                <w:szCs w:val="20"/>
              </w:rPr>
            </w:pPr>
            <w:r w:rsidRPr="001F0411">
              <w:rPr>
                <w:sz w:val="20"/>
                <w:szCs w:val="20"/>
              </w:rPr>
              <w:t>2.</w:t>
            </w:r>
          </w:p>
        </w:tc>
        <w:tc>
          <w:tcPr>
            <w:tcW w:w="3096" w:type="dxa"/>
            <w:vMerge w:val="restart"/>
            <w:tcBorders>
              <w:top w:val="single" w:sz="4" w:space="0" w:color="auto"/>
              <w:left w:val="single" w:sz="4" w:space="0" w:color="auto"/>
              <w:bottom w:val="single" w:sz="4" w:space="0" w:color="auto"/>
              <w:right w:val="single" w:sz="4" w:space="0" w:color="auto"/>
            </w:tcBorders>
            <w:vAlign w:val="center"/>
            <w:hideMark/>
          </w:tcPr>
          <w:p w:rsidR="00A75E92" w:rsidRPr="001F0411" w:rsidRDefault="00A75E92">
            <w:pPr>
              <w:rPr>
                <w:sz w:val="20"/>
                <w:szCs w:val="20"/>
              </w:rPr>
            </w:pPr>
            <w:r w:rsidRPr="001F0411">
              <w:rPr>
                <w:sz w:val="20"/>
                <w:szCs w:val="20"/>
              </w:rPr>
              <w:t xml:space="preserve">Osoba odpowiedzialna za kontakty z Zamawiającym </w:t>
            </w:r>
            <w:r w:rsidRPr="001F0411">
              <w:rPr>
                <w:sz w:val="20"/>
                <w:szCs w:val="20"/>
              </w:rPr>
              <w:br/>
              <w:t>w sprawie realizacji umowy</w:t>
            </w:r>
          </w:p>
        </w:tc>
        <w:tc>
          <w:tcPr>
            <w:tcW w:w="1698" w:type="dxa"/>
            <w:tcBorders>
              <w:top w:val="single" w:sz="4" w:space="0" w:color="auto"/>
              <w:left w:val="single" w:sz="4" w:space="0" w:color="auto"/>
              <w:bottom w:val="single" w:sz="4" w:space="0" w:color="auto"/>
              <w:right w:val="single" w:sz="4" w:space="0" w:color="auto"/>
            </w:tcBorders>
            <w:hideMark/>
          </w:tcPr>
          <w:p w:rsidR="00A75E92" w:rsidRPr="001F0411" w:rsidRDefault="00A75E92">
            <w:pPr>
              <w:rPr>
                <w:sz w:val="20"/>
                <w:szCs w:val="20"/>
              </w:rPr>
            </w:pPr>
            <w:r w:rsidRPr="001F0411">
              <w:rPr>
                <w:sz w:val="20"/>
                <w:szCs w:val="20"/>
              </w:rPr>
              <w:t>Imię i nazwisko</w:t>
            </w:r>
          </w:p>
        </w:tc>
        <w:tc>
          <w:tcPr>
            <w:tcW w:w="1579" w:type="dxa"/>
            <w:tcBorders>
              <w:top w:val="single" w:sz="4" w:space="0" w:color="auto"/>
              <w:left w:val="single" w:sz="4" w:space="0" w:color="auto"/>
              <w:bottom w:val="single" w:sz="4" w:space="0" w:color="auto"/>
              <w:right w:val="single" w:sz="4" w:space="0" w:color="auto"/>
            </w:tcBorders>
            <w:hideMark/>
          </w:tcPr>
          <w:p w:rsidR="00A75E92" w:rsidRPr="001F0411" w:rsidRDefault="00A75E92">
            <w:pPr>
              <w:rPr>
                <w:sz w:val="20"/>
                <w:szCs w:val="20"/>
              </w:rPr>
            </w:pPr>
            <w:r w:rsidRPr="001F0411">
              <w:rPr>
                <w:sz w:val="20"/>
                <w:szCs w:val="20"/>
              </w:rPr>
              <w:t>tel./faks</w:t>
            </w:r>
          </w:p>
        </w:tc>
        <w:tc>
          <w:tcPr>
            <w:tcW w:w="2549" w:type="dxa"/>
            <w:tcBorders>
              <w:top w:val="single" w:sz="4" w:space="0" w:color="auto"/>
              <w:left w:val="single" w:sz="4" w:space="0" w:color="auto"/>
              <w:bottom w:val="single" w:sz="4" w:space="0" w:color="auto"/>
              <w:right w:val="single" w:sz="4" w:space="0" w:color="auto"/>
            </w:tcBorders>
            <w:hideMark/>
          </w:tcPr>
          <w:p w:rsidR="00A75E92" w:rsidRPr="001F0411" w:rsidRDefault="00A75E92">
            <w:pPr>
              <w:jc w:val="both"/>
              <w:rPr>
                <w:sz w:val="20"/>
                <w:szCs w:val="20"/>
              </w:rPr>
            </w:pPr>
            <w:r w:rsidRPr="001F0411">
              <w:rPr>
                <w:sz w:val="20"/>
                <w:szCs w:val="20"/>
              </w:rPr>
              <w:t>e-mail</w:t>
            </w:r>
          </w:p>
        </w:tc>
      </w:tr>
      <w:tr w:rsidR="006F3210" w:rsidRPr="001F0411" w:rsidTr="006F3210">
        <w:trPr>
          <w:trHeight w:val="9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E92" w:rsidRPr="001F0411" w:rsidRDefault="00A75E92">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5E92" w:rsidRPr="001F0411" w:rsidRDefault="00A75E92">
            <w:pPr>
              <w:rPr>
                <w:sz w:val="20"/>
                <w:szCs w:val="20"/>
              </w:rPr>
            </w:pPr>
          </w:p>
        </w:tc>
        <w:tc>
          <w:tcPr>
            <w:tcW w:w="1698" w:type="dxa"/>
            <w:tcBorders>
              <w:top w:val="single" w:sz="4" w:space="0" w:color="auto"/>
              <w:left w:val="single" w:sz="4" w:space="0" w:color="auto"/>
              <w:bottom w:val="single" w:sz="4" w:space="0" w:color="auto"/>
              <w:right w:val="single" w:sz="4" w:space="0" w:color="auto"/>
            </w:tcBorders>
          </w:tcPr>
          <w:p w:rsidR="00A75E92" w:rsidRPr="001F0411" w:rsidRDefault="00A75E92">
            <w:pPr>
              <w:ind w:firstLine="567"/>
              <w:jc w:val="both"/>
              <w:rPr>
                <w:sz w:val="20"/>
                <w:szCs w:val="20"/>
              </w:rPr>
            </w:pPr>
          </w:p>
          <w:p w:rsidR="00A75E92" w:rsidRPr="001F0411" w:rsidRDefault="00A75E92">
            <w:pPr>
              <w:ind w:firstLine="567"/>
              <w:jc w:val="both"/>
              <w:rPr>
                <w:sz w:val="20"/>
                <w:szCs w:val="20"/>
              </w:rPr>
            </w:pPr>
          </w:p>
          <w:p w:rsidR="00A75E92" w:rsidRPr="001F0411" w:rsidRDefault="00A75E92">
            <w:pPr>
              <w:ind w:firstLine="567"/>
              <w:jc w:val="center"/>
              <w:rPr>
                <w:sz w:val="20"/>
                <w:szCs w:val="20"/>
              </w:rPr>
            </w:pPr>
          </w:p>
        </w:tc>
        <w:tc>
          <w:tcPr>
            <w:tcW w:w="1579" w:type="dxa"/>
            <w:tcBorders>
              <w:top w:val="single" w:sz="4" w:space="0" w:color="auto"/>
              <w:left w:val="single" w:sz="4" w:space="0" w:color="auto"/>
              <w:bottom w:val="single" w:sz="4" w:space="0" w:color="auto"/>
              <w:right w:val="single" w:sz="4" w:space="0" w:color="auto"/>
            </w:tcBorders>
          </w:tcPr>
          <w:p w:rsidR="00A75E92" w:rsidRPr="001F0411" w:rsidRDefault="00A75E92">
            <w:pPr>
              <w:rPr>
                <w:sz w:val="20"/>
                <w:szCs w:val="20"/>
              </w:rPr>
            </w:pPr>
          </w:p>
        </w:tc>
        <w:tc>
          <w:tcPr>
            <w:tcW w:w="2549" w:type="dxa"/>
            <w:tcBorders>
              <w:top w:val="single" w:sz="4" w:space="0" w:color="auto"/>
              <w:left w:val="single" w:sz="4" w:space="0" w:color="auto"/>
              <w:bottom w:val="single" w:sz="4" w:space="0" w:color="auto"/>
              <w:right w:val="single" w:sz="4" w:space="0" w:color="auto"/>
            </w:tcBorders>
          </w:tcPr>
          <w:p w:rsidR="00A75E92" w:rsidRPr="001F0411" w:rsidRDefault="00A75E92">
            <w:pPr>
              <w:jc w:val="both"/>
              <w:rPr>
                <w:sz w:val="20"/>
                <w:szCs w:val="20"/>
              </w:rPr>
            </w:pPr>
          </w:p>
        </w:tc>
      </w:tr>
    </w:tbl>
    <w:p w:rsidR="00A75E92" w:rsidRPr="001F0411" w:rsidRDefault="00A75E92" w:rsidP="00A75E92">
      <w:pPr>
        <w:spacing w:after="0" w:line="240" w:lineRule="auto"/>
        <w:rPr>
          <w:rFonts w:eastAsia="Lucida Sans Unicode"/>
        </w:rPr>
      </w:pPr>
    </w:p>
    <w:p w:rsidR="00503B22" w:rsidRPr="001F0411" w:rsidRDefault="00503B22" w:rsidP="00A75E92">
      <w:pPr>
        <w:spacing w:after="0" w:line="240" w:lineRule="auto"/>
        <w:rPr>
          <w:rFonts w:eastAsia="Lucida Sans Unicode"/>
        </w:rPr>
      </w:pPr>
    </w:p>
    <w:p w:rsidR="00285203" w:rsidRPr="001F0411" w:rsidRDefault="00285203" w:rsidP="00A75E92">
      <w:pPr>
        <w:spacing w:after="0" w:line="240" w:lineRule="auto"/>
        <w:rPr>
          <w:rFonts w:eastAsia="Lucida Sans Unicode"/>
        </w:rPr>
      </w:pPr>
    </w:p>
    <w:p w:rsidR="00A75E92" w:rsidRPr="001F0411" w:rsidRDefault="00A75E92" w:rsidP="00A75E92">
      <w:pPr>
        <w:spacing w:after="0" w:line="240" w:lineRule="auto"/>
        <w:rPr>
          <w:rFonts w:eastAsia="Lucida Sans Unicode"/>
          <w:i/>
          <w:sz w:val="20"/>
          <w:szCs w:val="20"/>
        </w:rPr>
      </w:pPr>
      <w:r w:rsidRPr="001F0411">
        <w:rPr>
          <w:rFonts w:eastAsia="Lucida Sans Unicode"/>
          <w:i/>
          <w:sz w:val="20"/>
          <w:szCs w:val="20"/>
        </w:rPr>
        <w:t>...............................</w:t>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t>.............................................................</w:t>
      </w:r>
    </w:p>
    <w:p w:rsidR="00A75E92" w:rsidRPr="001F0411" w:rsidRDefault="00A75E92" w:rsidP="00285203">
      <w:pPr>
        <w:spacing w:after="0" w:line="240" w:lineRule="auto"/>
        <w:ind w:firstLine="709"/>
        <w:rPr>
          <w:sz w:val="20"/>
          <w:szCs w:val="20"/>
        </w:rPr>
      </w:pPr>
      <w:r w:rsidRPr="001F0411">
        <w:rPr>
          <w:rFonts w:eastAsia="Lucida Sans Unicode"/>
          <w:i/>
          <w:sz w:val="20"/>
          <w:szCs w:val="20"/>
        </w:rPr>
        <w:t>Data</w:t>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t xml:space="preserve">Podpis (podpisy) i pieczęć </w:t>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t xml:space="preserve">      </w:t>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r>
      <w:r w:rsidRPr="001F0411">
        <w:rPr>
          <w:rFonts w:eastAsia="Lucida Sans Unicode"/>
          <w:i/>
          <w:sz w:val="20"/>
          <w:szCs w:val="20"/>
        </w:rPr>
        <w:tab/>
        <w:t>upoważnionego przedstawiciela firmy</w:t>
      </w:r>
    </w:p>
    <w:p w:rsidR="00345840" w:rsidRPr="001C2B11" w:rsidRDefault="00A75E92" w:rsidP="00A75E92">
      <w:pPr>
        <w:spacing w:after="0"/>
        <w:jc w:val="right"/>
        <w:rPr>
          <w:b/>
          <w:color w:val="FF0000"/>
          <w:sz w:val="20"/>
          <w:szCs w:val="20"/>
          <w:u w:val="single"/>
        </w:rPr>
      </w:pPr>
      <w:r w:rsidRPr="001C2B11">
        <w:rPr>
          <w:color w:val="FF0000"/>
          <w:sz w:val="20"/>
          <w:szCs w:val="20"/>
        </w:rPr>
        <w:br w:type="page"/>
      </w:r>
    </w:p>
    <w:p w:rsidR="00AA21CC" w:rsidRPr="00051A54" w:rsidRDefault="00AA21CC" w:rsidP="00332FA1">
      <w:pPr>
        <w:spacing w:after="0" w:line="240" w:lineRule="auto"/>
        <w:ind w:firstLine="709"/>
        <w:jc w:val="right"/>
        <w:rPr>
          <w:color w:val="FF0000"/>
        </w:rPr>
      </w:pPr>
    </w:p>
    <w:p w:rsidR="00051A54" w:rsidRPr="001F0411" w:rsidRDefault="00051A54" w:rsidP="00051A54">
      <w:pPr>
        <w:spacing w:after="0" w:line="240" w:lineRule="auto"/>
        <w:ind w:firstLine="709"/>
        <w:jc w:val="right"/>
        <w:rPr>
          <w:rFonts w:eastAsia="Lucida Sans Unicode"/>
          <w:i/>
          <w:sz w:val="20"/>
          <w:szCs w:val="20"/>
          <w:lang/>
        </w:rPr>
      </w:pPr>
      <w:r w:rsidRPr="001F0411">
        <w:rPr>
          <w:rFonts w:eastAsia="Lucida Sans Unicode"/>
          <w:i/>
          <w:sz w:val="20"/>
          <w:szCs w:val="20"/>
          <w:lang/>
        </w:rPr>
        <w:t>Załącznik nr 1c</w:t>
      </w:r>
    </w:p>
    <w:p w:rsidR="00051A54" w:rsidRPr="001F0411" w:rsidRDefault="00051A54" w:rsidP="00051A54">
      <w:pPr>
        <w:spacing w:after="0" w:line="360" w:lineRule="auto"/>
        <w:jc w:val="both"/>
      </w:pPr>
      <w:r w:rsidRPr="001F0411">
        <w:rPr>
          <w:sz w:val="16"/>
        </w:rPr>
        <w:t>Nazwa i adres Wykonawcy:</w:t>
      </w:r>
    </w:p>
    <w:p w:rsidR="00051A54" w:rsidRPr="001F0411" w:rsidRDefault="00051A54" w:rsidP="00051A54">
      <w:pPr>
        <w:spacing w:after="0" w:line="360" w:lineRule="auto"/>
      </w:pPr>
      <w:r w:rsidRPr="001F0411">
        <w:rPr>
          <w:sz w:val="16"/>
        </w:rPr>
        <w:t>.......................................................................................</w:t>
      </w:r>
    </w:p>
    <w:p w:rsidR="00051A54" w:rsidRPr="001F0411" w:rsidRDefault="00051A54" w:rsidP="00051A54">
      <w:pPr>
        <w:spacing w:after="0" w:line="360" w:lineRule="auto"/>
      </w:pPr>
      <w:r w:rsidRPr="001F0411">
        <w:rPr>
          <w:sz w:val="16"/>
        </w:rPr>
        <w:t>.......................................................................................</w:t>
      </w:r>
    </w:p>
    <w:p w:rsidR="00051A54" w:rsidRPr="001F0411" w:rsidRDefault="00051A54" w:rsidP="00051A54">
      <w:pPr>
        <w:spacing w:after="0" w:line="360" w:lineRule="auto"/>
      </w:pPr>
      <w:r w:rsidRPr="001F0411">
        <w:rPr>
          <w:sz w:val="16"/>
        </w:rPr>
        <w:t>.......................................................................................</w:t>
      </w:r>
    </w:p>
    <w:p w:rsidR="00051A54" w:rsidRPr="001F0411" w:rsidRDefault="00051A54" w:rsidP="00051A54">
      <w:pPr>
        <w:spacing w:after="0" w:line="360" w:lineRule="auto"/>
      </w:pPr>
      <w:r w:rsidRPr="001F0411">
        <w:rPr>
          <w:sz w:val="16"/>
        </w:rPr>
        <w:t>.......................................................................................</w:t>
      </w:r>
    </w:p>
    <w:p w:rsidR="00051A54" w:rsidRPr="001F0411" w:rsidRDefault="00051A54" w:rsidP="00051A54">
      <w:pPr>
        <w:tabs>
          <w:tab w:val="left" w:pos="343"/>
          <w:tab w:val="left" w:pos="780"/>
        </w:tabs>
        <w:spacing w:after="0" w:line="360" w:lineRule="auto"/>
        <w:ind w:left="15"/>
        <w:jc w:val="both"/>
        <w:rPr>
          <w:b/>
          <w:sz w:val="18"/>
        </w:rPr>
      </w:pPr>
    </w:p>
    <w:p w:rsidR="00051A54" w:rsidRPr="001F0411" w:rsidRDefault="00051A54" w:rsidP="00051A54">
      <w:pPr>
        <w:spacing w:after="0" w:line="240" w:lineRule="auto"/>
        <w:jc w:val="center"/>
        <w:rPr>
          <w:rFonts w:eastAsia="Times New Roman"/>
        </w:rPr>
      </w:pPr>
      <w:r w:rsidRPr="001F0411">
        <w:rPr>
          <w:b/>
        </w:rPr>
        <w:t>Oświadczenie*</w:t>
      </w:r>
    </w:p>
    <w:p w:rsidR="00051A54" w:rsidRPr="001F0411" w:rsidRDefault="00051A54" w:rsidP="00051A54">
      <w:pPr>
        <w:spacing w:after="0" w:line="240" w:lineRule="auto"/>
        <w:jc w:val="center"/>
        <w:rPr>
          <w:b/>
        </w:rPr>
      </w:pPr>
    </w:p>
    <w:p w:rsidR="00051A54" w:rsidRPr="001F0411" w:rsidRDefault="00051A54" w:rsidP="00051A54">
      <w:pPr>
        <w:spacing w:line="360" w:lineRule="auto"/>
        <w:rPr>
          <w:rFonts w:cs="Tahoma"/>
          <w:b/>
          <w:bCs/>
          <w:sz w:val="20"/>
          <w:szCs w:val="20"/>
        </w:rPr>
      </w:pPr>
      <w:r w:rsidRPr="001F0411">
        <w:rPr>
          <w:sz w:val="20"/>
          <w:szCs w:val="20"/>
        </w:rPr>
        <w:t>Nazwa postępowania:</w:t>
      </w:r>
      <w:r w:rsidRPr="001F0411">
        <w:rPr>
          <w:b/>
          <w:sz w:val="20"/>
          <w:szCs w:val="20"/>
        </w:rPr>
        <w:t xml:space="preserve"> </w:t>
      </w:r>
      <w:r w:rsidRPr="001F0411">
        <w:rPr>
          <w:rFonts w:cs="Tahoma"/>
          <w:bCs/>
          <w:sz w:val="20"/>
          <w:szCs w:val="20"/>
        </w:rPr>
        <w:t xml:space="preserve"> </w:t>
      </w:r>
      <w:r w:rsidRPr="001F0411">
        <w:rPr>
          <w:rFonts w:cs="Tahoma"/>
          <w:b/>
          <w:bCs/>
          <w:sz w:val="20"/>
          <w:szCs w:val="20"/>
        </w:rPr>
        <w:t>Przeprowadzenie prozdrowotnych zajęć grupowych oraz indywidualnych zabiegów rehabilitacyjnych dla uczestników projektu„ Drogowskaz” w ramach Regionalnego Programu Operacyjnego Województwa Śląskiego na lata 2014-2020 współfinansowanego ze środków Europejskiego Funduszu Społecznego realizowanego przez Miejski Ośrodek Pomocy Rodzinie w Zabrzu, z podziałem na 2 części.</w:t>
      </w:r>
    </w:p>
    <w:p w:rsidR="00051A54" w:rsidRPr="001F0411" w:rsidRDefault="00051A54" w:rsidP="00051A54">
      <w:pPr>
        <w:spacing w:line="360" w:lineRule="auto"/>
      </w:pPr>
      <w:r w:rsidRPr="001F0411">
        <w:rPr>
          <w:rFonts w:cs="Tahoma"/>
          <w:b/>
          <w:bCs/>
          <w:sz w:val="20"/>
          <w:szCs w:val="20"/>
        </w:rPr>
        <w:t>Dotyczy części 2 postępowania</w:t>
      </w:r>
    </w:p>
    <w:p w:rsidR="00051A54" w:rsidRPr="001F0411" w:rsidRDefault="00051A54" w:rsidP="00051A54">
      <w:pPr>
        <w:spacing w:line="360" w:lineRule="auto"/>
      </w:pPr>
      <w:r w:rsidRPr="001F0411">
        <w:rPr>
          <w:bCs/>
          <w:sz w:val="18"/>
          <w:szCs w:val="18"/>
        </w:rPr>
        <w:t>Imię i nazwisko osoby wyznaczonej do przeprowadzenia wykładów  (realizacji zamówienia):</w:t>
      </w:r>
    </w:p>
    <w:p w:rsidR="00051A54" w:rsidRPr="001F0411" w:rsidRDefault="00051A54" w:rsidP="00051A54">
      <w:pPr>
        <w:spacing w:line="360" w:lineRule="auto"/>
      </w:pPr>
      <w:r w:rsidRPr="001F0411">
        <w:rPr>
          <w:sz w:val="18"/>
          <w:szCs w:val="18"/>
        </w:rPr>
        <w:t>……………………………………………………………………………………………………………………….</w:t>
      </w:r>
    </w:p>
    <w:p w:rsidR="00051A54" w:rsidRPr="001F0411" w:rsidRDefault="00051A54" w:rsidP="00051A54">
      <w:pPr>
        <w:spacing w:line="360" w:lineRule="auto"/>
      </w:pPr>
      <w:r w:rsidRPr="001F0411">
        <w:rPr>
          <w:sz w:val="18"/>
          <w:szCs w:val="18"/>
        </w:rPr>
        <w:t xml:space="preserve">(uzupełnić również w przypadku gdy wykonawca będzie osobiście realizował zamówienie) </w:t>
      </w:r>
    </w:p>
    <w:p w:rsidR="00051A54" w:rsidRPr="001F0411" w:rsidRDefault="00051A54" w:rsidP="00051A54">
      <w:pPr>
        <w:tabs>
          <w:tab w:val="left" w:pos="0"/>
        </w:tabs>
        <w:spacing w:after="0" w:line="360" w:lineRule="auto"/>
        <w:jc w:val="both"/>
      </w:pPr>
      <w:r w:rsidRPr="001F0411">
        <w:rPr>
          <w:bCs/>
          <w:sz w:val="20"/>
          <w:szCs w:val="20"/>
        </w:rPr>
        <w:t>Oświadczam, że osoba wyznaczona do realizacji zamówienia posiada ......... letni staż pracy jako ...................................................................................................................................................</w:t>
      </w:r>
      <w:r w:rsidR="001404B3">
        <w:rPr>
          <w:bCs/>
          <w:sz w:val="20"/>
          <w:szCs w:val="20"/>
        </w:rPr>
        <w:t>...........................</w:t>
      </w:r>
    </w:p>
    <w:p w:rsidR="00051A54" w:rsidRPr="001F0411" w:rsidRDefault="00051A54" w:rsidP="00051A54">
      <w:pPr>
        <w:spacing w:line="360" w:lineRule="auto"/>
      </w:pPr>
      <w:r w:rsidRPr="001F0411">
        <w:rPr>
          <w:bCs/>
          <w:sz w:val="20"/>
          <w:szCs w:val="20"/>
        </w:rPr>
        <w:t>Jest/ była zatrudniona/</w:t>
      </w:r>
      <w:proofErr w:type="spellStart"/>
      <w:r w:rsidRPr="001F0411">
        <w:rPr>
          <w:bCs/>
          <w:sz w:val="20"/>
          <w:szCs w:val="20"/>
        </w:rPr>
        <w:t>ny</w:t>
      </w:r>
      <w:proofErr w:type="spellEnd"/>
      <w:r w:rsidRPr="001F0411">
        <w:rPr>
          <w:bCs/>
          <w:sz w:val="20"/>
          <w:szCs w:val="20"/>
        </w:rPr>
        <w:t xml:space="preserve"> w:</w:t>
      </w:r>
    </w:p>
    <w:tbl>
      <w:tblPr>
        <w:tblW w:w="9328" w:type="dxa"/>
        <w:tblInd w:w="-20" w:type="dxa"/>
        <w:tblLayout w:type="fixed"/>
        <w:tblLook w:val="04A0" w:firstRow="1" w:lastRow="0" w:firstColumn="1" w:lastColumn="0" w:noHBand="0" w:noVBand="1"/>
      </w:tblPr>
      <w:tblGrid>
        <w:gridCol w:w="391"/>
        <w:gridCol w:w="2951"/>
        <w:gridCol w:w="1956"/>
        <w:gridCol w:w="2073"/>
        <w:gridCol w:w="1957"/>
      </w:tblGrid>
      <w:tr w:rsidR="00051A54" w:rsidRPr="001F0411" w:rsidTr="0035038C">
        <w:trPr>
          <w:trHeight w:val="494"/>
        </w:trPr>
        <w:tc>
          <w:tcPr>
            <w:tcW w:w="391" w:type="dxa"/>
            <w:tcBorders>
              <w:top w:val="single" w:sz="4" w:space="0" w:color="000000"/>
              <w:left w:val="single" w:sz="4" w:space="0" w:color="000000"/>
              <w:bottom w:val="single" w:sz="4" w:space="0" w:color="000000"/>
              <w:right w:val="nil"/>
            </w:tcBorders>
            <w:hideMark/>
          </w:tcPr>
          <w:p w:rsidR="00051A54" w:rsidRPr="001F0411" w:rsidRDefault="00051A54" w:rsidP="00051A54">
            <w:pPr>
              <w:tabs>
                <w:tab w:val="left" w:pos="0"/>
              </w:tabs>
              <w:suppressAutoHyphens/>
              <w:spacing w:after="0" w:line="240" w:lineRule="auto"/>
              <w:jc w:val="center"/>
              <w:rPr>
                <w:rFonts w:cs="Calibri"/>
                <w:lang w:eastAsia="zh-CN"/>
              </w:rPr>
            </w:pPr>
            <w:proofErr w:type="spellStart"/>
            <w:r w:rsidRPr="001F0411">
              <w:rPr>
                <w:sz w:val="18"/>
                <w:szCs w:val="18"/>
              </w:rPr>
              <w:t>Lp</w:t>
            </w:r>
            <w:proofErr w:type="spellEnd"/>
          </w:p>
        </w:tc>
        <w:tc>
          <w:tcPr>
            <w:tcW w:w="2951" w:type="dxa"/>
            <w:tcBorders>
              <w:top w:val="single" w:sz="4" w:space="0" w:color="000000"/>
              <w:left w:val="single" w:sz="4" w:space="0" w:color="000000"/>
              <w:bottom w:val="single" w:sz="4" w:space="0" w:color="000000"/>
              <w:right w:val="nil"/>
            </w:tcBorders>
            <w:hideMark/>
          </w:tcPr>
          <w:p w:rsidR="00051A54" w:rsidRPr="001F0411" w:rsidRDefault="00051A54" w:rsidP="00051A54">
            <w:pPr>
              <w:tabs>
                <w:tab w:val="left" w:pos="0"/>
              </w:tabs>
              <w:suppressAutoHyphens/>
              <w:spacing w:after="0" w:line="240" w:lineRule="auto"/>
              <w:jc w:val="center"/>
              <w:rPr>
                <w:rFonts w:cs="Calibri"/>
                <w:lang w:eastAsia="zh-CN"/>
              </w:rPr>
            </w:pPr>
            <w:r w:rsidRPr="001F0411">
              <w:rPr>
                <w:sz w:val="18"/>
                <w:szCs w:val="18"/>
              </w:rPr>
              <w:t>Nazwa i adres zakładu pracy</w:t>
            </w:r>
          </w:p>
        </w:tc>
        <w:tc>
          <w:tcPr>
            <w:tcW w:w="1956" w:type="dxa"/>
            <w:tcBorders>
              <w:top w:val="single" w:sz="4" w:space="0" w:color="000000"/>
              <w:left w:val="single" w:sz="4" w:space="0" w:color="000000"/>
              <w:bottom w:val="single" w:sz="4" w:space="0" w:color="000000"/>
              <w:right w:val="nil"/>
            </w:tcBorders>
            <w:hideMark/>
          </w:tcPr>
          <w:p w:rsidR="00051A54" w:rsidRPr="001F0411" w:rsidRDefault="00051A54" w:rsidP="00051A54">
            <w:pPr>
              <w:tabs>
                <w:tab w:val="left" w:pos="0"/>
              </w:tabs>
              <w:suppressAutoHyphens/>
              <w:spacing w:after="0" w:line="240" w:lineRule="auto"/>
              <w:jc w:val="center"/>
              <w:rPr>
                <w:rFonts w:cs="Calibri"/>
                <w:lang w:eastAsia="zh-CN"/>
              </w:rPr>
            </w:pPr>
            <w:r w:rsidRPr="001F0411">
              <w:rPr>
                <w:sz w:val="18"/>
                <w:szCs w:val="18"/>
              </w:rPr>
              <w:t>Podstawa zatrudnienia (rodzaj umowy)</w:t>
            </w:r>
          </w:p>
        </w:tc>
        <w:tc>
          <w:tcPr>
            <w:tcW w:w="2073" w:type="dxa"/>
            <w:tcBorders>
              <w:top w:val="single" w:sz="4" w:space="0" w:color="000000"/>
              <w:left w:val="single" w:sz="4" w:space="0" w:color="000000"/>
              <w:bottom w:val="single" w:sz="4" w:space="0" w:color="000000"/>
              <w:right w:val="nil"/>
            </w:tcBorders>
            <w:hideMark/>
          </w:tcPr>
          <w:p w:rsidR="00051A54" w:rsidRPr="001F0411" w:rsidRDefault="00051A54" w:rsidP="00051A54">
            <w:pPr>
              <w:tabs>
                <w:tab w:val="left" w:pos="0"/>
              </w:tabs>
              <w:suppressAutoHyphens/>
              <w:spacing w:after="0" w:line="240" w:lineRule="auto"/>
              <w:jc w:val="center"/>
              <w:rPr>
                <w:rFonts w:cs="Calibri"/>
                <w:lang w:eastAsia="zh-CN"/>
              </w:rPr>
            </w:pPr>
            <w:r w:rsidRPr="001F0411">
              <w:rPr>
                <w:sz w:val="18"/>
                <w:szCs w:val="18"/>
              </w:rPr>
              <w:t>Okres zatrudnienia</w:t>
            </w:r>
          </w:p>
        </w:tc>
        <w:tc>
          <w:tcPr>
            <w:tcW w:w="1957" w:type="dxa"/>
            <w:tcBorders>
              <w:top w:val="single" w:sz="4" w:space="0" w:color="000000"/>
              <w:left w:val="single" w:sz="4" w:space="0" w:color="000000"/>
              <w:bottom w:val="single" w:sz="4" w:space="0" w:color="000000"/>
              <w:right w:val="single" w:sz="4" w:space="0" w:color="000000"/>
            </w:tcBorders>
            <w:hideMark/>
          </w:tcPr>
          <w:p w:rsidR="00051A54" w:rsidRPr="001F0411" w:rsidRDefault="00051A54" w:rsidP="00051A54">
            <w:pPr>
              <w:tabs>
                <w:tab w:val="left" w:pos="0"/>
              </w:tabs>
              <w:suppressAutoHyphens/>
              <w:spacing w:after="0" w:line="240" w:lineRule="auto"/>
              <w:jc w:val="center"/>
              <w:rPr>
                <w:rFonts w:cs="Calibri"/>
                <w:lang w:eastAsia="zh-CN"/>
              </w:rPr>
            </w:pPr>
            <w:r w:rsidRPr="001F0411">
              <w:rPr>
                <w:sz w:val="18"/>
                <w:szCs w:val="18"/>
              </w:rPr>
              <w:t>Stanowisko (charakter wykonywanej pracy)</w:t>
            </w:r>
          </w:p>
        </w:tc>
      </w:tr>
      <w:tr w:rsidR="00051A54" w:rsidRPr="001F0411" w:rsidTr="0035038C">
        <w:trPr>
          <w:trHeight w:val="416"/>
        </w:trPr>
        <w:tc>
          <w:tcPr>
            <w:tcW w:w="391" w:type="dxa"/>
            <w:tcBorders>
              <w:top w:val="single" w:sz="4" w:space="0" w:color="000000"/>
              <w:left w:val="single" w:sz="4" w:space="0" w:color="000000"/>
              <w:bottom w:val="single" w:sz="4" w:space="0" w:color="000000"/>
              <w:right w:val="nil"/>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c>
          <w:tcPr>
            <w:tcW w:w="2951" w:type="dxa"/>
            <w:tcBorders>
              <w:top w:val="single" w:sz="4" w:space="0" w:color="000000"/>
              <w:left w:val="single" w:sz="4" w:space="0" w:color="000000"/>
              <w:bottom w:val="single" w:sz="4" w:space="0" w:color="000000"/>
              <w:right w:val="nil"/>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c>
          <w:tcPr>
            <w:tcW w:w="1956" w:type="dxa"/>
            <w:tcBorders>
              <w:top w:val="single" w:sz="4" w:space="0" w:color="000000"/>
              <w:left w:val="single" w:sz="4" w:space="0" w:color="000000"/>
              <w:bottom w:val="single" w:sz="4" w:space="0" w:color="000000"/>
              <w:right w:val="nil"/>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c>
          <w:tcPr>
            <w:tcW w:w="2073" w:type="dxa"/>
            <w:tcBorders>
              <w:top w:val="single" w:sz="4" w:space="0" w:color="000000"/>
              <w:left w:val="single" w:sz="4" w:space="0" w:color="000000"/>
              <w:bottom w:val="single" w:sz="4" w:space="0" w:color="000000"/>
              <w:right w:val="nil"/>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c>
          <w:tcPr>
            <w:tcW w:w="1957" w:type="dxa"/>
            <w:tcBorders>
              <w:top w:val="single" w:sz="4" w:space="0" w:color="000000"/>
              <w:left w:val="single" w:sz="4" w:space="0" w:color="000000"/>
              <w:bottom w:val="single" w:sz="4" w:space="0" w:color="000000"/>
              <w:right w:val="single" w:sz="4" w:space="0" w:color="000000"/>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r>
      <w:tr w:rsidR="00051A54" w:rsidRPr="001F0411" w:rsidTr="0035038C">
        <w:trPr>
          <w:trHeight w:val="422"/>
        </w:trPr>
        <w:tc>
          <w:tcPr>
            <w:tcW w:w="391" w:type="dxa"/>
            <w:tcBorders>
              <w:top w:val="single" w:sz="4" w:space="0" w:color="000000"/>
              <w:left w:val="single" w:sz="4" w:space="0" w:color="000000"/>
              <w:bottom w:val="single" w:sz="4" w:space="0" w:color="000000"/>
              <w:right w:val="nil"/>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c>
          <w:tcPr>
            <w:tcW w:w="2951" w:type="dxa"/>
            <w:tcBorders>
              <w:top w:val="single" w:sz="4" w:space="0" w:color="000000"/>
              <w:left w:val="single" w:sz="4" w:space="0" w:color="000000"/>
              <w:bottom w:val="single" w:sz="4" w:space="0" w:color="000000"/>
              <w:right w:val="nil"/>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c>
          <w:tcPr>
            <w:tcW w:w="1956" w:type="dxa"/>
            <w:tcBorders>
              <w:top w:val="single" w:sz="4" w:space="0" w:color="000000"/>
              <w:left w:val="single" w:sz="4" w:space="0" w:color="000000"/>
              <w:bottom w:val="single" w:sz="4" w:space="0" w:color="000000"/>
              <w:right w:val="nil"/>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c>
          <w:tcPr>
            <w:tcW w:w="2073" w:type="dxa"/>
            <w:tcBorders>
              <w:top w:val="single" w:sz="4" w:space="0" w:color="000000"/>
              <w:left w:val="single" w:sz="4" w:space="0" w:color="000000"/>
              <w:bottom w:val="single" w:sz="4" w:space="0" w:color="000000"/>
              <w:right w:val="nil"/>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c>
          <w:tcPr>
            <w:tcW w:w="1957" w:type="dxa"/>
            <w:tcBorders>
              <w:top w:val="single" w:sz="4" w:space="0" w:color="000000"/>
              <w:left w:val="single" w:sz="4" w:space="0" w:color="000000"/>
              <w:bottom w:val="single" w:sz="4" w:space="0" w:color="000000"/>
              <w:right w:val="single" w:sz="4" w:space="0" w:color="000000"/>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r>
      <w:tr w:rsidR="00051A54" w:rsidRPr="001F0411" w:rsidTr="0035038C">
        <w:trPr>
          <w:trHeight w:val="414"/>
        </w:trPr>
        <w:tc>
          <w:tcPr>
            <w:tcW w:w="391" w:type="dxa"/>
            <w:tcBorders>
              <w:top w:val="single" w:sz="4" w:space="0" w:color="000000"/>
              <w:left w:val="single" w:sz="4" w:space="0" w:color="000000"/>
              <w:bottom w:val="single" w:sz="4" w:space="0" w:color="000000"/>
              <w:right w:val="nil"/>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c>
          <w:tcPr>
            <w:tcW w:w="2951" w:type="dxa"/>
            <w:tcBorders>
              <w:top w:val="single" w:sz="4" w:space="0" w:color="000000"/>
              <w:left w:val="single" w:sz="4" w:space="0" w:color="000000"/>
              <w:bottom w:val="single" w:sz="4" w:space="0" w:color="000000"/>
              <w:right w:val="nil"/>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c>
          <w:tcPr>
            <w:tcW w:w="1956" w:type="dxa"/>
            <w:tcBorders>
              <w:top w:val="single" w:sz="4" w:space="0" w:color="000000"/>
              <w:left w:val="single" w:sz="4" w:space="0" w:color="000000"/>
              <w:bottom w:val="single" w:sz="4" w:space="0" w:color="000000"/>
              <w:right w:val="nil"/>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c>
          <w:tcPr>
            <w:tcW w:w="2073" w:type="dxa"/>
            <w:tcBorders>
              <w:top w:val="single" w:sz="4" w:space="0" w:color="000000"/>
              <w:left w:val="single" w:sz="4" w:space="0" w:color="000000"/>
              <w:bottom w:val="single" w:sz="4" w:space="0" w:color="000000"/>
              <w:right w:val="nil"/>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c>
          <w:tcPr>
            <w:tcW w:w="1957" w:type="dxa"/>
            <w:tcBorders>
              <w:top w:val="single" w:sz="4" w:space="0" w:color="000000"/>
              <w:left w:val="single" w:sz="4" w:space="0" w:color="000000"/>
              <w:bottom w:val="single" w:sz="4" w:space="0" w:color="000000"/>
              <w:right w:val="single" w:sz="4" w:space="0" w:color="000000"/>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r>
      <w:tr w:rsidR="00051A54" w:rsidRPr="001F0411" w:rsidTr="0035038C">
        <w:trPr>
          <w:trHeight w:val="419"/>
        </w:trPr>
        <w:tc>
          <w:tcPr>
            <w:tcW w:w="391" w:type="dxa"/>
            <w:tcBorders>
              <w:top w:val="single" w:sz="4" w:space="0" w:color="000000"/>
              <w:left w:val="single" w:sz="4" w:space="0" w:color="000000"/>
              <w:bottom w:val="single" w:sz="4" w:space="0" w:color="000000"/>
              <w:right w:val="nil"/>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c>
          <w:tcPr>
            <w:tcW w:w="2951" w:type="dxa"/>
            <w:tcBorders>
              <w:top w:val="single" w:sz="4" w:space="0" w:color="000000"/>
              <w:left w:val="single" w:sz="4" w:space="0" w:color="000000"/>
              <w:bottom w:val="single" w:sz="4" w:space="0" w:color="000000"/>
              <w:right w:val="nil"/>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c>
          <w:tcPr>
            <w:tcW w:w="1956" w:type="dxa"/>
            <w:tcBorders>
              <w:top w:val="single" w:sz="4" w:space="0" w:color="000000"/>
              <w:left w:val="single" w:sz="4" w:space="0" w:color="000000"/>
              <w:bottom w:val="single" w:sz="4" w:space="0" w:color="000000"/>
              <w:right w:val="nil"/>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c>
          <w:tcPr>
            <w:tcW w:w="2073" w:type="dxa"/>
            <w:tcBorders>
              <w:top w:val="single" w:sz="4" w:space="0" w:color="000000"/>
              <w:left w:val="single" w:sz="4" w:space="0" w:color="000000"/>
              <w:bottom w:val="single" w:sz="4" w:space="0" w:color="000000"/>
              <w:right w:val="nil"/>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c>
          <w:tcPr>
            <w:tcW w:w="1957" w:type="dxa"/>
            <w:tcBorders>
              <w:top w:val="single" w:sz="4" w:space="0" w:color="000000"/>
              <w:left w:val="single" w:sz="4" w:space="0" w:color="000000"/>
              <w:bottom w:val="single" w:sz="4" w:space="0" w:color="000000"/>
              <w:right w:val="single" w:sz="4" w:space="0" w:color="000000"/>
            </w:tcBorders>
          </w:tcPr>
          <w:p w:rsidR="00051A54" w:rsidRPr="001F0411" w:rsidRDefault="00051A54" w:rsidP="00051A54">
            <w:pPr>
              <w:tabs>
                <w:tab w:val="left" w:pos="0"/>
              </w:tabs>
              <w:suppressAutoHyphens/>
              <w:snapToGrid w:val="0"/>
              <w:spacing w:after="0" w:line="240" w:lineRule="auto"/>
              <w:jc w:val="right"/>
              <w:rPr>
                <w:rFonts w:cs="Calibri"/>
                <w:sz w:val="18"/>
                <w:szCs w:val="18"/>
                <w:lang w:eastAsia="zh-CN"/>
              </w:rPr>
            </w:pPr>
          </w:p>
        </w:tc>
      </w:tr>
    </w:tbl>
    <w:p w:rsidR="00051A54" w:rsidRPr="001F0411" w:rsidRDefault="00051A54" w:rsidP="00051A54">
      <w:pPr>
        <w:spacing w:line="360" w:lineRule="auto"/>
        <w:rPr>
          <w:rFonts w:cs="Arial"/>
          <w:lang w:eastAsia="zh-CN"/>
        </w:rPr>
      </w:pPr>
    </w:p>
    <w:p w:rsidR="00051A54" w:rsidRPr="001F0411" w:rsidRDefault="00051A54" w:rsidP="00051A54">
      <w:pPr>
        <w:tabs>
          <w:tab w:val="left" w:pos="0"/>
        </w:tabs>
        <w:spacing w:after="0" w:line="240" w:lineRule="auto"/>
        <w:jc w:val="both"/>
        <w:rPr>
          <w:rFonts w:cs="Calibri"/>
        </w:rPr>
      </w:pPr>
      <w:r w:rsidRPr="001F0411">
        <w:tab/>
      </w:r>
      <w:r w:rsidRPr="001F0411">
        <w:tab/>
      </w:r>
      <w:r w:rsidRPr="001F0411">
        <w:tab/>
      </w:r>
    </w:p>
    <w:p w:rsidR="00051A54" w:rsidRPr="001F0411" w:rsidRDefault="00051A54" w:rsidP="00051A54">
      <w:pPr>
        <w:tabs>
          <w:tab w:val="left" w:pos="0"/>
        </w:tabs>
        <w:spacing w:after="0" w:line="240" w:lineRule="auto"/>
        <w:jc w:val="both"/>
      </w:pPr>
      <w:r w:rsidRPr="001F0411">
        <w:rPr>
          <w:sz w:val="18"/>
          <w:szCs w:val="18"/>
        </w:rPr>
        <w:t>......................................................</w:t>
      </w:r>
      <w:r w:rsidRPr="001F0411">
        <w:rPr>
          <w:sz w:val="18"/>
          <w:szCs w:val="18"/>
        </w:rPr>
        <w:tab/>
      </w:r>
      <w:r w:rsidRPr="001F0411">
        <w:rPr>
          <w:sz w:val="18"/>
          <w:szCs w:val="18"/>
        </w:rPr>
        <w:tab/>
      </w:r>
      <w:r w:rsidRPr="001F0411">
        <w:rPr>
          <w:sz w:val="18"/>
          <w:szCs w:val="18"/>
        </w:rPr>
        <w:tab/>
      </w:r>
      <w:r w:rsidRPr="001F0411">
        <w:rPr>
          <w:sz w:val="18"/>
          <w:szCs w:val="18"/>
        </w:rPr>
        <w:tab/>
        <w:t>..................................................................</w:t>
      </w:r>
    </w:p>
    <w:p w:rsidR="00051A54" w:rsidRPr="001F0411" w:rsidRDefault="00051A54" w:rsidP="00051A54">
      <w:pPr>
        <w:tabs>
          <w:tab w:val="left" w:pos="0"/>
        </w:tabs>
        <w:spacing w:after="0" w:line="240" w:lineRule="auto"/>
        <w:jc w:val="both"/>
      </w:pPr>
      <w:r w:rsidRPr="001F0411">
        <w:rPr>
          <w:sz w:val="18"/>
          <w:szCs w:val="18"/>
        </w:rPr>
        <w:t>(miejscowość, data)</w:t>
      </w:r>
      <w:r w:rsidRPr="001F0411">
        <w:rPr>
          <w:sz w:val="18"/>
          <w:szCs w:val="18"/>
        </w:rPr>
        <w:tab/>
      </w:r>
      <w:r w:rsidRPr="001F0411">
        <w:rPr>
          <w:sz w:val="18"/>
          <w:szCs w:val="18"/>
        </w:rPr>
        <w:tab/>
      </w:r>
      <w:r w:rsidRPr="001F0411">
        <w:rPr>
          <w:sz w:val="18"/>
          <w:szCs w:val="18"/>
        </w:rPr>
        <w:tab/>
      </w:r>
      <w:r w:rsidRPr="001F0411">
        <w:rPr>
          <w:sz w:val="18"/>
          <w:szCs w:val="18"/>
        </w:rPr>
        <w:tab/>
      </w:r>
      <w:r w:rsidRPr="001F0411">
        <w:rPr>
          <w:sz w:val="18"/>
          <w:szCs w:val="18"/>
        </w:rPr>
        <w:tab/>
        <w:t xml:space="preserve">(podpis (podpisy) i pieczęć </w:t>
      </w:r>
      <w:r w:rsidRPr="001F0411">
        <w:rPr>
          <w:sz w:val="18"/>
          <w:szCs w:val="18"/>
        </w:rPr>
        <w:tab/>
      </w:r>
      <w:r w:rsidRPr="001F0411">
        <w:rPr>
          <w:sz w:val="18"/>
          <w:szCs w:val="18"/>
        </w:rPr>
        <w:tab/>
      </w:r>
      <w:r w:rsidRPr="001F0411">
        <w:rPr>
          <w:sz w:val="18"/>
          <w:szCs w:val="18"/>
        </w:rPr>
        <w:tab/>
      </w:r>
      <w:r w:rsidRPr="001F0411">
        <w:rPr>
          <w:sz w:val="18"/>
          <w:szCs w:val="18"/>
        </w:rPr>
        <w:tab/>
      </w:r>
      <w:r w:rsidRPr="001F0411">
        <w:rPr>
          <w:sz w:val="18"/>
          <w:szCs w:val="18"/>
        </w:rPr>
        <w:tab/>
      </w:r>
      <w:r w:rsidRPr="001F0411">
        <w:rPr>
          <w:sz w:val="18"/>
          <w:szCs w:val="18"/>
        </w:rPr>
        <w:tab/>
      </w:r>
      <w:r w:rsidRPr="001F0411">
        <w:rPr>
          <w:sz w:val="18"/>
          <w:szCs w:val="18"/>
        </w:rPr>
        <w:tab/>
      </w:r>
      <w:r w:rsidRPr="001F0411">
        <w:rPr>
          <w:sz w:val="18"/>
          <w:szCs w:val="18"/>
        </w:rPr>
        <w:tab/>
      </w:r>
      <w:r w:rsidRPr="001F0411">
        <w:rPr>
          <w:sz w:val="18"/>
          <w:szCs w:val="18"/>
        </w:rPr>
        <w:tab/>
      </w:r>
      <w:r w:rsidRPr="001F0411">
        <w:rPr>
          <w:sz w:val="18"/>
          <w:szCs w:val="18"/>
        </w:rPr>
        <w:tab/>
        <w:t>upoważnionego przedstawiciela Firmy</w:t>
      </w:r>
    </w:p>
    <w:p w:rsidR="00051A54" w:rsidRPr="001F0411" w:rsidRDefault="00051A54" w:rsidP="00051A54">
      <w:pPr>
        <w:tabs>
          <w:tab w:val="left" w:pos="343"/>
          <w:tab w:val="left" w:pos="780"/>
        </w:tabs>
        <w:spacing w:after="0" w:line="360" w:lineRule="auto"/>
        <w:ind w:left="15"/>
        <w:jc w:val="both"/>
        <w:rPr>
          <w:b/>
          <w:sz w:val="18"/>
          <w:szCs w:val="18"/>
        </w:rPr>
      </w:pPr>
    </w:p>
    <w:p w:rsidR="00051A54" w:rsidRPr="001F0411" w:rsidRDefault="00051A54" w:rsidP="00051A54">
      <w:pPr>
        <w:suppressLineNumbers/>
        <w:tabs>
          <w:tab w:val="center" w:pos="4536"/>
          <w:tab w:val="right" w:pos="9072"/>
        </w:tabs>
        <w:autoSpaceDE w:val="0"/>
        <w:spacing w:after="0" w:line="240" w:lineRule="auto"/>
        <w:rPr>
          <w:rFonts w:eastAsia="Times New Roman"/>
        </w:rPr>
      </w:pPr>
      <w:r w:rsidRPr="001F0411">
        <w:rPr>
          <w:sz w:val="16"/>
          <w:szCs w:val="16"/>
        </w:rPr>
        <w:t>* Zamawiający zastrzega sobie prawo wezwania Wykonawcy do przedłożenia dokumentacji potwierdzającej posiadanie stażu pracy określonego w niniejszym załączniku.</w:t>
      </w:r>
    </w:p>
    <w:p w:rsidR="00051A54" w:rsidRPr="001F0411" w:rsidRDefault="00051A54" w:rsidP="00051A54">
      <w:pPr>
        <w:spacing w:after="0" w:line="240" w:lineRule="auto"/>
        <w:rPr>
          <w:b/>
        </w:rPr>
      </w:pPr>
      <w:r w:rsidRPr="001F0411">
        <w:rPr>
          <w:sz w:val="20"/>
          <w:szCs w:val="20"/>
        </w:rPr>
        <w:br w:type="page"/>
      </w:r>
    </w:p>
    <w:p w:rsidR="00204099" w:rsidRPr="001F0411" w:rsidRDefault="000E6A0F" w:rsidP="00204099">
      <w:pPr>
        <w:spacing w:after="0"/>
        <w:jc w:val="right"/>
        <w:rPr>
          <w:b/>
        </w:rPr>
      </w:pPr>
      <w:r w:rsidRPr="001F0411">
        <w:rPr>
          <w:b/>
        </w:rPr>
        <w:lastRenderedPageBreak/>
        <w:t>Załącznik 2</w:t>
      </w:r>
    </w:p>
    <w:p w:rsidR="00551C43" w:rsidRPr="001F0411" w:rsidRDefault="00551C43" w:rsidP="00551C43">
      <w:pPr>
        <w:suppressAutoHyphens/>
        <w:spacing w:after="0" w:line="360" w:lineRule="auto"/>
        <w:rPr>
          <w:rFonts w:cs="Calibri"/>
          <w:i/>
          <w:sz w:val="16"/>
          <w:lang w:eastAsia="pl-PL"/>
        </w:rPr>
      </w:pPr>
    </w:p>
    <w:p w:rsidR="00551C43" w:rsidRPr="001F0411" w:rsidRDefault="00551C43" w:rsidP="00551C43">
      <w:pPr>
        <w:suppressAutoHyphens/>
        <w:spacing w:after="0" w:line="360" w:lineRule="auto"/>
        <w:jc w:val="both"/>
        <w:rPr>
          <w:rFonts w:cs="Calibri"/>
          <w:sz w:val="16"/>
          <w:lang w:eastAsia="pl-PL"/>
        </w:rPr>
      </w:pPr>
      <w:r w:rsidRPr="001F0411">
        <w:rPr>
          <w:rFonts w:cs="Calibri"/>
          <w:sz w:val="16"/>
          <w:lang w:eastAsia="pl-PL"/>
        </w:rPr>
        <w:t>Nazwa i adres Wykonawcy:</w:t>
      </w:r>
    </w:p>
    <w:p w:rsidR="00551C43" w:rsidRPr="001F0411" w:rsidRDefault="00551C43" w:rsidP="00551C43">
      <w:pPr>
        <w:suppressAutoHyphens/>
        <w:spacing w:after="0" w:line="360" w:lineRule="auto"/>
        <w:rPr>
          <w:rFonts w:cs="Calibri"/>
          <w:sz w:val="16"/>
          <w:lang w:eastAsia="pl-PL"/>
        </w:rPr>
      </w:pPr>
      <w:r w:rsidRPr="001F0411">
        <w:rPr>
          <w:rFonts w:cs="Calibri"/>
          <w:sz w:val="16"/>
          <w:lang w:eastAsia="pl-PL"/>
        </w:rPr>
        <w:t>.......................................................................................</w:t>
      </w:r>
    </w:p>
    <w:p w:rsidR="00551C43" w:rsidRPr="001F0411" w:rsidRDefault="00551C43" w:rsidP="00551C43">
      <w:pPr>
        <w:suppressAutoHyphens/>
        <w:spacing w:after="0" w:line="360" w:lineRule="auto"/>
        <w:rPr>
          <w:rFonts w:ascii="Times New Roman" w:eastAsia="Times New Roman" w:hAnsi="Times New Roman"/>
          <w:sz w:val="24"/>
          <w:lang w:eastAsia="pl-PL"/>
        </w:rPr>
      </w:pPr>
      <w:r w:rsidRPr="001F0411">
        <w:rPr>
          <w:rFonts w:cs="Calibri"/>
          <w:sz w:val="16"/>
          <w:lang w:eastAsia="pl-PL"/>
        </w:rPr>
        <w:t>.......................................................................................</w:t>
      </w:r>
    </w:p>
    <w:p w:rsidR="00551C43" w:rsidRPr="001F0411" w:rsidRDefault="00551C43" w:rsidP="00551C43">
      <w:pPr>
        <w:suppressAutoHyphens/>
        <w:spacing w:after="0" w:line="360" w:lineRule="auto"/>
        <w:rPr>
          <w:rFonts w:cs="Calibri"/>
          <w:sz w:val="16"/>
          <w:lang w:eastAsia="pl-PL"/>
        </w:rPr>
      </w:pPr>
      <w:r w:rsidRPr="001F0411">
        <w:rPr>
          <w:rFonts w:cs="Calibri"/>
          <w:sz w:val="16"/>
          <w:lang w:eastAsia="pl-PL"/>
        </w:rPr>
        <w:t>.......................................................................................</w:t>
      </w:r>
    </w:p>
    <w:p w:rsidR="00551C43" w:rsidRPr="001F0411" w:rsidRDefault="00551C43" w:rsidP="00551C43">
      <w:pPr>
        <w:suppressAutoHyphens/>
        <w:spacing w:after="0" w:line="360" w:lineRule="auto"/>
        <w:rPr>
          <w:rFonts w:cs="Calibri"/>
          <w:sz w:val="16"/>
          <w:lang w:eastAsia="pl-PL"/>
        </w:rPr>
      </w:pPr>
      <w:r w:rsidRPr="001F0411">
        <w:rPr>
          <w:rFonts w:cs="Calibri"/>
          <w:sz w:val="16"/>
          <w:lang w:eastAsia="pl-PL"/>
        </w:rPr>
        <w:t>.......................................................................................</w:t>
      </w:r>
    </w:p>
    <w:p w:rsidR="00204099" w:rsidRPr="001F0411" w:rsidRDefault="00204099" w:rsidP="00204099">
      <w:pPr>
        <w:widowControl w:val="0"/>
        <w:suppressAutoHyphens/>
        <w:spacing w:after="0" w:line="480" w:lineRule="auto"/>
        <w:ind w:right="5954"/>
        <w:rPr>
          <w:rFonts w:ascii="Arial" w:eastAsia="Arial" w:hAnsi="Arial" w:cs="Arial"/>
          <w:i/>
          <w:kern w:val="1"/>
          <w:sz w:val="16"/>
          <w:szCs w:val="24"/>
          <w:lang w:eastAsia="hi-IN" w:bidi="hi-IN"/>
        </w:rPr>
      </w:pPr>
    </w:p>
    <w:p w:rsidR="00204099" w:rsidRPr="001F0411" w:rsidRDefault="00204099" w:rsidP="00204099">
      <w:pPr>
        <w:widowControl w:val="0"/>
        <w:suppressAutoHyphens/>
        <w:spacing w:after="0" w:line="240" w:lineRule="auto"/>
        <w:jc w:val="center"/>
        <w:rPr>
          <w:rFonts w:ascii="Arial" w:eastAsia="Lucida Sans Unicode" w:hAnsi="Arial" w:cs="Arial"/>
          <w:b/>
          <w:bCs/>
          <w:kern w:val="1"/>
          <w:sz w:val="26"/>
          <w:szCs w:val="26"/>
          <w:lang w:eastAsia="hi-IN" w:bidi="hi-IN"/>
        </w:rPr>
      </w:pPr>
      <w:r w:rsidRPr="001F0411">
        <w:rPr>
          <w:rFonts w:ascii="Arial" w:eastAsia="Lucida Sans Unicode" w:hAnsi="Arial" w:cs="Arial"/>
          <w:b/>
          <w:bCs/>
          <w:kern w:val="1"/>
          <w:sz w:val="26"/>
          <w:szCs w:val="26"/>
          <w:lang w:eastAsia="hi-IN" w:bidi="hi-IN"/>
        </w:rPr>
        <w:t xml:space="preserve">OŚWIADCZENIE O BRAKU POWIĄZAŃ OSOBOWYCH </w:t>
      </w:r>
    </w:p>
    <w:p w:rsidR="00204099" w:rsidRPr="001F0411" w:rsidRDefault="00204099" w:rsidP="00204099">
      <w:pPr>
        <w:widowControl w:val="0"/>
        <w:suppressAutoHyphens/>
        <w:spacing w:after="0" w:line="240" w:lineRule="auto"/>
        <w:jc w:val="center"/>
        <w:rPr>
          <w:rFonts w:ascii="Arial" w:eastAsia="Lucida Sans Unicode" w:hAnsi="Arial" w:cs="Mangal"/>
          <w:kern w:val="1"/>
          <w:sz w:val="20"/>
          <w:szCs w:val="20"/>
          <w:lang w:eastAsia="hi-IN" w:bidi="hi-IN"/>
        </w:rPr>
      </w:pPr>
      <w:r w:rsidRPr="001F0411">
        <w:rPr>
          <w:rFonts w:ascii="Arial" w:eastAsia="Lucida Sans Unicode" w:hAnsi="Arial" w:cs="Arial"/>
          <w:b/>
          <w:bCs/>
          <w:kern w:val="1"/>
          <w:sz w:val="26"/>
          <w:szCs w:val="26"/>
          <w:lang w:eastAsia="hi-IN" w:bidi="hi-IN"/>
        </w:rPr>
        <w:t>LUB KAPITAŁOWYCH</w:t>
      </w:r>
      <w:r w:rsidRPr="001F0411">
        <w:rPr>
          <w:rFonts w:ascii="Arial" w:eastAsia="Lucida Sans Unicode" w:hAnsi="Arial" w:cs="Tahoma"/>
          <w:b/>
          <w:bCs/>
          <w:kern w:val="1"/>
          <w:sz w:val="32"/>
          <w:vertAlign w:val="superscript"/>
          <w:lang w:eastAsia="hi-IN" w:bidi="hi-IN"/>
        </w:rPr>
        <w:footnoteReference w:customMarkFollows="1" w:id="1"/>
        <w:t>*</w:t>
      </w:r>
    </w:p>
    <w:p w:rsidR="00204099" w:rsidRPr="001F0411" w:rsidRDefault="00204099" w:rsidP="00204099">
      <w:pPr>
        <w:widowControl w:val="0"/>
        <w:suppressAutoHyphens/>
        <w:spacing w:after="0" w:line="240" w:lineRule="auto"/>
        <w:jc w:val="center"/>
        <w:rPr>
          <w:rFonts w:ascii="Arial" w:eastAsia="Lucida Sans Unicode" w:hAnsi="Arial" w:cs="Mangal"/>
          <w:kern w:val="1"/>
          <w:sz w:val="20"/>
          <w:szCs w:val="20"/>
          <w:lang w:eastAsia="hi-IN" w:bidi="hi-IN"/>
        </w:rPr>
      </w:pPr>
    </w:p>
    <w:p w:rsidR="008D231B" w:rsidRDefault="00204099" w:rsidP="00EF5C1C">
      <w:pPr>
        <w:widowControl w:val="0"/>
        <w:tabs>
          <w:tab w:val="left" w:pos="495"/>
          <w:tab w:val="left" w:pos="525"/>
          <w:tab w:val="left" w:pos="555"/>
        </w:tabs>
        <w:suppressAutoHyphens/>
        <w:spacing w:after="0" w:line="240" w:lineRule="auto"/>
        <w:jc w:val="both"/>
        <w:rPr>
          <w:rFonts w:eastAsia="Lucida Sans Unicode" w:cs="Tahoma"/>
          <w:b/>
        </w:rPr>
      </w:pPr>
      <w:r w:rsidRPr="001F0411">
        <w:rPr>
          <w:rFonts w:ascii="Arial" w:eastAsia="Times New Roman" w:hAnsi="Arial" w:cs="Arial"/>
          <w:kern w:val="1"/>
          <w:sz w:val="20"/>
          <w:szCs w:val="20"/>
          <w:lang w:eastAsia="hi-IN" w:bidi="hi-IN"/>
        </w:rPr>
        <w:t xml:space="preserve">W związku z udziałem w </w:t>
      </w:r>
      <w:r w:rsidR="00470DBF" w:rsidRPr="001F0411">
        <w:rPr>
          <w:rFonts w:ascii="Arial" w:eastAsia="Times New Roman" w:hAnsi="Arial" w:cs="Arial"/>
          <w:kern w:val="1"/>
          <w:sz w:val="20"/>
          <w:szCs w:val="20"/>
          <w:lang w:eastAsia="hi-IN" w:bidi="hi-IN"/>
        </w:rPr>
        <w:t>postępowaniu</w:t>
      </w:r>
      <w:r w:rsidRPr="001F0411">
        <w:rPr>
          <w:rFonts w:ascii="Arial" w:eastAsia="Times New Roman" w:hAnsi="Arial" w:cs="Arial"/>
          <w:kern w:val="1"/>
          <w:sz w:val="20"/>
          <w:szCs w:val="20"/>
          <w:lang w:eastAsia="hi-IN" w:bidi="hi-IN"/>
        </w:rPr>
        <w:t xml:space="preserve"> </w:t>
      </w:r>
      <w:r w:rsidR="008D231B" w:rsidRPr="001F0411">
        <w:rPr>
          <w:rFonts w:ascii="Arial" w:eastAsia="Arial" w:hAnsi="Arial" w:cs="Arial"/>
          <w:kern w:val="1"/>
          <w:sz w:val="20"/>
          <w:szCs w:val="20"/>
          <w:lang w:eastAsia="hi-IN" w:bidi="hi-IN"/>
        </w:rPr>
        <w:t>na</w:t>
      </w:r>
      <w:r w:rsidR="00A43D41" w:rsidRPr="001F0411">
        <w:rPr>
          <w:b/>
          <w:sz w:val="20"/>
          <w:szCs w:val="20"/>
        </w:rPr>
        <w:t xml:space="preserve"> </w:t>
      </w:r>
      <w:r w:rsidR="000061B9" w:rsidRPr="001F0411">
        <w:rPr>
          <w:rFonts w:eastAsia="Lucida Sans Unicode" w:cs="Tahoma"/>
          <w:b/>
        </w:rPr>
        <w:t>Szkolenie dla uczestników  Projektu „ Drogowskaz” w ramach Regionalnego Programu Operacyjnego Województwa Śląskiego na lata 2014-2020 współfinansowanego ze środków Europejskiego Funduszu Społecznego –Profesjonalne sprzątanie wraz z obsługą maszyn czyszczących</w:t>
      </w:r>
    </w:p>
    <w:p w:rsidR="00A605DB" w:rsidRDefault="00A605DB" w:rsidP="00EF5C1C">
      <w:pPr>
        <w:widowControl w:val="0"/>
        <w:tabs>
          <w:tab w:val="left" w:pos="495"/>
          <w:tab w:val="left" w:pos="525"/>
          <w:tab w:val="left" w:pos="555"/>
        </w:tabs>
        <w:suppressAutoHyphens/>
        <w:spacing w:after="0" w:line="240" w:lineRule="auto"/>
        <w:jc w:val="both"/>
        <w:rPr>
          <w:rFonts w:eastAsia="Lucida Sans Unicode" w:cs="Tahoma"/>
          <w:b/>
        </w:rPr>
      </w:pPr>
    </w:p>
    <w:p w:rsidR="00A605DB" w:rsidRPr="001F0411" w:rsidRDefault="00A605DB" w:rsidP="00EF5C1C">
      <w:pPr>
        <w:widowControl w:val="0"/>
        <w:tabs>
          <w:tab w:val="left" w:pos="495"/>
          <w:tab w:val="left" w:pos="525"/>
          <w:tab w:val="left" w:pos="555"/>
        </w:tabs>
        <w:suppressAutoHyphens/>
        <w:spacing w:after="0" w:line="240" w:lineRule="auto"/>
        <w:jc w:val="both"/>
        <w:rPr>
          <w:rFonts w:ascii="Arial" w:eastAsia="Arial" w:hAnsi="Arial" w:cs="Arial"/>
          <w:b/>
          <w:kern w:val="1"/>
          <w:sz w:val="20"/>
          <w:szCs w:val="20"/>
          <w:lang w:eastAsia="hi-IN" w:bidi="hi-IN"/>
        </w:rPr>
      </w:pPr>
      <w:r>
        <w:rPr>
          <w:rFonts w:eastAsia="Lucida Sans Unicode" w:cs="Tahoma"/>
          <w:b/>
        </w:rPr>
        <w:t>Dotyczy części: …………………………..</w:t>
      </w:r>
    </w:p>
    <w:p w:rsidR="00B13F3D" w:rsidRPr="001F0411" w:rsidRDefault="00B13F3D" w:rsidP="00204099">
      <w:pPr>
        <w:widowControl w:val="0"/>
        <w:tabs>
          <w:tab w:val="left" w:pos="495"/>
          <w:tab w:val="left" w:pos="525"/>
          <w:tab w:val="left" w:pos="555"/>
        </w:tabs>
        <w:suppressAutoHyphens/>
        <w:spacing w:after="0" w:line="360" w:lineRule="auto"/>
        <w:jc w:val="both"/>
        <w:rPr>
          <w:rFonts w:ascii="Arial" w:eastAsia="Arial" w:hAnsi="Arial" w:cs="Arial"/>
          <w:b/>
          <w:kern w:val="1"/>
          <w:sz w:val="20"/>
          <w:szCs w:val="20"/>
          <w:lang w:eastAsia="hi-IN" w:bidi="hi-IN"/>
        </w:rPr>
      </w:pPr>
    </w:p>
    <w:p w:rsidR="00204099" w:rsidRPr="001F0411" w:rsidRDefault="00204099" w:rsidP="00204099">
      <w:pPr>
        <w:widowControl w:val="0"/>
        <w:tabs>
          <w:tab w:val="left" w:pos="495"/>
          <w:tab w:val="left" w:pos="525"/>
          <w:tab w:val="left" w:pos="555"/>
        </w:tabs>
        <w:suppressAutoHyphens/>
        <w:spacing w:after="0" w:line="360" w:lineRule="auto"/>
        <w:jc w:val="both"/>
        <w:rPr>
          <w:rFonts w:ascii="Arial" w:eastAsia="Times New Roman" w:hAnsi="Arial" w:cs="Arial"/>
          <w:kern w:val="1"/>
          <w:sz w:val="20"/>
          <w:szCs w:val="20"/>
          <w:lang w:eastAsia="hi-IN" w:bidi="hi-IN"/>
        </w:rPr>
      </w:pPr>
      <w:r w:rsidRPr="001F0411">
        <w:rPr>
          <w:rFonts w:ascii="Arial" w:eastAsia="Verdana" w:hAnsi="Arial" w:cs="Arial"/>
          <w:kern w:val="1"/>
          <w:sz w:val="20"/>
          <w:szCs w:val="20"/>
          <w:lang w:eastAsia="hi-IN" w:bidi="hi-IN"/>
        </w:rPr>
        <w:t>oświadczam/-y</w:t>
      </w:r>
      <w:r w:rsidRPr="001F0411">
        <w:rPr>
          <w:rFonts w:ascii="Arial" w:eastAsia="Times New Roman" w:hAnsi="Arial" w:cs="Arial"/>
          <w:kern w:val="1"/>
          <w:sz w:val="20"/>
          <w:szCs w:val="20"/>
          <w:lang w:eastAsia="hi-IN" w:bidi="hi-IN"/>
        </w:rPr>
        <w:t>, że nie jestem(</w:t>
      </w:r>
      <w:proofErr w:type="spellStart"/>
      <w:r w:rsidRPr="001F0411">
        <w:rPr>
          <w:rFonts w:ascii="Arial" w:eastAsia="Times New Roman" w:hAnsi="Arial" w:cs="Arial"/>
          <w:kern w:val="1"/>
          <w:sz w:val="20"/>
          <w:szCs w:val="20"/>
          <w:lang w:eastAsia="hi-IN" w:bidi="hi-IN"/>
        </w:rPr>
        <w:t>eśmy</w:t>
      </w:r>
      <w:proofErr w:type="spellEnd"/>
      <w:r w:rsidRPr="001F0411">
        <w:rPr>
          <w:rFonts w:ascii="Arial" w:eastAsia="Times New Roman" w:hAnsi="Arial" w:cs="Arial"/>
          <w:kern w:val="1"/>
          <w:sz w:val="20"/>
          <w:szCs w:val="20"/>
          <w:lang w:eastAsia="hi-IN" w:bidi="hi-IN"/>
        </w:rPr>
        <w:t xml:space="preserve">) powiązani z Zamawiającym osobowo lub kapitałowo. </w:t>
      </w:r>
    </w:p>
    <w:p w:rsidR="00204099" w:rsidRPr="001F0411" w:rsidRDefault="00204099" w:rsidP="00204099">
      <w:pPr>
        <w:widowControl w:val="0"/>
        <w:suppressAutoHyphens/>
        <w:spacing w:after="0" w:line="240" w:lineRule="auto"/>
        <w:jc w:val="both"/>
        <w:rPr>
          <w:rFonts w:ascii="Arial" w:eastAsia="Times New Roman" w:hAnsi="Arial" w:cs="Arial"/>
          <w:kern w:val="1"/>
          <w:sz w:val="20"/>
          <w:szCs w:val="20"/>
          <w:lang w:eastAsia="hi-IN" w:bidi="hi-IN"/>
        </w:rPr>
      </w:pPr>
      <w:r w:rsidRPr="001F0411">
        <w:rPr>
          <w:rFonts w:ascii="Arial" w:eastAsia="Times New Roman" w:hAnsi="Arial" w:cs="Arial"/>
          <w:kern w:val="1"/>
          <w:sz w:val="20"/>
          <w:szCs w:val="20"/>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204099" w:rsidRPr="001F0411" w:rsidRDefault="00204099" w:rsidP="00355D6A">
      <w:pPr>
        <w:widowControl w:val="0"/>
        <w:numPr>
          <w:ilvl w:val="0"/>
          <w:numId w:val="9"/>
        </w:numPr>
        <w:suppressAutoHyphens/>
        <w:spacing w:after="0" w:line="240" w:lineRule="auto"/>
        <w:jc w:val="both"/>
        <w:rPr>
          <w:rFonts w:ascii="Arial" w:eastAsia="Times New Roman" w:hAnsi="Arial" w:cs="Arial"/>
          <w:kern w:val="1"/>
          <w:sz w:val="20"/>
          <w:szCs w:val="20"/>
          <w:lang w:eastAsia="hi-IN" w:bidi="hi-IN"/>
        </w:rPr>
      </w:pPr>
      <w:r w:rsidRPr="001F0411">
        <w:rPr>
          <w:rFonts w:ascii="Arial" w:eastAsia="Times New Roman" w:hAnsi="Arial" w:cs="Arial"/>
          <w:kern w:val="1"/>
          <w:sz w:val="20"/>
          <w:szCs w:val="20"/>
          <w:lang w:eastAsia="hi-IN" w:bidi="hi-IN"/>
        </w:rPr>
        <w:t>uczestniczeniu w spółce jako wspólnik spółki cywilnej lub spółki osobowej;</w:t>
      </w:r>
    </w:p>
    <w:p w:rsidR="00204099" w:rsidRPr="001F0411" w:rsidRDefault="00204099" w:rsidP="00355D6A">
      <w:pPr>
        <w:widowControl w:val="0"/>
        <w:numPr>
          <w:ilvl w:val="0"/>
          <w:numId w:val="9"/>
        </w:numPr>
        <w:tabs>
          <w:tab w:val="num" w:pos="0"/>
        </w:tabs>
        <w:suppressAutoHyphens/>
        <w:spacing w:after="0" w:line="240" w:lineRule="auto"/>
        <w:jc w:val="both"/>
        <w:rPr>
          <w:rFonts w:ascii="Arial" w:eastAsia="Times New Roman" w:hAnsi="Arial" w:cs="Arial"/>
          <w:kern w:val="1"/>
          <w:sz w:val="20"/>
          <w:szCs w:val="20"/>
          <w:lang w:eastAsia="hi-IN" w:bidi="hi-IN"/>
        </w:rPr>
      </w:pPr>
      <w:r w:rsidRPr="001F0411">
        <w:rPr>
          <w:rFonts w:ascii="Arial" w:eastAsia="Times New Roman" w:hAnsi="Arial" w:cs="Arial"/>
          <w:kern w:val="1"/>
          <w:sz w:val="20"/>
          <w:szCs w:val="20"/>
          <w:lang w:eastAsia="hi-IN" w:bidi="hi-IN"/>
        </w:rPr>
        <w:t>posiadaniu co najmniej 10 % udziałów lub akcji;</w:t>
      </w:r>
    </w:p>
    <w:p w:rsidR="00204099" w:rsidRPr="001F0411" w:rsidRDefault="00204099" w:rsidP="00355D6A">
      <w:pPr>
        <w:widowControl w:val="0"/>
        <w:numPr>
          <w:ilvl w:val="0"/>
          <w:numId w:val="9"/>
        </w:numPr>
        <w:tabs>
          <w:tab w:val="num" w:pos="0"/>
        </w:tabs>
        <w:suppressAutoHyphens/>
        <w:spacing w:after="0" w:line="240" w:lineRule="auto"/>
        <w:jc w:val="both"/>
        <w:rPr>
          <w:rFonts w:ascii="Arial" w:eastAsia="Times New Roman" w:hAnsi="Arial" w:cs="Arial"/>
          <w:kern w:val="1"/>
          <w:sz w:val="20"/>
          <w:szCs w:val="20"/>
          <w:lang w:eastAsia="hi-IN" w:bidi="hi-IN"/>
        </w:rPr>
      </w:pPr>
      <w:r w:rsidRPr="001F0411">
        <w:rPr>
          <w:rFonts w:ascii="Arial" w:eastAsia="Times New Roman" w:hAnsi="Arial" w:cs="Arial"/>
          <w:kern w:val="1"/>
          <w:sz w:val="20"/>
          <w:szCs w:val="20"/>
          <w:lang w:eastAsia="hi-IN" w:bidi="hi-IN"/>
        </w:rPr>
        <w:t>pełnieniu funkcji członka organu nadzorczego lub zarządzającego, prokurenta, pełnomocnika;</w:t>
      </w:r>
    </w:p>
    <w:p w:rsidR="00204099" w:rsidRPr="001F0411" w:rsidRDefault="00204099" w:rsidP="00355D6A">
      <w:pPr>
        <w:widowControl w:val="0"/>
        <w:numPr>
          <w:ilvl w:val="0"/>
          <w:numId w:val="9"/>
        </w:numPr>
        <w:tabs>
          <w:tab w:val="num" w:pos="0"/>
        </w:tabs>
        <w:suppressAutoHyphens/>
        <w:spacing w:after="0" w:line="240" w:lineRule="auto"/>
        <w:jc w:val="both"/>
        <w:rPr>
          <w:rFonts w:ascii="Arial" w:eastAsia="Times New Roman" w:hAnsi="Arial" w:cs="Arial"/>
          <w:kern w:val="1"/>
          <w:sz w:val="20"/>
          <w:szCs w:val="20"/>
          <w:lang w:eastAsia="hi-IN" w:bidi="hi-IN"/>
        </w:rPr>
      </w:pPr>
      <w:r w:rsidRPr="001F0411">
        <w:rPr>
          <w:rFonts w:ascii="Arial" w:eastAsia="Times New Roman" w:hAnsi="Arial" w:cs="Arial"/>
          <w:kern w:val="1"/>
          <w:sz w:val="20"/>
          <w:szCs w:val="20"/>
          <w:lang w:eastAsia="hi-IN" w:bidi="hi-IN"/>
        </w:rPr>
        <w:t>pozostawaniu w związku małżeńskim, w stosunku pokrewieństwa lub powinowactwa w linii prostej, pokrewieństwa lub powinowactwa w linii bocznej do drugiego stopnia lub w stosunku przysposobienia, opieki lub kurateli.</w:t>
      </w:r>
    </w:p>
    <w:p w:rsidR="00204099" w:rsidRPr="001F0411" w:rsidRDefault="00204099" w:rsidP="00204099">
      <w:pPr>
        <w:widowControl w:val="0"/>
        <w:suppressAutoHyphens/>
        <w:spacing w:after="0" w:line="240" w:lineRule="auto"/>
        <w:jc w:val="both"/>
        <w:rPr>
          <w:rFonts w:ascii="Verdana" w:eastAsia="Times New Roman" w:hAnsi="Verdana" w:cs="Arial"/>
          <w:kern w:val="1"/>
          <w:sz w:val="20"/>
          <w:szCs w:val="20"/>
          <w:lang w:eastAsia="hi-IN" w:bidi="hi-IN"/>
        </w:rPr>
      </w:pPr>
    </w:p>
    <w:p w:rsidR="00204099" w:rsidRPr="001F0411" w:rsidRDefault="00204099" w:rsidP="00204099">
      <w:pPr>
        <w:widowControl w:val="0"/>
        <w:suppressAutoHyphens/>
        <w:spacing w:after="0" w:line="200" w:lineRule="atLeast"/>
        <w:jc w:val="both"/>
        <w:rPr>
          <w:rFonts w:ascii="Arial" w:eastAsia="Lucida Sans Unicode" w:hAnsi="Arial" w:cs="Arial"/>
          <w:b/>
          <w:i/>
          <w:kern w:val="1"/>
          <w:sz w:val="18"/>
          <w:szCs w:val="18"/>
          <w:lang w:eastAsia="hi-IN" w:bidi="hi-IN"/>
        </w:rPr>
      </w:pPr>
      <w:r w:rsidRPr="001F0411">
        <w:rPr>
          <w:rFonts w:ascii="Arial" w:eastAsia="Lucida Sans Unicode" w:hAnsi="Arial" w:cs="Arial"/>
          <w:b/>
          <w:i/>
          <w:kern w:val="1"/>
          <w:sz w:val="18"/>
          <w:szCs w:val="18"/>
          <w:lang w:eastAsia="hi-IN" w:bidi="hi-IN"/>
        </w:rPr>
        <w:t xml:space="preserve">Prawdziwość powyższych danych potwierdzam własnoręcznym podpisem, świadom odpowiedzialności karnej z art. 297 k.k. </w:t>
      </w:r>
    </w:p>
    <w:p w:rsidR="00204099" w:rsidRPr="001F0411" w:rsidRDefault="00204099" w:rsidP="00204099">
      <w:pPr>
        <w:widowControl w:val="0"/>
        <w:suppressAutoHyphens/>
        <w:overflowPunct w:val="0"/>
        <w:autoSpaceDE w:val="0"/>
        <w:spacing w:after="0" w:line="240" w:lineRule="auto"/>
        <w:ind w:left="2127"/>
        <w:textAlignment w:val="baseline"/>
        <w:rPr>
          <w:rFonts w:ascii="Arial" w:eastAsia="Lucida Sans Unicode" w:hAnsi="Arial" w:cs="Mangal"/>
          <w:kern w:val="1"/>
          <w:sz w:val="24"/>
          <w:szCs w:val="24"/>
          <w:lang w:eastAsia="hi-IN" w:bidi="hi-IN"/>
        </w:rPr>
      </w:pPr>
    </w:p>
    <w:p w:rsidR="00551C43" w:rsidRPr="001F0411" w:rsidRDefault="00551C43" w:rsidP="00551C43">
      <w:pPr>
        <w:suppressAutoHyphens/>
        <w:spacing w:after="0" w:line="360" w:lineRule="auto"/>
        <w:jc w:val="both"/>
        <w:rPr>
          <w:rFonts w:eastAsia="Arial" w:cs="Arial"/>
          <w:sz w:val="20"/>
          <w:szCs w:val="20"/>
          <w:lang w:eastAsia="zh-CN"/>
        </w:rPr>
      </w:pPr>
    </w:p>
    <w:p w:rsidR="00551C43" w:rsidRPr="001F0411" w:rsidRDefault="00551C43" w:rsidP="00551C43">
      <w:pPr>
        <w:suppressAutoHyphens/>
        <w:spacing w:after="0"/>
        <w:jc w:val="both"/>
        <w:rPr>
          <w:rFonts w:eastAsia="Times New Roman"/>
          <w:sz w:val="20"/>
          <w:szCs w:val="20"/>
          <w:lang w:eastAsia="zh-CN"/>
        </w:rPr>
      </w:pPr>
      <w:r w:rsidRPr="001F0411">
        <w:rPr>
          <w:rFonts w:eastAsia="Times New Roman"/>
          <w:i/>
          <w:sz w:val="20"/>
          <w:szCs w:val="20"/>
          <w:lang w:eastAsia="ar-SA"/>
        </w:rPr>
        <w:t>............................................</w:t>
      </w:r>
      <w:r w:rsidRPr="001F0411">
        <w:rPr>
          <w:rFonts w:eastAsia="Times New Roman"/>
          <w:i/>
          <w:sz w:val="20"/>
          <w:szCs w:val="20"/>
          <w:lang w:eastAsia="ar-SA"/>
        </w:rPr>
        <w:tab/>
      </w:r>
      <w:r w:rsidRPr="001F0411">
        <w:rPr>
          <w:rFonts w:eastAsia="Times New Roman"/>
          <w:i/>
          <w:sz w:val="20"/>
          <w:szCs w:val="20"/>
          <w:lang w:eastAsia="ar-SA"/>
        </w:rPr>
        <w:tab/>
      </w:r>
      <w:r w:rsidRPr="001F0411">
        <w:rPr>
          <w:rFonts w:eastAsia="Times New Roman"/>
          <w:i/>
          <w:sz w:val="20"/>
          <w:szCs w:val="20"/>
          <w:lang w:eastAsia="ar-SA"/>
        </w:rPr>
        <w:tab/>
      </w:r>
      <w:r w:rsidRPr="001F0411">
        <w:rPr>
          <w:rFonts w:eastAsia="Times New Roman"/>
          <w:i/>
          <w:sz w:val="20"/>
          <w:szCs w:val="20"/>
          <w:lang w:eastAsia="ar-SA"/>
        </w:rPr>
        <w:tab/>
        <w:t>.............................................................</w:t>
      </w:r>
    </w:p>
    <w:p w:rsidR="00551C43" w:rsidRPr="001F0411" w:rsidRDefault="00551C43" w:rsidP="00551C43">
      <w:pPr>
        <w:suppressAutoHyphens/>
        <w:spacing w:after="0"/>
        <w:ind w:left="4962" w:hanging="4257"/>
        <w:rPr>
          <w:rFonts w:eastAsia="Times New Roman"/>
          <w:i/>
          <w:sz w:val="20"/>
          <w:szCs w:val="20"/>
          <w:lang w:eastAsia="zh-CN"/>
        </w:rPr>
      </w:pPr>
      <w:r w:rsidRPr="001F0411">
        <w:rPr>
          <w:rFonts w:eastAsia="Times New Roman"/>
          <w:i/>
          <w:sz w:val="20"/>
          <w:szCs w:val="20"/>
          <w:lang w:eastAsia="zh-CN"/>
        </w:rPr>
        <w:t>(data)</w:t>
      </w:r>
      <w:r w:rsidRPr="001F0411">
        <w:rPr>
          <w:rFonts w:eastAsia="Times New Roman"/>
          <w:i/>
          <w:sz w:val="20"/>
          <w:szCs w:val="20"/>
          <w:lang w:eastAsia="zh-CN"/>
        </w:rPr>
        <w:tab/>
        <w:t>Podpis (podpisy) i pieczęć upoważnionego             przedstawiciela wykonawcy</w:t>
      </w:r>
    </w:p>
    <w:p w:rsidR="00204099" w:rsidRPr="001C2B11" w:rsidRDefault="00204099" w:rsidP="00204099">
      <w:pPr>
        <w:spacing w:after="0"/>
        <w:jc w:val="right"/>
        <w:rPr>
          <w:rFonts w:eastAsia="Times New Roman"/>
          <w:color w:val="FF0000"/>
          <w:sz w:val="20"/>
          <w:szCs w:val="20"/>
          <w:lang w:eastAsia="x-none" w:bidi="x-none"/>
        </w:rPr>
      </w:pPr>
    </w:p>
    <w:p w:rsidR="00204099" w:rsidRPr="001C2B11" w:rsidRDefault="00204099" w:rsidP="008B2129">
      <w:pPr>
        <w:spacing w:after="0"/>
        <w:jc w:val="right"/>
        <w:rPr>
          <w:rFonts w:eastAsia="Times New Roman" w:cs="Arial"/>
          <w:b/>
          <w:color w:val="FF0000"/>
          <w:sz w:val="18"/>
          <w:szCs w:val="18"/>
        </w:rPr>
      </w:pPr>
    </w:p>
    <w:p w:rsidR="00160A44" w:rsidRPr="001C2B11" w:rsidRDefault="00B13F3D" w:rsidP="000E6A0F">
      <w:pPr>
        <w:spacing w:after="0"/>
        <w:jc w:val="right"/>
        <w:rPr>
          <w:rFonts w:eastAsia="Times New Roman" w:cs="Tahoma"/>
          <w:color w:val="FF0000"/>
        </w:rPr>
      </w:pPr>
      <w:r w:rsidRPr="001C2B11">
        <w:rPr>
          <w:rFonts w:eastAsia="Times New Roman"/>
          <w:b/>
          <w:color w:val="FF0000"/>
          <w:lang w:eastAsia="pl-PL"/>
        </w:rPr>
        <w:br w:type="page"/>
      </w:r>
    </w:p>
    <w:p w:rsidR="00284BCD" w:rsidRPr="006947A8" w:rsidRDefault="00284BCD" w:rsidP="00160A44">
      <w:pPr>
        <w:contextualSpacing/>
        <w:jc w:val="right"/>
        <w:rPr>
          <w:rFonts w:eastAsia="Times New Roman"/>
          <w:b/>
          <w:lang w:eastAsia="pl-PL"/>
        </w:rPr>
      </w:pPr>
      <w:r w:rsidRPr="006947A8">
        <w:rPr>
          <w:rFonts w:eastAsia="Times New Roman"/>
          <w:b/>
          <w:lang w:eastAsia="pl-PL"/>
        </w:rPr>
        <w:lastRenderedPageBreak/>
        <w:t>Załącznik nr 3</w:t>
      </w:r>
    </w:p>
    <w:p w:rsidR="00284BCD" w:rsidRPr="006947A8" w:rsidRDefault="00284BCD" w:rsidP="00284BCD">
      <w:pPr>
        <w:contextualSpacing/>
        <w:jc w:val="center"/>
        <w:rPr>
          <w:rFonts w:eastAsia="Times New Roman"/>
          <w:b/>
          <w:lang w:eastAsia="pl-PL"/>
        </w:rPr>
      </w:pPr>
      <w:r w:rsidRPr="006947A8">
        <w:rPr>
          <w:rFonts w:eastAsia="Times New Roman"/>
          <w:b/>
          <w:lang w:eastAsia="pl-PL"/>
        </w:rPr>
        <w:t>- Wzór-</w:t>
      </w:r>
    </w:p>
    <w:p w:rsidR="00284BCD" w:rsidRPr="006947A8" w:rsidRDefault="003C741F" w:rsidP="00284BCD">
      <w:pPr>
        <w:spacing w:after="0" w:line="240" w:lineRule="auto"/>
        <w:contextualSpacing/>
        <w:jc w:val="center"/>
        <w:rPr>
          <w:rFonts w:eastAsia="Times New Roman"/>
          <w:b/>
          <w:lang w:eastAsia="pl-PL"/>
        </w:rPr>
      </w:pPr>
      <w:r w:rsidRPr="006947A8">
        <w:rPr>
          <w:rFonts w:eastAsia="Times New Roman"/>
          <w:b/>
          <w:lang w:eastAsia="pl-PL"/>
        </w:rPr>
        <w:t>UMOWA Nr  …………./20</w:t>
      </w:r>
      <w:r w:rsidR="00D9066D" w:rsidRPr="006947A8">
        <w:rPr>
          <w:rFonts w:eastAsia="Times New Roman"/>
          <w:b/>
          <w:lang w:eastAsia="pl-PL"/>
        </w:rPr>
        <w:t>20</w:t>
      </w:r>
    </w:p>
    <w:p w:rsidR="00284BCD" w:rsidRPr="006947A8" w:rsidRDefault="00284BCD" w:rsidP="00284BCD">
      <w:pPr>
        <w:spacing w:after="0" w:line="240" w:lineRule="auto"/>
        <w:contextualSpacing/>
        <w:jc w:val="both"/>
        <w:rPr>
          <w:rFonts w:eastAsia="Times New Roman"/>
          <w:lang w:eastAsia="pl-PL"/>
        </w:rPr>
      </w:pPr>
      <w:r w:rsidRPr="006947A8">
        <w:rPr>
          <w:rFonts w:eastAsia="Times New Roman"/>
          <w:lang w:eastAsia="pl-PL"/>
        </w:rPr>
        <w:t>zawarta w dniu ………………… pomiędzy:</w:t>
      </w:r>
    </w:p>
    <w:p w:rsidR="00284BCD" w:rsidRPr="006947A8" w:rsidRDefault="00284BCD" w:rsidP="00284BCD">
      <w:pPr>
        <w:suppressAutoHyphens/>
        <w:spacing w:after="0" w:line="240" w:lineRule="auto"/>
        <w:contextualSpacing/>
        <w:rPr>
          <w:rFonts w:eastAsia="Times New Roman"/>
        </w:rPr>
      </w:pPr>
      <w:r w:rsidRPr="006947A8">
        <w:rPr>
          <w:rFonts w:eastAsia="Times New Roman"/>
        </w:rPr>
        <w:t>Miastem Zabrze, ul. Powstańców Śląskich 5-7, 41-800 Zabrze, NIP 6482743351, zwanym „nabywcą”, w imieniu którego działa reprezentowany przez:</w:t>
      </w:r>
    </w:p>
    <w:p w:rsidR="00284BCD" w:rsidRPr="006947A8" w:rsidRDefault="00D9066D" w:rsidP="00284BCD">
      <w:pPr>
        <w:suppressAutoHyphens/>
        <w:spacing w:after="0" w:line="240" w:lineRule="auto"/>
        <w:contextualSpacing/>
        <w:rPr>
          <w:rFonts w:eastAsia="Times New Roman"/>
        </w:rPr>
      </w:pPr>
      <w:r w:rsidRPr="006947A8">
        <w:rPr>
          <w:rFonts w:eastAsia="Times New Roman"/>
        </w:rPr>
        <w:t>…………………………</w:t>
      </w:r>
      <w:r w:rsidR="00284BCD" w:rsidRPr="006947A8">
        <w:rPr>
          <w:rFonts w:eastAsia="Times New Roman"/>
        </w:rPr>
        <w:t xml:space="preserve"> działającą</w:t>
      </w:r>
      <w:r w:rsidRPr="006947A8">
        <w:rPr>
          <w:rFonts w:eastAsia="Times New Roman"/>
        </w:rPr>
        <w:t>/ działającego</w:t>
      </w:r>
      <w:r w:rsidR="00284BCD" w:rsidRPr="006947A8">
        <w:rPr>
          <w:rFonts w:eastAsia="Times New Roman"/>
        </w:rPr>
        <w:t xml:space="preserve"> na podstawie upoważnienia Prezydenta Miasta Zabrze, </w:t>
      </w:r>
    </w:p>
    <w:p w:rsidR="00284BCD" w:rsidRPr="006947A8" w:rsidRDefault="00284BCD" w:rsidP="00284BCD">
      <w:pPr>
        <w:suppressAutoHyphens/>
        <w:spacing w:after="0" w:line="240" w:lineRule="auto"/>
        <w:contextualSpacing/>
        <w:rPr>
          <w:rFonts w:eastAsia="Times New Roman"/>
        </w:rPr>
      </w:pPr>
      <w:r w:rsidRPr="006947A8">
        <w:rPr>
          <w:rFonts w:eastAsia="Times New Roman"/>
        </w:rPr>
        <w:t xml:space="preserve">Miejski Ośrodek Pomocy Rodzinie w Zabrzu ul. 3 Maja 16  </w:t>
      </w:r>
    </w:p>
    <w:p w:rsidR="00284BCD" w:rsidRPr="006947A8" w:rsidRDefault="00284BCD" w:rsidP="00284BCD">
      <w:pPr>
        <w:suppressAutoHyphens/>
        <w:spacing w:after="0" w:line="240" w:lineRule="auto"/>
        <w:contextualSpacing/>
        <w:rPr>
          <w:rFonts w:eastAsia="Times New Roman"/>
        </w:rPr>
      </w:pPr>
      <w:r w:rsidRPr="006947A8">
        <w:rPr>
          <w:rFonts w:eastAsia="Times New Roman"/>
        </w:rPr>
        <w:t>zwanym dalej zamawiającym,</w:t>
      </w:r>
    </w:p>
    <w:p w:rsidR="00284BCD" w:rsidRPr="006947A8" w:rsidRDefault="00284BCD" w:rsidP="00284BCD">
      <w:pPr>
        <w:spacing w:after="0" w:line="240" w:lineRule="auto"/>
        <w:contextualSpacing/>
        <w:jc w:val="both"/>
        <w:rPr>
          <w:rFonts w:eastAsia="Times New Roman"/>
          <w:b/>
          <w:lang w:eastAsia="pl-PL"/>
        </w:rPr>
      </w:pPr>
      <w:r w:rsidRPr="006947A8">
        <w:rPr>
          <w:rFonts w:eastAsia="Times New Roman"/>
          <w:lang w:eastAsia="pl-PL"/>
        </w:rPr>
        <w:t>a ……………………………………………</w:t>
      </w:r>
    </w:p>
    <w:p w:rsidR="00284BCD" w:rsidRPr="006947A8" w:rsidRDefault="00284BCD" w:rsidP="00284BCD">
      <w:pPr>
        <w:spacing w:after="0" w:line="240" w:lineRule="auto"/>
        <w:contextualSpacing/>
        <w:jc w:val="both"/>
        <w:rPr>
          <w:rFonts w:eastAsia="Times New Roman"/>
        </w:rPr>
      </w:pPr>
      <w:r w:rsidRPr="006947A8">
        <w:rPr>
          <w:rFonts w:eastAsia="Times New Roman"/>
        </w:rPr>
        <w:t>NIP: ……………….. REGON: ………………………</w:t>
      </w:r>
    </w:p>
    <w:p w:rsidR="00284BCD" w:rsidRPr="006947A8" w:rsidRDefault="00284BCD" w:rsidP="00284BCD">
      <w:pPr>
        <w:spacing w:after="0" w:line="240" w:lineRule="auto"/>
        <w:contextualSpacing/>
        <w:jc w:val="both"/>
        <w:rPr>
          <w:rFonts w:eastAsia="Times New Roman"/>
        </w:rPr>
      </w:pPr>
      <w:r w:rsidRPr="006947A8">
        <w:rPr>
          <w:rFonts w:eastAsia="Times New Roman"/>
        </w:rPr>
        <w:t>reprezentowaną przez:</w:t>
      </w:r>
    </w:p>
    <w:p w:rsidR="00284BCD" w:rsidRPr="006947A8" w:rsidRDefault="00284BCD" w:rsidP="00284BCD">
      <w:pPr>
        <w:widowControl w:val="0"/>
        <w:suppressAutoHyphens/>
        <w:spacing w:after="0" w:line="240" w:lineRule="auto"/>
        <w:contextualSpacing/>
        <w:jc w:val="both"/>
        <w:rPr>
          <w:rFonts w:eastAsia="Lucida Sans Unicode" w:cs="Tahoma"/>
          <w:lang w:eastAsia="ar-SA"/>
        </w:rPr>
      </w:pPr>
      <w:r w:rsidRPr="006947A8">
        <w:rPr>
          <w:rFonts w:eastAsia="Lucida Sans Unicode" w:cs="Tahoma"/>
          <w:lang w:eastAsia="ar-SA"/>
        </w:rPr>
        <w:t>zwanym dalej Wykonawcą</w:t>
      </w:r>
    </w:p>
    <w:p w:rsidR="00284BCD" w:rsidRPr="006947A8" w:rsidRDefault="00284BCD" w:rsidP="00284BCD">
      <w:pPr>
        <w:spacing w:after="0"/>
        <w:jc w:val="both"/>
        <w:rPr>
          <w:bCs/>
          <w:sz w:val="20"/>
          <w:szCs w:val="20"/>
          <w:lang w:eastAsia="pl-PL"/>
        </w:rPr>
      </w:pPr>
      <w:r w:rsidRPr="006947A8">
        <w:rPr>
          <w:rFonts w:cs="Calibri"/>
          <w:sz w:val="20"/>
          <w:szCs w:val="20"/>
          <w:lang w:eastAsia="pl-PL"/>
        </w:rPr>
        <w:t xml:space="preserve">po przeprowadzeniu postępowania o udzielenie zamówienia na usługi społeczne w trybie art 138o ustawy z dnia 29 stycznia 2004 – Prawo zamówień publicznych (tekst jednolity Dz. U. z 2015, poz. 2164). </w:t>
      </w:r>
      <w:r w:rsidRPr="006947A8">
        <w:rPr>
          <w:bCs/>
          <w:sz w:val="20"/>
          <w:szCs w:val="20"/>
          <w:lang w:eastAsia="pl-PL"/>
        </w:rPr>
        <w:t>oraz przepisów Regulaminu udzielania zamówień na usługi społeczne w Miejskim Ośrodku Pomocy Rodzinie w Zabrzu wprowadzonego zarządzeniem nr 0211/80/2017 z dnia 01.12.2017 r. Dyrektora Miejskiego Ośrodka Pomocy Rodzinie w Zabrzu.</w:t>
      </w:r>
    </w:p>
    <w:p w:rsidR="00284BCD" w:rsidRPr="006947A8" w:rsidRDefault="00284BCD" w:rsidP="00284BCD">
      <w:pPr>
        <w:spacing w:after="0" w:line="240" w:lineRule="auto"/>
        <w:contextualSpacing/>
        <w:jc w:val="center"/>
        <w:rPr>
          <w:rFonts w:eastAsia="Times New Roman"/>
          <w:b/>
          <w:lang w:eastAsia="pl-PL"/>
        </w:rPr>
      </w:pPr>
      <w:r w:rsidRPr="006947A8">
        <w:rPr>
          <w:rFonts w:eastAsia="Times New Roman"/>
          <w:b/>
          <w:lang w:eastAsia="pl-PL"/>
        </w:rPr>
        <w:t>§ 1</w:t>
      </w:r>
    </w:p>
    <w:p w:rsidR="00284BCD" w:rsidRPr="006947A8" w:rsidRDefault="00284BCD" w:rsidP="00D9066D">
      <w:pPr>
        <w:tabs>
          <w:tab w:val="left" w:pos="284"/>
        </w:tabs>
        <w:spacing w:after="0" w:line="240" w:lineRule="auto"/>
        <w:contextualSpacing/>
        <w:jc w:val="both"/>
        <w:rPr>
          <w:rFonts w:eastAsia="Times New Roman"/>
          <w:b/>
          <w:lang w:eastAsia="pl-PL"/>
        </w:rPr>
      </w:pPr>
      <w:r w:rsidRPr="006947A8">
        <w:rPr>
          <w:rFonts w:eastAsia="Times New Roman"/>
          <w:b/>
          <w:lang w:eastAsia="pl-PL"/>
        </w:rPr>
        <w:t>PRZEDMIOT UMOWY</w:t>
      </w:r>
    </w:p>
    <w:p w:rsidR="006947A8" w:rsidRPr="006947A8" w:rsidRDefault="006947A8" w:rsidP="006947A8">
      <w:pPr>
        <w:pStyle w:val="Akapitzlist"/>
        <w:numPr>
          <w:ilvl w:val="0"/>
          <w:numId w:val="23"/>
        </w:numPr>
        <w:spacing w:after="0" w:line="240" w:lineRule="auto"/>
        <w:ind w:left="284" w:hanging="284"/>
        <w:jc w:val="both"/>
        <w:rPr>
          <w:rFonts w:eastAsia="Lucida Sans Unicode" w:cs="Tahoma"/>
        </w:rPr>
      </w:pPr>
      <w:r w:rsidRPr="006947A8">
        <w:rPr>
          <w:rFonts w:eastAsia="Lucida Sans Unicode" w:cs="Tahoma"/>
        </w:rPr>
        <w:t>Przedmiotem zamówienia jest zorganizowanie i przeprowadzenie prozdrowotnych zajęć grupowych oraz indywidualnych zabiegów rehabilitacyjnych dla uczestników projektu</w:t>
      </w:r>
      <w:r w:rsidR="00285FB6">
        <w:rPr>
          <w:rFonts w:eastAsia="Lucida Sans Unicode" w:cs="Tahoma"/>
        </w:rPr>
        <w:t xml:space="preserve"> </w:t>
      </w:r>
      <w:r w:rsidRPr="006947A8">
        <w:rPr>
          <w:rFonts w:eastAsia="Lucida Sans Unicode" w:cs="Tahoma"/>
        </w:rPr>
        <w:t>„Drogowskaz” w ramach Regionalnego Programu Operacyjnego Województwa Śląskiego na lata 2014-2020 współfinansowanego ze środków Europejskiego Funduszu Społecznego realizowanego przez Miejski Ośrodek Pomocy Rodzinie w Zabrzu, z podziałem na 2 części.</w:t>
      </w:r>
    </w:p>
    <w:p w:rsidR="006947A8" w:rsidRPr="006947A8" w:rsidRDefault="006947A8" w:rsidP="006947A8">
      <w:pPr>
        <w:pStyle w:val="Akapitzlist"/>
        <w:spacing w:after="0" w:line="240" w:lineRule="auto"/>
        <w:ind w:left="284" w:hanging="284"/>
        <w:jc w:val="both"/>
        <w:rPr>
          <w:rFonts w:eastAsia="Lucida Sans Unicode" w:cs="Tahoma"/>
        </w:rPr>
      </w:pPr>
      <w:r w:rsidRPr="006947A8">
        <w:rPr>
          <w:rFonts w:eastAsia="Lucida Sans Unicode" w:cs="Tahoma"/>
        </w:rPr>
        <w:t>Część I: Przeprowadzenie indywidulanych zabiegów rehabilitacyjnych wraz z konsultacją lekarską.</w:t>
      </w:r>
    </w:p>
    <w:p w:rsidR="006947A8" w:rsidRPr="006947A8" w:rsidRDefault="006947A8" w:rsidP="006947A8">
      <w:pPr>
        <w:pStyle w:val="Akapitzlist"/>
        <w:spacing w:after="0" w:line="240" w:lineRule="auto"/>
        <w:ind w:left="284" w:hanging="284"/>
        <w:jc w:val="both"/>
        <w:rPr>
          <w:rFonts w:eastAsia="Lucida Sans Unicode" w:cs="Tahoma"/>
        </w:rPr>
      </w:pPr>
      <w:r w:rsidRPr="006947A8">
        <w:rPr>
          <w:rFonts w:eastAsia="Lucida Sans Unicode" w:cs="Tahoma"/>
        </w:rPr>
        <w:t>Część II: Przeprowadzenie zajęć grupowych o tematyce zdrowotnej.</w:t>
      </w:r>
    </w:p>
    <w:p w:rsidR="00381DFD" w:rsidRPr="006947A8" w:rsidRDefault="00381DFD" w:rsidP="00051A54">
      <w:pPr>
        <w:numPr>
          <w:ilvl w:val="3"/>
          <w:numId w:val="23"/>
        </w:numPr>
        <w:tabs>
          <w:tab w:val="left" w:pos="284"/>
        </w:tabs>
        <w:spacing w:after="0" w:line="240" w:lineRule="auto"/>
        <w:ind w:left="0" w:firstLine="0"/>
        <w:contextualSpacing/>
        <w:jc w:val="both"/>
        <w:rPr>
          <w:rFonts w:eastAsia="Times New Roman"/>
          <w:lang w:eastAsia="pl-PL"/>
        </w:rPr>
      </w:pPr>
      <w:r w:rsidRPr="006947A8">
        <w:rPr>
          <w:rFonts w:cs="Tahoma"/>
          <w:bCs/>
        </w:rPr>
        <w:t>Szczegółowy opis przedmiotu z</w:t>
      </w:r>
      <w:r w:rsidR="006947A8" w:rsidRPr="006947A8">
        <w:rPr>
          <w:rFonts w:cs="Tahoma"/>
          <w:bCs/>
        </w:rPr>
        <w:t>amówienia stanowi załącznik nr 7</w:t>
      </w:r>
      <w:r w:rsidRPr="006947A8">
        <w:rPr>
          <w:rFonts w:cs="Tahoma"/>
          <w:bCs/>
        </w:rPr>
        <w:t xml:space="preserve"> do ogłoszenia o zamówieniu.</w:t>
      </w:r>
    </w:p>
    <w:p w:rsidR="00381DFD" w:rsidRPr="006947A8" w:rsidRDefault="00381DFD" w:rsidP="00051A54">
      <w:pPr>
        <w:numPr>
          <w:ilvl w:val="3"/>
          <w:numId w:val="23"/>
        </w:numPr>
        <w:tabs>
          <w:tab w:val="left" w:pos="284"/>
        </w:tabs>
        <w:spacing w:after="0" w:line="240" w:lineRule="auto"/>
        <w:ind w:left="284" w:hanging="284"/>
        <w:contextualSpacing/>
        <w:jc w:val="both"/>
        <w:rPr>
          <w:rFonts w:eastAsia="Times New Roman"/>
          <w:lang w:eastAsia="pl-PL"/>
        </w:rPr>
      </w:pPr>
      <w:r w:rsidRPr="006947A8">
        <w:rPr>
          <w:rFonts w:cs="Tahoma"/>
          <w:bCs/>
        </w:rPr>
        <w:t>Integralną częścią niniejszej umowy  jest ogłoszenie z dnia ……………………... oraz oferta Wykonawcy z dnia……………….</w:t>
      </w:r>
    </w:p>
    <w:p w:rsidR="00CA0243" w:rsidRPr="001C2B11" w:rsidRDefault="00CA0243" w:rsidP="00284BCD">
      <w:pPr>
        <w:suppressAutoHyphens/>
        <w:spacing w:after="0" w:line="240" w:lineRule="auto"/>
        <w:contextualSpacing/>
        <w:jc w:val="center"/>
        <w:rPr>
          <w:rFonts w:eastAsia="Lucida Sans Unicode" w:cs="Tahoma"/>
          <w:color w:val="FF0000"/>
          <w:lang w:eastAsia="pl-PL"/>
        </w:rPr>
      </w:pPr>
    </w:p>
    <w:p w:rsidR="00284BCD" w:rsidRPr="006A79CF" w:rsidRDefault="00284BCD" w:rsidP="00284BCD">
      <w:pPr>
        <w:suppressAutoHyphens/>
        <w:spacing w:after="0" w:line="240" w:lineRule="auto"/>
        <w:contextualSpacing/>
        <w:jc w:val="center"/>
        <w:rPr>
          <w:rFonts w:eastAsia="Times New Roman" w:cs="Tahoma"/>
          <w:b/>
          <w:lang w:eastAsia="pl-PL"/>
        </w:rPr>
      </w:pPr>
      <w:r w:rsidRPr="006A79CF">
        <w:rPr>
          <w:rFonts w:eastAsia="Times New Roman" w:cs="Tahoma"/>
          <w:b/>
          <w:lang w:eastAsia="pl-PL"/>
        </w:rPr>
        <w:t>§ 2</w:t>
      </w:r>
    </w:p>
    <w:p w:rsidR="00526919" w:rsidRPr="006A79CF" w:rsidRDefault="00526919" w:rsidP="00526919">
      <w:pPr>
        <w:tabs>
          <w:tab w:val="left" w:pos="426"/>
        </w:tabs>
        <w:spacing w:after="0" w:line="240" w:lineRule="auto"/>
        <w:contextualSpacing/>
        <w:jc w:val="both"/>
        <w:rPr>
          <w:rFonts w:eastAsia="Times New Roman" w:cs="Tahoma"/>
          <w:b/>
        </w:rPr>
      </w:pPr>
      <w:r w:rsidRPr="006A79CF">
        <w:rPr>
          <w:rFonts w:eastAsia="Times New Roman" w:cs="Tahoma"/>
          <w:b/>
        </w:rPr>
        <w:t>MIEJSCE REALIZACJI</w:t>
      </w:r>
    </w:p>
    <w:p w:rsidR="006A79CF" w:rsidRPr="008E0620" w:rsidRDefault="006A79CF" w:rsidP="006A79CF">
      <w:pPr>
        <w:tabs>
          <w:tab w:val="left" w:pos="426"/>
        </w:tabs>
        <w:spacing w:after="0" w:line="240" w:lineRule="auto"/>
        <w:contextualSpacing/>
        <w:jc w:val="both"/>
        <w:rPr>
          <w:rFonts w:eastAsia="Times New Roman" w:cs="Tahoma"/>
          <w:b/>
          <w:color w:val="FF0000"/>
        </w:rPr>
      </w:pPr>
      <w:r w:rsidRPr="008E0620">
        <w:rPr>
          <w:rFonts w:eastAsia="Times New Roman" w:cs="Tahoma"/>
          <w:lang/>
        </w:rPr>
        <w:t xml:space="preserve">Miejscem realizacji jest (adres): ............................................................................... </w:t>
      </w:r>
      <w:r w:rsidRPr="00D33171">
        <w:rPr>
          <w:rFonts w:eastAsia="Times New Roman" w:cs="Tahoma"/>
          <w:b/>
          <w:lang/>
        </w:rPr>
        <w:t>(część I)</w:t>
      </w:r>
    </w:p>
    <w:p w:rsidR="006A79CF" w:rsidRPr="008E0620" w:rsidRDefault="006A79CF" w:rsidP="006A79CF">
      <w:pPr>
        <w:spacing w:after="0" w:line="240" w:lineRule="auto"/>
        <w:rPr>
          <w:rFonts w:eastAsia="Times New Roman"/>
          <w:lang w:eastAsia="x-none" w:bidi="x-none"/>
        </w:rPr>
      </w:pPr>
      <w:r w:rsidRPr="008E0620">
        <w:rPr>
          <w:rFonts w:eastAsia="Times New Roman" w:cs="Tahoma"/>
          <w:lang/>
        </w:rPr>
        <w:t>Miejscem realizacji jest sala znajdująca się w Zabrzu przy ul. Wyzwolenia 7</w:t>
      </w:r>
      <w:r w:rsidRPr="00D33171">
        <w:rPr>
          <w:rFonts w:eastAsia="Times New Roman" w:cs="Tahoma"/>
          <w:b/>
          <w:lang/>
        </w:rPr>
        <w:t>. (część II)</w:t>
      </w:r>
      <w:r w:rsidRPr="008E0620">
        <w:rPr>
          <w:rFonts w:eastAsia="Times New Roman" w:cs="Tahoma"/>
          <w:lang/>
        </w:rPr>
        <w:t xml:space="preserve"> </w:t>
      </w:r>
    </w:p>
    <w:p w:rsidR="007377A4" w:rsidRPr="001C2B11" w:rsidRDefault="007377A4" w:rsidP="00284BCD">
      <w:pPr>
        <w:spacing w:after="0" w:line="240" w:lineRule="auto"/>
        <w:contextualSpacing/>
        <w:jc w:val="center"/>
        <w:rPr>
          <w:rFonts w:eastAsia="Times New Roman" w:cs="Tahoma"/>
          <w:b/>
          <w:color w:val="FF0000"/>
          <w:lang w:eastAsia="pl-PL"/>
        </w:rPr>
      </w:pPr>
    </w:p>
    <w:p w:rsidR="00284BCD" w:rsidRPr="006947A8" w:rsidRDefault="00284BCD" w:rsidP="00284BCD">
      <w:pPr>
        <w:spacing w:after="0" w:line="240" w:lineRule="auto"/>
        <w:contextualSpacing/>
        <w:jc w:val="center"/>
        <w:rPr>
          <w:rFonts w:eastAsia="Times New Roman" w:cs="Tahoma"/>
          <w:b/>
          <w:lang w:eastAsia="pl-PL"/>
        </w:rPr>
      </w:pPr>
      <w:r w:rsidRPr="006947A8">
        <w:rPr>
          <w:rFonts w:eastAsia="Times New Roman" w:cs="Tahoma"/>
          <w:b/>
          <w:lang w:eastAsia="pl-PL"/>
        </w:rPr>
        <w:t>§ 3</w:t>
      </w:r>
    </w:p>
    <w:p w:rsidR="00284BCD" w:rsidRPr="006947A8" w:rsidRDefault="00284BCD" w:rsidP="00284BCD">
      <w:pPr>
        <w:spacing w:after="0" w:line="240" w:lineRule="auto"/>
        <w:contextualSpacing/>
        <w:jc w:val="center"/>
        <w:rPr>
          <w:rFonts w:eastAsia="Times New Roman"/>
          <w:b/>
          <w:lang w:eastAsia="pl-PL"/>
        </w:rPr>
      </w:pPr>
    </w:p>
    <w:p w:rsidR="00526919" w:rsidRPr="006947A8" w:rsidRDefault="00526919" w:rsidP="00526919">
      <w:pPr>
        <w:spacing w:after="0" w:line="240" w:lineRule="auto"/>
        <w:contextualSpacing/>
        <w:rPr>
          <w:rFonts w:eastAsia="Times New Roman" w:cs="Tahoma"/>
          <w:b/>
          <w:lang w:eastAsia="x-none" w:bidi="x-none"/>
        </w:rPr>
      </w:pPr>
      <w:r w:rsidRPr="006947A8">
        <w:rPr>
          <w:rFonts w:eastAsia="Times New Roman" w:cs="Tahoma"/>
          <w:b/>
          <w:lang w:eastAsia="x-none" w:bidi="x-none"/>
        </w:rPr>
        <w:t>TERMIN REALIZACJI</w:t>
      </w:r>
    </w:p>
    <w:p w:rsidR="004F110E" w:rsidRPr="006947A8" w:rsidRDefault="00D9066D" w:rsidP="00526919">
      <w:pPr>
        <w:spacing w:after="0" w:line="240" w:lineRule="auto"/>
        <w:contextualSpacing/>
        <w:jc w:val="both"/>
        <w:rPr>
          <w:rFonts w:eastAsia="Times New Roman"/>
          <w:b/>
          <w:lang w:eastAsia="pl-PL"/>
        </w:rPr>
      </w:pPr>
      <w:r w:rsidRPr="006947A8">
        <w:rPr>
          <w:rFonts w:eastAsia="Times New Roman" w:cs="Tahoma"/>
        </w:rPr>
        <w:t>Termin realizacji zamó</w:t>
      </w:r>
      <w:r w:rsidR="007377A4" w:rsidRPr="006947A8">
        <w:rPr>
          <w:rFonts w:eastAsia="Times New Roman" w:cs="Tahoma"/>
        </w:rPr>
        <w:t>wienia od dnia …………….. do dnia 3</w:t>
      </w:r>
      <w:r w:rsidR="006947A8" w:rsidRPr="006947A8">
        <w:rPr>
          <w:rFonts w:eastAsia="Times New Roman" w:cs="Tahoma"/>
        </w:rPr>
        <w:t>1</w:t>
      </w:r>
      <w:r w:rsidRPr="006947A8">
        <w:rPr>
          <w:rFonts w:eastAsia="Times New Roman" w:cs="Tahoma"/>
        </w:rPr>
        <w:t>.</w:t>
      </w:r>
      <w:r w:rsidR="006947A8" w:rsidRPr="006947A8">
        <w:rPr>
          <w:rFonts w:eastAsia="Times New Roman" w:cs="Tahoma"/>
        </w:rPr>
        <w:t>10</w:t>
      </w:r>
      <w:r w:rsidRPr="006947A8">
        <w:rPr>
          <w:rFonts w:eastAsia="Times New Roman" w:cs="Tahoma"/>
        </w:rPr>
        <w:t>.2020 r</w:t>
      </w:r>
      <w:r w:rsidR="00526919" w:rsidRPr="006947A8">
        <w:rPr>
          <w:rFonts w:eastAsia="Times New Roman" w:cs="Tahoma"/>
        </w:rPr>
        <w:t xml:space="preserve">. </w:t>
      </w:r>
      <w:r w:rsidR="006A79CF" w:rsidRPr="006A79CF">
        <w:rPr>
          <w:rFonts w:eastAsia="Times New Roman" w:cs="Tahoma"/>
        </w:rPr>
        <w:t xml:space="preserve"> Jeżeli będzie to wynikało z potrzeb Zamawiającego Wykonawca zobowiązuje się rozpocząć zajęcia w terminie do 14 dni od dnia zawarcia umowy. (Część I </w:t>
      </w:r>
      <w:proofErr w:type="spellStart"/>
      <w:r w:rsidR="006A79CF" w:rsidRPr="006A79CF">
        <w:rPr>
          <w:rFonts w:eastAsia="Times New Roman" w:cs="Tahoma"/>
        </w:rPr>
        <w:t>i</w:t>
      </w:r>
      <w:proofErr w:type="spellEnd"/>
      <w:r w:rsidR="006A79CF" w:rsidRPr="006A79CF">
        <w:rPr>
          <w:rFonts w:eastAsia="Times New Roman" w:cs="Tahoma"/>
        </w:rPr>
        <w:t xml:space="preserve"> II)</w:t>
      </w:r>
    </w:p>
    <w:p w:rsidR="00526919" w:rsidRPr="001C2B11" w:rsidRDefault="00526919" w:rsidP="00284BCD">
      <w:pPr>
        <w:spacing w:after="0" w:line="240" w:lineRule="auto"/>
        <w:contextualSpacing/>
        <w:jc w:val="center"/>
        <w:rPr>
          <w:rFonts w:eastAsia="Times New Roman"/>
          <w:b/>
          <w:color w:val="FF0000"/>
          <w:lang w:eastAsia="pl-PL"/>
        </w:rPr>
      </w:pPr>
    </w:p>
    <w:p w:rsidR="00284BCD" w:rsidRPr="00BB61F6" w:rsidRDefault="00526919" w:rsidP="00284BCD">
      <w:pPr>
        <w:spacing w:after="0" w:line="240" w:lineRule="auto"/>
        <w:contextualSpacing/>
        <w:jc w:val="center"/>
        <w:rPr>
          <w:rFonts w:eastAsia="Times New Roman"/>
          <w:b/>
          <w:lang w:eastAsia="pl-PL"/>
        </w:rPr>
      </w:pPr>
      <w:r w:rsidRPr="00BB61F6">
        <w:rPr>
          <w:rFonts w:eastAsia="Times New Roman"/>
          <w:b/>
          <w:lang w:eastAsia="pl-PL"/>
        </w:rPr>
        <w:t>§ 4</w:t>
      </w:r>
      <w:r w:rsidR="00284BCD" w:rsidRPr="00BB61F6">
        <w:rPr>
          <w:rFonts w:eastAsia="Times New Roman"/>
          <w:b/>
          <w:lang w:eastAsia="pl-PL"/>
        </w:rPr>
        <w:t xml:space="preserve"> </w:t>
      </w:r>
    </w:p>
    <w:p w:rsidR="003B1717" w:rsidRPr="00BB61F6" w:rsidRDefault="003B1717" w:rsidP="003B1717">
      <w:pPr>
        <w:spacing w:after="0" w:line="240" w:lineRule="auto"/>
        <w:contextualSpacing/>
        <w:rPr>
          <w:rFonts w:eastAsia="Times New Roman"/>
          <w:b/>
          <w:bCs/>
          <w:lang w:eastAsia="pl-PL"/>
        </w:rPr>
      </w:pPr>
      <w:r w:rsidRPr="00BB61F6">
        <w:rPr>
          <w:rFonts w:eastAsia="Times New Roman"/>
          <w:b/>
          <w:bCs/>
          <w:lang w:eastAsia="pl-PL"/>
        </w:rPr>
        <w:t>WARTOŚĆ PRZEDMIOTU UMOWY</w:t>
      </w:r>
    </w:p>
    <w:p w:rsidR="00BB61F6" w:rsidRPr="00C255DB" w:rsidRDefault="00BB61F6" w:rsidP="00BB61F6">
      <w:pPr>
        <w:numPr>
          <w:ilvl w:val="0"/>
          <w:numId w:val="32"/>
        </w:numPr>
        <w:spacing w:after="0" w:line="240" w:lineRule="auto"/>
        <w:ind w:left="284" w:hanging="284"/>
        <w:contextualSpacing/>
        <w:jc w:val="both"/>
        <w:rPr>
          <w:rFonts w:eastAsia="Times New Roman"/>
          <w:lang w:eastAsia="pl-PL"/>
        </w:rPr>
      </w:pPr>
      <w:r w:rsidRPr="00C255DB">
        <w:rPr>
          <w:rFonts w:eastAsia="Times New Roman"/>
          <w:lang w:eastAsia="pl-PL"/>
        </w:rPr>
        <w:t>Koszt całkowity przedmiotu umowy stanowi iloczyn kosztu</w:t>
      </w:r>
      <w:r>
        <w:rPr>
          <w:rFonts w:eastAsia="Times New Roman"/>
          <w:lang w:eastAsia="pl-PL"/>
        </w:rPr>
        <w:t xml:space="preserve"> konsultacji lekarskich i </w:t>
      </w:r>
      <w:r w:rsidRPr="00C255DB">
        <w:rPr>
          <w:rFonts w:eastAsia="Times New Roman"/>
          <w:lang w:eastAsia="pl-PL"/>
        </w:rPr>
        <w:t xml:space="preserve"> z</w:t>
      </w:r>
      <w:r>
        <w:rPr>
          <w:rFonts w:eastAsia="Times New Roman"/>
          <w:lang w:eastAsia="pl-PL"/>
        </w:rPr>
        <w:t>abiegów</w:t>
      </w:r>
      <w:r w:rsidR="008C22A0">
        <w:rPr>
          <w:rFonts w:eastAsia="Times New Roman"/>
          <w:lang w:eastAsia="pl-PL"/>
        </w:rPr>
        <w:t>/ masaży</w:t>
      </w:r>
      <w:r>
        <w:rPr>
          <w:rFonts w:eastAsia="Times New Roman"/>
          <w:lang w:eastAsia="pl-PL"/>
        </w:rPr>
        <w:t xml:space="preserve"> dla jednego uczestnika</w:t>
      </w:r>
      <w:r w:rsidR="00BC68B3">
        <w:rPr>
          <w:rFonts w:eastAsia="Times New Roman"/>
          <w:lang w:eastAsia="pl-PL"/>
        </w:rPr>
        <w:t xml:space="preserve"> </w:t>
      </w:r>
      <w:r>
        <w:rPr>
          <w:rFonts w:eastAsia="Times New Roman"/>
          <w:lang w:eastAsia="pl-PL"/>
        </w:rPr>
        <w:t>oraz</w:t>
      </w:r>
      <w:r w:rsidR="00BC68B3">
        <w:rPr>
          <w:rFonts w:eastAsia="Times New Roman"/>
          <w:lang w:eastAsia="pl-PL"/>
        </w:rPr>
        <w:t xml:space="preserve"> </w:t>
      </w:r>
      <w:r w:rsidRPr="00C255DB">
        <w:rPr>
          <w:rFonts w:eastAsia="Times New Roman"/>
          <w:lang w:eastAsia="pl-PL"/>
        </w:rPr>
        <w:t> liczby uczestników faktycznie biorących udział w zabiegach. Koszt ten obejmuje składniki zawarte z ogłoszeniu z dnia ……… r.</w:t>
      </w:r>
    </w:p>
    <w:p w:rsidR="00BB61F6" w:rsidRDefault="00BB61F6" w:rsidP="00BB61F6">
      <w:pPr>
        <w:numPr>
          <w:ilvl w:val="0"/>
          <w:numId w:val="32"/>
        </w:numPr>
        <w:spacing w:after="0" w:line="240" w:lineRule="auto"/>
        <w:ind w:left="284" w:hanging="284"/>
        <w:contextualSpacing/>
        <w:jc w:val="both"/>
        <w:rPr>
          <w:rFonts w:eastAsia="Times New Roman"/>
          <w:lang w:eastAsia="pl-PL"/>
        </w:rPr>
      </w:pPr>
      <w:r w:rsidRPr="00C255DB">
        <w:rPr>
          <w:rFonts w:eastAsia="Times New Roman"/>
          <w:lang w:eastAsia="pl-PL"/>
        </w:rPr>
        <w:lastRenderedPageBreak/>
        <w:t>Koszt 1 osoby wynosi: ………………… ………………….zł brutto (słownie: …………………………………………..…)</w:t>
      </w:r>
    </w:p>
    <w:p w:rsidR="00BB61F6" w:rsidRDefault="00BB61F6" w:rsidP="00BB61F6">
      <w:pPr>
        <w:numPr>
          <w:ilvl w:val="0"/>
          <w:numId w:val="32"/>
        </w:numPr>
        <w:spacing w:after="0" w:line="240" w:lineRule="auto"/>
        <w:ind w:left="284" w:hanging="284"/>
        <w:contextualSpacing/>
        <w:jc w:val="both"/>
        <w:rPr>
          <w:rFonts w:eastAsia="Times New Roman"/>
          <w:lang w:eastAsia="pl-PL"/>
        </w:rPr>
      </w:pPr>
      <w:r>
        <w:rPr>
          <w:rFonts w:eastAsia="Times New Roman"/>
          <w:lang w:eastAsia="pl-PL"/>
        </w:rPr>
        <w:t>Koszt konsultacji</w:t>
      </w:r>
      <w:r w:rsidR="00BC68B3">
        <w:rPr>
          <w:rFonts w:eastAsia="Times New Roman"/>
          <w:lang w:eastAsia="pl-PL"/>
        </w:rPr>
        <w:t xml:space="preserve"> lekarskich </w:t>
      </w:r>
      <w:r>
        <w:rPr>
          <w:rFonts w:eastAsia="Times New Roman"/>
          <w:lang w:eastAsia="pl-PL"/>
        </w:rPr>
        <w:t>1 osoby wynosi: ……………………… zł brutto (słownie: ……………………………….)</w:t>
      </w:r>
    </w:p>
    <w:p w:rsidR="00BB61F6" w:rsidRDefault="00BB61F6" w:rsidP="00BB61F6">
      <w:pPr>
        <w:numPr>
          <w:ilvl w:val="0"/>
          <w:numId w:val="32"/>
        </w:numPr>
        <w:spacing w:after="0" w:line="240" w:lineRule="auto"/>
        <w:ind w:left="284" w:hanging="284"/>
        <w:contextualSpacing/>
        <w:jc w:val="both"/>
        <w:rPr>
          <w:rFonts w:eastAsia="Times New Roman"/>
          <w:lang w:eastAsia="pl-PL"/>
        </w:rPr>
      </w:pPr>
      <w:r>
        <w:rPr>
          <w:rFonts w:eastAsia="Times New Roman"/>
          <w:lang w:eastAsia="pl-PL"/>
        </w:rPr>
        <w:t>Koszt 1 zabiegu wynosi: …………………… zł brutto (słownie: ……………………………….)</w:t>
      </w:r>
    </w:p>
    <w:p w:rsidR="00BB61F6" w:rsidRPr="00C255DB" w:rsidRDefault="00BB61F6" w:rsidP="00BB61F6">
      <w:pPr>
        <w:numPr>
          <w:ilvl w:val="0"/>
          <w:numId w:val="32"/>
        </w:numPr>
        <w:spacing w:after="0" w:line="240" w:lineRule="auto"/>
        <w:ind w:left="284" w:hanging="284"/>
        <w:contextualSpacing/>
        <w:jc w:val="both"/>
        <w:rPr>
          <w:rFonts w:eastAsia="Times New Roman"/>
          <w:lang w:eastAsia="pl-PL"/>
        </w:rPr>
      </w:pPr>
      <w:r>
        <w:rPr>
          <w:rFonts w:eastAsia="Times New Roman"/>
          <w:lang w:eastAsia="pl-PL"/>
        </w:rPr>
        <w:t>Koszt 1 masażu wynosi: …………………… zł brutto (słownie: ……………………………….)</w:t>
      </w:r>
    </w:p>
    <w:p w:rsidR="00BB61F6" w:rsidRPr="00C255DB" w:rsidRDefault="00BB61F6" w:rsidP="00BB61F6">
      <w:pPr>
        <w:numPr>
          <w:ilvl w:val="0"/>
          <w:numId w:val="32"/>
        </w:numPr>
        <w:spacing w:after="0" w:line="240" w:lineRule="auto"/>
        <w:ind w:left="284" w:hanging="284"/>
        <w:contextualSpacing/>
        <w:jc w:val="both"/>
        <w:rPr>
          <w:rFonts w:eastAsia="Times New Roman"/>
          <w:lang w:eastAsia="pl-PL"/>
        </w:rPr>
      </w:pPr>
      <w:r w:rsidRPr="00C255DB">
        <w:rPr>
          <w:rFonts w:eastAsia="Times New Roman"/>
          <w:lang w:eastAsia="pl-PL"/>
        </w:rPr>
        <w:t>Maksymalna wartość umowy wynosi: ………………… ………..zł brutto (słownie: ………………….………………………….)</w:t>
      </w:r>
    </w:p>
    <w:p w:rsidR="00BB61F6" w:rsidRPr="00C255DB" w:rsidRDefault="00BB61F6" w:rsidP="00BB61F6">
      <w:pPr>
        <w:numPr>
          <w:ilvl w:val="0"/>
          <w:numId w:val="32"/>
        </w:numPr>
        <w:spacing w:after="0" w:line="240" w:lineRule="auto"/>
        <w:ind w:left="284" w:hanging="284"/>
        <w:contextualSpacing/>
        <w:jc w:val="both"/>
        <w:rPr>
          <w:rFonts w:eastAsia="Times New Roman"/>
          <w:lang w:eastAsia="pl-PL"/>
        </w:rPr>
      </w:pPr>
      <w:r w:rsidRPr="00C255DB">
        <w:rPr>
          <w:rFonts w:eastAsia="Times New Roman"/>
          <w:lang w:eastAsia="pl-PL"/>
        </w:rPr>
        <w:t>Minimalna wartość umowy wynosi: ………………… …………..zł brutto (słownie: ………………………………………………)</w:t>
      </w:r>
    </w:p>
    <w:p w:rsidR="00BB61F6" w:rsidRPr="00C255DB" w:rsidRDefault="00BB61F6" w:rsidP="00BB61F6">
      <w:pPr>
        <w:numPr>
          <w:ilvl w:val="0"/>
          <w:numId w:val="32"/>
        </w:numPr>
        <w:spacing w:after="0" w:line="240" w:lineRule="auto"/>
        <w:ind w:left="284" w:hanging="284"/>
        <w:contextualSpacing/>
        <w:jc w:val="both"/>
        <w:rPr>
          <w:rFonts w:eastAsia="Times New Roman"/>
          <w:lang w:eastAsia="pl-PL"/>
        </w:rPr>
      </w:pPr>
      <w:r w:rsidRPr="00C255DB">
        <w:rPr>
          <w:rFonts w:eastAsia="Times New Roman"/>
          <w:lang w:eastAsia="pl-PL"/>
        </w:rPr>
        <w:t xml:space="preserve">Wynagrodzenie współfinansowane ze środków Europejskiego Funduszu Społecznego w ramach Regionalnego Programu Operacyjnego Województwa Śląskiego na lata 2014-2020 </w:t>
      </w:r>
      <w:r w:rsidRPr="004A107C">
        <w:rPr>
          <w:rFonts w:eastAsia="Times New Roman"/>
          <w:b/>
          <w:lang w:eastAsia="pl-PL"/>
        </w:rPr>
        <w:t>(część I)</w:t>
      </w:r>
    </w:p>
    <w:p w:rsidR="00BB61F6" w:rsidRPr="00C255DB" w:rsidRDefault="00BB61F6" w:rsidP="00BB61F6">
      <w:pPr>
        <w:spacing w:after="0" w:line="240" w:lineRule="auto"/>
        <w:contextualSpacing/>
        <w:jc w:val="both"/>
        <w:rPr>
          <w:rFonts w:eastAsia="Times New Roman"/>
          <w:color w:val="FF0000"/>
          <w:lang w:eastAsia="pl-PL"/>
        </w:rPr>
      </w:pPr>
    </w:p>
    <w:p w:rsidR="00BB61F6" w:rsidRPr="00C255DB" w:rsidRDefault="00BB61F6" w:rsidP="00BB61F6">
      <w:pPr>
        <w:tabs>
          <w:tab w:val="left" w:pos="284"/>
        </w:tabs>
        <w:spacing w:after="0" w:line="240" w:lineRule="auto"/>
        <w:contextualSpacing/>
        <w:jc w:val="both"/>
        <w:rPr>
          <w:rFonts w:eastAsia="Times New Roman"/>
          <w:lang w:eastAsia="pl-PL"/>
        </w:rPr>
      </w:pPr>
      <w:r w:rsidRPr="00C255DB">
        <w:rPr>
          <w:rFonts w:eastAsia="Times New Roman"/>
          <w:lang w:eastAsia="pl-PL"/>
        </w:rPr>
        <w:t>1.</w:t>
      </w:r>
      <w:r w:rsidRPr="00C255DB">
        <w:rPr>
          <w:rFonts w:eastAsia="Times New Roman"/>
          <w:lang w:eastAsia="pl-PL"/>
        </w:rPr>
        <w:tab/>
        <w:t>Koszt całkowity przedmiotu umowy stanowi iloczyn kosztu jednej godziny prelekcji</w:t>
      </w:r>
      <w:r w:rsidR="00484CCE">
        <w:rPr>
          <w:rFonts w:eastAsia="Times New Roman"/>
          <w:lang w:eastAsia="pl-PL"/>
        </w:rPr>
        <w:t xml:space="preserve"> </w:t>
      </w:r>
      <w:r w:rsidRPr="00C255DB">
        <w:rPr>
          <w:rFonts w:eastAsia="Times New Roman"/>
          <w:lang w:eastAsia="pl-PL"/>
        </w:rPr>
        <w:t>(wykładów) i liczby godzin faktycznie przeprowadzonych wykładów. Koszt ten obejmuje składniki zawarte z ogłoszeniu z dnia ……… r.</w:t>
      </w:r>
    </w:p>
    <w:p w:rsidR="00BB61F6" w:rsidRPr="00C255DB" w:rsidRDefault="00BB61F6" w:rsidP="00BB61F6">
      <w:pPr>
        <w:tabs>
          <w:tab w:val="left" w:pos="284"/>
        </w:tabs>
        <w:spacing w:after="0" w:line="240" w:lineRule="auto"/>
        <w:contextualSpacing/>
        <w:jc w:val="both"/>
        <w:rPr>
          <w:rFonts w:eastAsia="Times New Roman"/>
          <w:lang w:eastAsia="pl-PL"/>
        </w:rPr>
      </w:pPr>
      <w:r w:rsidRPr="00C255DB">
        <w:rPr>
          <w:rFonts w:eastAsia="Times New Roman"/>
          <w:lang w:eastAsia="pl-PL"/>
        </w:rPr>
        <w:t>2.</w:t>
      </w:r>
      <w:r w:rsidRPr="00C255DB">
        <w:rPr>
          <w:rFonts w:eastAsia="Times New Roman"/>
          <w:lang w:eastAsia="pl-PL"/>
        </w:rPr>
        <w:tab/>
        <w:t>Koszt 1 godziny prelekcji wynosi: ………………… ………………….zł brutto (słownie: …………………………………………..…)</w:t>
      </w:r>
    </w:p>
    <w:p w:rsidR="00BB61F6" w:rsidRPr="00C255DB" w:rsidRDefault="00BB61F6" w:rsidP="00BB61F6">
      <w:pPr>
        <w:tabs>
          <w:tab w:val="left" w:pos="284"/>
        </w:tabs>
        <w:spacing w:after="0" w:line="240" w:lineRule="auto"/>
        <w:contextualSpacing/>
        <w:jc w:val="both"/>
        <w:rPr>
          <w:rFonts w:eastAsia="Times New Roman"/>
          <w:lang w:eastAsia="pl-PL"/>
        </w:rPr>
      </w:pPr>
      <w:r w:rsidRPr="00C255DB">
        <w:rPr>
          <w:rFonts w:eastAsia="Times New Roman"/>
          <w:lang w:eastAsia="pl-PL"/>
        </w:rPr>
        <w:t>3.</w:t>
      </w:r>
      <w:r w:rsidRPr="00C255DB">
        <w:rPr>
          <w:rFonts w:eastAsia="Times New Roman"/>
          <w:lang w:eastAsia="pl-PL"/>
        </w:rPr>
        <w:tab/>
        <w:t>Maksymalna wartość umowy wynosi: ………………… ………..zł brutto (słownie: ………………….………………………….)</w:t>
      </w:r>
    </w:p>
    <w:p w:rsidR="00BB61F6" w:rsidRPr="00C255DB" w:rsidRDefault="00BB61F6" w:rsidP="00BB61F6">
      <w:pPr>
        <w:tabs>
          <w:tab w:val="left" w:pos="284"/>
        </w:tabs>
        <w:spacing w:after="0" w:line="240" w:lineRule="auto"/>
        <w:contextualSpacing/>
        <w:jc w:val="both"/>
        <w:rPr>
          <w:rFonts w:eastAsia="Times New Roman"/>
          <w:lang w:eastAsia="pl-PL"/>
        </w:rPr>
      </w:pPr>
      <w:r w:rsidRPr="00C255DB">
        <w:rPr>
          <w:rFonts w:eastAsia="Times New Roman"/>
          <w:lang w:eastAsia="pl-PL"/>
        </w:rPr>
        <w:t xml:space="preserve">4. Wynagrodzenie współfinansowane ze środków Europejskiego Funduszu Społecznego w ramach Regionalnego Programu Operacyjnego Województwa Śląskiego na lata 2014-2020   </w:t>
      </w:r>
      <w:r w:rsidRPr="004A107C">
        <w:rPr>
          <w:rFonts w:eastAsia="Times New Roman"/>
          <w:b/>
          <w:lang w:eastAsia="pl-PL"/>
        </w:rPr>
        <w:t>(część II)</w:t>
      </w:r>
    </w:p>
    <w:p w:rsidR="003B1717" w:rsidRPr="00D00257" w:rsidRDefault="003B1717" w:rsidP="003B1717">
      <w:pPr>
        <w:tabs>
          <w:tab w:val="left" w:pos="284"/>
        </w:tabs>
        <w:spacing w:after="0" w:line="240" w:lineRule="auto"/>
        <w:contextualSpacing/>
        <w:jc w:val="both"/>
        <w:rPr>
          <w:rFonts w:eastAsia="Times New Roman"/>
          <w:lang w:eastAsia="pl-PL"/>
        </w:rPr>
      </w:pPr>
    </w:p>
    <w:p w:rsidR="00A06E29" w:rsidRPr="00D00257" w:rsidRDefault="00A06E29" w:rsidP="00A06E29">
      <w:pPr>
        <w:spacing w:after="0" w:line="240" w:lineRule="auto"/>
        <w:contextualSpacing/>
        <w:jc w:val="center"/>
        <w:rPr>
          <w:rFonts w:eastAsia="Times New Roman"/>
          <w:b/>
          <w:lang w:eastAsia="pl-PL"/>
        </w:rPr>
      </w:pPr>
      <w:r w:rsidRPr="00D00257">
        <w:rPr>
          <w:rFonts w:eastAsia="Times New Roman"/>
          <w:b/>
          <w:lang w:eastAsia="pl-PL"/>
        </w:rPr>
        <w:t xml:space="preserve">§ </w:t>
      </w:r>
      <w:r w:rsidR="007118B9" w:rsidRPr="00D00257">
        <w:rPr>
          <w:rFonts w:eastAsia="Times New Roman"/>
          <w:b/>
          <w:lang w:eastAsia="pl-PL"/>
        </w:rPr>
        <w:t>5</w:t>
      </w:r>
    </w:p>
    <w:p w:rsidR="000C4901" w:rsidRPr="001C2B11" w:rsidRDefault="000C4901" w:rsidP="000C4901">
      <w:pPr>
        <w:spacing w:after="0" w:line="240" w:lineRule="auto"/>
        <w:contextualSpacing/>
        <w:rPr>
          <w:rFonts w:eastAsia="Times New Roman"/>
          <w:b/>
          <w:color w:val="FF0000"/>
          <w:lang w:eastAsia="pl-PL"/>
        </w:rPr>
      </w:pPr>
      <w:r w:rsidRPr="00D00257">
        <w:rPr>
          <w:rFonts w:eastAsia="Times New Roman"/>
          <w:b/>
          <w:lang w:eastAsia="pl-PL"/>
        </w:rPr>
        <w:t>PŁATNOŚĆ</w:t>
      </w:r>
    </w:p>
    <w:p w:rsidR="00880554" w:rsidRPr="00C570EC" w:rsidRDefault="00880554" w:rsidP="00880554">
      <w:pPr>
        <w:widowControl w:val="0"/>
        <w:numPr>
          <w:ilvl w:val="0"/>
          <w:numId w:val="62"/>
        </w:numPr>
        <w:tabs>
          <w:tab w:val="left" w:pos="284"/>
        </w:tabs>
        <w:suppressAutoHyphens/>
        <w:spacing w:after="0" w:line="240" w:lineRule="auto"/>
        <w:ind w:left="284" w:hanging="284"/>
        <w:contextualSpacing/>
        <w:jc w:val="both"/>
        <w:rPr>
          <w:rFonts w:eastAsia="Times New Roman"/>
          <w:lang w:eastAsia="pl-PL"/>
        </w:rPr>
      </w:pPr>
      <w:r w:rsidRPr="00C570EC">
        <w:rPr>
          <w:rFonts w:eastAsia="Times New Roman"/>
          <w:lang w:eastAsia="pl-PL"/>
        </w:rPr>
        <w:t>Zamawiający zapłaci za zgłoszonych pisemnie uczestników (uczestniczki). Zapłata za wykonaną usługę nastąpi po zakończeniu udziału w zajęciach wszystkich uczestników.</w:t>
      </w:r>
    </w:p>
    <w:p w:rsidR="00880554" w:rsidRDefault="00880554" w:rsidP="00880554">
      <w:pPr>
        <w:widowControl w:val="0"/>
        <w:numPr>
          <w:ilvl w:val="0"/>
          <w:numId w:val="62"/>
        </w:numPr>
        <w:tabs>
          <w:tab w:val="left" w:pos="284"/>
        </w:tabs>
        <w:suppressAutoHyphens/>
        <w:spacing w:after="0" w:line="240" w:lineRule="auto"/>
        <w:ind w:left="284" w:hanging="284"/>
        <w:contextualSpacing/>
        <w:jc w:val="both"/>
        <w:rPr>
          <w:rFonts w:eastAsia="Times New Roman"/>
          <w:lang w:eastAsia="pl-PL"/>
        </w:rPr>
      </w:pPr>
      <w:r w:rsidRPr="00C570EC">
        <w:rPr>
          <w:rFonts w:eastAsia="Times New Roman"/>
          <w:lang w:eastAsia="pl-PL"/>
        </w:rPr>
        <w:t>Dopuszcza się zrealizowanie częściowej płatności za uczestnika, który nie ukończył zajęć w całości.</w:t>
      </w:r>
      <w:r w:rsidRPr="00C570EC">
        <w:rPr>
          <w:rFonts w:eastAsia="Times New Roman"/>
          <w:color w:val="FF0000"/>
          <w:lang w:eastAsia="pl-PL"/>
        </w:rPr>
        <w:t xml:space="preserve"> </w:t>
      </w:r>
      <w:r w:rsidRPr="00C570EC">
        <w:rPr>
          <w:rFonts w:eastAsia="Times New Roman"/>
          <w:lang w:eastAsia="pl-PL"/>
        </w:rPr>
        <w:t>Wskazana wyżej płatność nastąpi proporcjonalnie w zależności od ilości zrealizowanych zabiegów.</w:t>
      </w:r>
    </w:p>
    <w:p w:rsidR="00880554" w:rsidRPr="00C570EC" w:rsidRDefault="00880554" w:rsidP="00880554">
      <w:pPr>
        <w:numPr>
          <w:ilvl w:val="0"/>
          <w:numId w:val="62"/>
        </w:numPr>
        <w:tabs>
          <w:tab w:val="left" w:pos="284"/>
        </w:tabs>
        <w:spacing w:after="0" w:line="240" w:lineRule="auto"/>
        <w:ind w:left="284" w:hanging="284"/>
        <w:rPr>
          <w:rFonts w:eastAsia="Times New Roman"/>
          <w:lang w:eastAsia="pl-PL"/>
        </w:rPr>
      </w:pPr>
      <w:r w:rsidRPr="00E162B3">
        <w:rPr>
          <w:rFonts w:eastAsia="Times New Roman"/>
          <w:lang w:eastAsia="pl-PL"/>
        </w:rPr>
        <w:t xml:space="preserve">Warunkiem przyjęcia faktury jest należyte wykonanie przedmiotu umowy i dostarczenie Zamawiającemu  </w:t>
      </w:r>
      <w:r>
        <w:rPr>
          <w:rFonts w:eastAsia="Times New Roman"/>
          <w:lang w:eastAsia="pl-PL"/>
        </w:rPr>
        <w:t>dokumentów, o których mowa w § 7</w:t>
      </w:r>
      <w:r w:rsidRPr="00E162B3">
        <w:rPr>
          <w:rFonts w:eastAsia="Times New Roman"/>
          <w:lang w:eastAsia="pl-PL"/>
        </w:rPr>
        <w:t>.</w:t>
      </w:r>
    </w:p>
    <w:p w:rsidR="00880554" w:rsidRPr="00C570EC" w:rsidRDefault="00880554" w:rsidP="00880554">
      <w:pPr>
        <w:numPr>
          <w:ilvl w:val="0"/>
          <w:numId w:val="62"/>
        </w:numPr>
        <w:tabs>
          <w:tab w:val="left" w:pos="284"/>
        </w:tabs>
        <w:spacing w:after="0" w:line="240" w:lineRule="auto"/>
        <w:ind w:left="284" w:hanging="284"/>
        <w:rPr>
          <w:rFonts w:eastAsia="Times New Roman"/>
          <w:lang w:eastAsia="x-none" w:bidi="x-none"/>
        </w:rPr>
      </w:pPr>
      <w:r w:rsidRPr="00C570EC">
        <w:rPr>
          <w:rFonts w:eastAsia="Times New Roman"/>
          <w:lang w:eastAsia="x-none" w:bidi="x-none"/>
        </w:rPr>
        <w:t>Płatność nastąpi w terminie 14 dni od daty otrzymania faktury po jej pozytywnej weryfikacji</w:t>
      </w:r>
      <w:r w:rsidR="0071378C">
        <w:rPr>
          <w:rFonts w:eastAsia="Times New Roman"/>
          <w:lang w:eastAsia="x-none" w:bidi="x-none"/>
        </w:rPr>
        <w:t xml:space="preserve"> </w:t>
      </w:r>
      <w:r w:rsidRPr="00E0321D">
        <w:rPr>
          <w:rFonts w:eastAsia="Times New Roman"/>
          <w:bCs/>
          <w:lang w:eastAsia="pl-PL"/>
        </w:rPr>
        <w:t xml:space="preserve">(po otrzymaniu dokumentów określonych w § </w:t>
      </w:r>
      <w:r>
        <w:rPr>
          <w:rFonts w:eastAsia="Times New Roman"/>
          <w:bCs/>
          <w:lang w:eastAsia="pl-PL"/>
        </w:rPr>
        <w:t>7</w:t>
      </w:r>
      <w:r w:rsidRPr="00E0321D">
        <w:rPr>
          <w:rFonts w:eastAsia="Times New Roman"/>
          <w:bCs/>
          <w:lang w:eastAsia="pl-PL"/>
        </w:rPr>
        <w:t xml:space="preserve"> oraz podpisaniu protokołu odbioru bez zastrzeżeń).</w:t>
      </w:r>
      <w:r w:rsidRPr="00C570EC">
        <w:rPr>
          <w:rFonts w:eastAsia="Times New Roman"/>
          <w:lang w:eastAsia="x-none" w:bidi="x-none"/>
        </w:rPr>
        <w:t xml:space="preserve"> W przypadku wystąpienia różnic pomiędzy fakturą a faktyczną realizacją przedmiotu zamówienia </w:t>
      </w:r>
      <w:r>
        <w:rPr>
          <w:rFonts w:eastAsia="Times New Roman"/>
          <w:lang w:eastAsia="x-none" w:bidi="x-none"/>
        </w:rPr>
        <w:t xml:space="preserve">lub braku w/w dokumentów </w:t>
      </w:r>
      <w:r w:rsidRPr="00C570EC">
        <w:rPr>
          <w:rFonts w:eastAsia="Times New Roman"/>
          <w:lang w:eastAsia="x-none" w:bidi="x-none"/>
        </w:rPr>
        <w:t>termin płatności faktury zostanie wstrzymany do momentu wyjaśnia różnic.</w:t>
      </w:r>
    </w:p>
    <w:p w:rsidR="00880554" w:rsidRPr="00C570EC" w:rsidRDefault="00880554" w:rsidP="00880554">
      <w:pPr>
        <w:numPr>
          <w:ilvl w:val="0"/>
          <w:numId w:val="62"/>
        </w:numPr>
        <w:tabs>
          <w:tab w:val="left" w:pos="284"/>
        </w:tabs>
        <w:spacing w:after="0" w:line="240" w:lineRule="auto"/>
        <w:ind w:left="284" w:hanging="284"/>
        <w:rPr>
          <w:rFonts w:eastAsia="Times New Roman"/>
          <w:lang w:eastAsia="x-none" w:bidi="x-none"/>
        </w:rPr>
      </w:pPr>
      <w:r w:rsidRPr="00C570EC">
        <w:rPr>
          <w:rFonts w:eastAsia="Times New Roman"/>
          <w:lang w:eastAsia="x-none" w:bidi="x-none"/>
        </w:rPr>
        <w:t>Wykonawca zobowiązany jest do wystawienia i dostarczenia Zamawiającemu faktury w terminie 7 dni od daty zakończenia zajęć.</w:t>
      </w:r>
    </w:p>
    <w:p w:rsidR="00880554" w:rsidRPr="00C570EC" w:rsidRDefault="00880554" w:rsidP="00880554">
      <w:pPr>
        <w:numPr>
          <w:ilvl w:val="0"/>
          <w:numId w:val="62"/>
        </w:numPr>
        <w:tabs>
          <w:tab w:val="left" w:pos="284"/>
        </w:tabs>
        <w:spacing w:after="0"/>
        <w:ind w:left="284" w:hanging="284"/>
        <w:rPr>
          <w:rFonts w:eastAsia="Times New Roman"/>
          <w:lang w:eastAsia="x-none" w:bidi="x-none"/>
        </w:rPr>
      </w:pPr>
      <w:r w:rsidRPr="00C570EC">
        <w:rPr>
          <w:rFonts w:eastAsia="Times New Roman"/>
          <w:lang w:eastAsia="x-none" w:bidi="x-none"/>
        </w:rPr>
        <w:t xml:space="preserve">Płatność nastąpi jednorazowo. W wyjątkowych sytuacjach Zamawiający dopuszcza możliwość płatności w dwóch częściach. Wskazana forma płatności wymaga uzyskania pisemnej zgody Zamawiającego. </w:t>
      </w:r>
      <w:r>
        <w:rPr>
          <w:rFonts w:eastAsia="Times New Roman"/>
          <w:b/>
          <w:lang w:eastAsia="x-none" w:bidi="x-none"/>
        </w:rPr>
        <w:t>(część I</w:t>
      </w:r>
      <w:r w:rsidRPr="00393196">
        <w:rPr>
          <w:rFonts w:eastAsia="Times New Roman"/>
          <w:b/>
          <w:lang w:eastAsia="x-none" w:bidi="x-none"/>
        </w:rPr>
        <w:t>)</w:t>
      </w:r>
    </w:p>
    <w:p w:rsidR="00880554" w:rsidRPr="00C570EC" w:rsidRDefault="00880554" w:rsidP="00880554">
      <w:pPr>
        <w:tabs>
          <w:tab w:val="left" w:pos="284"/>
        </w:tabs>
        <w:spacing w:after="0"/>
        <w:rPr>
          <w:rFonts w:eastAsia="Times New Roman"/>
          <w:lang w:eastAsia="x-none" w:bidi="x-none"/>
        </w:rPr>
      </w:pPr>
    </w:p>
    <w:p w:rsidR="00880554" w:rsidRPr="00C570EC" w:rsidRDefault="00880554" w:rsidP="00880554">
      <w:pPr>
        <w:tabs>
          <w:tab w:val="left" w:pos="284"/>
        </w:tabs>
        <w:spacing w:after="0"/>
        <w:rPr>
          <w:rFonts w:eastAsia="Times New Roman"/>
          <w:lang w:eastAsia="x-none" w:bidi="x-none"/>
        </w:rPr>
      </w:pPr>
      <w:r w:rsidRPr="00C570EC">
        <w:rPr>
          <w:rFonts w:eastAsia="Times New Roman"/>
          <w:lang w:eastAsia="x-none" w:bidi="x-none"/>
        </w:rPr>
        <w:t>1.</w:t>
      </w:r>
      <w:r w:rsidRPr="00C570EC">
        <w:rPr>
          <w:rFonts w:eastAsia="Times New Roman"/>
          <w:lang w:eastAsia="x-none" w:bidi="x-none"/>
        </w:rPr>
        <w:tab/>
        <w:t xml:space="preserve">Zamawiający zapłaci za faktycznie zrealizowane godziny wykładów. Zapłata za wykonaną usługę nastąpi po zakończeniu wszystkich wykładów. </w:t>
      </w:r>
    </w:p>
    <w:p w:rsidR="00880554" w:rsidRDefault="00880554" w:rsidP="00880554">
      <w:pPr>
        <w:tabs>
          <w:tab w:val="left" w:pos="284"/>
        </w:tabs>
        <w:spacing w:after="0"/>
        <w:rPr>
          <w:rFonts w:eastAsia="Times New Roman"/>
          <w:lang w:eastAsia="x-none" w:bidi="x-none"/>
        </w:rPr>
      </w:pPr>
      <w:r w:rsidRPr="00C570EC">
        <w:rPr>
          <w:rFonts w:eastAsia="Times New Roman"/>
          <w:lang w:eastAsia="x-none" w:bidi="x-none"/>
        </w:rPr>
        <w:t>2.</w:t>
      </w:r>
      <w:r>
        <w:rPr>
          <w:rFonts w:eastAsia="Times New Roman"/>
          <w:lang w:eastAsia="x-none" w:bidi="x-none"/>
        </w:rPr>
        <w:t xml:space="preserve"> </w:t>
      </w:r>
      <w:r w:rsidRPr="00C570EC">
        <w:rPr>
          <w:rFonts w:eastAsia="Times New Roman"/>
          <w:lang w:eastAsia="x-none" w:bidi="x-none"/>
        </w:rPr>
        <w:tab/>
      </w:r>
      <w:r w:rsidRPr="004F61DD">
        <w:rPr>
          <w:rFonts w:eastAsia="Times New Roman"/>
          <w:lang w:eastAsia="x-none" w:bidi="x-none"/>
        </w:rPr>
        <w:t xml:space="preserve">Warunkiem przyjęcia faktury jest należyte wykonanie przedmiotu umowy i dostarczenie Zamawiającemu  dokumentów, o których mowa w § </w:t>
      </w:r>
      <w:r w:rsidR="00E32053">
        <w:rPr>
          <w:rFonts w:eastAsia="Times New Roman"/>
          <w:lang w:eastAsia="x-none" w:bidi="x-none"/>
        </w:rPr>
        <w:t>7</w:t>
      </w:r>
      <w:r w:rsidRPr="004F61DD">
        <w:rPr>
          <w:rFonts w:eastAsia="Times New Roman"/>
          <w:lang w:eastAsia="x-none" w:bidi="x-none"/>
        </w:rPr>
        <w:t>.</w:t>
      </w:r>
    </w:p>
    <w:p w:rsidR="00880554" w:rsidRPr="00C570EC" w:rsidRDefault="00880554" w:rsidP="00880554">
      <w:pPr>
        <w:tabs>
          <w:tab w:val="left" w:pos="284"/>
        </w:tabs>
        <w:spacing w:after="0"/>
        <w:rPr>
          <w:rFonts w:eastAsia="Times New Roman"/>
          <w:lang w:eastAsia="x-none" w:bidi="x-none"/>
        </w:rPr>
      </w:pPr>
      <w:r>
        <w:rPr>
          <w:rFonts w:eastAsia="Times New Roman"/>
          <w:lang w:eastAsia="x-none" w:bidi="x-none"/>
        </w:rPr>
        <w:t xml:space="preserve">3. </w:t>
      </w:r>
      <w:r w:rsidRPr="004F61DD">
        <w:rPr>
          <w:rFonts w:eastAsia="Times New Roman"/>
          <w:lang w:eastAsia="x-none" w:bidi="x-none"/>
        </w:rPr>
        <w:t>Płatność nastąpi w terminie 14 dni od daty otrzymania faktury po jej pozytywnej weryfikacji</w:t>
      </w:r>
      <w:r w:rsidR="00DC3935">
        <w:rPr>
          <w:rFonts w:eastAsia="Times New Roman"/>
          <w:lang w:eastAsia="x-none" w:bidi="x-none"/>
        </w:rPr>
        <w:t xml:space="preserve"> </w:t>
      </w:r>
      <w:r w:rsidRPr="004F61DD">
        <w:rPr>
          <w:rFonts w:eastAsia="Times New Roman"/>
          <w:lang w:eastAsia="x-none" w:bidi="x-none"/>
        </w:rPr>
        <w:t xml:space="preserve">(po otrzymaniu dokumentów określonych w § </w:t>
      </w:r>
      <w:r w:rsidR="00E32053">
        <w:rPr>
          <w:rFonts w:eastAsia="Times New Roman"/>
          <w:lang w:eastAsia="x-none" w:bidi="x-none"/>
        </w:rPr>
        <w:t>7</w:t>
      </w:r>
      <w:r w:rsidRPr="004F61DD">
        <w:rPr>
          <w:rFonts w:eastAsia="Times New Roman"/>
          <w:lang w:eastAsia="x-none" w:bidi="x-none"/>
        </w:rPr>
        <w:t xml:space="preserve"> oraz podpisaniu protokołu odbioru bez zastrzeżeń). </w:t>
      </w:r>
      <w:r w:rsidRPr="004F61DD">
        <w:rPr>
          <w:rFonts w:eastAsia="Times New Roman"/>
          <w:lang w:eastAsia="x-none" w:bidi="x-none"/>
        </w:rPr>
        <w:lastRenderedPageBreak/>
        <w:t>W przypadku wystąpienia różnic pomiędzy fakturą a faktyczną realizacją przedmiotu zamówienia lub braku w/w dokumentów termin płatności faktury zostanie wstrzymany do momentu wyjaśnia różnic.</w:t>
      </w:r>
    </w:p>
    <w:p w:rsidR="00880554" w:rsidRPr="00C570EC" w:rsidRDefault="00880554" w:rsidP="00880554">
      <w:pPr>
        <w:tabs>
          <w:tab w:val="left" w:pos="284"/>
        </w:tabs>
        <w:spacing w:after="0"/>
        <w:rPr>
          <w:rFonts w:eastAsia="Times New Roman"/>
          <w:lang w:eastAsia="x-none" w:bidi="x-none"/>
        </w:rPr>
      </w:pPr>
      <w:r>
        <w:rPr>
          <w:rFonts w:eastAsia="Times New Roman"/>
          <w:lang w:eastAsia="x-none" w:bidi="x-none"/>
        </w:rPr>
        <w:t>4</w:t>
      </w:r>
      <w:r w:rsidRPr="00C570EC">
        <w:rPr>
          <w:rFonts w:eastAsia="Times New Roman"/>
          <w:lang w:eastAsia="x-none" w:bidi="x-none"/>
        </w:rPr>
        <w:t>.</w:t>
      </w:r>
      <w:r w:rsidRPr="00C570EC">
        <w:rPr>
          <w:rFonts w:eastAsia="Times New Roman"/>
          <w:lang w:eastAsia="x-none" w:bidi="x-none"/>
        </w:rPr>
        <w:tab/>
        <w:t>Wykonawca zobowiązany jest do wystawienia i dostarczenia Zamawiającemu faktury w terminie 7 dni od daty zakończenia zajęć.</w:t>
      </w:r>
    </w:p>
    <w:p w:rsidR="00880554" w:rsidRDefault="00880554" w:rsidP="00880554">
      <w:pPr>
        <w:tabs>
          <w:tab w:val="left" w:pos="426"/>
        </w:tabs>
        <w:spacing w:after="0" w:line="240" w:lineRule="auto"/>
        <w:contextualSpacing/>
        <w:jc w:val="both"/>
        <w:rPr>
          <w:rFonts w:eastAsia="Times New Roman"/>
          <w:lang w:eastAsia="x-none" w:bidi="x-none"/>
        </w:rPr>
      </w:pPr>
      <w:r>
        <w:rPr>
          <w:rFonts w:eastAsia="Times New Roman"/>
          <w:lang w:eastAsia="x-none" w:bidi="x-none"/>
        </w:rPr>
        <w:t>5</w:t>
      </w:r>
      <w:r w:rsidRPr="00C570EC">
        <w:rPr>
          <w:rFonts w:eastAsia="Times New Roman"/>
          <w:lang w:eastAsia="x-none" w:bidi="x-none"/>
        </w:rPr>
        <w:t>.</w:t>
      </w:r>
      <w:r w:rsidRPr="00C570EC">
        <w:rPr>
          <w:rFonts w:eastAsia="Times New Roman"/>
          <w:lang w:eastAsia="x-none" w:bidi="x-none"/>
        </w:rPr>
        <w:tab/>
        <w:t>Płatność nastąpi jednorazowo. W wyjątkowych sytuacjach Zamawiający dopuszcza możliwość płatności w dwóch częściach. Wskazana forma płatności wymaga uzyskania pisemnej zgody Zam</w:t>
      </w:r>
      <w:r>
        <w:rPr>
          <w:rFonts w:eastAsia="Times New Roman"/>
          <w:lang w:eastAsia="x-none" w:bidi="x-none"/>
        </w:rPr>
        <w:t xml:space="preserve">awiającego. </w:t>
      </w:r>
      <w:r w:rsidRPr="00393196">
        <w:rPr>
          <w:rFonts w:eastAsia="Times New Roman"/>
          <w:b/>
          <w:lang w:eastAsia="x-none" w:bidi="x-none"/>
        </w:rPr>
        <w:t>(część II)</w:t>
      </w:r>
    </w:p>
    <w:p w:rsidR="004F7612" w:rsidRPr="001C2B11" w:rsidRDefault="004F7612" w:rsidP="00A06E29">
      <w:pPr>
        <w:spacing w:after="0" w:line="240" w:lineRule="auto"/>
        <w:contextualSpacing/>
        <w:jc w:val="center"/>
        <w:rPr>
          <w:rFonts w:eastAsia="Times New Roman" w:cs="Tahoma"/>
          <w:b/>
          <w:color w:val="FF0000"/>
          <w:lang w:eastAsia="x-none" w:bidi="x-none"/>
        </w:rPr>
      </w:pPr>
    </w:p>
    <w:p w:rsidR="00A06E29" w:rsidRPr="00306579" w:rsidRDefault="00A06E29" w:rsidP="00A06E29">
      <w:pPr>
        <w:spacing w:after="0" w:line="240" w:lineRule="auto"/>
        <w:contextualSpacing/>
        <w:jc w:val="center"/>
        <w:rPr>
          <w:rFonts w:eastAsia="Times New Roman" w:cs="Tahoma"/>
          <w:b/>
          <w:lang w:eastAsia="x-none" w:bidi="x-none"/>
        </w:rPr>
      </w:pPr>
      <w:r w:rsidRPr="00306579">
        <w:rPr>
          <w:rFonts w:eastAsia="Times New Roman" w:cs="Tahoma"/>
          <w:b/>
          <w:lang w:eastAsia="x-none" w:bidi="x-none"/>
        </w:rPr>
        <w:t xml:space="preserve">§ </w:t>
      </w:r>
      <w:r w:rsidR="007E1151" w:rsidRPr="00306579">
        <w:rPr>
          <w:rFonts w:eastAsia="Times New Roman" w:cs="Tahoma"/>
          <w:b/>
          <w:lang w:eastAsia="x-none" w:bidi="x-none"/>
        </w:rPr>
        <w:t>6</w:t>
      </w:r>
    </w:p>
    <w:p w:rsidR="00A06E29" w:rsidRPr="00306579" w:rsidRDefault="00A06E29" w:rsidP="00A06E29">
      <w:pPr>
        <w:spacing w:after="0" w:line="240" w:lineRule="auto"/>
        <w:contextualSpacing/>
        <w:rPr>
          <w:rFonts w:eastAsia="Times New Roman" w:cs="Tahoma"/>
          <w:b/>
          <w:lang w:eastAsia="x-none" w:bidi="x-none"/>
        </w:rPr>
      </w:pPr>
      <w:r w:rsidRPr="00306579">
        <w:rPr>
          <w:rFonts w:eastAsia="Times New Roman"/>
          <w:lang w:eastAsia="pl-PL"/>
        </w:rPr>
        <w:t xml:space="preserve">1. Nadzór nad należytym, zgodnym z umową, wykonaniem przedmiotu umowy pełnią: </w:t>
      </w:r>
    </w:p>
    <w:p w:rsidR="00A06E29" w:rsidRPr="00306579" w:rsidRDefault="00A06E29" w:rsidP="00355D6A">
      <w:pPr>
        <w:numPr>
          <w:ilvl w:val="0"/>
          <w:numId w:val="7"/>
        </w:numPr>
        <w:spacing w:after="0" w:line="240" w:lineRule="auto"/>
        <w:ind w:left="284" w:hanging="284"/>
        <w:contextualSpacing/>
        <w:rPr>
          <w:rFonts w:eastAsia="Times New Roman" w:cs="Tahoma"/>
          <w:lang w:eastAsia="x-none" w:bidi="x-none"/>
        </w:rPr>
      </w:pPr>
      <w:r w:rsidRPr="00306579">
        <w:rPr>
          <w:rFonts w:eastAsia="Times New Roman" w:cs="Tahoma"/>
          <w:lang w:eastAsia="pl-PL"/>
        </w:rPr>
        <w:t xml:space="preserve">ze strony Zamawiającego:  </w:t>
      </w:r>
      <w:r w:rsidR="00306579" w:rsidRPr="00306579">
        <w:rPr>
          <w:rFonts w:eastAsia="Times New Roman" w:cs="Tahoma"/>
          <w:lang w:eastAsia="pl-PL"/>
        </w:rPr>
        <w:t>Jakub Rajski</w:t>
      </w:r>
      <w:r w:rsidRPr="00306579">
        <w:rPr>
          <w:rFonts w:eastAsia="Times New Roman" w:cs="Tahoma"/>
          <w:lang w:eastAsia="pl-PL"/>
        </w:rPr>
        <w:t>,</w:t>
      </w:r>
      <w:r w:rsidRPr="00306579">
        <w:rPr>
          <w:rFonts w:eastAsia="Times New Roman" w:cs="Tahoma"/>
          <w:lang w:eastAsia="x-none" w:bidi="x-none"/>
        </w:rPr>
        <w:t xml:space="preserve"> tel</w:t>
      </w:r>
      <w:r w:rsidR="008E61E5" w:rsidRPr="00306579">
        <w:rPr>
          <w:rFonts w:eastAsia="Times New Roman" w:cs="Tahoma"/>
          <w:lang w:eastAsia="x-none" w:bidi="x-none"/>
        </w:rPr>
        <w:t xml:space="preserve">. </w:t>
      </w:r>
      <w:r w:rsidR="00306579" w:rsidRPr="00306579">
        <w:rPr>
          <w:rFonts w:eastAsia="Times New Roman" w:cs="Tahoma"/>
          <w:lang w:eastAsia="x-none" w:bidi="x-none"/>
        </w:rPr>
        <w:t xml:space="preserve">32 271 64 31 </w:t>
      </w:r>
    </w:p>
    <w:p w:rsidR="00A06E29" w:rsidRPr="00306579" w:rsidRDefault="00A06E29" w:rsidP="00355D6A">
      <w:pPr>
        <w:pStyle w:val="Akapitzlist"/>
        <w:numPr>
          <w:ilvl w:val="0"/>
          <w:numId w:val="7"/>
        </w:numPr>
        <w:ind w:left="284" w:hanging="284"/>
        <w:rPr>
          <w:rFonts w:eastAsia="Times New Roman" w:cs="Tahoma"/>
          <w:lang w:eastAsia="x-none" w:bidi="x-none"/>
        </w:rPr>
      </w:pPr>
      <w:r w:rsidRPr="00306579">
        <w:rPr>
          <w:rFonts w:eastAsia="Times New Roman" w:cs="Tahoma"/>
          <w:lang w:eastAsia="x-none" w:bidi="x-none"/>
        </w:rPr>
        <w:t>ze strony Wykonawcy: ………………………………………………………………..,</w:t>
      </w:r>
      <w:proofErr w:type="spellStart"/>
      <w:r w:rsidRPr="00306579">
        <w:rPr>
          <w:rFonts w:eastAsia="Times New Roman" w:cs="Tahoma"/>
          <w:lang w:eastAsia="x-none" w:bidi="x-none"/>
        </w:rPr>
        <w:t>tel</w:t>
      </w:r>
      <w:proofErr w:type="spellEnd"/>
      <w:r w:rsidRPr="00306579">
        <w:rPr>
          <w:rFonts w:eastAsia="Times New Roman" w:cs="Tahoma"/>
          <w:lang w:eastAsia="x-none" w:bidi="x-none"/>
        </w:rPr>
        <w:t>……………………..</w:t>
      </w:r>
    </w:p>
    <w:p w:rsidR="008464B1" w:rsidRPr="001C2B11" w:rsidRDefault="008464B1" w:rsidP="008464B1">
      <w:pPr>
        <w:pStyle w:val="Akapitzlist"/>
        <w:tabs>
          <w:tab w:val="left" w:pos="284"/>
          <w:tab w:val="left" w:pos="709"/>
        </w:tabs>
        <w:spacing w:after="0" w:line="240" w:lineRule="auto"/>
        <w:ind w:left="0"/>
        <w:jc w:val="both"/>
        <w:rPr>
          <w:rFonts w:eastAsia="Times New Roman"/>
          <w:color w:val="FF0000"/>
          <w:lang w:eastAsia="pl-PL"/>
        </w:rPr>
      </w:pPr>
    </w:p>
    <w:p w:rsidR="00284BCD" w:rsidRPr="00D00257" w:rsidRDefault="00284BCD" w:rsidP="00284BCD">
      <w:pPr>
        <w:spacing w:after="0" w:line="240" w:lineRule="auto"/>
        <w:contextualSpacing/>
        <w:jc w:val="center"/>
        <w:rPr>
          <w:rFonts w:eastAsia="Times New Roman"/>
          <w:b/>
          <w:lang w:eastAsia="pl-PL"/>
        </w:rPr>
      </w:pPr>
      <w:r w:rsidRPr="00D00257">
        <w:rPr>
          <w:rFonts w:eastAsia="Times New Roman"/>
          <w:b/>
          <w:lang w:eastAsia="pl-PL"/>
        </w:rPr>
        <w:t xml:space="preserve">§ </w:t>
      </w:r>
      <w:r w:rsidR="007E1151" w:rsidRPr="00D00257">
        <w:rPr>
          <w:rFonts w:eastAsia="Times New Roman"/>
          <w:b/>
          <w:lang w:eastAsia="pl-PL"/>
        </w:rPr>
        <w:t>7</w:t>
      </w:r>
    </w:p>
    <w:p w:rsidR="00F916B4" w:rsidRPr="00D00257" w:rsidRDefault="00F916B4" w:rsidP="00F916B4">
      <w:pPr>
        <w:spacing w:after="0" w:line="240" w:lineRule="auto"/>
        <w:contextualSpacing/>
        <w:jc w:val="both"/>
        <w:rPr>
          <w:rFonts w:eastAsia="Times New Roman"/>
          <w:b/>
          <w:lang w:eastAsia="pl-PL"/>
        </w:rPr>
      </w:pPr>
      <w:r w:rsidRPr="00D00257">
        <w:rPr>
          <w:rFonts w:eastAsia="Times New Roman"/>
          <w:b/>
          <w:lang w:eastAsia="pl-PL"/>
        </w:rPr>
        <w:t>PROMOCJA, OZNAKOWANIE, DOKUMENTACJA</w:t>
      </w:r>
    </w:p>
    <w:p w:rsidR="00306579" w:rsidRPr="00FC7B24" w:rsidRDefault="00306579" w:rsidP="00306579">
      <w:pPr>
        <w:spacing w:after="0" w:line="240" w:lineRule="auto"/>
        <w:contextualSpacing/>
        <w:jc w:val="both"/>
        <w:rPr>
          <w:rFonts w:eastAsia="Times New Roman" w:cs="Tahoma"/>
          <w:lang w:eastAsia="pl-PL"/>
        </w:rPr>
      </w:pPr>
      <w:r w:rsidRPr="00FC7B24">
        <w:rPr>
          <w:rFonts w:eastAsia="Times New Roman" w:cs="Tahoma"/>
          <w:lang w:eastAsia="pl-PL"/>
        </w:rPr>
        <w:t xml:space="preserve">Wykonawcy zobowiązani są do: </w:t>
      </w:r>
    </w:p>
    <w:p w:rsidR="00306579" w:rsidRPr="00FC7B24" w:rsidRDefault="00306579" w:rsidP="00306579">
      <w:pPr>
        <w:tabs>
          <w:tab w:val="left" w:pos="284"/>
        </w:tabs>
        <w:spacing w:after="0" w:line="240" w:lineRule="auto"/>
        <w:contextualSpacing/>
        <w:jc w:val="both"/>
        <w:rPr>
          <w:rFonts w:eastAsia="Times New Roman" w:cs="Tahoma"/>
          <w:lang w:eastAsia="pl-PL"/>
        </w:rPr>
      </w:pPr>
      <w:r w:rsidRPr="00FC7B24">
        <w:rPr>
          <w:rFonts w:eastAsia="Times New Roman" w:cs="Tahoma"/>
          <w:lang w:eastAsia="pl-PL"/>
        </w:rPr>
        <w:t>1.</w:t>
      </w:r>
      <w:r w:rsidRPr="00FC7B24">
        <w:rPr>
          <w:rFonts w:eastAsia="Times New Roman" w:cs="Tahoma"/>
          <w:lang w:eastAsia="pl-PL"/>
        </w:rPr>
        <w:tab/>
        <w:t xml:space="preserve">promowania Unii Europejskiej, Europejskiego Funduszu Społecznego oraz Regionalnego Programu Operacyjnego między innymi poprzez umieszczenie w miejscu odbywania zajęć, na dokumentacji dotyczącej przebiegu realizacji zajęć, oraz przedmiotach niezbędnych do realizacji przedmiotu umowy w sprawie zamówienia informacji: Zajęcia realizowane na potrzeby  projektu współfinansowanego przez Unię Europejską ze środków Europejskiego Funduszu Społecznego </w:t>
      </w:r>
      <w:proofErr w:type="spellStart"/>
      <w:r w:rsidRPr="00FC7B24">
        <w:rPr>
          <w:rFonts w:eastAsia="Times New Roman" w:cs="Tahoma"/>
          <w:lang w:eastAsia="pl-PL"/>
        </w:rPr>
        <w:t>pn</w:t>
      </w:r>
      <w:proofErr w:type="spellEnd"/>
      <w:r w:rsidRPr="00FC7B24">
        <w:rPr>
          <w:rFonts w:eastAsia="Times New Roman" w:cs="Tahoma"/>
          <w:lang w:eastAsia="pl-PL"/>
        </w:rPr>
        <w:t xml:space="preserve">  „Drogowskaz” w ramach Regionalnego Programu Operacyjnego Województwa Śląskiego na lata 2014-2020. Zgodnie z zasadami dostępnymi na stronie www.rpo.slaskie.pl w zakładce zasady promowania projektu dla podmiotów realizujących projekt. </w:t>
      </w:r>
    </w:p>
    <w:p w:rsidR="00306579" w:rsidRPr="00FC7B24" w:rsidRDefault="00306579" w:rsidP="00306579">
      <w:pPr>
        <w:spacing w:after="0" w:line="240" w:lineRule="auto"/>
        <w:contextualSpacing/>
        <w:jc w:val="both"/>
        <w:rPr>
          <w:rFonts w:eastAsia="Times New Roman" w:cs="Tahoma"/>
          <w:lang w:eastAsia="pl-PL"/>
        </w:rPr>
      </w:pPr>
      <w:r w:rsidRPr="00FC7B24">
        <w:rPr>
          <w:rFonts w:eastAsia="Times New Roman" w:cs="Tahoma"/>
          <w:lang w:eastAsia="pl-PL"/>
        </w:rPr>
        <w:t>Każde oznaczenie musi zawierać następujące znaki:</w:t>
      </w:r>
    </w:p>
    <w:p w:rsidR="00306579" w:rsidRPr="00FC7B24" w:rsidRDefault="00306579" w:rsidP="00306579">
      <w:pPr>
        <w:numPr>
          <w:ilvl w:val="0"/>
          <w:numId w:val="64"/>
        </w:numPr>
        <w:spacing w:after="0" w:line="240" w:lineRule="auto"/>
        <w:contextualSpacing/>
        <w:jc w:val="both"/>
        <w:rPr>
          <w:rFonts w:eastAsia="Times New Roman" w:cs="Tahoma"/>
          <w:lang w:eastAsia="pl-PL"/>
        </w:rPr>
      </w:pPr>
      <w:r w:rsidRPr="00FC7B24">
        <w:rPr>
          <w:rFonts w:eastAsia="Times New Roman" w:cs="Tahoma"/>
          <w:lang w:eastAsia="pl-PL"/>
        </w:rPr>
        <w:t>znak Funduszy Europejskich (właściwy dla danego programu),</w:t>
      </w:r>
    </w:p>
    <w:p w:rsidR="00306579" w:rsidRPr="00FC7B24" w:rsidRDefault="00306579" w:rsidP="00306579">
      <w:pPr>
        <w:numPr>
          <w:ilvl w:val="0"/>
          <w:numId w:val="64"/>
        </w:numPr>
        <w:spacing w:after="0" w:line="240" w:lineRule="auto"/>
        <w:contextualSpacing/>
        <w:jc w:val="both"/>
        <w:rPr>
          <w:rFonts w:eastAsia="Times New Roman" w:cs="Tahoma"/>
          <w:lang w:eastAsia="pl-PL"/>
        </w:rPr>
      </w:pPr>
      <w:r w:rsidRPr="00FC7B24">
        <w:rPr>
          <w:rFonts w:eastAsia="Times New Roman" w:cs="Tahoma"/>
          <w:lang w:eastAsia="pl-PL"/>
        </w:rPr>
        <w:t>znak Unii Europejskiej (właściwy dla danego funduszu).</w:t>
      </w:r>
    </w:p>
    <w:p w:rsidR="00306579" w:rsidRPr="00FC7B24" w:rsidRDefault="00306579" w:rsidP="00306579">
      <w:pPr>
        <w:spacing w:after="0" w:line="240" w:lineRule="auto"/>
        <w:contextualSpacing/>
        <w:jc w:val="both"/>
        <w:rPr>
          <w:rFonts w:eastAsia="Times New Roman" w:cs="Tahoma"/>
          <w:lang w:eastAsia="pl-PL"/>
        </w:rPr>
      </w:pPr>
      <w:r w:rsidRPr="00FC7B24">
        <w:rPr>
          <w:rFonts w:eastAsia="Times New Roman" w:cs="Tahoma"/>
          <w:lang w:eastAsia="pl-PL"/>
        </w:rPr>
        <w:t>W przypadku projektów współfinansowanych z programu regionalnego również herb województwa lub oficjalne godło promocyjne województwa.</w:t>
      </w:r>
    </w:p>
    <w:p w:rsidR="00306579" w:rsidRPr="00FC7B24" w:rsidRDefault="00306579" w:rsidP="00306579">
      <w:pPr>
        <w:spacing w:after="0" w:line="240" w:lineRule="auto"/>
        <w:contextualSpacing/>
        <w:jc w:val="both"/>
        <w:rPr>
          <w:rFonts w:eastAsia="Times New Roman" w:cs="Tahoma"/>
          <w:lang w:eastAsia="pl-PL"/>
        </w:rPr>
      </w:pPr>
      <w:r w:rsidRPr="00FC7B24">
        <w:rPr>
          <w:rFonts w:eastAsia="Times New Roman"/>
          <w:lang w:eastAsia="pl-PL"/>
        </w:rPr>
        <w:t>2. Wykonawca w ramach zajęć zobowiązuje się do prowadzenia pełnej dokumentacji z przebiegu zajęć, obejmującej:</w:t>
      </w:r>
    </w:p>
    <w:p w:rsidR="00306579" w:rsidRPr="00FC7B24" w:rsidRDefault="00306579" w:rsidP="00306579">
      <w:pPr>
        <w:numPr>
          <w:ilvl w:val="0"/>
          <w:numId w:val="63"/>
        </w:numPr>
        <w:spacing w:after="0" w:line="240" w:lineRule="auto"/>
        <w:contextualSpacing/>
        <w:jc w:val="both"/>
        <w:rPr>
          <w:rFonts w:eastAsia="Times New Roman" w:cs="Tahoma"/>
          <w:lang w:eastAsia="pl-PL"/>
        </w:rPr>
      </w:pPr>
      <w:r w:rsidRPr="00FC7B24">
        <w:rPr>
          <w:rFonts w:eastAsia="Times New Roman"/>
          <w:lang w:eastAsia="pl-PL"/>
        </w:rPr>
        <w:t>program zajęć;</w:t>
      </w:r>
    </w:p>
    <w:p w:rsidR="00306579" w:rsidRPr="00FF1C7A" w:rsidRDefault="00306579" w:rsidP="00306579">
      <w:pPr>
        <w:widowControl w:val="0"/>
        <w:numPr>
          <w:ilvl w:val="0"/>
          <w:numId w:val="63"/>
        </w:numPr>
        <w:suppressAutoHyphens/>
        <w:spacing w:after="0" w:line="240" w:lineRule="auto"/>
        <w:contextualSpacing/>
        <w:jc w:val="both"/>
        <w:rPr>
          <w:rFonts w:eastAsia="Times New Roman" w:cs="Tahoma"/>
          <w:lang w:eastAsia="pl-PL"/>
        </w:rPr>
      </w:pPr>
      <w:r w:rsidRPr="00FC7B24">
        <w:rPr>
          <w:rFonts w:eastAsia="Times New Roman"/>
          <w:lang w:eastAsia="pl-PL"/>
        </w:rPr>
        <w:t>prowadzenie kart potwierdzających przeprowadzonych zabiegów (</w:t>
      </w:r>
      <w:r>
        <w:rPr>
          <w:rFonts w:eastAsia="Times New Roman"/>
          <w:lang w:eastAsia="pl-PL"/>
        </w:rPr>
        <w:t xml:space="preserve">zawierających listę obecności, </w:t>
      </w:r>
      <w:r w:rsidRPr="00FC7B24">
        <w:rPr>
          <w:rFonts w:eastAsia="Times New Roman"/>
          <w:lang w:eastAsia="pl-PL"/>
        </w:rPr>
        <w:t xml:space="preserve">wymiar godzin i rodzaj </w:t>
      </w:r>
      <w:r w:rsidR="00BF11AD">
        <w:rPr>
          <w:rFonts w:eastAsia="Times New Roman"/>
          <w:lang w:eastAsia="pl-PL"/>
        </w:rPr>
        <w:t xml:space="preserve">masaży/ </w:t>
      </w:r>
      <w:r w:rsidRPr="00FC7B24">
        <w:rPr>
          <w:rFonts w:eastAsia="Times New Roman"/>
          <w:lang w:eastAsia="pl-PL"/>
        </w:rPr>
        <w:t>zabiegów);</w:t>
      </w:r>
    </w:p>
    <w:p w:rsidR="00306579" w:rsidRPr="00FF1C7A" w:rsidRDefault="00306579" w:rsidP="00306579">
      <w:pPr>
        <w:widowControl w:val="0"/>
        <w:numPr>
          <w:ilvl w:val="0"/>
          <w:numId w:val="63"/>
        </w:numPr>
        <w:suppressAutoHyphens/>
        <w:spacing w:after="0" w:line="240" w:lineRule="auto"/>
        <w:contextualSpacing/>
        <w:jc w:val="both"/>
        <w:rPr>
          <w:rFonts w:eastAsia="Times New Roman" w:cs="Tahoma"/>
          <w:lang w:eastAsia="pl-PL"/>
        </w:rPr>
      </w:pPr>
      <w:r w:rsidRPr="00FF1C7A">
        <w:rPr>
          <w:rFonts w:eastAsia="Times New Roman"/>
          <w:lang w:eastAsia="pl-PL"/>
        </w:rPr>
        <w:t>rejestr wydanych zaświadczeń potwierdzających udział w zabiegach</w:t>
      </w:r>
    </w:p>
    <w:p w:rsidR="00306579" w:rsidRPr="00FC7B24" w:rsidRDefault="00306579" w:rsidP="00306579">
      <w:pPr>
        <w:widowControl w:val="0"/>
        <w:numPr>
          <w:ilvl w:val="0"/>
          <w:numId w:val="63"/>
        </w:numPr>
        <w:tabs>
          <w:tab w:val="left" w:pos="567"/>
        </w:tabs>
        <w:suppressAutoHyphens/>
        <w:spacing w:after="0" w:line="240" w:lineRule="auto"/>
        <w:contextualSpacing/>
        <w:jc w:val="both"/>
        <w:rPr>
          <w:rFonts w:eastAsia="Times New Roman" w:cs="Tahoma"/>
          <w:lang w:eastAsia="pl-PL"/>
        </w:rPr>
      </w:pPr>
      <w:r w:rsidRPr="00FC7B24">
        <w:rPr>
          <w:rFonts w:eastAsia="Times New Roman"/>
          <w:lang w:eastAsia="pl-PL"/>
        </w:rPr>
        <w:t xml:space="preserve">   kopię polisy ubezpieczeniowej</w:t>
      </w:r>
    </w:p>
    <w:p w:rsidR="00306579" w:rsidRPr="00FC7B24" w:rsidRDefault="00306579" w:rsidP="00306579">
      <w:pPr>
        <w:widowControl w:val="0"/>
        <w:numPr>
          <w:ilvl w:val="0"/>
          <w:numId w:val="63"/>
        </w:numPr>
        <w:tabs>
          <w:tab w:val="left" w:pos="709"/>
        </w:tabs>
        <w:suppressAutoHyphens/>
        <w:spacing w:after="0" w:line="240" w:lineRule="auto"/>
        <w:contextualSpacing/>
        <w:jc w:val="both"/>
        <w:rPr>
          <w:rFonts w:eastAsia="Times New Roman"/>
          <w:lang w:eastAsia="pl-PL"/>
        </w:rPr>
      </w:pPr>
      <w:r w:rsidRPr="00FC7B24">
        <w:rPr>
          <w:rFonts w:eastAsia="Times New Roman"/>
          <w:lang w:eastAsia="pl-PL"/>
        </w:rPr>
        <w:t>płyta CD z dokumentacją zdjęciową z przeprowadzonych zajęć.</w:t>
      </w:r>
    </w:p>
    <w:p w:rsidR="00306579" w:rsidRPr="00FC7B24" w:rsidRDefault="00306579" w:rsidP="00306579">
      <w:pPr>
        <w:widowControl w:val="0"/>
        <w:tabs>
          <w:tab w:val="left" w:pos="709"/>
        </w:tabs>
        <w:suppressAutoHyphens/>
        <w:spacing w:after="0" w:line="240" w:lineRule="auto"/>
        <w:contextualSpacing/>
        <w:jc w:val="both"/>
        <w:rPr>
          <w:rFonts w:eastAsia="Times New Roman" w:cs="Tahoma"/>
          <w:b/>
          <w:lang w:eastAsia="pl-PL"/>
        </w:rPr>
      </w:pPr>
      <w:r w:rsidRPr="00FC7B24">
        <w:rPr>
          <w:rFonts w:eastAsia="Times New Roman"/>
          <w:b/>
          <w:lang w:eastAsia="pl-PL"/>
        </w:rPr>
        <w:t xml:space="preserve">Katalog powyższych dokumentów jest otwarty i może ulec zmianie. </w:t>
      </w:r>
    </w:p>
    <w:p w:rsidR="00306579" w:rsidRPr="00FC7B24" w:rsidRDefault="00306579" w:rsidP="00306579">
      <w:pPr>
        <w:spacing w:after="0" w:line="240" w:lineRule="auto"/>
        <w:contextualSpacing/>
        <w:jc w:val="both"/>
        <w:rPr>
          <w:rFonts w:eastAsia="Times New Roman"/>
          <w:lang w:eastAsia="pl-PL"/>
        </w:rPr>
      </w:pPr>
      <w:r w:rsidRPr="00FC7B24">
        <w:rPr>
          <w:rFonts w:eastAsia="Times New Roman"/>
          <w:lang w:eastAsia="pl-PL"/>
        </w:rPr>
        <w:t>Powyższe dokumenty oryginał (kopie) Wykonawca przekaże Zamawiającemu w celu potwierdzenia przeprowadzenia zajęć. Ponadto Wykonawca dokona archiwizacji ww. dokumentów na okres do 31.12.202</w:t>
      </w:r>
      <w:r>
        <w:rPr>
          <w:rFonts w:eastAsia="Times New Roman"/>
          <w:lang w:eastAsia="pl-PL"/>
        </w:rPr>
        <w:t>5</w:t>
      </w:r>
      <w:r w:rsidRPr="00FC7B24">
        <w:rPr>
          <w:rFonts w:eastAsia="Times New Roman"/>
          <w:lang w:eastAsia="pl-PL"/>
        </w:rPr>
        <w:t xml:space="preserve"> r., zapewniając dostęp do przechowywanej dokumentacji w ramach kontroli wykonania przedmiotu zamówienia. Wszystkie dokumenty sporządzane przez Wykonawcę będą opatrzone logotypami projektu operacyjnego.</w:t>
      </w:r>
    </w:p>
    <w:p w:rsidR="00306579" w:rsidRPr="00FC7B24" w:rsidRDefault="00306579" w:rsidP="00306579">
      <w:pPr>
        <w:tabs>
          <w:tab w:val="center" w:pos="4536"/>
          <w:tab w:val="right" w:pos="9072"/>
        </w:tabs>
        <w:spacing w:after="0" w:line="240" w:lineRule="auto"/>
        <w:contextualSpacing/>
        <w:jc w:val="both"/>
      </w:pPr>
      <w:r w:rsidRPr="00FC7B24">
        <w:t xml:space="preserve">3.Wydania uczestnikom oryginału zaświadczenia (poświadczenia) o udziale w indywidulanych zabiegach rehabilitacyjnych, zawierającego informację o realizowaniu zajęć w ramach projektu współfinansowanego przez Unię Europejską ze środków Europejskiego Funduszu Społecznego, kopię ww. zaświadczenia Wykonawca zobowiązuje się wydać Zamawiającemu. Jeżeli nie ma </w:t>
      </w:r>
      <w:r w:rsidRPr="00FC7B24">
        <w:lastRenderedPageBreak/>
        <w:t>możliwości zamieszczenia odpowiedniej informacji dot. źródła finansowania zajęć na zaświadczeniu –  wydać dodatkowe zaświadczenie zawierające wskazaną informację.</w:t>
      </w:r>
    </w:p>
    <w:p w:rsidR="00306579" w:rsidRDefault="00306579" w:rsidP="00306579">
      <w:pPr>
        <w:tabs>
          <w:tab w:val="center" w:pos="4536"/>
          <w:tab w:val="right" w:pos="9072"/>
        </w:tabs>
        <w:spacing w:after="0" w:line="240" w:lineRule="auto"/>
        <w:contextualSpacing/>
        <w:jc w:val="both"/>
        <w:rPr>
          <w:rFonts w:cs="Tahoma"/>
          <w:bCs/>
        </w:rPr>
      </w:pPr>
      <w:r w:rsidRPr="00FC7B24">
        <w:t xml:space="preserve">4. </w:t>
      </w:r>
      <w:r w:rsidRPr="00FC7B24">
        <w:rPr>
          <w:rFonts w:cs="Tahoma"/>
          <w:bCs/>
        </w:rPr>
        <w:t>Przekazania Zamawiającemu po zakończeniu zajęć oryginałów (kopii) wszelkich dokumentów w celu potwierdzenia realizacji przedmiotu umowy.</w:t>
      </w:r>
      <w:r>
        <w:rPr>
          <w:rFonts w:cs="Tahoma"/>
          <w:bCs/>
        </w:rPr>
        <w:t xml:space="preserve"> </w:t>
      </w:r>
      <w:r w:rsidRPr="00D33171">
        <w:rPr>
          <w:rFonts w:cs="Tahoma"/>
          <w:b/>
          <w:bCs/>
        </w:rPr>
        <w:t>(Część I)</w:t>
      </w:r>
    </w:p>
    <w:p w:rsidR="00306579" w:rsidRDefault="00306579" w:rsidP="00306579">
      <w:pPr>
        <w:tabs>
          <w:tab w:val="center" w:pos="4536"/>
          <w:tab w:val="right" w:pos="9072"/>
        </w:tabs>
        <w:spacing w:after="0" w:line="240" w:lineRule="auto"/>
        <w:contextualSpacing/>
        <w:jc w:val="both"/>
        <w:rPr>
          <w:rFonts w:cs="Tahoma"/>
          <w:bCs/>
        </w:rPr>
      </w:pPr>
    </w:p>
    <w:p w:rsidR="00306579" w:rsidRPr="00FC7B24" w:rsidRDefault="00306579" w:rsidP="00306579">
      <w:pPr>
        <w:spacing w:after="0" w:line="240" w:lineRule="auto"/>
        <w:contextualSpacing/>
        <w:jc w:val="both"/>
        <w:rPr>
          <w:rFonts w:eastAsia="Times New Roman" w:cs="Tahoma"/>
          <w:lang w:eastAsia="pl-PL"/>
        </w:rPr>
      </w:pPr>
      <w:r w:rsidRPr="00FC7B24">
        <w:rPr>
          <w:rFonts w:eastAsia="Times New Roman" w:cs="Tahoma"/>
          <w:lang w:eastAsia="pl-PL"/>
        </w:rPr>
        <w:t xml:space="preserve">Wykonawcy zobowiązani są do: </w:t>
      </w:r>
    </w:p>
    <w:p w:rsidR="00306579" w:rsidRPr="00FC7B24" w:rsidRDefault="00306579" w:rsidP="00306579">
      <w:pPr>
        <w:tabs>
          <w:tab w:val="left" w:pos="284"/>
        </w:tabs>
        <w:spacing w:after="0" w:line="240" w:lineRule="auto"/>
        <w:contextualSpacing/>
        <w:jc w:val="both"/>
        <w:rPr>
          <w:rFonts w:eastAsia="Times New Roman" w:cs="Tahoma"/>
          <w:lang w:eastAsia="pl-PL"/>
        </w:rPr>
      </w:pPr>
      <w:r w:rsidRPr="00FC7B24">
        <w:rPr>
          <w:rFonts w:eastAsia="Times New Roman" w:cs="Tahoma"/>
          <w:lang w:eastAsia="pl-PL"/>
        </w:rPr>
        <w:t>1.</w:t>
      </w:r>
      <w:r w:rsidRPr="00FC7B24">
        <w:rPr>
          <w:rFonts w:eastAsia="Times New Roman" w:cs="Tahoma"/>
          <w:lang w:eastAsia="pl-PL"/>
        </w:rPr>
        <w:tab/>
        <w:t xml:space="preserve">promowania Unii Europejskiej, Europejskiego Funduszu Społecznego oraz Regionalnego Programu Operacyjnego między innymi poprzez umieszczenie w miejscu odbywania zajęć, na dokumentacji dotyczącej przebiegu realizacji zajęć, na materiałach szkoleniowych oraz przedmiotach niezbędnych do realizacji przedmiotu umowy w sprawie zamówienia informacji: Zajęcia realizowane na potrzeby  projektu współfinansowanego przez Unię Europejską ze środków Europejskiego Funduszu Społecznego </w:t>
      </w:r>
      <w:proofErr w:type="spellStart"/>
      <w:r w:rsidRPr="00FC7B24">
        <w:rPr>
          <w:rFonts w:eastAsia="Times New Roman" w:cs="Tahoma"/>
          <w:lang w:eastAsia="pl-PL"/>
        </w:rPr>
        <w:t>pn</w:t>
      </w:r>
      <w:proofErr w:type="spellEnd"/>
      <w:r w:rsidRPr="00FC7B24">
        <w:rPr>
          <w:rFonts w:eastAsia="Times New Roman" w:cs="Tahoma"/>
          <w:lang w:eastAsia="pl-PL"/>
        </w:rPr>
        <w:t xml:space="preserve">  „Drogowskaz” w ramach Regionalnego Programu Operacyjnego Województwa Śląskiego na lata 2014-2020. Zgodnie z zasadami dostępnymi na stronie www.rpo.slaskie.pl w zakładce zasady promowania projektu dla podmiotów realizujących projekt. </w:t>
      </w:r>
    </w:p>
    <w:p w:rsidR="00306579" w:rsidRPr="00FC7B24" w:rsidRDefault="00306579" w:rsidP="00306579">
      <w:pPr>
        <w:spacing w:after="0" w:line="240" w:lineRule="auto"/>
        <w:contextualSpacing/>
        <w:jc w:val="both"/>
        <w:rPr>
          <w:rFonts w:eastAsia="Times New Roman" w:cs="Tahoma"/>
          <w:lang w:eastAsia="pl-PL"/>
        </w:rPr>
      </w:pPr>
      <w:r w:rsidRPr="00FC7B24">
        <w:rPr>
          <w:rFonts w:eastAsia="Times New Roman" w:cs="Tahoma"/>
          <w:lang w:eastAsia="pl-PL"/>
        </w:rPr>
        <w:t>Każde oznaczenie musi zawierać następujące znaki:</w:t>
      </w:r>
    </w:p>
    <w:p w:rsidR="00306579" w:rsidRPr="00FC7B24" w:rsidRDefault="00306579" w:rsidP="00306579">
      <w:pPr>
        <w:numPr>
          <w:ilvl w:val="0"/>
          <w:numId w:val="65"/>
        </w:numPr>
        <w:spacing w:after="0" w:line="240" w:lineRule="auto"/>
        <w:contextualSpacing/>
        <w:jc w:val="both"/>
        <w:rPr>
          <w:rFonts w:eastAsia="Times New Roman" w:cs="Tahoma"/>
          <w:lang w:eastAsia="pl-PL"/>
        </w:rPr>
      </w:pPr>
      <w:r w:rsidRPr="00FC7B24">
        <w:rPr>
          <w:rFonts w:eastAsia="Times New Roman" w:cs="Tahoma"/>
          <w:lang w:eastAsia="pl-PL"/>
        </w:rPr>
        <w:t>znak Funduszy Europejskich (właściwy dla danego programu),</w:t>
      </w:r>
    </w:p>
    <w:p w:rsidR="00306579" w:rsidRPr="00FC7B24" w:rsidRDefault="00306579" w:rsidP="00306579">
      <w:pPr>
        <w:numPr>
          <w:ilvl w:val="0"/>
          <w:numId w:val="65"/>
        </w:numPr>
        <w:spacing w:after="0" w:line="240" w:lineRule="auto"/>
        <w:contextualSpacing/>
        <w:jc w:val="both"/>
        <w:rPr>
          <w:rFonts w:eastAsia="Times New Roman" w:cs="Tahoma"/>
          <w:lang w:eastAsia="pl-PL"/>
        </w:rPr>
      </w:pPr>
      <w:r w:rsidRPr="00FC7B24">
        <w:rPr>
          <w:rFonts w:eastAsia="Times New Roman" w:cs="Tahoma"/>
          <w:lang w:eastAsia="pl-PL"/>
        </w:rPr>
        <w:t>znak Unii Europejskiej (właściwy dla danego funduszu).</w:t>
      </w:r>
    </w:p>
    <w:p w:rsidR="00306579" w:rsidRPr="00FC7B24" w:rsidRDefault="00306579" w:rsidP="00306579">
      <w:pPr>
        <w:spacing w:after="0" w:line="240" w:lineRule="auto"/>
        <w:contextualSpacing/>
        <w:jc w:val="both"/>
        <w:rPr>
          <w:rFonts w:eastAsia="Times New Roman" w:cs="Tahoma"/>
          <w:lang w:eastAsia="pl-PL"/>
        </w:rPr>
      </w:pPr>
      <w:r w:rsidRPr="00FC7B24">
        <w:rPr>
          <w:rFonts w:eastAsia="Times New Roman" w:cs="Tahoma"/>
          <w:lang w:eastAsia="pl-PL"/>
        </w:rPr>
        <w:t>W przypadku projektów współfinansowanych z programu regionalnego również herb województwa lub oficjalne godło promocyjne województwa.</w:t>
      </w:r>
    </w:p>
    <w:p w:rsidR="00306579" w:rsidRPr="00FC7B24" w:rsidRDefault="00306579" w:rsidP="00306579">
      <w:pPr>
        <w:spacing w:after="0" w:line="240" w:lineRule="auto"/>
        <w:contextualSpacing/>
        <w:jc w:val="both"/>
        <w:rPr>
          <w:rFonts w:eastAsia="Times New Roman" w:cs="Tahoma"/>
          <w:lang w:eastAsia="pl-PL"/>
        </w:rPr>
      </w:pPr>
      <w:r w:rsidRPr="00FC7B24">
        <w:rPr>
          <w:rFonts w:eastAsia="Times New Roman"/>
          <w:lang w:eastAsia="pl-PL"/>
        </w:rPr>
        <w:t>2. Wykonawca w ramach zajęć zobowiązuje się do prowadzenia pełnej dokumentacji z przebiegu zajęć, obejmującej:</w:t>
      </w:r>
    </w:p>
    <w:p w:rsidR="00306579" w:rsidRPr="00FC7B24" w:rsidRDefault="00306579" w:rsidP="00306579">
      <w:pPr>
        <w:numPr>
          <w:ilvl w:val="0"/>
          <w:numId w:val="66"/>
        </w:numPr>
        <w:spacing w:after="0" w:line="240" w:lineRule="auto"/>
        <w:contextualSpacing/>
        <w:jc w:val="both"/>
        <w:rPr>
          <w:rFonts w:eastAsia="Times New Roman" w:cs="Tahoma"/>
          <w:lang w:eastAsia="pl-PL"/>
        </w:rPr>
      </w:pPr>
      <w:r w:rsidRPr="00FC7B24">
        <w:rPr>
          <w:rFonts w:eastAsia="Times New Roman"/>
          <w:lang w:eastAsia="pl-PL"/>
        </w:rPr>
        <w:t>program zajęć;</w:t>
      </w:r>
    </w:p>
    <w:p w:rsidR="00306579" w:rsidRPr="00FC7B24" w:rsidRDefault="00306579" w:rsidP="00306579">
      <w:pPr>
        <w:widowControl w:val="0"/>
        <w:numPr>
          <w:ilvl w:val="0"/>
          <w:numId w:val="66"/>
        </w:numPr>
        <w:suppressAutoHyphens/>
        <w:spacing w:after="0" w:line="240" w:lineRule="auto"/>
        <w:contextualSpacing/>
        <w:jc w:val="both"/>
        <w:rPr>
          <w:rFonts w:eastAsia="Times New Roman" w:cs="Tahoma"/>
          <w:lang w:eastAsia="pl-PL"/>
        </w:rPr>
      </w:pPr>
      <w:r w:rsidRPr="00FC7B24">
        <w:rPr>
          <w:rFonts w:eastAsia="Times New Roman"/>
          <w:lang w:eastAsia="pl-PL"/>
        </w:rPr>
        <w:t>prowadzenie kart przeprowadzonych zajęć (</w:t>
      </w:r>
      <w:r>
        <w:rPr>
          <w:rFonts w:eastAsia="Times New Roman"/>
          <w:lang w:eastAsia="pl-PL"/>
        </w:rPr>
        <w:t xml:space="preserve">zawierających listę obecności, </w:t>
      </w:r>
      <w:r w:rsidRPr="00FC7B24">
        <w:rPr>
          <w:rFonts w:eastAsia="Times New Roman"/>
          <w:lang w:eastAsia="pl-PL"/>
        </w:rPr>
        <w:t>wymiar godzin i rodzaj zajęć);</w:t>
      </w:r>
    </w:p>
    <w:p w:rsidR="00306579" w:rsidRPr="00FC7B24" w:rsidRDefault="00306579" w:rsidP="00306579">
      <w:pPr>
        <w:widowControl w:val="0"/>
        <w:numPr>
          <w:ilvl w:val="0"/>
          <w:numId w:val="66"/>
        </w:numPr>
        <w:tabs>
          <w:tab w:val="left" w:pos="709"/>
        </w:tabs>
        <w:suppressAutoHyphens/>
        <w:spacing w:after="0" w:line="240" w:lineRule="auto"/>
        <w:contextualSpacing/>
        <w:jc w:val="both"/>
        <w:rPr>
          <w:rFonts w:eastAsia="Times New Roman" w:cs="Tahoma"/>
          <w:lang w:eastAsia="pl-PL"/>
        </w:rPr>
      </w:pPr>
      <w:r w:rsidRPr="00FC7B24">
        <w:rPr>
          <w:rFonts w:eastAsia="Times New Roman"/>
          <w:lang w:eastAsia="pl-PL"/>
        </w:rPr>
        <w:t>rejestr wydanych zaświadczeń potwierdzających ukończenie zajęć</w:t>
      </w:r>
    </w:p>
    <w:p w:rsidR="00306579" w:rsidRPr="00FC7B24" w:rsidRDefault="00306579" w:rsidP="00306579">
      <w:pPr>
        <w:widowControl w:val="0"/>
        <w:numPr>
          <w:ilvl w:val="0"/>
          <w:numId w:val="66"/>
        </w:numPr>
        <w:tabs>
          <w:tab w:val="left" w:pos="709"/>
        </w:tabs>
        <w:suppressAutoHyphens/>
        <w:spacing w:after="0" w:line="240" w:lineRule="auto"/>
        <w:contextualSpacing/>
        <w:jc w:val="both"/>
        <w:rPr>
          <w:rFonts w:eastAsia="Times New Roman" w:cs="Tahoma"/>
          <w:lang w:eastAsia="pl-PL"/>
        </w:rPr>
      </w:pPr>
      <w:r w:rsidRPr="00FC7B24">
        <w:rPr>
          <w:rFonts w:eastAsia="Times New Roman" w:cs="Tahoma"/>
          <w:lang w:eastAsia="pl-PL"/>
        </w:rPr>
        <w:t>Potwierdzenie otrzymania materiałów szkoleniowych</w:t>
      </w:r>
    </w:p>
    <w:p w:rsidR="00306579" w:rsidRPr="00FC7B24" w:rsidRDefault="00306579" w:rsidP="00306579">
      <w:pPr>
        <w:widowControl w:val="0"/>
        <w:numPr>
          <w:ilvl w:val="0"/>
          <w:numId w:val="66"/>
        </w:numPr>
        <w:tabs>
          <w:tab w:val="left" w:pos="709"/>
        </w:tabs>
        <w:suppressAutoHyphens/>
        <w:spacing w:after="0" w:line="240" w:lineRule="auto"/>
        <w:contextualSpacing/>
        <w:jc w:val="both"/>
        <w:rPr>
          <w:rFonts w:eastAsia="Times New Roman" w:cs="Tahoma"/>
          <w:lang w:eastAsia="pl-PL"/>
        </w:rPr>
      </w:pPr>
      <w:r w:rsidRPr="00FC7B24">
        <w:rPr>
          <w:rFonts w:eastAsia="Times New Roman"/>
          <w:lang w:eastAsia="pl-PL"/>
        </w:rPr>
        <w:t>płyta CD z dokumentacją zdjęciową z przeprowadzonych zajęć.</w:t>
      </w:r>
    </w:p>
    <w:p w:rsidR="00306579" w:rsidRPr="00FC7B24" w:rsidRDefault="00306579" w:rsidP="00306579">
      <w:pPr>
        <w:widowControl w:val="0"/>
        <w:tabs>
          <w:tab w:val="left" w:pos="709"/>
        </w:tabs>
        <w:suppressAutoHyphens/>
        <w:spacing w:after="0" w:line="240" w:lineRule="auto"/>
        <w:contextualSpacing/>
        <w:jc w:val="both"/>
        <w:rPr>
          <w:rFonts w:eastAsia="Times New Roman" w:cs="Tahoma"/>
          <w:b/>
          <w:lang w:eastAsia="pl-PL"/>
        </w:rPr>
      </w:pPr>
      <w:r w:rsidRPr="00FC7B24">
        <w:rPr>
          <w:rFonts w:eastAsia="Times New Roman" w:cs="Tahoma"/>
          <w:b/>
          <w:lang w:eastAsia="pl-PL"/>
        </w:rPr>
        <w:t>Katalog powyższych dokumentów jest otwarty i może ulec zmianie.</w:t>
      </w:r>
    </w:p>
    <w:p w:rsidR="00306579" w:rsidRPr="00FC7B24" w:rsidRDefault="00306579" w:rsidP="00306579">
      <w:pPr>
        <w:spacing w:after="0" w:line="240" w:lineRule="auto"/>
        <w:contextualSpacing/>
        <w:jc w:val="both"/>
        <w:rPr>
          <w:rFonts w:eastAsia="Times New Roman"/>
          <w:lang w:eastAsia="pl-PL"/>
        </w:rPr>
      </w:pPr>
      <w:r w:rsidRPr="00FC7B24">
        <w:rPr>
          <w:rFonts w:eastAsia="Times New Roman"/>
          <w:lang w:eastAsia="pl-PL"/>
        </w:rPr>
        <w:t>Powyższe dokumenty oryginał (kopie) Wykonawca przekaże Zamawiającemu w celu potwierdzenia przeprowadzenia zajęć. Ponadto Wykonawca dokona archiwizacji ww. dokumentów na okres do 31.12.202</w:t>
      </w:r>
      <w:r>
        <w:rPr>
          <w:rFonts w:eastAsia="Times New Roman"/>
          <w:lang w:eastAsia="pl-PL"/>
        </w:rPr>
        <w:t>5</w:t>
      </w:r>
      <w:r w:rsidRPr="00FC7B24">
        <w:rPr>
          <w:rFonts w:eastAsia="Times New Roman"/>
          <w:lang w:eastAsia="pl-PL"/>
        </w:rPr>
        <w:t xml:space="preserve"> r., zapewniając dostęp do przechowywanej dokumentacji w ramach kontroli wykonania przedmiotu zamówienia. Wszystkie dokumenty sporządzane przez Wykonawcę będą opatrzone logotypami projektu operacyjnego.</w:t>
      </w:r>
    </w:p>
    <w:p w:rsidR="00306579" w:rsidRPr="00FC7B24" w:rsidRDefault="00306579" w:rsidP="00306579">
      <w:pPr>
        <w:tabs>
          <w:tab w:val="center" w:pos="4536"/>
          <w:tab w:val="right" w:pos="9072"/>
        </w:tabs>
        <w:spacing w:after="0" w:line="240" w:lineRule="auto"/>
        <w:contextualSpacing/>
        <w:jc w:val="both"/>
      </w:pPr>
      <w:r w:rsidRPr="00FC7B24">
        <w:t>3. Wydania uczestnikom oryginału zaświadczenia (poświadczenia) o udziale w zajęciach z zakresu prelekcji i konsultacji dotyczących zdrowia, zawierającego informację o realizowaniu zajęć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zajęć na zaświadczeniu –  wydać dodatkowe zaświadczenie zawierające wskazaną informację.</w:t>
      </w:r>
    </w:p>
    <w:p w:rsidR="00306579" w:rsidRPr="001F0411" w:rsidRDefault="00306579" w:rsidP="00306579">
      <w:pPr>
        <w:tabs>
          <w:tab w:val="center" w:pos="4536"/>
          <w:tab w:val="right" w:pos="9072"/>
        </w:tabs>
        <w:spacing w:after="0" w:line="240" w:lineRule="auto"/>
        <w:contextualSpacing/>
        <w:jc w:val="both"/>
        <w:rPr>
          <w:rFonts w:eastAsia="Times New Roman"/>
          <w:b/>
          <w:lang w:eastAsia="pl-PL"/>
        </w:rPr>
      </w:pPr>
      <w:r w:rsidRPr="00FC7B24">
        <w:t xml:space="preserve">4. </w:t>
      </w:r>
      <w:r w:rsidRPr="00FC7B24">
        <w:rPr>
          <w:rFonts w:cs="Tahoma"/>
          <w:bCs/>
        </w:rPr>
        <w:t>Przekazania Zamawiającemu po zakończeniu zajęć oryginałów (kopii) wszelkich dokumentów w celu potwier</w:t>
      </w:r>
      <w:r w:rsidRPr="001F0411">
        <w:rPr>
          <w:rFonts w:cs="Tahoma"/>
          <w:bCs/>
        </w:rPr>
        <w:t>dzenia realizacji przedmiotu umowy</w:t>
      </w:r>
      <w:r w:rsidRPr="001F0411">
        <w:rPr>
          <w:rFonts w:cs="Tahoma"/>
          <w:b/>
          <w:bCs/>
        </w:rPr>
        <w:t>.(Część II)</w:t>
      </w:r>
    </w:p>
    <w:p w:rsidR="005252AF" w:rsidRPr="001F0411" w:rsidRDefault="005252AF" w:rsidP="00284BCD">
      <w:pPr>
        <w:spacing w:after="0" w:line="240" w:lineRule="auto"/>
        <w:contextualSpacing/>
        <w:jc w:val="center"/>
        <w:rPr>
          <w:rFonts w:eastAsia="Times New Roman" w:cs="Tahoma"/>
          <w:b/>
          <w:lang w:eastAsia="x-none" w:bidi="x-none"/>
        </w:rPr>
      </w:pPr>
    </w:p>
    <w:p w:rsidR="00284BCD" w:rsidRPr="001F0411" w:rsidRDefault="00513341" w:rsidP="00284BCD">
      <w:pPr>
        <w:spacing w:after="0" w:line="240" w:lineRule="auto"/>
        <w:contextualSpacing/>
        <w:jc w:val="center"/>
        <w:rPr>
          <w:rFonts w:eastAsia="Times New Roman" w:cs="Tahoma"/>
          <w:b/>
          <w:lang w:eastAsia="x-none" w:bidi="x-none"/>
        </w:rPr>
      </w:pPr>
      <w:r w:rsidRPr="001F0411">
        <w:rPr>
          <w:rFonts w:eastAsia="Times New Roman" w:cs="Tahoma"/>
          <w:b/>
          <w:lang w:eastAsia="x-none" w:bidi="x-none"/>
        </w:rPr>
        <w:t>§ 8</w:t>
      </w:r>
    </w:p>
    <w:p w:rsidR="00F916B4" w:rsidRPr="001F0411" w:rsidRDefault="00F916B4" w:rsidP="00F916B4">
      <w:pPr>
        <w:tabs>
          <w:tab w:val="left" w:pos="284"/>
        </w:tabs>
        <w:spacing w:after="0" w:line="240" w:lineRule="auto"/>
        <w:contextualSpacing/>
        <w:jc w:val="both"/>
        <w:rPr>
          <w:rFonts w:eastAsia="Times New Roman" w:cs="Tahoma"/>
          <w:b/>
          <w:lang w:eastAsia="pl-PL"/>
        </w:rPr>
      </w:pPr>
      <w:r w:rsidRPr="001F0411">
        <w:rPr>
          <w:rFonts w:eastAsia="Times New Roman" w:cs="Tahoma"/>
          <w:b/>
          <w:lang w:eastAsia="pl-PL"/>
        </w:rPr>
        <w:t>KADRA</w:t>
      </w:r>
    </w:p>
    <w:p w:rsidR="00D00257" w:rsidRPr="00B702BB" w:rsidRDefault="00D00257" w:rsidP="00D00257">
      <w:pPr>
        <w:numPr>
          <w:ilvl w:val="0"/>
          <w:numId w:val="59"/>
        </w:numPr>
        <w:spacing w:after="0" w:line="240" w:lineRule="auto"/>
        <w:ind w:left="284" w:hanging="284"/>
        <w:contextualSpacing/>
        <w:jc w:val="both"/>
        <w:rPr>
          <w:rFonts w:eastAsia="Lucida Sans Unicode" w:cs="Arial"/>
          <w:lang/>
        </w:rPr>
      </w:pPr>
      <w:r w:rsidRPr="00B702BB">
        <w:rPr>
          <w:rFonts w:eastAsia="Lucida Sans Unicode" w:cs="Arial"/>
          <w:lang/>
        </w:rPr>
        <w:t>Wykonawca zapewnia kadrę niezbędną do realizacji zamówienia:</w:t>
      </w:r>
    </w:p>
    <w:p w:rsidR="00D00257" w:rsidRPr="00B702BB" w:rsidRDefault="00D00257" w:rsidP="00D00257">
      <w:pPr>
        <w:numPr>
          <w:ilvl w:val="0"/>
          <w:numId w:val="60"/>
        </w:numPr>
        <w:spacing w:after="0" w:line="240" w:lineRule="auto"/>
        <w:ind w:left="284" w:hanging="284"/>
        <w:contextualSpacing/>
        <w:jc w:val="both"/>
        <w:rPr>
          <w:rFonts w:eastAsia="Lucida Sans Unicode" w:cs="Tahoma"/>
          <w:lang w:eastAsia="pl-PL"/>
        </w:rPr>
      </w:pPr>
      <w:r w:rsidRPr="00B702BB">
        <w:rPr>
          <w:rFonts w:eastAsia="Lucida Sans Unicode" w:cs="Tahoma"/>
          <w:b/>
          <w:lang w:eastAsia="pl-PL"/>
        </w:rPr>
        <w:t xml:space="preserve">LEKARZ – </w:t>
      </w:r>
      <w:r w:rsidRPr="00B702BB">
        <w:rPr>
          <w:rFonts w:eastAsia="Lucida Sans Unicode" w:cs="Tahoma"/>
          <w:lang w:eastAsia="pl-PL"/>
        </w:rPr>
        <w:t>minimum 1 osoba</w:t>
      </w:r>
      <w:r w:rsidRPr="00C20ADA">
        <w:rPr>
          <w:rFonts w:eastAsia="Lucida Sans Unicode" w:cs="Tahoma"/>
          <w:lang w:eastAsia="pl-PL"/>
        </w:rPr>
        <w:t xml:space="preserve"> z minimum 2-letnim doświadczeniem zawodowym</w:t>
      </w:r>
      <w:r w:rsidRPr="00B702BB">
        <w:rPr>
          <w:rFonts w:eastAsia="Lucida Sans Unicode" w:cs="Tahoma"/>
          <w:lang w:eastAsia="pl-PL"/>
        </w:rPr>
        <w:t xml:space="preserve"> do przeprowadzenie wywiadu w celu doboru indywidualnych zabiegów, </w:t>
      </w:r>
    </w:p>
    <w:p w:rsidR="00D00257" w:rsidRPr="00B702BB" w:rsidRDefault="00D00257" w:rsidP="00D00257">
      <w:pPr>
        <w:numPr>
          <w:ilvl w:val="0"/>
          <w:numId w:val="60"/>
        </w:numPr>
        <w:spacing w:after="0" w:line="240" w:lineRule="auto"/>
        <w:ind w:left="284" w:hanging="284"/>
        <w:contextualSpacing/>
        <w:jc w:val="both"/>
        <w:rPr>
          <w:rFonts w:eastAsia="Lucida Sans Unicode" w:cs="Arial"/>
          <w:lang/>
        </w:rPr>
      </w:pPr>
      <w:r w:rsidRPr="00B702BB">
        <w:rPr>
          <w:rFonts w:eastAsia="Lucida Sans Unicode" w:cs="Tahoma"/>
          <w:b/>
          <w:lang w:eastAsia="pl-PL"/>
        </w:rPr>
        <w:lastRenderedPageBreak/>
        <w:t>REHABILITANT / FIZYKOTERAPEUTA</w:t>
      </w:r>
      <w:r w:rsidRPr="00B702BB">
        <w:rPr>
          <w:rFonts w:eastAsia="Lucida Sans Unicode" w:cs="Tahoma"/>
          <w:lang w:eastAsia="pl-PL"/>
        </w:rPr>
        <w:t xml:space="preserve"> – minimum 1 osoba</w:t>
      </w:r>
      <w:r w:rsidRPr="00C20ADA">
        <w:rPr>
          <w:rFonts w:eastAsia="Lucida Sans Unicode" w:cs="Tahoma"/>
          <w:lang w:eastAsia="pl-PL"/>
        </w:rPr>
        <w:t xml:space="preserve"> z minimum 2-letnim doświadczeniem zawodowym</w:t>
      </w:r>
      <w:r w:rsidRPr="00B702BB">
        <w:rPr>
          <w:rFonts w:eastAsia="Lucida Sans Unicode" w:cs="Tahoma"/>
          <w:lang w:eastAsia="pl-PL"/>
        </w:rPr>
        <w:t xml:space="preserve"> do przeprowadzanie zabiegów. Większa liczba rehabilitantów będzie dodatkowo punktowana przy dokonywaniu oceny oferty.</w:t>
      </w:r>
    </w:p>
    <w:p w:rsidR="00D00257" w:rsidRPr="00B702BB" w:rsidRDefault="00D00257" w:rsidP="00D00257">
      <w:pPr>
        <w:numPr>
          <w:ilvl w:val="0"/>
          <w:numId w:val="59"/>
        </w:numPr>
        <w:spacing w:after="0" w:line="240" w:lineRule="auto"/>
        <w:ind w:left="284" w:hanging="284"/>
        <w:contextualSpacing/>
        <w:jc w:val="both"/>
        <w:rPr>
          <w:rFonts w:eastAsia="Lucida Sans Unicode" w:cs="Arial"/>
          <w:lang/>
        </w:rPr>
      </w:pPr>
      <w:r w:rsidRPr="00B702BB">
        <w:rPr>
          <w:rFonts w:eastAsia="Lucida Sans Unicode" w:cs="Arial"/>
          <w:lang/>
        </w:rPr>
        <w:t xml:space="preserve">Wykonawca zobowiązuje się, że kadra świadcząca usługi będzie posiadać odpowiednie kwalifikacje niezbędne do realizacji przedmiotu zamówienia zgodnie z wymogami nałożonymi przez Instytucje zewnętrzne. </w:t>
      </w:r>
    </w:p>
    <w:p w:rsidR="00D00257" w:rsidRPr="00B702BB" w:rsidRDefault="00D00257" w:rsidP="00D00257">
      <w:pPr>
        <w:numPr>
          <w:ilvl w:val="0"/>
          <w:numId w:val="59"/>
        </w:numPr>
        <w:spacing w:after="0" w:line="240" w:lineRule="auto"/>
        <w:ind w:left="284" w:hanging="284"/>
        <w:contextualSpacing/>
        <w:jc w:val="both"/>
        <w:rPr>
          <w:rFonts w:eastAsia="Lucida Sans Unicode" w:cs="Arial"/>
          <w:lang/>
        </w:rPr>
      </w:pPr>
      <w:r w:rsidRPr="00B702BB">
        <w:rPr>
          <w:rFonts w:eastAsia="Lucida Sans Unicode" w:cs="Arial"/>
          <w:lang/>
        </w:rPr>
        <w:t>Wykonawca zapewni kadrę w liczbie umożliwiającej ukończenie zajęć w terminie wskazanym przez Zamawiającego, tj. do dnia 3</w:t>
      </w:r>
      <w:r w:rsidRPr="00C20ADA">
        <w:rPr>
          <w:rFonts w:eastAsia="Lucida Sans Unicode" w:cs="Arial"/>
          <w:lang/>
        </w:rPr>
        <w:t>1</w:t>
      </w:r>
      <w:r w:rsidRPr="00B702BB">
        <w:rPr>
          <w:rFonts w:eastAsia="Lucida Sans Unicode" w:cs="Arial"/>
          <w:lang/>
        </w:rPr>
        <w:t>.1</w:t>
      </w:r>
      <w:r w:rsidRPr="00C20ADA">
        <w:rPr>
          <w:rFonts w:eastAsia="Lucida Sans Unicode" w:cs="Arial"/>
          <w:lang/>
        </w:rPr>
        <w:t>0</w:t>
      </w:r>
      <w:r w:rsidRPr="00B702BB">
        <w:rPr>
          <w:rFonts w:eastAsia="Lucida Sans Unicode" w:cs="Arial"/>
          <w:lang/>
        </w:rPr>
        <w:t>.20</w:t>
      </w:r>
      <w:r w:rsidRPr="00C20ADA">
        <w:rPr>
          <w:rFonts w:eastAsia="Lucida Sans Unicode" w:cs="Arial"/>
          <w:lang/>
        </w:rPr>
        <w:t>20</w:t>
      </w:r>
      <w:r w:rsidRPr="00B702BB">
        <w:rPr>
          <w:rFonts w:eastAsia="Lucida Sans Unicode" w:cs="Arial"/>
          <w:lang/>
        </w:rPr>
        <w:t xml:space="preserve"> r.</w:t>
      </w:r>
    </w:p>
    <w:p w:rsidR="00D00257" w:rsidRPr="00B702BB" w:rsidRDefault="00D00257" w:rsidP="00D00257">
      <w:pPr>
        <w:numPr>
          <w:ilvl w:val="0"/>
          <w:numId w:val="59"/>
        </w:numPr>
        <w:spacing w:after="0" w:line="240" w:lineRule="auto"/>
        <w:ind w:left="284" w:hanging="284"/>
        <w:contextualSpacing/>
        <w:jc w:val="both"/>
        <w:rPr>
          <w:rFonts w:eastAsia="Lucida Sans Unicode" w:cs="Arial"/>
          <w:b/>
          <w:lang/>
        </w:rPr>
      </w:pPr>
      <w:r w:rsidRPr="00B702BB">
        <w:rPr>
          <w:rFonts w:eastAsia="Lucida Sans Unicode" w:cs="Arial"/>
          <w:lang/>
        </w:rPr>
        <w:t>Wykonawca ponosi odpowiedzialność za bezpieczeństwo pracowników w trakcie realizacji zamówienia.</w:t>
      </w:r>
    </w:p>
    <w:p w:rsidR="00D00257" w:rsidRPr="00E203F2" w:rsidRDefault="00D00257" w:rsidP="00D00257">
      <w:pPr>
        <w:numPr>
          <w:ilvl w:val="0"/>
          <w:numId w:val="59"/>
        </w:numPr>
        <w:spacing w:after="0" w:line="240" w:lineRule="auto"/>
        <w:ind w:left="284" w:hanging="284"/>
        <w:contextualSpacing/>
        <w:jc w:val="both"/>
        <w:rPr>
          <w:rFonts w:eastAsia="Lucida Sans Unicode" w:cs="Arial"/>
          <w:b/>
          <w:lang/>
        </w:rPr>
      </w:pPr>
      <w:r w:rsidRPr="00B702BB">
        <w:rPr>
          <w:rFonts w:eastAsia="Lucida Sans Unicode" w:cs="Arial"/>
          <w:lang/>
        </w:rPr>
        <w:t>Zamawiający, przed podpisaniem umowy, zastrzega sobie prawo weryfikacji kwalifikacji zawodowych kadry przewidzianej do realizacji zadania.</w:t>
      </w:r>
      <w:r w:rsidRPr="00B702BB">
        <w:rPr>
          <w:rFonts w:eastAsia="Lucida Sans Unicode" w:cs="Arial"/>
          <w:b/>
          <w:lang/>
        </w:rPr>
        <w:t xml:space="preserve"> </w:t>
      </w:r>
      <w:r w:rsidRPr="00D00257">
        <w:rPr>
          <w:rFonts w:eastAsia="Lucida Sans Unicode" w:cs="Arial"/>
          <w:b/>
          <w:lang/>
        </w:rPr>
        <w:t>(CZĘŚĆ I)</w:t>
      </w:r>
      <w:r>
        <w:rPr>
          <w:rFonts w:eastAsia="Lucida Sans Unicode" w:cs="Arial"/>
          <w:lang/>
        </w:rPr>
        <w:t xml:space="preserve"> </w:t>
      </w:r>
    </w:p>
    <w:p w:rsidR="00E203F2" w:rsidRDefault="00E203F2" w:rsidP="00E203F2">
      <w:pPr>
        <w:spacing w:after="0" w:line="240" w:lineRule="auto"/>
        <w:contextualSpacing/>
        <w:jc w:val="both"/>
        <w:rPr>
          <w:rFonts w:eastAsia="Lucida Sans Unicode" w:cs="Arial"/>
          <w:lang/>
        </w:rPr>
      </w:pPr>
    </w:p>
    <w:p w:rsidR="00E203F2" w:rsidRDefault="00E203F2" w:rsidP="00E203F2">
      <w:pPr>
        <w:spacing w:after="0" w:line="240" w:lineRule="auto"/>
        <w:contextualSpacing/>
        <w:jc w:val="both"/>
        <w:rPr>
          <w:rFonts w:eastAsia="Lucida Sans Unicode" w:cs="Arial"/>
          <w:b/>
          <w:lang/>
        </w:rPr>
      </w:pPr>
    </w:p>
    <w:p w:rsidR="00BD1466" w:rsidRPr="00B702BB" w:rsidRDefault="00BD1466" w:rsidP="00BD1466">
      <w:pPr>
        <w:numPr>
          <w:ilvl w:val="0"/>
          <w:numId w:val="54"/>
        </w:numPr>
        <w:tabs>
          <w:tab w:val="left" w:pos="0"/>
          <w:tab w:val="left" w:pos="284"/>
        </w:tabs>
        <w:spacing w:after="0" w:line="240" w:lineRule="auto"/>
        <w:ind w:left="0" w:firstLine="0"/>
        <w:contextualSpacing/>
        <w:jc w:val="both"/>
        <w:rPr>
          <w:rFonts w:eastAsia="Lucida Sans Unicode" w:cs="Arial"/>
          <w:lang/>
        </w:rPr>
      </w:pPr>
      <w:r w:rsidRPr="00B702BB">
        <w:rPr>
          <w:rFonts w:eastAsia="Lucida Sans Unicode" w:cs="Arial"/>
          <w:lang/>
        </w:rPr>
        <w:t>Wykonawca zapewnia kadrę niezbędną do realizacji zamówienia:</w:t>
      </w:r>
    </w:p>
    <w:p w:rsidR="00BD1466" w:rsidRPr="00B702BB" w:rsidRDefault="00BD1466" w:rsidP="00BD1466">
      <w:pPr>
        <w:numPr>
          <w:ilvl w:val="0"/>
          <w:numId w:val="55"/>
        </w:numPr>
        <w:tabs>
          <w:tab w:val="left" w:pos="284"/>
        </w:tabs>
        <w:spacing w:after="0" w:line="240" w:lineRule="auto"/>
        <w:ind w:left="0" w:firstLine="0"/>
        <w:contextualSpacing/>
        <w:jc w:val="both"/>
        <w:rPr>
          <w:rFonts w:eastAsia="Lucida Sans Unicode" w:cs="Tahoma"/>
          <w:lang w:eastAsia="pl-PL"/>
        </w:rPr>
      </w:pPr>
      <w:r w:rsidRPr="00B702BB">
        <w:rPr>
          <w:rFonts w:eastAsia="Lucida Sans Unicode" w:cs="Tahoma"/>
          <w:b/>
          <w:lang w:eastAsia="pl-PL"/>
        </w:rPr>
        <w:t>LEKARZ</w:t>
      </w:r>
      <w:r w:rsidRPr="00B702BB">
        <w:rPr>
          <w:rFonts w:eastAsia="Lucida Sans Unicode" w:cs="Tahoma"/>
          <w:lang w:eastAsia="pl-PL"/>
        </w:rPr>
        <w:t xml:space="preserve">, lub </w:t>
      </w:r>
    </w:p>
    <w:p w:rsidR="00BD1466" w:rsidRPr="00316692" w:rsidRDefault="00BD1466" w:rsidP="00BD1466">
      <w:pPr>
        <w:numPr>
          <w:ilvl w:val="0"/>
          <w:numId w:val="55"/>
        </w:numPr>
        <w:tabs>
          <w:tab w:val="left" w:pos="284"/>
        </w:tabs>
        <w:spacing w:after="0" w:line="240" w:lineRule="auto"/>
        <w:ind w:left="0" w:firstLine="0"/>
        <w:contextualSpacing/>
        <w:jc w:val="both"/>
        <w:rPr>
          <w:rFonts w:eastAsia="Lucida Sans Unicode" w:cs="Arial"/>
          <w:lang/>
        </w:rPr>
      </w:pPr>
      <w:r w:rsidRPr="00B702BB">
        <w:rPr>
          <w:rFonts w:eastAsia="Lucida Sans Unicode" w:cs="Tahoma"/>
          <w:b/>
          <w:lang w:eastAsia="pl-PL"/>
        </w:rPr>
        <w:t>DYPLOMOWANA PIELĘGNIARKA,</w:t>
      </w:r>
    </w:p>
    <w:p w:rsidR="00BD1466" w:rsidRPr="00B702BB" w:rsidRDefault="00BD1466" w:rsidP="00BD1466">
      <w:pPr>
        <w:spacing w:after="0" w:line="240" w:lineRule="auto"/>
        <w:ind w:left="284"/>
        <w:contextualSpacing/>
        <w:jc w:val="both"/>
        <w:rPr>
          <w:rFonts w:eastAsia="Lucida Sans Unicode" w:cs="Arial"/>
          <w:lang/>
        </w:rPr>
      </w:pPr>
      <w:r w:rsidRPr="00B702BB">
        <w:rPr>
          <w:rFonts w:eastAsia="Lucida Sans Unicode" w:cs="Tahoma"/>
          <w:b/>
          <w:lang w:eastAsia="pl-PL"/>
        </w:rPr>
        <w:t xml:space="preserve"> </w:t>
      </w:r>
      <w:r w:rsidRPr="00B702BB">
        <w:rPr>
          <w:rFonts w:eastAsia="Lucida Sans Unicode" w:cs="Tahoma"/>
          <w:lang w:eastAsia="pl-PL"/>
        </w:rPr>
        <w:t xml:space="preserve">minimum 1 osoba </w:t>
      </w:r>
      <w:r w:rsidRPr="00316692">
        <w:rPr>
          <w:rFonts w:eastAsia="Lucida Sans Unicode" w:cs="Tahoma"/>
          <w:lang w:eastAsia="pl-PL"/>
        </w:rPr>
        <w:t xml:space="preserve">z minimum 2-letnim doświadczeniem zawodowym </w:t>
      </w:r>
      <w:r w:rsidRPr="00B702BB">
        <w:rPr>
          <w:rFonts w:eastAsia="Lucida Sans Unicode" w:cs="Tahoma"/>
          <w:lang w:eastAsia="pl-PL"/>
        </w:rPr>
        <w:t>do prowadzenia wykładów.</w:t>
      </w:r>
    </w:p>
    <w:p w:rsidR="00BD1466" w:rsidRPr="00B702BB" w:rsidRDefault="00BD1466" w:rsidP="00BD1466">
      <w:pPr>
        <w:numPr>
          <w:ilvl w:val="0"/>
          <w:numId w:val="54"/>
        </w:numPr>
        <w:tabs>
          <w:tab w:val="left" w:pos="284"/>
        </w:tabs>
        <w:spacing w:after="0" w:line="240" w:lineRule="auto"/>
        <w:ind w:left="284" w:hanging="284"/>
        <w:contextualSpacing/>
        <w:jc w:val="both"/>
        <w:rPr>
          <w:rFonts w:eastAsia="Lucida Sans Unicode" w:cs="Arial"/>
          <w:lang/>
        </w:rPr>
      </w:pPr>
      <w:r w:rsidRPr="00B702BB">
        <w:rPr>
          <w:rFonts w:eastAsia="Lucida Sans Unicode" w:cs="Arial"/>
          <w:lang/>
        </w:rPr>
        <w:t xml:space="preserve">Wykonawca zobowiązuje się, że kadra świadcząca usługi będzie posiadać odpowiednie kwalifikacje niezbędne do realizacji przedmiotu zamówienia zgodnie z wymogami nałożonymi przez Instytucje zewnętrzne. </w:t>
      </w:r>
    </w:p>
    <w:p w:rsidR="00BD1466" w:rsidRPr="00B702BB" w:rsidRDefault="00BD1466" w:rsidP="00BD1466">
      <w:pPr>
        <w:numPr>
          <w:ilvl w:val="0"/>
          <w:numId w:val="54"/>
        </w:numPr>
        <w:spacing w:after="0" w:line="240" w:lineRule="auto"/>
        <w:ind w:left="284" w:hanging="284"/>
        <w:contextualSpacing/>
        <w:jc w:val="both"/>
        <w:rPr>
          <w:rFonts w:eastAsia="Lucida Sans Unicode" w:cs="Arial"/>
          <w:lang/>
        </w:rPr>
      </w:pPr>
      <w:r w:rsidRPr="00B702BB">
        <w:rPr>
          <w:rFonts w:eastAsia="Lucida Sans Unicode" w:cs="Arial"/>
          <w:lang/>
        </w:rPr>
        <w:t>Zamawiający dopuszcza możliwość przeprowadzenia zajęć przez studenta ostatniego roku medycyny lub pielęgniarstwa.</w:t>
      </w:r>
    </w:p>
    <w:p w:rsidR="00BD1466" w:rsidRPr="00B702BB" w:rsidRDefault="00BD1466" w:rsidP="00BD1466">
      <w:pPr>
        <w:numPr>
          <w:ilvl w:val="0"/>
          <w:numId w:val="54"/>
        </w:numPr>
        <w:spacing w:after="0" w:line="240" w:lineRule="auto"/>
        <w:ind w:left="284" w:hanging="284"/>
        <w:contextualSpacing/>
        <w:jc w:val="both"/>
        <w:rPr>
          <w:rFonts w:eastAsia="Lucida Sans Unicode" w:cs="Arial"/>
          <w:lang/>
        </w:rPr>
      </w:pPr>
      <w:r w:rsidRPr="00B702BB">
        <w:rPr>
          <w:rFonts w:eastAsia="Lucida Sans Unicode" w:cs="Arial"/>
          <w:lang/>
        </w:rPr>
        <w:t>Wykonawca zapewni kadrę w liczbie umożliwiającej ukończenie zajęć w terminie wskazanym przez Zamaw</w:t>
      </w:r>
      <w:r w:rsidRPr="00316692">
        <w:rPr>
          <w:rFonts w:eastAsia="Lucida Sans Unicode" w:cs="Arial"/>
          <w:lang/>
        </w:rPr>
        <w:t>iającego, tj. do dnia 31</w:t>
      </w:r>
      <w:r w:rsidRPr="00B702BB">
        <w:rPr>
          <w:rFonts w:eastAsia="Lucida Sans Unicode" w:cs="Arial"/>
          <w:lang/>
        </w:rPr>
        <w:t>.1</w:t>
      </w:r>
      <w:r w:rsidRPr="00316692">
        <w:rPr>
          <w:rFonts w:eastAsia="Lucida Sans Unicode" w:cs="Arial"/>
          <w:lang/>
        </w:rPr>
        <w:t>0</w:t>
      </w:r>
      <w:r w:rsidRPr="00B702BB">
        <w:rPr>
          <w:rFonts w:eastAsia="Lucida Sans Unicode" w:cs="Arial"/>
          <w:lang/>
        </w:rPr>
        <w:t>.20</w:t>
      </w:r>
      <w:r w:rsidRPr="00316692">
        <w:rPr>
          <w:rFonts w:eastAsia="Lucida Sans Unicode" w:cs="Arial"/>
          <w:lang/>
        </w:rPr>
        <w:t>20</w:t>
      </w:r>
      <w:r w:rsidRPr="00B702BB">
        <w:rPr>
          <w:rFonts w:eastAsia="Lucida Sans Unicode" w:cs="Arial"/>
          <w:lang/>
        </w:rPr>
        <w:t xml:space="preserve"> r.</w:t>
      </w:r>
    </w:p>
    <w:p w:rsidR="00BD1466" w:rsidRPr="00B702BB" w:rsidRDefault="00BD1466" w:rsidP="00BD1466">
      <w:pPr>
        <w:numPr>
          <w:ilvl w:val="0"/>
          <w:numId w:val="54"/>
        </w:numPr>
        <w:spacing w:after="0" w:line="240" w:lineRule="auto"/>
        <w:ind w:left="284" w:hanging="284"/>
        <w:contextualSpacing/>
        <w:jc w:val="both"/>
        <w:rPr>
          <w:rFonts w:eastAsia="Lucida Sans Unicode" w:cs="Arial"/>
          <w:b/>
          <w:lang/>
        </w:rPr>
      </w:pPr>
      <w:r w:rsidRPr="00B702BB">
        <w:rPr>
          <w:rFonts w:eastAsia="Lucida Sans Unicode" w:cs="Arial"/>
          <w:lang/>
        </w:rPr>
        <w:t xml:space="preserve">Wykonawca ponosi odpowiedzialność za bezpieczeństwo pracowników w trakcie realizacji zamówienia. </w:t>
      </w:r>
    </w:p>
    <w:p w:rsidR="00BD1466" w:rsidRPr="00B702BB" w:rsidRDefault="00BD1466" w:rsidP="00BD1466">
      <w:pPr>
        <w:numPr>
          <w:ilvl w:val="0"/>
          <w:numId w:val="54"/>
        </w:numPr>
        <w:spacing w:after="0" w:line="240" w:lineRule="auto"/>
        <w:ind w:left="284" w:hanging="284"/>
        <w:rPr>
          <w:rFonts w:eastAsia="Lucida Sans Unicode" w:cs="Arial"/>
          <w:lang/>
        </w:rPr>
      </w:pPr>
      <w:r w:rsidRPr="00B702BB">
        <w:rPr>
          <w:rFonts w:eastAsia="Lucida Sans Unicode" w:cs="Arial"/>
          <w:lang/>
        </w:rPr>
        <w:t xml:space="preserve">Zamawiający, przed podpisaniem umowy, zastrzega sobie prawo weryfikacji kwalifikacji zawodowych kadry przewidzianej do realizacji zadania. </w:t>
      </w:r>
      <w:r w:rsidRPr="00BD1466">
        <w:rPr>
          <w:rFonts w:eastAsia="Lucida Sans Unicode" w:cs="Arial"/>
          <w:b/>
          <w:lang/>
        </w:rPr>
        <w:t>(CZĘŚĆ II)</w:t>
      </w:r>
    </w:p>
    <w:p w:rsidR="00BD1466" w:rsidRDefault="00BD1466" w:rsidP="00E203F2">
      <w:pPr>
        <w:spacing w:after="0" w:line="240" w:lineRule="auto"/>
        <w:contextualSpacing/>
        <w:jc w:val="both"/>
        <w:rPr>
          <w:rFonts w:eastAsia="Lucida Sans Unicode" w:cs="Arial"/>
          <w:b/>
          <w:lang/>
        </w:rPr>
      </w:pPr>
    </w:p>
    <w:p w:rsidR="00BD1466" w:rsidRPr="00B702BB" w:rsidRDefault="00BD1466" w:rsidP="00E203F2">
      <w:pPr>
        <w:spacing w:after="0" w:line="240" w:lineRule="auto"/>
        <w:contextualSpacing/>
        <w:jc w:val="both"/>
        <w:rPr>
          <w:rFonts w:eastAsia="Lucida Sans Unicode" w:cs="Arial"/>
          <w:b/>
          <w:lang/>
        </w:rPr>
      </w:pPr>
    </w:p>
    <w:p w:rsidR="00E97779" w:rsidRPr="00C82317" w:rsidRDefault="00E97779" w:rsidP="00E97779">
      <w:pPr>
        <w:spacing w:after="0" w:line="240" w:lineRule="auto"/>
        <w:contextualSpacing/>
        <w:jc w:val="center"/>
        <w:rPr>
          <w:rFonts w:eastAsia="Times New Roman" w:cs="Tahoma"/>
          <w:b/>
          <w:lang w:eastAsia="x-none" w:bidi="x-none"/>
        </w:rPr>
      </w:pPr>
      <w:r w:rsidRPr="00C82317">
        <w:rPr>
          <w:rFonts w:eastAsia="Times New Roman" w:cs="Tahoma"/>
          <w:b/>
          <w:lang w:eastAsia="x-none" w:bidi="x-none"/>
        </w:rPr>
        <w:t>§ 9</w:t>
      </w:r>
    </w:p>
    <w:p w:rsidR="003A4F6D" w:rsidRPr="00C82317" w:rsidRDefault="00513341" w:rsidP="003A4F6D">
      <w:pPr>
        <w:tabs>
          <w:tab w:val="center" w:pos="4536"/>
          <w:tab w:val="right" w:pos="9072"/>
        </w:tabs>
        <w:spacing w:after="0" w:line="240" w:lineRule="auto"/>
        <w:contextualSpacing/>
        <w:rPr>
          <w:rFonts w:cs="Tahoma"/>
          <w:b/>
          <w:bCs/>
          <w:lang w:eastAsia="x-none" w:bidi="x-none"/>
        </w:rPr>
      </w:pPr>
      <w:r w:rsidRPr="00C82317">
        <w:rPr>
          <w:rFonts w:cs="Tahoma"/>
          <w:b/>
          <w:bCs/>
          <w:lang w:eastAsia="x-none" w:bidi="x-none"/>
        </w:rPr>
        <w:t>ZOBOWIĄZANIA</w:t>
      </w:r>
      <w:r w:rsidR="003A4F6D" w:rsidRPr="00C82317">
        <w:rPr>
          <w:rFonts w:cs="Tahoma"/>
          <w:b/>
          <w:bCs/>
          <w:lang w:eastAsia="x-none" w:bidi="x-none"/>
        </w:rPr>
        <w:t>:</w:t>
      </w:r>
    </w:p>
    <w:p w:rsidR="00355D6A" w:rsidRPr="00C82317" w:rsidRDefault="00355D6A" w:rsidP="004A19DD">
      <w:pPr>
        <w:tabs>
          <w:tab w:val="center" w:pos="4536"/>
          <w:tab w:val="right" w:pos="9072"/>
        </w:tabs>
        <w:spacing w:after="0" w:line="240" w:lineRule="auto"/>
        <w:rPr>
          <w:rFonts w:cs="Tahoma"/>
          <w:bCs/>
          <w:lang w:eastAsia="x-none" w:bidi="x-none"/>
        </w:rPr>
      </w:pPr>
      <w:r w:rsidRPr="00C82317">
        <w:rPr>
          <w:rFonts w:cs="Tahoma"/>
          <w:bCs/>
          <w:lang w:eastAsia="x-none" w:bidi="x-none"/>
        </w:rPr>
        <w:t>1.Zamawiający zobowiązuje się do:</w:t>
      </w:r>
    </w:p>
    <w:p w:rsidR="00355D6A" w:rsidRPr="00C82317" w:rsidRDefault="00F916B4" w:rsidP="00051A54">
      <w:pPr>
        <w:numPr>
          <w:ilvl w:val="4"/>
          <w:numId w:val="27"/>
        </w:numPr>
        <w:tabs>
          <w:tab w:val="clear" w:pos="1417"/>
          <w:tab w:val="num" w:pos="284"/>
          <w:tab w:val="left" w:pos="2160"/>
        </w:tabs>
        <w:spacing w:after="0" w:line="240" w:lineRule="auto"/>
        <w:ind w:left="284" w:hanging="284"/>
        <w:contextualSpacing/>
        <w:jc w:val="both"/>
        <w:rPr>
          <w:rFonts w:eastAsia="Times New Roman"/>
          <w:lang w:eastAsia="pl-PL"/>
        </w:rPr>
      </w:pPr>
      <w:r w:rsidRPr="00C82317">
        <w:t xml:space="preserve">Dopełnienia wszelkich formalności związanych z organizacją </w:t>
      </w:r>
      <w:r w:rsidR="008B7883" w:rsidRPr="00C82317">
        <w:t>zajęć</w:t>
      </w:r>
      <w:r w:rsidRPr="00C82317">
        <w:t xml:space="preserve"> od strony podmiotu kierującego na </w:t>
      </w:r>
      <w:r w:rsidR="008B7883" w:rsidRPr="00C82317">
        <w:t>zajęcia</w:t>
      </w:r>
      <w:r w:rsidRPr="00C82317">
        <w:t>;</w:t>
      </w:r>
    </w:p>
    <w:p w:rsidR="00F916B4" w:rsidRPr="00C82317" w:rsidRDefault="00F916B4" w:rsidP="00051A54">
      <w:pPr>
        <w:pStyle w:val="Akapitzlist"/>
        <w:numPr>
          <w:ilvl w:val="4"/>
          <w:numId w:val="27"/>
        </w:numPr>
        <w:tabs>
          <w:tab w:val="clear" w:pos="1417"/>
          <w:tab w:val="left" w:pos="284"/>
          <w:tab w:val="left" w:pos="2160"/>
        </w:tabs>
        <w:spacing w:after="0" w:line="240" w:lineRule="auto"/>
        <w:ind w:left="284" w:hanging="284"/>
        <w:jc w:val="both"/>
        <w:rPr>
          <w:rFonts w:eastAsia="Times New Roman"/>
          <w:lang w:eastAsia="pl-PL"/>
        </w:rPr>
      </w:pPr>
      <w:r w:rsidRPr="00C82317">
        <w:rPr>
          <w:rFonts w:eastAsia="Times New Roman"/>
          <w:lang w:eastAsia="pl-PL"/>
        </w:rPr>
        <w:t xml:space="preserve">Poinformowania uczestników (uczestniczki) o terminie </w:t>
      </w:r>
      <w:r w:rsidR="00C82317" w:rsidRPr="00C82317">
        <w:rPr>
          <w:rFonts w:eastAsia="Times New Roman"/>
          <w:lang w:eastAsia="pl-PL"/>
        </w:rPr>
        <w:t>zajęć</w:t>
      </w:r>
      <w:r w:rsidRPr="00C82317">
        <w:rPr>
          <w:rFonts w:eastAsia="Times New Roman"/>
          <w:lang w:eastAsia="pl-PL"/>
        </w:rPr>
        <w:t>, miejscu realizacji zajęć;</w:t>
      </w:r>
    </w:p>
    <w:p w:rsidR="008C387A" w:rsidRPr="003E1E6B" w:rsidRDefault="008C387A" w:rsidP="00051A54">
      <w:pPr>
        <w:pStyle w:val="Akapitzlist"/>
        <w:numPr>
          <w:ilvl w:val="4"/>
          <w:numId w:val="27"/>
        </w:numPr>
        <w:tabs>
          <w:tab w:val="clear" w:pos="1417"/>
          <w:tab w:val="num" w:pos="284"/>
        </w:tabs>
        <w:spacing w:after="0" w:line="240" w:lineRule="auto"/>
        <w:ind w:left="284" w:hanging="284"/>
        <w:rPr>
          <w:rFonts w:eastAsia="Times New Roman"/>
          <w:lang w:eastAsia="pl-PL"/>
        </w:rPr>
      </w:pPr>
      <w:r w:rsidRPr="00C82317">
        <w:rPr>
          <w:rFonts w:eastAsia="Times New Roman"/>
          <w:lang w:eastAsia="pl-PL"/>
        </w:rPr>
        <w:t>Przekazania środków finansowych na podstawie przedstawionej faktury</w:t>
      </w:r>
      <w:r w:rsidR="002E3312" w:rsidRPr="00C82317">
        <w:rPr>
          <w:rFonts w:eastAsia="Times New Roman"/>
          <w:lang w:eastAsia="pl-PL"/>
        </w:rPr>
        <w:t xml:space="preserve"> w terminie 14 dni od daty jej otrzymania</w:t>
      </w:r>
      <w:r w:rsidRPr="00C82317">
        <w:rPr>
          <w:rFonts w:eastAsia="Times New Roman"/>
          <w:lang w:eastAsia="pl-PL"/>
        </w:rPr>
        <w:t xml:space="preserve"> po jej wcześniejszym zweryfikowaniu i podpisaniu protokołu odbioru bez </w:t>
      </w:r>
      <w:r w:rsidRPr="003E1E6B">
        <w:rPr>
          <w:rFonts w:eastAsia="Times New Roman"/>
          <w:lang w:eastAsia="pl-PL"/>
        </w:rPr>
        <w:t>zastrzeżeń (jeśli zastrzeżeń nie będzie);</w:t>
      </w:r>
    </w:p>
    <w:p w:rsidR="004A19DD" w:rsidRPr="003E1E6B" w:rsidRDefault="004A19DD" w:rsidP="00051A54">
      <w:pPr>
        <w:pStyle w:val="Akapitzlist"/>
        <w:numPr>
          <w:ilvl w:val="4"/>
          <w:numId w:val="27"/>
        </w:numPr>
        <w:tabs>
          <w:tab w:val="clear" w:pos="1417"/>
          <w:tab w:val="num" w:pos="0"/>
          <w:tab w:val="left" w:pos="284"/>
        </w:tabs>
        <w:ind w:left="142" w:hanging="142"/>
        <w:rPr>
          <w:rFonts w:eastAsia="Times New Roman"/>
          <w:lang w:eastAsia="pl-PL"/>
        </w:rPr>
      </w:pPr>
      <w:r w:rsidRPr="003E1E6B">
        <w:rPr>
          <w:rFonts w:eastAsia="Times New Roman"/>
          <w:lang w:eastAsia="pl-PL"/>
        </w:rPr>
        <w:t>W przypadku różnic pomiędzy fakturą a zamówieniem lub różnicy w cenach</w:t>
      </w:r>
      <w:r w:rsidR="001A61BF" w:rsidRPr="003E1E6B">
        <w:rPr>
          <w:rFonts w:eastAsia="Times New Roman"/>
          <w:lang w:eastAsia="pl-PL"/>
        </w:rPr>
        <w:t xml:space="preserve"> upływ terminu określonego w § 9</w:t>
      </w:r>
      <w:r w:rsidRPr="003E1E6B">
        <w:rPr>
          <w:rFonts w:eastAsia="Times New Roman"/>
          <w:lang w:eastAsia="pl-PL"/>
        </w:rPr>
        <w:t xml:space="preserve"> ust </w:t>
      </w:r>
      <w:r w:rsidR="001A61BF" w:rsidRPr="003E1E6B">
        <w:rPr>
          <w:rFonts w:eastAsia="Times New Roman"/>
          <w:lang w:eastAsia="pl-PL"/>
        </w:rPr>
        <w:t>1 pkt c</w:t>
      </w:r>
      <w:r w:rsidRPr="003E1E6B">
        <w:rPr>
          <w:rFonts w:eastAsia="Times New Roman"/>
          <w:lang w:eastAsia="pl-PL"/>
        </w:rPr>
        <w:t xml:space="preserve"> ulega zawieszeniu do momentu wyjaśnienia różnic. Datą płatności jest data obciążenia rachunku bankowego Zamawiającego kwotą przelewu;</w:t>
      </w:r>
    </w:p>
    <w:p w:rsidR="004A19DD" w:rsidRPr="003E1E6B" w:rsidRDefault="004A19DD" w:rsidP="00051A54">
      <w:pPr>
        <w:pStyle w:val="Akapitzlist"/>
        <w:numPr>
          <w:ilvl w:val="4"/>
          <w:numId w:val="27"/>
        </w:numPr>
        <w:tabs>
          <w:tab w:val="clear" w:pos="1417"/>
          <w:tab w:val="num" w:pos="284"/>
        </w:tabs>
        <w:spacing w:after="0" w:line="240" w:lineRule="auto"/>
        <w:ind w:left="284" w:hanging="284"/>
        <w:rPr>
          <w:rFonts w:eastAsia="Times New Roman"/>
          <w:lang w:eastAsia="pl-PL"/>
        </w:rPr>
      </w:pPr>
      <w:r w:rsidRPr="003E1E6B">
        <w:rPr>
          <w:rFonts w:eastAsia="Times New Roman"/>
          <w:lang w:eastAsia="pl-PL"/>
        </w:rPr>
        <w:t>Przekazania niezbędnych informacji i materiałów promocyjnych do oznakowania pomieszczeń;</w:t>
      </w:r>
    </w:p>
    <w:p w:rsidR="00355D6A" w:rsidRPr="003E1E6B" w:rsidRDefault="00355D6A" w:rsidP="00051A54">
      <w:pPr>
        <w:numPr>
          <w:ilvl w:val="4"/>
          <w:numId w:val="27"/>
        </w:numPr>
        <w:tabs>
          <w:tab w:val="clear" w:pos="1417"/>
          <w:tab w:val="num" w:pos="284"/>
          <w:tab w:val="left" w:pos="2160"/>
        </w:tabs>
        <w:spacing w:after="0" w:line="240" w:lineRule="auto"/>
        <w:ind w:left="284" w:hanging="284"/>
        <w:contextualSpacing/>
        <w:jc w:val="both"/>
        <w:rPr>
          <w:rFonts w:eastAsia="Times New Roman"/>
          <w:lang w:eastAsia="pl-PL"/>
        </w:rPr>
      </w:pPr>
      <w:r w:rsidRPr="003E1E6B">
        <w:rPr>
          <w:rFonts w:eastAsia="Times New Roman"/>
          <w:lang w:eastAsia="pl-PL"/>
        </w:rPr>
        <w:t>Czuwania nad prawidłową realizacją przebiegu przedmiotu umowy;</w:t>
      </w:r>
    </w:p>
    <w:p w:rsidR="00355D6A" w:rsidRPr="003E1E6B" w:rsidRDefault="00355D6A" w:rsidP="00051A54">
      <w:pPr>
        <w:numPr>
          <w:ilvl w:val="4"/>
          <w:numId w:val="27"/>
        </w:numPr>
        <w:tabs>
          <w:tab w:val="clear" w:pos="1417"/>
          <w:tab w:val="num" w:pos="284"/>
          <w:tab w:val="left" w:pos="2160"/>
        </w:tabs>
        <w:spacing w:after="0" w:line="240" w:lineRule="auto"/>
        <w:ind w:left="284" w:hanging="284"/>
        <w:contextualSpacing/>
        <w:jc w:val="both"/>
        <w:rPr>
          <w:rFonts w:eastAsia="Times New Roman"/>
          <w:lang w:eastAsia="pl-PL"/>
        </w:rPr>
      </w:pPr>
      <w:r w:rsidRPr="003E1E6B">
        <w:rPr>
          <w:rFonts w:eastAsia="Times New Roman" w:cs="Tahoma"/>
          <w:lang w:eastAsia="x-none" w:bidi="x-none"/>
        </w:rPr>
        <w:t>Zamawiający nie ponosi odpowiedzialności za składniki majątkowe Wykonawcy, znajdujące się w miejscu realizacji przedmiotu umowy.</w:t>
      </w:r>
    </w:p>
    <w:p w:rsidR="00355D6A" w:rsidRPr="003E1E6B" w:rsidRDefault="00355D6A" w:rsidP="00051A54">
      <w:pPr>
        <w:pStyle w:val="Akapitzlist"/>
        <w:numPr>
          <w:ilvl w:val="0"/>
          <w:numId w:val="27"/>
        </w:numPr>
        <w:suppressAutoHyphens/>
        <w:spacing w:after="0" w:line="240" w:lineRule="auto"/>
        <w:jc w:val="both"/>
      </w:pPr>
      <w:r w:rsidRPr="003E1E6B">
        <w:t>Wykonawca zobowiązuje się do:</w:t>
      </w:r>
    </w:p>
    <w:p w:rsidR="00355D6A" w:rsidRPr="00062301" w:rsidRDefault="00355D6A" w:rsidP="00051A54">
      <w:pPr>
        <w:widowControl w:val="0"/>
        <w:numPr>
          <w:ilvl w:val="0"/>
          <w:numId w:val="26"/>
        </w:numPr>
        <w:suppressAutoHyphens/>
        <w:spacing w:after="0" w:line="240" w:lineRule="auto"/>
        <w:ind w:left="284" w:hanging="284"/>
        <w:contextualSpacing/>
        <w:jc w:val="both"/>
      </w:pPr>
      <w:r w:rsidRPr="00062301">
        <w:lastRenderedPageBreak/>
        <w:t>Wykonania przedmiotu umowy z należytą starannością, zgodnie z najlepszymi praktykami przyjętymi przy świadczeniu tego rodzaju usług;</w:t>
      </w:r>
    </w:p>
    <w:p w:rsidR="00355D6A" w:rsidRPr="00062301" w:rsidRDefault="00355D6A" w:rsidP="00051A54">
      <w:pPr>
        <w:widowControl w:val="0"/>
        <w:numPr>
          <w:ilvl w:val="0"/>
          <w:numId w:val="26"/>
        </w:numPr>
        <w:suppressAutoHyphens/>
        <w:spacing w:after="0" w:line="240" w:lineRule="auto"/>
        <w:ind w:left="284" w:hanging="284"/>
        <w:contextualSpacing/>
        <w:jc w:val="both"/>
      </w:pPr>
      <w:r w:rsidRPr="00062301">
        <w:t>Wykonania usługi przez o</w:t>
      </w:r>
      <w:r w:rsidR="00F916B4" w:rsidRPr="00062301">
        <w:t>soby wskazane</w:t>
      </w:r>
      <w:r w:rsidRPr="00062301">
        <w:t xml:space="preserve"> w ofercie z dnia …………… r.;</w:t>
      </w:r>
    </w:p>
    <w:p w:rsidR="00355D6A" w:rsidRPr="00062301" w:rsidRDefault="00355D6A" w:rsidP="00051A54">
      <w:pPr>
        <w:widowControl w:val="0"/>
        <w:numPr>
          <w:ilvl w:val="0"/>
          <w:numId w:val="26"/>
        </w:numPr>
        <w:suppressAutoHyphens/>
        <w:spacing w:after="0" w:line="240" w:lineRule="auto"/>
        <w:ind w:left="284" w:hanging="284"/>
        <w:contextualSpacing/>
        <w:jc w:val="both"/>
      </w:pPr>
      <w:r w:rsidRPr="00062301">
        <w:t xml:space="preserve">Wykonania usługi zgodnie z wymaganiami Zamawiającego określonymi w ogłoszeniu o zamówieniu z dnia …………………………..r. </w:t>
      </w:r>
    </w:p>
    <w:p w:rsidR="00355D6A" w:rsidRPr="00062301" w:rsidRDefault="00355D6A" w:rsidP="00051A54">
      <w:pPr>
        <w:widowControl w:val="0"/>
        <w:numPr>
          <w:ilvl w:val="0"/>
          <w:numId w:val="26"/>
        </w:numPr>
        <w:suppressAutoHyphens/>
        <w:spacing w:after="0" w:line="240" w:lineRule="auto"/>
        <w:ind w:left="284" w:hanging="284"/>
        <w:contextualSpacing/>
        <w:jc w:val="both"/>
      </w:pPr>
      <w:r w:rsidRPr="00062301">
        <w:t>Natychmiastowego usunięcia wszelkich nieprawidłowości w przypadku ich stwierdzenia przez Zamawiającego niezgodności z zamówieniem;</w:t>
      </w:r>
    </w:p>
    <w:p w:rsidR="00355D6A" w:rsidRPr="00062301" w:rsidRDefault="00355D6A" w:rsidP="00051A54">
      <w:pPr>
        <w:widowControl w:val="0"/>
        <w:numPr>
          <w:ilvl w:val="0"/>
          <w:numId w:val="26"/>
        </w:numPr>
        <w:suppressAutoHyphens/>
        <w:spacing w:after="0" w:line="240" w:lineRule="auto"/>
        <w:ind w:left="284" w:hanging="284"/>
        <w:contextualSpacing/>
        <w:jc w:val="both"/>
      </w:pPr>
      <w:r w:rsidRPr="00062301">
        <w:t>Dostarczenia faktury VAT</w:t>
      </w:r>
      <w:r w:rsidR="004A19DD" w:rsidRPr="00062301">
        <w:t xml:space="preserve"> zgodnej</w:t>
      </w:r>
      <w:r w:rsidRPr="00062301">
        <w:t xml:space="preserve"> pod względem ilościowym i jakościowym z wykonana usługą;</w:t>
      </w:r>
    </w:p>
    <w:p w:rsidR="004A19DD" w:rsidRPr="00062301" w:rsidRDefault="004A19DD" w:rsidP="00051A54">
      <w:pPr>
        <w:widowControl w:val="0"/>
        <w:numPr>
          <w:ilvl w:val="0"/>
          <w:numId w:val="26"/>
        </w:numPr>
        <w:suppressAutoHyphens/>
        <w:spacing w:after="0" w:line="240" w:lineRule="auto"/>
        <w:ind w:left="284" w:hanging="284"/>
        <w:contextualSpacing/>
        <w:jc w:val="both"/>
      </w:pPr>
      <w:r w:rsidRPr="00062301">
        <w:t>Dostarczenia wraz z fakturą dokumentów określonych w § 7;</w:t>
      </w:r>
    </w:p>
    <w:p w:rsidR="00513341" w:rsidRPr="001C2B11" w:rsidRDefault="00513341" w:rsidP="00513341">
      <w:pPr>
        <w:spacing w:after="0" w:line="240" w:lineRule="auto"/>
        <w:contextualSpacing/>
        <w:jc w:val="both"/>
        <w:rPr>
          <w:rFonts w:eastAsia="Times New Roman"/>
          <w:color w:val="FF0000"/>
          <w:lang w:eastAsia="pl-PL"/>
        </w:rPr>
      </w:pPr>
    </w:p>
    <w:p w:rsidR="00284BCD" w:rsidRPr="0035038C" w:rsidRDefault="008A07C8" w:rsidP="00284BCD">
      <w:pPr>
        <w:spacing w:after="0" w:line="240" w:lineRule="auto"/>
        <w:contextualSpacing/>
        <w:jc w:val="center"/>
        <w:rPr>
          <w:rFonts w:eastAsia="Times New Roman"/>
          <w:b/>
          <w:lang w:eastAsia="pl-PL"/>
        </w:rPr>
      </w:pPr>
      <w:r w:rsidRPr="0035038C">
        <w:rPr>
          <w:rFonts w:eastAsia="Times New Roman"/>
          <w:b/>
          <w:lang w:eastAsia="pl-PL"/>
        </w:rPr>
        <w:t xml:space="preserve">§ </w:t>
      </w:r>
      <w:r w:rsidR="00355D6A" w:rsidRPr="0035038C">
        <w:rPr>
          <w:rFonts w:eastAsia="Times New Roman"/>
          <w:b/>
          <w:lang w:eastAsia="pl-PL"/>
        </w:rPr>
        <w:t>10</w:t>
      </w:r>
    </w:p>
    <w:p w:rsidR="005510E7" w:rsidRPr="0035038C" w:rsidRDefault="005510E7" w:rsidP="005510E7">
      <w:pPr>
        <w:spacing w:after="0" w:line="240" w:lineRule="auto"/>
        <w:contextualSpacing/>
        <w:rPr>
          <w:rFonts w:eastAsia="Times New Roman"/>
          <w:b/>
          <w:lang w:eastAsia="pl-PL"/>
        </w:rPr>
      </w:pPr>
      <w:r w:rsidRPr="0035038C">
        <w:rPr>
          <w:rFonts w:eastAsia="Times New Roman"/>
          <w:b/>
          <w:lang w:eastAsia="pl-PL"/>
        </w:rPr>
        <w:t>ODSTĄPIENIE  ROZWIĄZANIE WYPOWIEDZENIE UMOWY</w:t>
      </w:r>
    </w:p>
    <w:p w:rsidR="005510E7" w:rsidRPr="0035038C" w:rsidRDefault="005510E7" w:rsidP="00355D6A">
      <w:pPr>
        <w:numPr>
          <w:ilvl w:val="0"/>
          <w:numId w:val="3"/>
        </w:numPr>
        <w:tabs>
          <w:tab w:val="clear" w:pos="927"/>
          <w:tab w:val="left" w:pos="284"/>
        </w:tabs>
        <w:spacing w:after="0" w:line="240" w:lineRule="auto"/>
        <w:ind w:left="0" w:firstLine="0"/>
        <w:contextualSpacing/>
        <w:jc w:val="both"/>
        <w:rPr>
          <w:rFonts w:eastAsia="Times New Roman"/>
          <w:lang w:eastAsia="pl-PL"/>
        </w:rPr>
      </w:pPr>
      <w:r w:rsidRPr="0035038C">
        <w:rPr>
          <w:rFonts w:eastAsia="Times New Roman"/>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rsidR="005510E7" w:rsidRPr="0035038C" w:rsidRDefault="005510E7" w:rsidP="00355D6A">
      <w:pPr>
        <w:numPr>
          <w:ilvl w:val="0"/>
          <w:numId w:val="3"/>
        </w:numPr>
        <w:tabs>
          <w:tab w:val="clear" w:pos="927"/>
          <w:tab w:val="left" w:pos="284"/>
        </w:tabs>
        <w:spacing w:after="0" w:line="240" w:lineRule="auto"/>
        <w:ind w:left="0" w:firstLine="0"/>
        <w:contextualSpacing/>
        <w:jc w:val="both"/>
        <w:rPr>
          <w:rFonts w:eastAsia="Times New Roman"/>
          <w:lang w:eastAsia="pl-PL"/>
        </w:rPr>
      </w:pPr>
      <w:r w:rsidRPr="0035038C">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sidRPr="0035038C">
        <w:rPr>
          <w:rFonts w:eastAsia="Times New Roman"/>
          <w:b/>
          <w:lang w:eastAsia="pl-PL"/>
        </w:rPr>
        <w:t xml:space="preserve">odstąpić </w:t>
      </w:r>
      <w:r w:rsidRPr="0035038C">
        <w:rPr>
          <w:rFonts w:eastAsia="Times New Roman"/>
          <w:lang w:eastAsia="pl-PL"/>
        </w:rPr>
        <w:t>od umowy w terminie 30 dni od powzięcia wiadomości o powyższych okolicznościach.</w:t>
      </w:r>
    </w:p>
    <w:p w:rsidR="005510E7" w:rsidRPr="0035038C" w:rsidRDefault="005510E7" w:rsidP="00355D6A">
      <w:pPr>
        <w:numPr>
          <w:ilvl w:val="0"/>
          <w:numId w:val="3"/>
        </w:numPr>
        <w:tabs>
          <w:tab w:val="clear" w:pos="927"/>
          <w:tab w:val="left" w:pos="284"/>
        </w:tabs>
        <w:spacing w:after="0" w:line="240" w:lineRule="auto"/>
        <w:ind w:left="0" w:firstLine="0"/>
        <w:contextualSpacing/>
        <w:jc w:val="both"/>
        <w:rPr>
          <w:rFonts w:eastAsia="Times New Roman"/>
          <w:lang w:eastAsia="pl-PL"/>
        </w:rPr>
      </w:pPr>
      <w:r w:rsidRPr="0035038C">
        <w:rPr>
          <w:rFonts w:eastAsia="Times New Roman"/>
          <w:lang w:eastAsia="x-none" w:bidi="x-none"/>
        </w:rPr>
        <w:t>W przypadku, o którym mowa w ust.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w:t>
      </w:r>
      <w:r w:rsidR="00D11288" w:rsidRPr="0035038C">
        <w:rPr>
          <w:rFonts w:eastAsia="Times New Roman"/>
          <w:lang w:eastAsia="x-none" w:bidi="x-none"/>
        </w:rPr>
        <w:t xml:space="preserve">a protokołu o którym mowa w § </w:t>
      </w:r>
      <w:r w:rsidR="00DA548F" w:rsidRPr="0035038C">
        <w:rPr>
          <w:rFonts w:eastAsia="Times New Roman"/>
          <w:lang w:eastAsia="x-none" w:bidi="x-none"/>
        </w:rPr>
        <w:t>10</w:t>
      </w:r>
      <w:r w:rsidRPr="0035038C">
        <w:rPr>
          <w:rFonts w:eastAsia="Times New Roman"/>
          <w:lang w:eastAsia="x-none" w:bidi="x-none"/>
        </w:rPr>
        <w:t xml:space="preserve"> ust. 3 protokół zostanie spisany i wysłany do strony uchylającej się. Po upływie 2 dni od daty mailowego zawiadomienia domniemywa się, ze protokół przyjęto bez uwag.</w:t>
      </w:r>
    </w:p>
    <w:p w:rsidR="005510E7" w:rsidRPr="0035038C" w:rsidRDefault="005510E7" w:rsidP="00355D6A">
      <w:pPr>
        <w:numPr>
          <w:ilvl w:val="0"/>
          <w:numId w:val="3"/>
        </w:numPr>
        <w:tabs>
          <w:tab w:val="clear" w:pos="927"/>
          <w:tab w:val="left" w:pos="284"/>
        </w:tabs>
        <w:spacing w:after="0" w:line="240" w:lineRule="auto"/>
        <w:ind w:left="0" w:firstLine="0"/>
        <w:contextualSpacing/>
        <w:jc w:val="both"/>
        <w:rPr>
          <w:rFonts w:eastAsia="Times New Roman"/>
          <w:lang w:eastAsia="pl-PL"/>
        </w:rPr>
      </w:pPr>
      <w:r w:rsidRPr="0035038C">
        <w:rPr>
          <w:rFonts w:eastAsia="Times New Roman" w:cs="Tahoma"/>
          <w:lang w:eastAsia="pl-PL"/>
        </w:rPr>
        <w:t>Zamawiający ma prawo rozwiązać umowę ze skutkiem natychmiastowym, bez ponoszenia kosztów ze strony Zamawiającego z przyczyn leżących po stronie Wykonawcy w przypadku:</w:t>
      </w:r>
    </w:p>
    <w:p w:rsidR="005510E7" w:rsidRPr="0035038C" w:rsidRDefault="005510E7" w:rsidP="00355D6A">
      <w:pPr>
        <w:numPr>
          <w:ilvl w:val="0"/>
          <w:numId w:val="2"/>
        </w:numPr>
        <w:tabs>
          <w:tab w:val="clear" w:pos="1647"/>
          <w:tab w:val="num" w:pos="0"/>
          <w:tab w:val="left" w:pos="284"/>
          <w:tab w:val="left" w:pos="426"/>
          <w:tab w:val="num" w:pos="2367"/>
        </w:tabs>
        <w:spacing w:after="0" w:line="240" w:lineRule="auto"/>
        <w:ind w:left="0" w:firstLine="0"/>
        <w:contextualSpacing/>
        <w:jc w:val="both"/>
        <w:rPr>
          <w:rFonts w:eastAsia="Times New Roman" w:cs="Tahoma"/>
          <w:lang w:eastAsia="pl-PL"/>
        </w:rPr>
      </w:pPr>
      <w:r w:rsidRPr="0035038C">
        <w:rPr>
          <w:rFonts w:eastAsia="Times New Roman" w:cs="Tahoma"/>
          <w:lang w:eastAsia="pl-PL"/>
        </w:rPr>
        <w:t>nienależytego jej wykonywania przez Wykonawcę, po uprzednim pisemnym zawiadomieniu o nieprawidłowościach stwierdzonych protokołem pokontrolnym</w:t>
      </w:r>
      <w:r w:rsidR="00D11288" w:rsidRPr="0035038C">
        <w:rPr>
          <w:rFonts w:eastAsia="Times New Roman" w:cs="Tahoma"/>
          <w:lang w:eastAsia="pl-PL"/>
        </w:rPr>
        <w:t xml:space="preserve"> sporządzonym przez Zamawiającego</w:t>
      </w:r>
      <w:r w:rsidRPr="0035038C">
        <w:rPr>
          <w:rFonts w:eastAsia="Times New Roman" w:cs="Tahoma"/>
          <w:lang w:eastAsia="pl-PL"/>
        </w:rPr>
        <w:t xml:space="preserve"> i nie przedstawieniu ze strony Wykonawcy zadawalającego wyjaśnienia tych nieprawidłowości w terminie 2 dni roboczych </w:t>
      </w:r>
      <w:r w:rsidR="00355D6A" w:rsidRPr="0035038C">
        <w:rPr>
          <w:rFonts w:eastAsia="Times New Roman" w:cs="Tahoma"/>
          <w:lang w:eastAsia="pl-PL"/>
        </w:rPr>
        <w:t>od daty pisemnego zawiadomienia:</w:t>
      </w:r>
    </w:p>
    <w:p w:rsidR="005510E7" w:rsidRPr="0035038C" w:rsidRDefault="005510E7" w:rsidP="00355D6A">
      <w:pPr>
        <w:numPr>
          <w:ilvl w:val="0"/>
          <w:numId w:val="2"/>
        </w:numPr>
        <w:tabs>
          <w:tab w:val="clear" w:pos="1647"/>
          <w:tab w:val="num" w:pos="2367"/>
        </w:tabs>
        <w:spacing w:after="0" w:line="240" w:lineRule="auto"/>
        <w:ind w:left="284" w:hanging="284"/>
        <w:contextualSpacing/>
        <w:jc w:val="both"/>
        <w:rPr>
          <w:rFonts w:eastAsia="Times New Roman" w:cs="Tahoma"/>
          <w:lang w:eastAsia="pl-PL"/>
        </w:rPr>
      </w:pPr>
      <w:r w:rsidRPr="0035038C">
        <w:rPr>
          <w:rFonts w:eastAsia="Times New Roman" w:cs="Tahoma"/>
          <w:lang w:eastAsia="x-none" w:bidi="x-none"/>
        </w:rPr>
        <w:t>powierzenia wykonywania zamówienia osobom nie posiadającym wymaganych kwalifikacji;</w:t>
      </w:r>
    </w:p>
    <w:p w:rsidR="005510E7" w:rsidRPr="0035038C" w:rsidRDefault="005510E7" w:rsidP="00355D6A">
      <w:pPr>
        <w:numPr>
          <w:ilvl w:val="0"/>
          <w:numId w:val="2"/>
        </w:numPr>
        <w:tabs>
          <w:tab w:val="clear" w:pos="1647"/>
          <w:tab w:val="left" w:pos="284"/>
          <w:tab w:val="num" w:pos="2367"/>
        </w:tabs>
        <w:spacing w:after="0" w:line="240" w:lineRule="auto"/>
        <w:ind w:left="0" w:firstLine="0"/>
        <w:contextualSpacing/>
        <w:jc w:val="both"/>
        <w:rPr>
          <w:rFonts w:eastAsia="Times New Roman" w:cs="Tahoma"/>
          <w:lang w:eastAsia="pl-PL"/>
        </w:rPr>
      </w:pPr>
      <w:r w:rsidRPr="0035038C">
        <w:rPr>
          <w:rFonts w:eastAsia="Times New Roman" w:cs="Tahoma"/>
          <w:lang w:eastAsia="pl-PL"/>
        </w:rPr>
        <w:t xml:space="preserve"> nie zapewnienia odpowiednich warunków realizacji </w:t>
      </w:r>
      <w:r w:rsidR="0035038C" w:rsidRPr="0035038C">
        <w:rPr>
          <w:rFonts w:eastAsia="Times New Roman" w:cs="Tahoma"/>
          <w:lang w:eastAsia="pl-PL"/>
        </w:rPr>
        <w:t>zajęć</w:t>
      </w:r>
      <w:r w:rsidRPr="0035038C">
        <w:rPr>
          <w:rFonts w:eastAsia="Times New Roman" w:cs="Tahoma"/>
          <w:lang w:eastAsia="pl-PL"/>
        </w:rPr>
        <w:t xml:space="preserve">; </w:t>
      </w:r>
    </w:p>
    <w:p w:rsidR="005510E7" w:rsidRPr="0035038C" w:rsidRDefault="005510E7" w:rsidP="00355D6A">
      <w:pPr>
        <w:numPr>
          <w:ilvl w:val="0"/>
          <w:numId w:val="2"/>
        </w:numPr>
        <w:tabs>
          <w:tab w:val="clear" w:pos="1647"/>
          <w:tab w:val="left" w:pos="284"/>
          <w:tab w:val="num" w:pos="2367"/>
        </w:tabs>
        <w:spacing w:after="0" w:line="240" w:lineRule="auto"/>
        <w:ind w:left="0" w:firstLine="0"/>
        <w:contextualSpacing/>
        <w:jc w:val="both"/>
        <w:rPr>
          <w:rFonts w:eastAsia="Times New Roman" w:cs="Tahoma"/>
          <w:lang w:eastAsia="pl-PL"/>
        </w:rPr>
      </w:pPr>
      <w:r w:rsidRPr="0035038C">
        <w:rPr>
          <w:rFonts w:eastAsia="Times New Roman" w:cs="Tahoma"/>
          <w:lang w:eastAsia="pl-PL"/>
        </w:rPr>
        <w:t xml:space="preserve"> nie zapewnienia sprzętu zgodnego z przepisami prawa;</w:t>
      </w:r>
    </w:p>
    <w:p w:rsidR="005510E7" w:rsidRPr="0035038C" w:rsidRDefault="005510E7" w:rsidP="00355D6A">
      <w:pPr>
        <w:numPr>
          <w:ilvl w:val="0"/>
          <w:numId w:val="2"/>
        </w:numPr>
        <w:tabs>
          <w:tab w:val="clear" w:pos="1647"/>
          <w:tab w:val="left" w:pos="284"/>
          <w:tab w:val="num" w:pos="2367"/>
        </w:tabs>
        <w:spacing w:after="0" w:line="240" w:lineRule="auto"/>
        <w:ind w:left="0" w:firstLine="0"/>
        <w:contextualSpacing/>
        <w:jc w:val="both"/>
        <w:rPr>
          <w:rFonts w:eastAsia="Times New Roman" w:cs="Tahoma"/>
          <w:lang w:eastAsia="pl-PL"/>
        </w:rPr>
      </w:pPr>
      <w:r w:rsidRPr="0035038C">
        <w:rPr>
          <w:rFonts w:eastAsia="Times New Roman" w:cs="Tahoma"/>
          <w:lang w:eastAsia="pl-PL"/>
        </w:rPr>
        <w:t xml:space="preserve"> odstąpienia od realizacji umowy przez wykonawcę;</w:t>
      </w:r>
    </w:p>
    <w:p w:rsidR="005510E7" w:rsidRPr="0035038C" w:rsidRDefault="005510E7" w:rsidP="005510E7">
      <w:pPr>
        <w:spacing w:after="0" w:line="240" w:lineRule="auto"/>
        <w:contextualSpacing/>
        <w:jc w:val="both"/>
        <w:rPr>
          <w:rFonts w:eastAsia="Times New Roman" w:cs="Tahoma"/>
          <w:lang w:eastAsia="pl-PL"/>
        </w:rPr>
      </w:pPr>
      <w:r w:rsidRPr="0035038C">
        <w:rPr>
          <w:rFonts w:eastAsia="Times New Roman" w:cs="Tahoma"/>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rsidR="005510E7" w:rsidRPr="0035038C" w:rsidRDefault="005510E7" w:rsidP="005510E7">
      <w:pPr>
        <w:spacing w:after="0" w:line="240" w:lineRule="auto"/>
        <w:contextualSpacing/>
        <w:jc w:val="both"/>
        <w:rPr>
          <w:rFonts w:eastAsia="Times New Roman" w:cs="Tahoma"/>
          <w:lang w:eastAsia="pl-PL"/>
        </w:rPr>
      </w:pPr>
      <w:r w:rsidRPr="0035038C">
        <w:rPr>
          <w:rFonts w:eastAsia="Times New Roman" w:cs="Tahoma"/>
          <w:lang w:eastAsia="pl-PL"/>
        </w:rPr>
        <w:t xml:space="preserve">5. </w:t>
      </w:r>
      <w:r w:rsidRPr="0035038C">
        <w:rPr>
          <w:rFonts w:asciiTheme="minorHAnsi" w:eastAsia="Times New Roman" w:hAnsiTheme="minorHAnsi" w:cs="Tahoma"/>
          <w:lang w:eastAsia="pl-PL"/>
        </w:rPr>
        <w:t>Strony dopuszczają możliwość rozwiązania umowy za porozumieniem stron bez konieczności naliczania kar umownych.</w:t>
      </w:r>
    </w:p>
    <w:p w:rsidR="00284BCD" w:rsidRPr="0035038C" w:rsidRDefault="00284BCD" w:rsidP="00284BCD">
      <w:pPr>
        <w:spacing w:after="0" w:line="240" w:lineRule="auto"/>
        <w:contextualSpacing/>
        <w:jc w:val="center"/>
        <w:rPr>
          <w:rFonts w:eastAsia="Times New Roman" w:cs="Tahoma"/>
          <w:b/>
        </w:rPr>
      </w:pPr>
      <w:r w:rsidRPr="0035038C">
        <w:rPr>
          <w:rFonts w:eastAsia="Times New Roman" w:cs="Tahoma"/>
          <w:b/>
        </w:rPr>
        <w:t>§ 1</w:t>
      </w:r>
      <w:r w:rsidR="00355D6A" w:rsidRPr="0035038C">
        <w:rPr>
          <w:rFonts w:eastAsia="Times New Roman" w:cs="Tahoma"/>
          <w:b/>
        </w:rPr>
        <w:t>1</w:t>
      </w:r>
    </w:p>
    <w:p w:rsidR="00355D6A" w:rsidRPr="0035038C" w:rsidRDefault="00355D6A" w:rsidP="00355D6A">
      <w:pPr>
        <w:keepNext/>
        <w:widowControl w:val="0"/>
        <w:numPr>
          <w:ilvl w:val="2"/>
          <w:numId w:val="0"/>
        </w:numPr>
        <w:tabs>
          <w:tab w:val="left" w:pos="0"/>
        </w:tabs>
        <w:spacing w:after="0" w:line="240" w:lineRule="auto"/>
        <w:contextualSpacing/>
        <w:outlineLvl w:val="2"/>
        <w:rPr>
          <w:rFonts w:eastAsia="Times New Roman" w:cs="Arial"/>
          <w:b/>
          <w:lang w:eastAsia="pl-PL"/>
        </w:rPr>
      </w:pPr>
      <w:r w:rsidRPr="0035038C">
        <w:rPr>
          <w:rFonts w:eastAsia="Times New Roman" w:cs="Arial"/>
          <w:b/>
          <w:lang w:eastAsia="pl-PL"/>
        </w:rPr>
        <w:t>KARY UMOWNE</w:t>
      </w:r>
    </w:p>
    <w:p w:rsidR="00355D6A" w:rsidRPr="0035038C" w:rsidRDefault="00355D6A" w:rsidP="00355D6A">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sidRPr="0035038C">
        <w:rPr>
          <w:rFonts w:eastAsia="Times New Roman" w:cs="Tahoma"/>
          <w:lang w:eastAsia="x-none" w:bidi="x-none"/>
        </w:rPr>
        <w:t>Strony ustalają odpowiedzialność  za niewykonanie  lub nienależyte wykonanie części lub całości przedmiotu  umowy w formie kar umownych.</w:t>
      </w:r>
    </w:p>
    <w:p w:rsidR="00355D6A" w:rsidRPr="0035038C" w:rsidRDefault="00355D6A" w:rsidP="00355D6A">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sidRPr="0035038C">
        <w:rPr>
          <w:rFonts w:eastAsia="Times New Roman" w:cs="Tahoma"/>
          <w:lang w:eastAsia="x-none" w:bidi="x-none"/>
        </w:rPr>
        <w:lastRenderedPageBreak/>
        <w:t>Wykonawca zobowiązany jest zapłacić karę:</w:t>
      </w:r>
    </w:p>
    <w:p w:rsidR="00355D6A" w:rsidRPr="0035038C" w:rsidRDefault="00355D6A" w:rsidP="00355D6A">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sidRPr="0035038C">
        <w:rPr>
          <w:rFonts w:eastAsia="Times New Roman" w:cs="Tahoma"/>
          <w:lang w:eastAsia="x-none" w:bidi="x-none"/>
        </w:rPr>
        <w:t>w wysokości 20% wartości przedmiotu  umowy  w przypadku  odstąpienia  od umowy  przez Wykonawcę  lub Zamawiającego z  winy Wykonawcy,</w:t>
      </w:r>
    </w:p>
    <w:p w:rsidR="00355D6A" w:rsidRPr="0035038C" w:rsidRDefault="00355D6A" w:rsidP="00355D6A">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sidRPr="0035038C">
        <w:rPr>
          <w:rFonts w:eastAsia="Times New Roman" w:cs="Tahoma"/>
          <w:lang w:eastAsia="x-none" w:bidi="x-none"/>
        </w:rPr>
        <w:t>w wysokości 1 % wartości  przedmiotu umowy  w przypadku zwłoki  w wykonaniu umowy, za każdy dzień zwłoki.</w:t>
      </w:r>
    </w:p>
    <w:p w:rsidR="00355D6A" w:rsidRPr="0035038C" w:rsidRDefault="00355D6A" w:rsidP="00355D6A">
      <w:pPr>
        <w:numPr>
          <w:ilvl w:val="0"/>
          <w:numId w:val="1"/>
        </w:numPr>
        <w:tabs>
          <w:tab w:val="clear" w:pos="283"/>
          <w:tab w:val="num" w:pos="0"/>
          <w:tab w:val="left" w:pos="142"/>
          <w:tab w:val="left" w:pos="284"/>
        </w:tabs>
        <w:spacing w:after="0" w:line="240" w:lineRule="auto"/>
        <w:ind w:left="0" w:firstLine="1"/>
        <w:contextualSpacing/>
        <w:jc w:val="both"/>
        <w:rPr>
          <w:rFonts w:eastAsia="Times New Roman" w:cs="Tahoma"/>
          <w:lang w:eastAsia="x-none" w:bidi="x-none"/>
        </w:rPr>
      </w:pPr>
      <w:r w:rsidRPr="0035038C">
        <w:rPr>
          <w:rFonts w:eastAsia="Times New Roman" w:cs="Tahoma"/>
          <w:lang w:eastAsia="x-none" w:bidi="x-none"/>
        </w:rPr>
        <w:t>Zamawiający zobowiązany jest zapłacić karę:</w:t>
      </w:r>
    </w:p>
    <w:p w:rsidR="00355D6A" w:rsidRPr="0035038C" w:rsidRDefault="00355D6A" w:rsidP="00355D6A">
      <w:pPr>
        <w:numPr>
          <w:ilvl w:val="0"/>
          <w:numId w:val="4"/>
        </w:numPr>
        <w:tabs>
          <w:tab w:val="num" w:pos="284"/>
        </w:tabs>
        <w:spacing w:after="0" w:line="240" w:lineRule="auto"/>
        <w:ind w:left="284" w:hanging="284"/>
        <w:contextualSpacing/>
        <w:jc w:val="both"/>
        <w:rPr>
          <w:rFonts w:eastAsia="Times New Roman" w:cs="Tahoma"/>
          <w:lang w:eastAsia="x-none" w:bidi="x-none"/>
        </w:rPr>
      </w:pPr>
      <w:r w:rsidRPr="0035038C">
        <w:rPr>
          <w:rFonts w:eastAsia="Times New Roman" w:cs="Tahoma"/>
          <w:lang w:eastAsia="x-none" w:bidi="x-none"/>
        </w:rPr>
        <w:t>w wysokości 20% wartości  przedmiotu umowy w przypadku odstąpienia od umowy  przez Zamawiającego z przyczyn  za które nie odpowiada Wykonawca.</w:t>
      </w:r>
    </w:p>
    <w:p w:rsidR="00355D6A" w:rsidRPr="0035038C" w:rsidRDefault="00355D6A" w:rsidP="00355D6A">
      <w:pPr>
        <w:spacing w:after="0" w:line="240" w:lineRule="auto"/>
        <w:contextualSpacing/>
        <w:jc w:val="both"/>
        <w:rPr>
          <w:rFonts w:eastAsia="Times New Roman" w:cs="Tahoma"/>
          <w:lang w:eastAsia="x-none" w:bidi="x-none"/>
        </w:rPr>
      </w:pPr>
      <w:r w:rsidRPr="0035038C">
        <w:rPr>
          <w:rFonts w:eastAsia="Times New Roman" w:cs="Tahoma"/>
          <w:lang w:eastAsia="x-none" w:bidi="x-none"/>
        </w:rPr>
        <w:t>4. W przypadku gdy kara nie pokrywa poniesionej szkody, strony mogą dochodzić odszkodowania uzupełniającego na drodze  sądowej.</w:t>
      </w:r>
    </w:p>
    <w:p w:rsidR="00355D6A" w:rsidRPr="0035038C" w:rsidRDefault="00355D6A" w:rsidP="00355D6A">
      <w:pPr>
        <w:spacing w:after="0" w:line="240" w:lineRule="auto"/>
        <w:contextualSpacing/>
        <w:jc w:val="both"/>
        <w:rPr>
          <w:rFonts w:eastAsia="Times New Roman" w:cs="Tahoma"/>
          <w:lang w:eastAsia="x-none" w:bidi="x-none"/>
        </w:rPr>
      </w:pPr>
      <w:r w:rsidRPr="0035038C">
        <w:rPr>
          <w:rFonts w:eastAsia="Times New Roman" w:cs="Tahoma"/>
          <w:lang w:eastAsia="x-none" w:bidi="x-none"/>
        </w:rPr>
        <w:t xml:space="preserve">5. Zamawiający uprawniony jest do potrącenia kar umownych przewidzianych w § 11 pkt. 2 </w:t>
      </w:r>
      <w:r w:rsidRPr="0035038C">
        <w:rPr>
          <w:rFonts w:eastAsia="Times New Roman" w:cs="Tahoma"/>
          <w:lang w:eastAsia="x-none" w:bidi="x-none"/>
        </w:rPr>
        <w:br/>
        <w:t>z wynagrodzenia przysługującego Wykonawcy.</w:t>
      </w:r>
    </w:p>
    <w:p w:rsidR="00374F6B" w:rsidRPr="00A55E6D" w:rsidRDefault="00374F6B" w:rsidP="00284BCD">
      <w:pPr>
        <w:spacing w:after="0" w:line="240" w:lineRule="auto"/>
        <w:contextualSpacing/>
        <w:jc w:val="center"/>
        <w:rPr>
          <w:rFonts w:eastAsia="Times New Roman"/>
          <w:b/>
          <w:bCs/>
          <w:lang w:eastAsia="pl-PL"/>
        </w:rPr>
      </w:pPr>
    </w:p>
    <w:p w:rsidR="00284BCD" w:rsidRPr="00A55E6D" w:rsidRDefault="00CB46BD" w:rsidP="00284BCD">
      <w:pPr>
        <w:spacing w:after="0" w:line="240" w:lineRule="auto"/>
        <w:contextualSpacing/>
        <w:jc w:val="center"/>
        <w:rPr>
          <w:rFonts w:eastAsia="Times New Roman"/>
          <w:b/>
          <w:bCs/>
          <w:lang w:eastAsia="pl-PL"/>
        </w:rPr>
      </w:pPr>
      <w:r w:rsidRPr="00A55E6D">
        <w:rPr>
          <w:rFonts w:eastAsia="Times New Roman"/>
          <w:b/>
          <w:bCs/>
          <w:lang w:eastAsia="pl-PL"/>
        </w:rPr>
        <w:t>§1</w:t>
      </w:r>
      <w:r w:rsidR="00355D6A" w:rsidRPr="00A55E6D">
        <w:rPr>
          <w:rFonts w:eastAsia="Times New Roman"/>
          <w:b/>
          <w:bCs/>
          <w:lang w:eastAsia="pl-PL"/>
        </w:rPr>
        <w:t>2</w:t>
      </w:r>
    </w:p>
    <w:p w:rsidR="00284BCD" w:rsidRPr="00A55E6D" w:rsidRDefault="00284BCD" w:rsidP="00284BCD">
      <w:pPr>
        <w:spacing w:after="0" w:line="240" w:lineRule="auto"/>
        <w:contextualSpacing/>
        <w:rPr>
          <w:rFonts w:eastAsia="Times New Roman"/>
          <w:b/>
          <w:bCs/>
          <w:lang w:eastAsia="pl-PL"/>
        </w:rPr>
      </w:pPr>
      <w:r w:rsidRPr="00A55E6D">
        <w:rPr>
          <w:rFonts w:eastAsia="Times New Roman"/>
          <w:b/>
          <w:bCs/>
          <w:lang w:eastAsia="pl-PL"/>
        </w:rPr>
        <w:t>KONTROLA/MONITORING</w:t>
      </w:r>
    </w:p>
    <w:p w:rsidR="00284BCD" w:rsidRPr="00A55E6D" w:rsidRDefault="00284BCD" w:rsidP="00051A54">
      <w:pPr>
        <w:numPr>
          <w:ilvl w:val="0"/>
          <w:numId w:val="24"/>
        </w:numPr>
        <w:tabs>
          <w:tab w:val="left" w:pos="142"/>
          <w:tab w:val="left" w:pos="284"/>
          <w:tab w:val="left" w:pos="567"/>
        </w:tabs>
        <w:spacing w:after="0" w:line="240" w:lineRule="auto"/>
        <w:ind w:left="0" w:firstLine="0"/>
        <w:contextualSpacing/>
        <w:jc w:val="both"/>
        <w:rPr>
          <w:rFonts w:eastAsia="Times New Roman" w:cs="Tahoma"/>
          <w:b/>
        </w:rPr>
      </w:pPr>
      <w:r w:rsidRPr="00A55E6D">
        <w:rPr>
          <w:rFonts w:eastAsia="Times New Roman"/>
          <w:lang w:eastAsia="pl-PL"/>
        </w:rPr>
        <w:t xml:space="preserve">Wykonawca zobowiązuje się do poddania kontroli Zamawiającego lub innych jednostek uprawnionych do kontroli w zakresie realizacji projektu „ DROGOWSKAZ” </w:t>
      </w:r>
      <w:r w:rsidRPr="00A55E6D">
        <w:rPr>
          <w:rFonts w:eastAsia="Times New Roman" w:cs="Tahoma"/>
        </w:rPr>
        <w:t xml:space="preserve"> w czasie trwania umowy i po jej zakończeniu</w:t>
      </w:r>
      <w:r w:rsidRPr="00A55E6D">
        <w:rPr>
          <w:rFonts w:eastAsia="Times New Roman"/>
          <w:lang w:eastAsia="pl-PL"/>
        </w:rPr>
        <w:t xml:space="preserve">. </w:t>
      </w:r>
    </w:p>
    <w:p w:rsidR="00284BCD" w:rsidRPr="00A55E6D" w:rsidRDefault="00284BCD" w:rsidP="00051A54">
      <w:pPr>
        <w:numPr>
          <w:ilvl w:val="0"/>
          <w:numId w:val="24"/>
        </w:numPr>
        <w:tabs>
          <w:tab w:val="left" w:pos="142"/>
          <w:tab w:val="left" w:pos="284"/>
          <w:tab w:val="left" w:pos="360"/>
          <w:tab w:val="left" w:pos="567"/>
        </w:tabs>
        <w:suppressAutoHyphens/>
        <w:spacing w:after="0" w:line="240" w:lineRule="auto"/>
        <w:ind w:left="0" w:firstLine="0"/>
        <w:contextualSpacing/>
        <w:jc w:val="both"/>
        <w:rPr>
          <w:rFonts w:eastAsia="Times New Roman"/>
          <w:lang w:eastAsia="pl-PL"/>
        </w:rPr>
      </w:pPr>
      <w:r w:rsidRPr="00A55E6D">
        <w:rPr>
          <w:rFonts w:eastAsia="Times New Roman"/>
          <w:lang w:eastAsia="pl-PL"/>
        </w:rPr>
        <w:t>Zamawiający zastrzega sobie prawo do kontroli w zakresie prowadzenia przez Wykonawcę dokumentacji dotyczącej realizacji niniejszej umowy do końca 202</w:t>
      </w:r>
      <w:r w:rsidR="00374F6B" w:rsidRPr="00A55E6D">
        <w:rPr>
          <w:rFonts w:eastAsia="Times New Roman"/>
          <w:lang w:eastAsia="pl-PL"/>
        </w:rPr>
        <w:t>5</w:t>
      </w:r>
      <w:r w:rsidRPr="00A55E6D">
        <w:rPr>
          <w:rFonts w:eastAsia="Times New Roman"/>
          <w:lang w:eastAsia="pl-PL"/>
        </w:rPr>
        <w:t xml:space="preserve"> r.</w:t>
      </w:r>
    </w:p>
    <w:p w:rsidR="00374F6B" w:rsidRPr="00A55E6D" w:rsidRDefault="00374F6B" w:rsidP="00284BCD">
      <w:pPr>
        <w:spacing w:after="0" w:line="240" w:lineRule="auto"/>
        <w:contextualSpacing/>
        <w:jc w:val="center"/>
        <w:rPr>
          <w:rFonts w:eastAsia="Times New Roman" w:cs="Tahoma"/>
          <w:b/>
          <w:lang w:eastAsia="x-none" w:bidi="x-none"/>
        </w:rPr>
      </w:pPr>
    </w:p>
    <w:p w:rsidR="00284BCD" w:rsidRPr="00A55E6D" w:rsidRDefault="00284BCD" w:rsidP="00284BCD">
      <w:pPr>
        <w:spacing w:after="0" w:line="240" w:lineRule="auto"/>
        <w:contextualSpacing/>
        <w:jc w:val="center"/>
        <w:rPr>
          <w:rFonts w:eastAsia="Times New Roman" w:cs="Tahoma"/>
          <w:b/>
          <w:lang w:eastAsia="x-none" w:bidi="x-none"/>
        </w:rPr>
      </w:pPr>
      <w:r w:rsidRPr="00A55E6D">
        <w:rPr>
          <w:rFonts w:eastAsia="Times New Roman" w:cs="Tahoma"/>
          <w:b/>
          <w:lang w:eastAsia="x-none" w:bidi="x-none"/>
        </w:rPr>
        <w:t xml:space="preserve">§ </w:t>
      </w:r>
      <w:r w:rsidR="00CB46BD" w:rsidRPr="00A55E6D">
        <w:rPr>
          <w:rFonts w:eastAsia="Times New Roman" w:cs="Tahoma"/>
          <w:b/>
          <w:lang w:eastAsia="x-none" w:bidi="x-none"/>
        </w:rPr>
        <w:t>1</w:t>
      </w:r>
      <w:r w:rsidR="00355D6A" w:rsidRPr="00A55E6D">
        <w:rPr>
          <w:rFonts w:eastAsia="Times New Roman" w:cs="Tahoma"/>
          <w:b/>
          <w:lang w:eastAsia="x-none" w:bidi="x-none"/>
        </w:rPr>
        <w:t>3</w:t>
      </w:r>
    </w:p>
    <w:p w:rsidR="004D296B" w:rsidRPr="00A55E6D" w:rsidRDefault="004D296B" w:rsidP="004D296B">
      <w:pPr>
        <w:spacing w:after="0" w:line="240" w:lineRule="auto"/>
        <w:contextualSpacing/>
        <w:rPr>
          <w:rFonts w:eastAsia="Times New Roman" w:cs="Tahoma"/>
          <w:b/>
          <w:lang w:eastAsia="x-none" w:bidi="x-none"/>
        </w:rPr>
      </w:pPr>
      <w:r w:rsidRPr="00A55E6D">
        <w:rPr>
          <w:rFonts w:eastAsia="Times New Roman" w:cs="Tahoma"/>
          <w:b/>
          <w:lang w:eastAsia="x-none" w:bidi="x-none"/>
        </w:rPr>
        <w:t>DANE OSOBOWE</w:t>
      </w:r>
    </w:p>
    <w:p w:rsidR="004D296B" w:rsidRPr="00A55E6D"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A55E6D">
        <w:rPr>
          <w:rFonts w:eastAsia="Times New Roman"/>
          <w:lang w:eastAsia="pl-PL"/>
        </w:rPr>
        <w:t xml:space="preserve">W ramach realizacji niniejszej umowy Zamawiający powierza Wykonawcy dane osobowe uczestników (uczestniczek) projektu na podstawie odrębnej umowy. </w:t>
      </w:r>
    </w:p>
    <w:p w:rsidR="004D296B" w:rsidRPr="00A55E6D"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A55E6D">
        <w:rPr>
          <w:rFonts w:eastAsia="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rsidR="004D296B" w:rsidRPr="00A55E6D"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A55E6D">
        <w:rPr>
          <w:rFonts w:eastAsia="Times New Roman"/>
          <w:lang w:eastAsia="pl-PL"/>
        </w:rPr>
        <w:t>Imienne upoważnienia do przetwarzania danych osobowych są ważne do dnia odwołania. Upoważnienie wygasa z chwilą ustania zatrudnienia upoważnionego pracownika lub z chwilą wykonania zlecenia przez Wykonawcę.</w:t>
      </w:r>
    </w:p>
    <w:p w:rsidR="004D296B" w:rsidRPr="00A55E6D"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A55E6D">
        <w:rPr>
          <w:rFonts w:eastAsia="Times New Roman"/>
          <w:lang w:eastAsia="pl-PL"/>
        </w:rPr>
        <w:t xml:space="preserve">Wykonawca zobowiązany jest prowadzić rejestr wydanych upoważnień. </w:t>
      </w:r>
    </w:p>
    <w:p w:rsidR="004D296B" w:rsidRPr="00A55E6D"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A55E6D">
        <w:rPr>
          <w:rFonts w:eastAsia="Times New Roman"/>
          <w:lang w:eastAsia="pl-PL"/>
        </w:rPr>
        <w:t>Wykonawca wyraża zgodę na upublicznienie swoich danych teleadresowych przez Zamawiającego oraz inne uprawnione do tego podmioty.</w:t>
      </w:r>
    </w:p>
    <w:p w:rsidR="006230B6" w:rsidRPr="001C2B11" w:rsidRDefault="006230B6" w:rsidP="006230B6">
      <w:pPr>
        <w:tabs>
          <w:tab w:val="left" w:pos="284"/>
        </w:tabs>
        <w:spacing w:after="0" w:line="240" w:lineRule="auto"/>
        <w:contextualSpacing/>
        <w:jc w:val="both"/>
        <w:rPr>
          <w:rFonts w:eastAsia="Times New Roman"/>
          <w:color w:val="FF0000"/>
          <w:lang w:eastAsia="pl-PL"/>
        </w:rPr>
      </w:pPr>
    </w:p>
    <w:p w:rsidR="006230B6" w:rsidRPr="00A55E6D" w:rsidRDefault="006230B6" w:rsidP="006230B6">
      <w:pPr>
        <w:spacing w:after="0" w:line="240" w:lineRule="auto"/>
        <w:contextualSpacing/>
        <w:jc w:val="center"/>
        <w:rPr>
          <w:rFonts w:eastAsia="Times New Roman"/>
          <w:b/>
          <w:lang w:eastAsia="pl-PL"/>
        </w:rPr>
      </w:pPr>
      <w:r w:rsidRPr="00A55E6D">
        <w:rPr>
          <w:rFonts w:eastAsia="Times New Roman"/>
          <w:b/>
          <w:lang w:eastAsia="pl-PL"/>
        </w:rPr>
        <w:t xml:space="preserve">§ </w:t>
      </w:r>
      <w:r w:rsidR="00CB46BD" w:rsidRPr="00A55E6D">
        <w:rPr>
          <w:rFonts w:eastAsia="Times New Roman"/>
          <w:b/>
          <w:lang w:eastAsia="pl-PL"/>
        </w:rPr>
        <w:t>1</w:t>
      </w:r>
      <w:r w:rsidR="00355D6A" w:rsidRPr="00A55E6D">
        <w:rPr>
          <w:rFonts w:eastAsia="Times New Roman"/>
          <w:b/>
          <w:lang w:eastAsia="pl-PL"/>
        </w:rPr>
        <w:t>4</w:t>
      </w:r>
    </w:p>
    <w:p w:rsidR="006230B6" w:rsidRPr="00A55E6D" w:rsidRDefault="006230B6" w:rsidP="006230B6">
      <w:pPr>
        <w:spacing w:after="0" w:line="240" w:lineRule="auto"/>
        <w:contextualSpacing/>
        <w:jc w:val="both"/>
        <w:rPr>
          <w:rFonts w:eastAsia="Times New Roman"/>
          <w:b/>
          <w:lang w:eastAsia="pl-PL"/>
        </w:rPr>
      </w:pPr>
      <w:r w:rsidRPr="00A55E6D">
        <w:rPr>
          <w:rFonts w:eastAsia="Times New Roman"/>
          <w:b/>
          <w:lang w:eastAsia="pl-PL"/>
        </w:rPr>
        <w:t>PODWYKONAWSTWO</w:t>
      </w:r>
    </w:p>
    <w:p w:rsidR="006230B6" w:rsidRPr="00A55E6D" w:rsidRDefault="006230B6" w:rsidP="006230B6">
      <w:pPr>
        <w:spacing w:after="0" w:line="240" w:lineRule="auto"/>
        <w:contextualSpacing/>
        <w:jc w:val="both"/>
        <w:rPr>
          <w:rFonts w:eastAsia="Times New Roman"/>
          <w:lang w:eastAsia="pl-PL"/>
        </w:rPr>
      </w:pPr>
      <w:r w:rsidRPr="00A55E6D">
        <w:rPr>
          <w:rFonts w:eastAsia="Times New Roman"/>
          <w:lang w:eastAsia="pl-PL"/>
        </w:rPr>
        <w:t>1. Wykonawca powierza wykonanie zamówienia Podwykonawcom tylko w zakresie określonym w ofercie.</w:t>
      </w:r>
    </w:p>
    <w:p w:rsidR="006230B6" w:rsidRPr="00A55E6D" w:rsidRDefault="006230B6" w:rsidP="006230B6">
      <w:pPr>
        <w:spacing w:after="0" w:line="240" w:lineRule="auto"/>
        <w:contextualSpacing/>
        <w:jc w:val="both"/>
        <w:rPr>
          <w:rFonts w:eastAsia="Times New Roman"/>
          <w:lang w:eastAsia="pl-PL"/>
        </w:rPr>
      </w:pPr>
      <w:r w:rsidRPr="00A55E6D">
        <w:rPr>
          <w:rFonts w:eastAsia="Times New Roman"/>
          <w:lang w:eastAsia="pl-PL"/>
        </w:rPr>
        <w:t>2. Powierzenie wykonania części przedmiotu umowy Podwykonawcom lub dalszym Podwykonawcom nie wyłącza obowiązku spełnienia przez Wykonawcę wszystkich wymogów określonych postanowieniami umowy, w tym dotyczących personelu Wykonawcy.</w:t>
      </w:r>
    </w:p>
    <w:p w:rsidR="006230B6" w:rsidRPr="00A55E6D" w:rsidRDefault="006230B6" w:rsidP="006230B6">
      <w:pPr>
        <w:spacing w:after="0" w:line="240" w:lineRule="auto"/>
        <w:contextualSpacing/>
        <w:jc w:val="both"/>
        <w:rPr>
          <w:rFonts w:eastAsia="Times New Roman"/>
          <w:lang w:eastAsia="pl-PL"/>
        </w:rPr>
      </w:pPr>
      <w:r w:rsidRPr="00A55E6D">
        <w:rPr>
          <w:rFonts w:eastAsia="Times New Roman"/>
          <w:lang w:eastAsia="pl-PL"/>
        </w:rPr>
        <w:t>3. Zmiana Podwykonawcy lub dalszego Podwykonawcy w zakresie wykonania usług stanowiących przedmiot umowy nie stanowi zmiany umowy, ale jest wymagana zgoda Z</w:t>
      </w:r>
      <w:r w:rsidR="00D11288" w:rsidRPr="00A55E6D">
        <w:rPr>
          <w:rFonts w:eastAsia="Times New Roman"/>
          <w:lang w:eastAsia="pl-PL"/>
        </w:rPr>
        <w:t>a</w:t>
      </w:r>
      <w:r w:rsidRPr="00A55E6D">
        <w:rPr>
          <w:rFonts w:eastAsia="Times New Roman"/>
          <w:lang w:eastAsia="pl-PL"/>
        </w:rPr>
        <w:t>mawiającego na zmianę Podwykonawcy lub dalszego Podwykonawcy, wyrażona poprzez akceptację umowy o podwykonawstwo.</w:t>
      </w:r>
    </w:p>
    <w:p w:rsidR="006230B6" w:rsidRPr="00A55E6D" w:rsidRDefault="006230B6" w:rsidP="006230B6">
      <w:pPr>
        <w:spacing w:after="0" w:line="240" w:lineRule="auto"/>
        <w:contextualSpacing/>
        <w:jc w:val="both"/>
        <w:rPr>
          <w:rFonts w:eastAsia="Times New Roman"/>
          <w:lang w:eastAsia="pl-PL"/>
        </w:rPr>
      </w:pPr>
      <w:r w:rsidRPr="00A55E6D">
        <w:rPr>
          <w:rFonts w:eastAsia="Times New Roman"/>
          <w:lang w:eastAsia="pl-PL"/>
        </w:rPr>
        <w:lastRenderedPageBreak/>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230B6" w:rsidRPr="00A55E6D" w:rsidRDefault="006230B6" w:rsidP="006230B6">
      <w:pPr>
        <w:spacing w:after="0" w:line="240" w:lineRule="auto"/>
        <w:contextualSpacing/>
        <w:jc w:val="both"/>
        <w:rPr>
          <w:rFonts w:eastAsia="Times New Roman"/>
          <w:lang w:eastAsia="pl-PL"/>
        </w:rPr>
      </w:pPr>
      <w:r w:rsidRPr="00A55E6D">
        <w:rPr>
          <w:rFonts w:eastAsia="Times New Roman"/>
          <w:lang w:eastAsia="pl-PL"/>
        </w:rPr>
        <w:t>5. Wykonawca jest odpowiedzialny za działania lub zaniechania Podwykonawców, dalszych Podwykonawców, ich przedstawicieli lub pracowników, jak za własne działania lub zaniechania.</w:t>
      </w:r>
    </w:p>
    <w:p w:rsidR="009E7DCB" w:rsidRPr="00A55E6D" w:rsidRDefault="009E7DCB" w:rsidP="00284BCD">
      <w:pPr>
        <w:spacing w:after="0" w:line="240" w:lineRule="auto"/>
        <w:contextualSpacing/>
        <w:jc w:val="center"/>
        <w:rPr>
          <w:rFonts w:eastAsia="Times New Roman" w:cs="Tahoma"/>
          <w:b/>
          <w:lang w:eastAsia="x-none" w:bidi="x-none"/>
        </w:rPr>
      </w:pPr>
    </w:p>
    <w:p w:rsidR="00284BCD" w:rsidRPr="00A55E6D" w:rsidRDefault="00284BCD" w:rsidP="00284BCD">
      <w:pPr>
        <w:spacing w:after="0" w:line="240" w:lineRule="auto"/>
        <w:contextualSpacing/>
        <w:jc w:val="center"/>
        <w:rPr>
          <w:rFonts w:eastAsia="Times New Roman" w:cs="Tahoma"/>
          <w:b/>
          <w:lang w:eastAsia="x-none" w:bidi="x-none"/>
        </w:rPr>
      </w:pPr>
      <w:r w:rsidRPr="00A55E6D">
        <w:rPr>
          <w:rFonts w:eastAsia="Times New Roman" w:cs="Tahoma"/>
          <w:b/>
          <w:lang w:eastAsia="x-none" w:bidi="x-none"/>
        </w:rPr>
        <w:t xml:space="preserve">§ </w:t>
      </w:r>
      <w:r w:rsidR="00A6236D" w:rsidRPr="00A55E6D">
        <w:rPr>
          <w:rFonts w:eastAsia="Times New Roman" w:cs="Tahoma"/>
          <w:b/>
          <w:lang w:eastAsia="x-none" w:bidi="x-none"/>
        </w:rPr>
        <w:t>1</w:t>
      </w:r>
      <w:r w:rsidR="00355D6A" w:rsidRPr="00A55E6D">
        <w:rPr>
          <w:rFonts w:eastAsia="Times New Roman" w:cs="Tahoma"/>
          <w:b/>
          <w:lang w:eastAsia="x-none" w:bidi="x-none"/>
        </w:rPr>
        <w:t>5</w:t>
      </w:r>
    </w:p>
    <w:p w:rsidR="00284BCD" w:rsidRPr="00A55E6D" w:rsidRDefault="00284BCD" w:rsidP="00355D6A">
      <w:pPr>
        <w:numPr>
          <w:ilvl w:val="0"/>
          <w:numId w:val="6"/>
        </w:numPr>
        <w:tabs>
          <w:tab w:val="clear" w:pos="720"/>
          <w:tab w:val="num" w:pos="284"/>
        </w:tabs>
        <w:spacing w:after="0" w:line="240" w:lineRule="auto"/>
        <w:ind w:left="0" w:firstLine="0"/>
        <w:contextualSpacing/>
        <w:jc w:val="both"/>
        <w:rPr>
          <w:rFonts w:eastAsia="Times New Roman" w:cs="Tahoma"/>
          <w:b/>
          <w:lang w:eastAsia="x-none" w:bidi="x-none"/>
        </w:rPr>
      </w:pPr>
      <w:r w:rsidRPr="00A55E6D">
        <w:rPr>
          <w:rFonts w:eastAsia="Times New Roman" w:cs="Tahoma"/>
          <w:lang w:eastAsia="x-none" w:bidi="x-none"/>
        </w:rPr>
        <w:t>Wykonawca oświadcza, że zna przepisy  oraz zasady bezpieczeństwa i higieny pracy obowiązujące przy wykonywaniu czynności będących przedmiotem niniejszej umowy i oświadcza, że będzie ich przestrzegał.</w:t>
      </w:r>
    </w:p>
    <w:p w:rsidR="00284BCD" w:rsidRPr="00A55E6D" w:rsidRDefault="00284BCD" w:rsidP="00355D6A">
      <w:pPr>
        <w:numPr>
          <w:ilvl w:val="0"/>
          <w:numId w:val="6"/>
        </w:numPr>
        <w:tabs>
          <w:tab w:val="clear" w:pos="720"/>
          <w:tab w:val="num" w:pos="284"/>
        </w:tabs>
        <w:spacing w:after="0" w:line="240" w:lineRule="auto"/>
        <w:ind w:left="0" w:firstLine="0"/>
        <w:contextualSpacing/>
        <w:jc w:val="both"/>
        <w:rPr>
          <w:rFonts w:eastAsia="Times New Roman" w:cs="Tahoma"/>
          <w:b/>
          <w:lang w:eastAsia="x-none" w:bidi="x-none"/>
        </w:rPr>
      </w:pPr>
      <w:r w:rsidRPr="00A55E6D">
        <w:rPr>
          <w:rFonts w:eastAsia="Times New Roman" w:cs="Tahoma"/>
          <w:lang w:eastAsia="x-none" w:bidi="x-none"/>
        </w:rPr>
        <w:t>W sprawach nieuregulowanych niniejszą umową zastosowanie mają przepisy kodeksu cywilnego.</w:t>
      </w:r>
    </w:p>
    <w:p w:rsidR="0085145A" w:rsidRPr="00A55E6D" w:rsidRDefault="0085145A" w:rsidP="00284BCD">
      <w:pPr>
        <w:spacing w:after="0" w:line="240" w:lineRule="auto"/>
        <w:contextualSpacing/>
        <w:jc w:val="center"/>
        <w:rPr>
          <w:rFonts w:eastAsia="Times New Roman" w:cs="Tahoma"/>
          <w:b/>
          <w:bCs/>
          <w:lang w:eastAsia="x-none" w:bidi="x-none"/>
        </w:rPr>
      </w:pPr>
    </w:p>
    <w:p w:rsidR="00284BCD" w:rsidRPr="00A55E6D" w:rsidRDefault="009E7DCB" w:rsidP="00284BCD">
      <w:pPr>
        <w:spacing w:after="0" w:line="240" w:lineRule="auto"/>
        <w:contextualSpacing/>
        <w:jc w:val="center"/>
        <w:rPr>
          <w:rFonts w:eastAsia="Times New Roman" w:cs="Tahoma"/>
          <w:b/>
          <w:bCs/>
          <w:lang w:eastAsia="x-none" w:bidi="x-none"/>
        </w:rPr>
      </w:pPr>
      <w:r w:rsidRPr="00A55E6D">
        <w:rPr>
          <w:rFonts w:eastAsia="Times New Roman" w:cs="Tahoma"/>
          <w:b/>
          <w:bCs/>
          <w:lang w:eastAsia="x-none" w:bidi="x-none"/>
        </w:rPr>
        <w:t>§1</w:t>
      </w:r>
      <w:r w:rsidR="00355D6A" w:rsidRPr="00A55E6D">
        <w:rPr>
          <w:rFonts w:eastAsia="Times New Roman" w:cs="Tahoma"/>
          <w:b/>
          <w:bCs/>
          <w:lang w:eastAsia="x-none" w:bidi="x-none"/>
        </w:rPr>
        <w:t>6</w:t>
      </w:r>
    </w:p>
    <w:p w:rsidR="00355D6A" w:rsidRPr="00A55E6D" w:rsidRDefault="00355D6A" w:rsidP="00355D6A">
      <w:pPr>
        <w:spacing w:after="0" w:line="240" w:lineRule="auto"/>
        <w:contextualSpacing/>
        <w:rPr>
          <w:rFonts w:eastAsia="Times New Roman" w:cs="Tahoma"/>
          <w:b/>
          <w:bCs/>
          <w:lang w:eastAsia="x-none" w:bidi="x-none"/>
        </w:rPr>
      </w:pPr>
      <w:r w:rsidRPr="00A55E6D">
        <w:rPr>
          <w:rFonts w:eastAsia="Times New Roman" w:cs="Tahoma"/>
          <w:b/>
          <w:bCs/>
          <w:lang w:eastAsia="x-none" w:bidi="x-none"/>
        </w:rPr>
        <w:t>ZMIANA UMOWY</w:t>
      </w:r>
    </w:p>
    <w:p w:rsidR="006947A8" w:rsidRPr="006947A8" w:rsidRDefault="006947A8" w:rsidP="006947A8">
      <w:pPr>
        <w:numPr>
          <w:ilvl w:val="0"/>
          <w:numId w:val="8"/>
        </w:numPr>
        <w:tabs>
          <w:tab w:val="left" w:pos="284"/>
        </w:tabs>
        <w:spacing w:after="0" w:line="240" w:lineRule="auto"/>
        <w:ind w:left="0" w:firstLine="0"/>
        <w:jc w:val="both"/>
        <w:rPr>
          <w:rFonts w:eastAsia="Times New Roman"/>
          <w:lang w:eastAsia="pl-PL"/>
        </w:rPr>
      </w:pPr>
      <w:r w:rsidRPr="00A55E6D">
        <w:rPr>
          <w:rFonts w:eastAsia="Times New Roman"/>
          <w:lang w:eastAsia="pl-PL"/>
        </w:rPr>
        <w:t xml:space="preserve">Wszelkie zmiany umowy wymagają formy pisemnej pod </w:t>
      </w:r>
      <w:r w:rsidRPr="006947A8">
        <w:rPr>
          <w:rFonts w:eastAsia="Times New Roman"/>
          <w:lang w:eastAsia="pl-PL"/>
        </w:rPr>
        <w:t>rygorem nieważności.</w:t>
      </w:r>
    </w:p>
    <w:p w:rsidR="006947A8" w:rsidRPr="006947A8" w:rsidRDefault="006947A8" w:rsidP="006947A8">
      <w:pPr>
        <w:numPr>
          <w:ilvl w:val="0"/>
          <w:numId w:val="8"/>
        </w:numPr>
        <w:tabs>
          <w:tab w:val="left" w:pos="0"/>
          <w:tab w:val="left" w:pos="142"/>
          <w:tab w:val="left" w:pos="284"/>
        </w:tabs>
        <w:spacing w:after="0" w:line="240" w:lineRule="auto"/>
        <w:ind w:left="0" w:firstLine="0"/>
        <w:rPr>
          <w:rFonts w:eastAsia="Times New Roman"/>
          <w:lang w:eastAsia="pl-PL"/>
        </w:rPr>
      </w:pPr>
      <w:r w:rsidRPr="006947A8">
        <w:rPr>
          <w:rFonts w:eastAsia="Times New Roman"/>
          <w:lang w:eastAsia="pl-PL"/>
        </w:rPr>
        <w:t xml:space="preserve">Zamawiający przewiduje możliwość zmian postanowień w zawartej umowie wprowadzonych aneksem takich jak: </w:t>
      </w:r>
    </w:p>
    <w:p w:rsidR="006947A8" w:rsidRPr="006947A8" w:rsidRDefault="006947A8" w:rsidP="006947A8">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947A8">
        <w:rPr>
          <w:rFonts w:eastAsia="Times New Roman" w:cs="Tahoma"/>
          <w:bCs/>
          <w:lang w:eastAsia="x-none" w:bidi="x-none"/>
        </w:rPr>
        <w:t>zmiana osób funkcyjnych – z przyczyn niezależnych od Zamawiającego i Wykonawcy</w:t>
      </w:r>
    </w:p>
    <w:p w:rsidR="006947A8" w:rsidRPr="006947A8" w:rsidRDefault="006947A8" w:rsidP="006947A8">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947A8">
        <w:rPr>
          <w:rFonts w:eastAsia="Times New Roman" w:cs="Tahoma"/>
          <w:bCs/>
          <w:lang w:eastAsia="x-none" w:bidi="x-none"/>
        </w:rPr>
        <w:t>zmiana sposobu reprezentacji – z przyczyn niezależnych od Zamawiającego i Wykonawcy</w:t>
      </w:r>
    </w:p>
    <w:p w:rsidR="006947A8" w:rsidRPr="006947A8" w:rsidRDefault="006947A8" w:rsidP="006947A8">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947A8">
        <w:rPr>
          <w:rFonts w:eastAsia="Times New Roman" w:cs="Tahoma"/>
          <w:bCs/>
          <w:lang w:eastAsia="x-none" w:bidi="x-none"/>
        </w:rPr>
        <w:t>zmiana adresu siedziby jednej ze stron – z przyczyn zewnętrznych</w:t>
      </w:r>
    </w:p>
    <w:p w:rsidR="006947A8" w:rsidRPr="006947A8" w:rsidRDefault="006947A8" w:rsidP="006947A8">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947A8">
        <w:rPr>
          <w:rFonts w:eastAsia="Times New Roman" w:cs="Tahoma"/>
          <w:bCs/>
          <w:lang w:eastAsia="x-none" w:bidi="x-none"/>
        </w:rPr>
        <w:t>zmiana terminu realizacji zamówienia – na podstawie obiektywnych przesłanek zaakceptowanych przez Zamawiającego</w:t>
      </w:r>
    </w:p>
    <w:p w:rsidR="006947A8" w:rsidRPr="006947A8" w:rsidRDefault="006947A8" w:rsidP="006947A8">
      <w:pPr>
        <w:numPr>
          <w:ilvl w:val="0"/>
          <w:numId w:val="11"/>
        </w:numPr>
        <w:tabs>
          <w:tab w:val="left" w:pos="284"/>
        </w:tabs>
        <w:spacing w:after="0" w:line="240" w:lineRule="auto"/>
        <w:ind w:left="0" w:firstLine="0"/>
        <w:contextualSpacing/>
        <w:rPr>
          <w:rFonts w:eastAsia="Times New Roman" w:cs="Tahoma"/>
          <w:bCs/>
          <w:lang w:eastAsia="x-none" w:bidi="x-none"/>
        </w:rPr>
      </w:pPr>
      <w:r w:rsidRPr="006947A8">
        <w:rPr>
          <w:rFonts w:eastAsia="Times New Roman" w:cs="Tahoma"/>
          <w:bCs/>
          <w:lang w:eastAsia="x-none" w:bidi="x-none"/>
        </w:rPr>
        <w:t xml:space="preserve">zmiana miejsca realizacji zamówienia - na podstawie obiektywnych przesłanek zaakceptowanych przez Zamawiającego, </w:t>
      </w:r>
    </w:p>
    <w:p w:rsidR="006947A8" w:rsidRPr="006947A8" w:rsidRDefault="006947A8" w:rsidP="006947A8">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947A8">
        <w:rPr>
          <w:rFonts w:eastAsia="Times New Roman" w:cs="Tahoma"/>
          <w:bCs/>
          <w:lang w:eastAsia="x-none" w:bidi="x-none"/>
        </w:rPr>
        <w:t>zmiana limitów osób – uczestników,</w:t>
      </w:r>
    </w:p>
    <w:p w:rsidR="006947A8" w:rsidRPr="006947A8" w:rsidRDefault="006947A8" w:rsidP="006947A8">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947A8">
        <w:rPr>
          <w:rFonts w:eastAsia="Times New Roman" w:cs="Tahoma"/>
          <w:bCs/>
          <w:lang w:eastAsia="x-none" w:bidi="x-none"/>
        </w:rPr>
        <w:t>zmiana dni prowadzenia zajęć,</w:t>
      </w:r>
    </w:p>
    <w:p w:rsidR="006947A8" w:rsidRPr="006947A8" w:rsidRDefault="006947A8" w:rsidP="006947A8">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947A8">
        <w:rPr>
          <w:rFonts w:eastAsia="Times New Roman" w:cs="Tahoma"/>
          <w:bCs/>
          <w:lang w:eastAsia="x-none" w:bidi="x-none"/>
        </w:rPr>
        <w:t>zmiana formy i czasu prowadzenia zajęć,</w:t>
      </w:r>
    </w:p>
    <w:p w:rsidR="006947A8" w:rsidRPr="006947A8" w:rsidRDefault="006947A8" w:rsidP="006947A8">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947A8">
        <w:rPr>
          <w:rFonts w:eastAsia="Times New Roman" w:cs="Tahoma"/>
          <w:bCs/>
          <w:lang w:eastAsia="x-none" w:bidi="x-none"/>
        </w:rPr>
        <w:t>zmiana sposobu rozliczenia,</w:t>
      </w:r>
    </w:p>
    <w:p w:rsidR="006947A8" w:rsidRPr="006947A8" w:rsidRDefault="006947A8" w:rsidP="006947A8">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947A8">
        <w:rPr>
          <w:rFonts w:eastAsia="Times New Roman" w:cs="Tahoma"/>
          <w:bCs/>
          <w:lang w:eastAsia="x-none" w:bidi="x-none"/>
        </w:rPr>
        <w:t>zmiana formy rozliczenia dojazdów,</w:t>
      </w:r>
    </w:p>
    <w:p w:rsidR="006947A8" w:rsidRPr="006947A8" w:rsidRDefault="006947A8" w:rsidP="006947A8">
      <w:pPr>
        <w:numPr>
          <w:ilvl w:val="0"/>
          <w:numId w:val="11"/>
        </w:numPr>
        <w:tabs>
          <w:tab w:val="left" w:pos="284"/>
        </w:tabs>
        <w:spacing w:after="0" w:line="240" w:lineRule="auto"/>
        <w:ind w:left="0" w:firstLine="0"/>
        <w:contextualSpacing/>
        <w:rPr>
          <w:rFonts w:eastAsia="Times New Roman" w:cs="Tahoma"/>
          <w:bCs/>
          <w:lang w:eastAsia="x-none" w:bidi="x-none"/>
        </w:rPr>
      </w:pPr>
      <w:r w:rsidRPr="006947A8">
        <w:rPr>
          <w:rFonts w:eastAsia="Times New Roman" w:cs="Tahoma"/>
          <w:bCs/>
          <w:lang w:eastAsia="x-none" w:bidi="x-none"/>
        </w:rPr>
        <w:t>zmiana zabiegów (dotyczy części I),</w:t>
      </w:r>
    </w:p>
    <w:p w:rsidR="006947A8" w:rsidRPr="006947A8" w:rsidRDefault="006947A8" w:rsidP="006947A8">
      <w:pPr>
        <w:numPr>
          <w:ilvl w:val="0"/>
          <w:numId w:val="11"/>
        </w:numPr>
        <w:tabs>
          <w:tab w:val="left" w:pos="284"/>
        </w:tabs>
        <w:spacing w:after="0" w:line="240" w:lineRule="auto"/>
        <w:ind w:left="0" w:firstLine="0"/>
        <w:contextualSpacing/>
        <w:rPr>
          <w:rFonts w:eastAsia="Times New Roman" w:cs="Tahoma"/>
          <w:bCs/>
          <w:lang w:eastAsia="x-none" w:bidi="x-none"/>
        </w:rPr>
      </w:pPr>
      <w:r w:rsidRPr="006947A8">
        <w:rPr>
          <w:rFonts w:eastAsia="Times New Roman" w:cs="Tahoma"/>
          <w:bCs/>
          <w:lang w:eastAsia="x-none" w:bidi="x-none"/>
        </w:rPr>
        <w:t>zmiana osoby prowadzącej wykłady (dotyczy części II) - na podstawie obiektywnych przesłanek zaakceptowanych przez Zamawiającego, na inną osobę spełniającą wymagania określone w ogłoszeniu o zamówieniu. Nowa osoba musi mieć doświadczenie nie mniejsze niż osoba, za którą wykonawca otrzymał  określoną liczbę punktów w trakcie dokonywania oceny oferty. Z zastrzeżeniem, że zmiana osoby musi nastąpić najpóźniej na 5 dni przed planowanym wykładem (prelekcją),</w:t>
      </w:r>
    </w:p>
    <w:p w:rsidR="006947A8" w:rsidRPr="006947A8" w:rsidRDefault="006947A8" w:rsidP="006947A8">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947A8">
        <w:rPr>
          <w:rFonts w:eastAsia="Times New Roman" w:cs="Tahoma"/>
          <w:bCs/>
          <w:lang w:eastAsia="x-none" w:bidi="x-none"/>
        </w:rPr>
        <w:t>wprowadzenie informacji dodatkowych związanych z nowymi wytycznymi w realizacji Projektu;</w:t>
      </w:r>
    </w:p>
    <w:p w:rsidR="006947A8" w:rsidRPr="006947A8" w:rsidRDefault="006947A8" w:rsidP="006947A8">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947A8">
        <w:rPr>
          <w:rFonts w:eastAsia="Times New Roman" w:cs="Tahoma"/>
          <w:bCs/>
          <w:lang w:eastAsia="x-none" w:bidi="x-none"/>
        </w:rPr>
        <w:t xml:space="preserve">w przypadku zmiany obowiązującej stawki podatku VAT, Zamawiający dopuszcza możliwość zmniejszenia lub zwiększenia wynagrodzenia o kwotę różnicy w kwocie podatku VAT, </w:t>
      </w:r>
    </w:p>
    <w:p w:rsidR="006947A8" w:rsidRPr="006947A8" w:rsidRDefault="006947A8" w:rsidP="006947A8">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947A8">
        <w:rPr>
          <w:rFonts w:eastAsia="Times New Roman" w:cs="Tahoma"/>
          <w:bCs/>
          <w:lang w:eastAsia="x-none" w:bidi="x-none"/>
        </w:rPr>
        <w:t>zmiana lub wycofanie podwykonawcy – w uzasadnionych przypadkach, za pisemną zgodą Zamawiającego</w:t>
      </w:r>
    </w:p>
    <w:p w:rsidR="006947A8" w:rsidRPr="006947A8" w:rsidRDefault="006947A8" w:rsidP="006947A8">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947A8">
        <w:rPr>
          <w:rFonts w:eastAsia="Times New Roman" w:cs="Tahoma"/>
          <w:bCs/>
          <w:lang w:eastAsia="x-none" w:bidi="x-none"/>
        </w:rPr>
        <w:t>zmiana osób skierowanych do realizacji zamówienia na podstawie obiektywnych przesłanek zaakceptowanych przez zamawiającego na osoby spełniające wymagania określone</w:t>
      </w:r>
      <w:r w:rsidRPr="006947A8">
        <w:rPr>
          <w:rFonts w:eastAsia="Times New Roman" w:cs="Tahoma"/>
          <w:bCs/>
          <w:lang w:eastAsia="x-none" w:bidi="x-none"/>
        </w:rPr>
        <w:br/>
        <w:t>w ogłoszeniu o zamówieniu.</w:t>
      </w:r>
    </w:p>
    <w:p w:rsidR="006947A8" w:rsidRPr="006947A8" w:rsidRDefault="006947A8" w:rsidP="006947A8">
      <w:pPr>
        <w:tabs>
          <w:tab w:val="left" w:pos="0"/>
        </w:tabs>
        <w:spacing w:after="0" w:line="240" w:lineRule="auto"/>
        <w:contextualSpacing/>
        <w:rPr>
          <w:rFonts w:eastAsia="Times New Roman" w:cs="Tahoma"/>
          <w:b/>
          <w:bCs/>
          <w:lang w:eastAsia="x-none" w:bidi="x-none"/>
        </w:rPr>
      </w:pPr>
      <w:r w:rsidRPr="006947A8">
        <w:rPr>
          <w:rFonts w:eastAsia="Times New Roman" w:cs="Tahoma"/>
          <w:bCs/>
          <w:lang w:eastAsia="x-none" w:bidi="x-none"/>
        </w:rPr>
        <w:t>Przewidziane powyżej okoliczności stanowiące podstawę zmian do umowy, stanowią uprawnienie.</w:t>
      </w:r>
    </w:p>
    <w:p w:rsidR="00DA548F" w:rsidRPr="001C2B11" w:rsidRDefault="00DA548F" w:rsidP="00DA548F">
      <w:pPr>
        <w:spacing w:after="0" w:line="240" w:lineRule="auto"/>
        <w:contextualSpacing/>
        <w:jc w:val="center"/>
        <w:rPr>
          <w:rFonts w:eastAsia="Times New Roman" w:cs="Tahoma"/>
          <w:b/>
          <w:bCs/>
          <w:color w:val="FF0000"/>
          <w:lang w:eastAsia="x-none" w:bidi="x-none"/>
        </w:rPr>
      </w:pPr>
    </w:p>
    <w:p w:rsidR="00284BCD" w:rsidRPr="006947A8" w:rsidRDefault="00284BCD" w:rsidP="00284BCD">
      <w:pPr>
        <w:spacing w:after="0" w:line="240" w:lineRule="auto"/>
        <w:contextualSpacing/>
        <w:jc w:val="center"/>
        <w:rPr>
          <w:rFonts w:eastAsia="Times New Roman" w:cs="Tahoma"/>
          <w:b/>
          <w:bCs/>
          <w:lang w:eastAsia="x-none" w:bidi="x-none"/>
        </w:rPr>
      </w:pPr>
      <w:r w:rsidRPr="006947A8">
        <w:rPr>
          <w:rFonts w:eastAsia="Times New Roman" w:cs="Tahoma"/>
          <w:b/>
          <w:bCs/>
          <w:lang w:eastAsia="x-none" w:bidi="x-none"/>
        </w:rPr>
        <w:lastRenderedPageBreak/>
        <w:t xml:space="preserve">§ </w:t>
      </w:r>
      <w:r w:rsidR="008A2A25" w:rsidRPr="006947A8">
        <w:rPr>
          <w:rFonts w:eastAsia="Times New Roman" w:cs="Tahoma"/>
          <w:b/>
          <w:bCs/>
          <w:lang w:eastAsia="x-none" w:bidi="x-none"/>
        </w:rPr>
        <w:t>1</w:t>
      </w:r>
      <w:r w:rsidR="00355D6A" w:rsidRPr="006947A8">
        <w:rPr>
          <w:rFonts w:eastAsia="Times New Roman" w:cs="Tahoma"/>
          <w:b/>
          <w:bCs/>
          <w:lang w:eastAsia="x-none" w:bidi="x-none"/>
        </w:rPr>
        <w:t>7</w:t>
      </w:r>
    </w:p>
    <w:p w:rsidR="00284BCD" w:rsidRPr="006947A8" w:rsidRDefault="00284BCD" w:rsidP="00284BCD">
      <w:pPr>
        <w:spacing w:after="0" w:line="240" w:lineRule="auto"/>
        <w:contextualSpacing/>
        <w:jc w:val="both"/>
        <w:rPr>
          <w:rFonts w:eastAsia="Times New Roman" w:cs="Tahoma"/>
          <w:lang w:eastAsia="x-none" w:bidi="x-none"/>
        </w:rPr>
      </w:pPr>
      <w:r w:rsidRPr="006947A8">
        <w:rPr>
          <w:rFonts w:eastAsia="Times New Roman" w:cs="Tahoma"/>
          <w:lang w:eastAsia="x-none" w:bidi="x-none"/>
        </w:rPr>
        <w:t>Wszelkie spory dotyczące realizacji niniejszej umowy rozstrzygać będzie Sąd właściwy dla siedziby Zamawiającego.</w:t>
      </w:r>
    </w:p>
    <w:p w:rsidR="00284BCD" w:rsidRPr="006947A8" w:rsidRDefault="00284BCD" w:rsidP="00284BCD">
      <w:pPr>
        <w:spacing w:after="0" w:line="240" w:lineRule="auto"/>
        <w:contextualSpacing/>
        <w:jc w:val="center"/>
        <w:rPr>
          <w:rFonts w:eastAsia="Times New Roman" w:cs="Tahoma"/>
          <w:b/>
          <w:lang w:eastAsia="x-none" w:bidi="x-none"/>
        </w:rPr>
      </w:pPr>
      <w:r w:rsidRPr="006947A8">
        <w:rPr>
          <w:rFonts w:eastAsia="Times New Roman" w:cs="Tahoma"/>
          <w:b/>
          <w:lang w:eastAsia="x-none" w:bidi="x-none"/>
        </w:rPr>
        <w:t xml:space="preserve">§ </w:t>
      </w:r>
      <w:r w:rsidR="008A2A25" w:rsidRPr="006947A8">
        <w:rPr>
          <w:rFonts w:eastAsia="Times New Roman" w:cs="Tahoma"/>
          <w:b/>
          <w:lang w:eastAsia="x-none" w:bidi="x-none"/>
        </w:rPr>
        <w:t>1</w:t>
      </w:r>
      <w:r w:rsidR="00355D6A" w:rsidRPr="006947A8">
        <w:rPr>
          <w:rFonts w:eastAsia="Times New Roman" w:cs="Tahoma"/>
          <w:b/>
          <w:lang w:eastAsia="x-none" w:bidi="x-none"/>
        </w:rPr>
        <w:t>8</w:t>
      </w:r>
    </w:p>
    <w:p w:rsidR="00284BCD" w:rsidRPr="006947A8" w:rsidRDefault="00284BCD" w:rsidP="00284BCD">
      <w:pPr>
        <w:spacing w:after="0" w:line="240" w:lineRule="auto"/>
        <w:contextualSpacing/>
        <w:jc w:val="both"/>
        <w:rPr>
          <w:rFonts w:eastAsia="Times New Roman" w:cs="Tahoma"/>
          <w:lang w:eastAsia="x-none" w:bidi="x-none"/>
        </w:rPr>
      </w:pPr>
      <w:r w:rsidRPr="006947A8">
        <w:rPr>
          <w:rFonts w:eastAsia="Times New Roman" w:cs="Tahoma"/>
          <w:lang w:eastAsia="x-none" w:bidi="x-none"/>
        </w:rPr>
        <w:t>Umowę sporządzono w trzech jednobrzmiących egzemplarzach, dwa dla Zamawiającego i jeden dla Wykonawcy.</w:t>
      </w:r>
    </w:p>
    <w:p w:rsidR="008A2A25" w:rsidRPr="006947A8" w:rsidRDefault="008A2A25">
      <w:pPr>
        <w:spacing w:after="0" w:line="240" w:lineRule="auto"/>
        <w:rPr>
          <w:rFonts w:eastAsia="Times New Roman" w:cs="Tahoma"/>
          <w:b/>
          <w:lang w:eastAsia="x-none" w:bidi="x-none"/>
        </w:rPr>
      </w:pPr>
    </w:p>
    <w:p w:rsidR="00284BCD" w:rsidRPr="006947A8" w:rsidRDefault="00284BCD" w:rsidP="00284BCD">
      <w:pPr>
        <w:spacing w:after="0" w:line="240" w:lineRule="auto"/>
        <w:contextualSpacing/>
        <w:jc w:val="both"/>
        <w:rPr>
          <w:rFonts w:eastAsia="Times New Roman" w:cs="Tahoma"/>
          <w:lang w:eastAsia="x-none" w:bidi="x-none"/>
        </w:rPr>
      </w:pPr>
      <w:r w:rsidRPr="006947A8">
        <w:rPr>
          <w:rFonts w:eastAsia="Times New Roman" w:cs="Tahoma"/>
          <w:b/>
          <w:lang w:eastAsia="x-none" w:bidi="x-none"/>
        </w:rPr>
        <w:t>za Wykonawcę</w:t>
      </w:r>
      <w:r w:rsidRPr="006947A8">
        <w:rPr>
          <w:rFonts w:eastAsia="Times New Roman" w:cs="Tahoma"/>
          <w:b/>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t xml:space="preserve">      </w:t>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b/>
          <w:lang w:eastAsia="x-none" w:bidi="x-none"/>
        </w:rPr>
        <w:t>za Zamawiającego</w:t>
      </w:r>
      <w:r w:rsidRPr="006947A8">
        <w:rPr>
          <w:rFonts w:eastAsia="Times New Roman" w:cs="Tahoma"/>
          <w:lang w:eastAsia="x-none" w:bidi="x-none"/>
        </w:rPr>
        <w:tab/>
      </w:r>
    </w:p>
    <w:p w:rsidR="00284BCD" w:rsidRPr="006947A8" w:rsidRDefault="00284BCD" w:rsidP="00284BCD">
      <w:pPr>
        <w:spacing w:after="0" w:line="240" w:lineRule="auto"/>
        <w:contextualSpacing/>
        <w:jc w:val="both"/>
        <w:rPr>
          <w:rFonts w:eastAsia="Times New Roman" w:cs="Tahoma"/>
          <w:lang w:eastAsia="x-none" w:bidi="x-none"/>
        </w:rPr>
      </w:pPr>
    </w:p>
    <w:p w:rsidR="00284BCD" w:rsidRPr="006947A8" w:rsidRDefault="00284BCD" w:rsidP="00284BCD">
      <w:pPr>
        <w:spacing w:after="0" w:line="240" w:lineRule="auto"/>
        <w:contextualSpacing/>
        <w:jc w:val="both"/>
        <w:rPr>
          <w:rFonts w:eastAsia="Times New Roman" w:cs="Tahoma"/>
          <w:lang w:eastAsia="x-none" w:bidi="x-none"/>
        </w:rPr>
      </w:pPr>
      <w:r w:rsidRPr="006947A8">
        <w:rPr>
          <w:rFonts w:eastAsia="Times New Roman" w:cs="Tahoma"/>
          <w:lang w:eastAsia="x-none" w:bidi="x-none"/>
        </w:rPr>
        <w:t>.......................................</w:t>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t>.....................................</w:t>
      </w:r>
    </w:p>
    <w:p w:rsidR="00284BCD" w:rsidRPr="006947A8" w:rsidRDefault="00284BCD" w:rsidP="00284BCD">
      <w:pPr>
        <w:spacing w:after="0" w:line="240" w:lineRule="auto"/>
        <w:contextualSpacing/>
        <w:jc w:val="both"/>
        <w:rPr>
          <w:rFonts w:eastAsia="Times New Roman" w:cs="Tahoma"/>
          <w:b/>
          <w:lang w:eastAsia="x-none" w:bidi="x-none"/>
        </w:rPr>
      </w:pP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b/>
          <w:lang w:eastAsia="x-none" w:bidi="x-none"/>
        </w:rPr>
        <w:t>KONTRASYGNATA</w:t>
      </w:r>
    </w:p>
    <w:p w:rsidR="00284BCD" w:rsidRPr="006947A8" w:rsidRDefault="00284BCD" w:rsidP="00284BCD">
      <w:pPr>
        <w:spacing w:after="0" w:line="240" w:lineRule="auto"/>
        <w:contextualSpacing/>
        <w:jc w:val="both"/>
        <w:rPr>
          <w:rFonts w:eastAsia="Times New Roman" w:cs="Tahoma"/>
          <w:lang w:eastAsia="x-none" w:bidi="x-none"/>
        </w:rPr>
      </w:pP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r>
      <w:r w:rsidRPr="006947A8">
        <w:rPr>
          <w:rFonts w:eastAsia="Times New Roman" w:cs="Tahoma"/>
          <w:lang w:eastAsia="x-none" w:bidi="x-none"/>
        </w:rPr>
        <w:tab/>
        <w:t>…………………………………</w:t>
      </w:r>
    </w:p>
    <w:p w:rsidR="00355D6A" w:rsidRPr="00C2348B" w:rsidRDefault="00284BCD" w:rsidP="001F0411">
      <w:pPr>
        <w:spacing w:after="0" w:line="240" w:lineRule="auto"/>
        <w:rPr>
          <w:rFonts w:ascii="Times New Roman" w:hAnsi="Times New Roman"/>
          <w:bCs/>
          <w:i/>
          <w:color w:val="FF0000"/>
          <w:sz w:val="16"/>
          <w:szCs w:val="16"/>
          <w:lang w:eastAsia="pl-PL"/>
        </w:rPr>
      </w:pPr>
      <w:r w:rsidRPr="001C2B11">
        <w:rPr>
          <w:color w:val="FF0000"/>
        </w:rPr>
        <w:br w:type="page"/>
      </w:r>
    </w:p>
    <w:p w:rsidR="00284BCD" w:rsidRPr="001C2B11" w:rsidRDefault="00284BCD" w:rsidP="00284BCD">
      <w:pPr>
        <w:spacing w:after="0" w:line="240" w:lineRule="auto"/>
        <w:rPr>
          <w:rFonts w:eastAsia="Times New Roman"/>
          <w:b/>
          <w:color w:val="FF0000"/>
          <w:lang w:eastAsia="pl-PL"/>
        </w:rPr>
      </w:pPr>
    </w:p>
    <w:p w:rsidR="006720DF" w:rsidRPr="007C4106" w:rsidRDefault="006720DF" w:rsidP="003501FE">
      <w:pPr>
        <w:spacing w:after="0" w:line="240" w:lineRule="auto"/>
        <w:jc w:val="right"/>
        <w:rPr>
          <w:rFonts w:ascii="Arial" w:hAnsi="Arial" w:cs="Arial"/>
          <w:b/>
          <w:sz w:val="20"/>
          <w:szCs w:val="20"/>
        </w:rPr>
      </w:pPr>
      <w:r w:rsidRPr="007C4106">
        <w:rPr>
          <w:rFonts w:ascii="Arial" w:hAnsi="Arial" w:cs="Arial"/>
          <w:b/>
          <w:sz w:val="20"/>
          <w:szCs w:val="20"/>
        </w:rPr>
        <w:t>Załącznik do umowy nr …………….</w:t>
      </w:r>
    </w:p>
    <w:p w:rsidR="006720DF" w:rsidRPr="007C4106" w:rsidRDefault="006720DF" w:rsidP="006720DF">
      <w:pPr>
        <w:spacing w:after="120" w:line="240" w:lineRule="auto"/>
        <w:ind w:right="-68"/>
        <w:jc w:val="center"/>
        <w:rPr>
          <w:rFonts w:ascii="Arial" w:hAnsi="Arial" w:cs="Arial"/>
          <w:b/>
          <w:sz w:val="20"/>
          <w:szCs w:val="20"/>
        </w:rPr>
      </w:pPr>
      <w:r w:rsidRPr="007C4106">
        <w:rPr>
          <w:rFonts w:ascii="Arial" w:hAnsi="Arial" w:cs="Arial"/>
          <w:b/>
          <w:sz w:val="20"/>
          <w:szCs w:val="20"/>
        </w:rPr>
        <w:t>Umowa powierzenia przetwarzania danych</w:t>
      </w:r>
    </w:p>
    <w:p w:rsidR="006720DF" w:rsidRPr="007C4106" w:rsidRDefault="006720DF" w:rsidP="006720DF">
      <w:pPr>
        <w:spacing w:after="0" w:line="240" w:lineRule="auto"/>
        <w:jc w:val="both"/>
        <w:rPr>
          <w:rFonts w:ascii="Arial" w:hAnsi="Arial" w:cs="Arial"/>
          <w:sz w:val="20"/>
          <w:szCs w:val="20"/>
        </w:rPr>
      </w:pPr>
      <w:r w:rsidRPr="007C4106">
        <w:rPr>
          <w:rFonts w:ascii="Arial" w:hAnsi="Arial" w:cs="Arial"/>
          <w:sz w:val="20"/>
          <w:szCs w:val="20"/>
        </w:rPr>
        <w:t>zawarta w dniu ………………… r. pomiędzy:</w:t>
      </w:r>
    </w:p>
    <w:p w:rsidR="006720DF" w:rsidRPr="007C4106" w:rsidRDefault="006720DF" w:rsidP="006720DF">
      <w:pPr>
        <w:spacing w:after="0" w:line="240" w:lineRule="auto"/>
        <w:jc w:val="both"/>
        <w:rPr>
          <w:rFonts w:ascii="Arial" w:hAnsi="Arial" w:cs="Arial"/>
          <w:noProof/>
          <w:sz w:val="20"/>
          <w:szCs w:val="20"/>
        </w:rPr>
      </w:pPr>
      <w:r w:rsidRPr="007C4106">
        <w:rPr>
          <w:rFonts w:ascii="Arial" w:hAnsi="Arial" w:cs="Arial"/>
          <w:noProof/>
          <w:sz w:val="20"/>
          <w:szCs w:val="20"/>
        </w:rPr>
        <w:t xml:space="preserve">Miejski Ośrodek Pomocy Rodzinie w Zabrzu ul. 3 Maja 16, 41-800 Zabrze  </w:t>
      </w:r>
    </w:p>
    <w:p w:rsidR="006720DF" w:rsidRPr="007C4106" w:rsidRDefault="006720DF" w:rsidP="006720DF">
      <w:pPr>
        <w:spacing w:after="0" w:line="240" w:lineRule="auto"/>
        <w:jc w:val="both"/>
        <w:rPr>
          <w:rFonts w:ascii="Arial" w:hAnsi="Arial" w:cs="Arial"/>
          <w:i/>
          <w:noProof/>
          <w:sz w:val="20"/>
          <w:szCs w:val="20"/>
        </w:rPr>
      </w:pPr>
      <w:r w:rsidRPr="007C4106">
        <w:rPr>
          <w:rFonts w:ascii="Arial" w:hAnsi="Arial" w:cs="Arial"/>
          <w:noProof/>
          <w:sz w:val="20"/>
          <w:szCs w:val="20"/>
        </w:rPr>
        <w:t xml:space="preserve">zwanym dalej </w:t>
      </w:r>
      <w:r w:rsidRPr="007C4106">
        <w:rPr>
          <w:rFonts w:ascii="Arial" w:hAnsi="Arial" w:cs="Arial"/>
          <w:i/>
          <w:noProof/>
          <w:sz w:val="20"/>
          <w:szCs w:val="20"/>
        </w:rPr>
        <w:t>Zleceniodawcą</w:t>
      </w:r>
      <w:r w:rsidRPr="007C4106">
        <w:rPr>
          <w:rFonts w:ascii="Arial" w:hAnsi="Arial" w:cs="Arial"/>
          <w:noProof/>
          <w:sz w:val="20"/>
          <w:szCs w:val="20"/>
        </w:rPr>
        <w:t xml:space="preserve"> lub </w:t>
      </w:r>
      <w:r w:rsidRPr="007C4106">
        <w:rPr>
          <w:rFonts w:ascii="Arial" w:hAnsi="Arial" w:cs="Arial"/>
          <w:i/>
          <w:noProof/>
          <w:sz w:val="20"/>
          <w:szCs w:val="20"/>
        </w:rPr>
        <w:t>Administratorem</w:t>
      </w:r>
    </w:p>
    <w:p w:rsidR="006720DF" w:rsidRPr="007C4106" w:rsidRDefault="006720DF" w:rsidP="006720DF">
      <w:pPr>
        <w:spacing w:after="0" w:line="240" w:lineRule="auto"/>
        <w:jc w:val="both"/>
        <w:rPr>
          <w:rFonts w:ascii="Arial" w:hAnsi="Arial" w:cs="Arial"/>
          <w:sz w:val="20"/>
          <w:szCs w:val="20"/>
        </w:rPr>
      </w:pPr>
      <w:r w:rsidRPr="007C4106">
        <w:rPr>
          <w:rFonts w:ascii="Arial" w:hAnsi="Arial" w:cs="Arial"/>
          <w:sz w:val="20"/>
          <w:szCs w:val="20"/>
        </w:rPr>
        <w:t>a</w:t>
      </w:r>
    </w:p>
    <w:p w:rsidR="006720DF" w:rsidRPr="007C4106" w:rsidRDefault="006720DF" w:rsidP="006720DF">
      <w:pPr>
        <w:tabs>
          <w:tab w:val="left" w:pos="0"/>
          <w:tab w:val="left" w:pos="360"/>
        </w:tabs>
        <w:spacing w:after="0" w:line="240" w:lineRule="auto"/>
        <w:ind w:right="-108"/>
        <w:jc w:val="both"/>
        <w:rPr>
          <w:rFonts w:ascii="Arial" w:hAnsi="Arial" w:cs="Arial"/>
          <w:sz w:val="20"/>
          <w:szCs w:val="20"/>
        </w:rPr>
      </w:pPr>
      <w:r w:rsidRPr="007C4106">
        <w:rPr>
          <w:rFonts w:ascii="Arial" w:hAnsi="Arial" w:cs="Arial"/>
          <w:sz w:val="20"/>
          <w:szCs w:val="20"/>
        </w:rPr>
        <w:t>………………………………….</w:t>
      </w:r>
    </w:p>
    <w:p w:rsidR="006720DF" w:rsidRPr="007C4106" w:rsidRDefault="006720DF" w:rsidP="006720DF">
      <w:pPr>
        <w:tabs>
          <w:tab w:val="left" w:pos="0"/>
          <w:tab w:val="left" w:pos="360"/>
        </w:tabs>
        <w:spacing w:after="0" w:line="240" w:lineRule="auto"/>
        <w:ind w:right="-108"/>
        <w:jc w:val="both"/>
        <w:rPr>
          <w:rFonts w:ascii="Arial" w:hAnsi="Arial" w:cs="Arial"/>
          <w:sz w:val="20"/>
          <w:szCs w:val="20"/>
        </w:rPr>
      </w:pPr>
      <w:r w:rsidRPr="007C4106">
        <w:rPr>
          <w:rFonts w:ascii="Arial" w:hAnsi="Arial" w:cs="Arial"/>
          <w:sz w:val="20"/>
          <w:szCs w:val="20"/>
        </w:rPr>
        <w:t>NIP …………………., REGON ………………………….</w:t>
      </w:r>
    </w:p>
    <w:p w:rsidR="006720DF" w:rsidRPr="007C4106" w:rsidRDefault="006720DF" w:rsidP="006720DF">
      <w:pPr>
        <w:tabs>
          <w:tab w:val="left" w:pos="0"/>
          <w:tab w:val="left" w:pos="360"/>
        </w:tabs>
        <w:spacing w:after="0" w:line="240" w:lineRule="auto"/>
        <w:ind w:right="-108"/>
        <w:jc w:val="both"/>
        <w:rPr>
          <w:rFonts w:ascii="Arial" w:hAnsi="Arial" w:cs="Arial"/>
          <w:sz w:val="20"/>
          <w:szCs w:val="20"/>
        </w:rPr>
      </w:pPr>
      <w:r w:rsidRPr="007C4106">
        <w:rPr>
          <w:rFonts w:ascii="Arial" w:hAnsi="Arial" w:cs="Arial"/>
          <w:sz w:val="20"/>
          <w:szCs w:val="20"/>
        </w:rPr>
        <w:t>reprezentowaną przez:</w:t>
      </w:r>
    </w:p>
    <w:p w:rsidR="006720DF" w:rsidRPr="007C4106" w:rsidRDefault="006720DF" w:rsidP="006720DF">
      <w:pPr>
        <w:tabs>
          <w:tab w:val="left" w:pos="0"/>
          <w:tab w:val="left" w:pos="360"/>
        </w:tabs>
        <w:spacing w:after="0" w:line="240" w:lineRule="auto"/>
        <w:ind w:right="-108"/>
        <w:jc w:val="both"/>
        <w:rPr>
          <w:rFonts w:ascii="Arial" w:hAnsi="Arial" w:cs="Arial"/>
          <w:sz w:val="20"/>
          <w:szCs w:val="20"/>
        </w:rPr>
      </w:pPr>
      <w:r w:rsidRPr="007C4106">
        <w:rPr>
          <w:rFonts w:ascii="Arial" w:hAnsi="Arial" w:cs="Arial"/>
          <w:sz w:val="20"/>
          <w:szCs w:val="20"/>
        </w:rPr>
        <w:t>……………………………………..</w:t>
      </w:r>
    </w:p>
    <w:p w:rsidR="006720DF" w:rsidRPr="007C4106" w:rsidRDefault="006720DF" w:rsidP="006720DF">
      <w:pPr>
        <w:tabs>
          <w:tab w:val="left" w:pos="0"/>
          <w:tab w:val="left" w:pos="360"/>
        </w:tabs>
        <w:spacing w:after="0" w:line="240" w:lineRule="auto"/>
        <w:ind w:right="-108"/>
        <w:jc w:val="both"/>
        <w:rPr>
          <w:rFonts w:ascii="Arial" w:hAnsi="Arial" w:cs="Arial"/>
          <w:sz w:val="20"/>
          <w:szCs w:val="20"/>
        </w:rPr>
      </w:pPr>
    </w:p>
    <w:p w:rsidR="006720DF" w:rsidRPr="007C4106" w:rsidRDefault="006720DF" w:rsidP="006720DF">
      <w:pPr>
        <w:tabs>
          <w:tab w:val="left" w:pos="0"/>
          <w:tab w:val="left" w:pos="360"/>
        </w:tabs>
        <w:spacing w:after="0" w:line="240" w:lineRule="auto"/>
        <w:ind w:right="-108"/>
        <w:jc w:val="both"/>
        <w:rPr>
          <w:rFonts w:ascii="Arial" w:hAnsi="Arial" w:cs="Arial"/>
          <w:b/>
          <w:bCs/>
          <w:sz w:val="20"/>
          <w:szCs w:val="20"/>
          <w:u w:val="single"/>
        </w:rPr>
      </w:pPr>
      <w:r w:rsidRPr="007C4106">
        <w:rPr>
          <w:rFonts w:ascii="Arial" w:hAnsi="Arial" w:cs="Arial"/>
          <w:sz w:val="20"/>
          <w:szCs w:val="20"/>
        </w:rPr>
        <w:t xml:space="preserve">zwanymi dalej </w:t>
      </w:r>
      <w:r w:rsidRPr="007C4106">
        <w:rPr>
          <w:rFonts w:ascii="Arial" w:hAnsi="Arial" w:cs="Arial"/>
          <w:i/>
          <w:sz w:val="20"/>
          <w:szCs w:val="20"/>
        </w:rPr>
        <w:t>Zleceniobiorcą</w:t>
      </w:r>
      <w:r w:rsidRPr="007C4106">
        <w:rPr>
          <w:rFonts w:ascii="Arial" w:hAnsi="Arial" w:cs="Arial"/>
          <w:sz w:val="20"/>
          <w:szCs w:val="20"/>
        </w:rPr>
        <w:t xml:space="preserve"> lub </w:t>
      </w:r>
      <w:r w:rsidRPr="007C4106">
        <w:rPr>
          <w:rFonts w:ascii="Arial" w:hAnsi="Arial" w:cs="Arial"/>
          <w:i/>
          <w:sz w:val="20"/>
          <w:szCs w:val="20"/>
        </w:rPr>
        <w:t>Podmiotem przetwarzającym</w:t>
      </w:r>
    </w:p>
    <w:p w:rsidR="006720DF" w:rsidRPr="007C4106" w:rsidRDefault="006720DF" w:rsidP="006720DF">
      <w:pPr>
        <w:spacing w:after="0" w:line="240" w:lineRule="auto"/>
        <w:jc w:val="both"/>
        <w:rPr>
          <w:rFonts w:ascii="Arial" w:hAnsi="Arial" w:cs="Arial"/>
          <w:i/>
          <w:sz w:val="20"/>
          <w:szCs w:val="20"/>
        </w:rPr>
      </w:pPr>
      <w:r w:rsidRPr="007C4106">
        <w:rPr>
          <w:rFonts w:ascii="Arial" w:hAnsi="Arial" w:cs="Arial"/>
          <w:sz w:val="20"/>
          <w:szCs w:val="20"/>
        </w:rPr>
        <w:t xml:space="preserve">zwanymi każdą z osobna w dalszej części Umowy </w:t>
      </w:r>
      <w:r w:rsidRPr="007C4106">
        <w:rPr>
          <w:rFonts w:ascii="Arial" w:hAnsi="Arial" w:cs="Arial"/>
          <w:i/>
          <w:sz w:val="20"/>
          <w:szCs w:val="20"/>
        </w:rPr>
        <w:t>Stroną</w:t>
      </w:r>
      <w:r w:rsidRPr="007C4106">
        <w:rPr>
          <w:rFonts w:ascii="Arial" w:hAnsi="Arial" w:cs="Arial"/>
          <w:sz w:val="20"/>
          <w:szCs w:val="20"/>
        </w:rPr>
        <w:t xml:space="preserve">, a łącznie </w:t>
      </w:r>
      <w:r w:rsidRPr="007C4106">
        <w:rPr>
          <w:rFonts w:ascii="Arial" w:hAnsi="Arial" w:cs="Arial"/>
          <w:i/>
          <w:sz w:val="20"/>
          <w:szCs w:val="20"/>
        </w:rPr>
        <w:t>Stronami</w:t>
      </w:r>
    </w:p>
    <w:p w:rsidR="006720DF" w:rsidRPr="007C4106" w:rsidRDefault="006720DF" w:rsidP="006720DF">
      <w:pPr>
        <w:spacing w:after="0" w:line="240" w:lineRule="auto"/>
        <w:jc w:val="both"/>
        <w:rPr>
          <w:rFonts w:ascii="Arial" w:hAnsi="Arial" w:cs="Arial"/>
          <w:i/>
          <w:sz w:val="20"/>
          <w:szCs w:val="20"/>
        </w:rPr>
      </w:pPr>
    </w:p>
    <w:p w:rsidR="006720DF" w:rsidRPr="007C4106" w:rsidRDefault="006720DF" w:rsidP="006720DF">
      <w:pPr>
        <w:spacing w:after="0" w:line="240" w:lineRule="auto"/>
        <w:jc w:val="both"/>
        <w:rPr>
          <w:rFonts w:ascii="Arial" w:hAnsi="Arial" w:cs="Arial"/>
          <w:sz w:val="20"/>
          <w:szCs w:val="20"/>
        </w:rPr>
      </w:pPr>
      <w:r w:rsidRPr="007C4106">
        <w:rPr>
          <w:rFonts w:ascii="Arial" w:hAnsi="Arial" w:cs="Arial"/>
          <w:sz w:val="20"/>
          <w:szCs w:val="20"/>
        </w:rPr>
        <w:t xml:space="preserve">Zważywszy, że: </w:t>
      </w:r>
    </w:p>
    <w:p w:rsidR="006720DF" w:rsidRPr="007C4106" w:rsidRDefault="006720DF" w:rsidP="007C4106">
      <w:pPr>
        <w:numPr>
          <w:ilvl w:val="0"/>
          <w:numId w:val="12"/>
        </w:numPr>
        <w:tabs>
          <w:tab w:val="left" w:pos="426"/>
        </w:tabs>
        <w:spacing w:after="0" w:line="240" w:lineRule="auto"/>
        <w:ind w:left="0" w:firstLine="0"/>
        <w:contextualSpacing/>
        <w:jc w:val="both"/>
        <w:rPr>
          <w:rFonts w:ascii="Arial" w:hAnsi="Arial" w:cs="Arial"/>
          <w:sz w:val="20"/>
          <w:szCs w:val="20"/>
          <w:lang w:eastAsia="ar-SA"/>
        </w:rPr>
      </w:pPr>
      <w:r w:rsidRPr="007C4106">
        <w:rPr>
          <w:rFonts w:ascii="Arial" w:hAnsi="Arial" w:cs="Arial"/>
          <w:i/>
          <w:sz w:val="20"/>
          <w:szCs w:val="20"/>
          <w:lang w:eastAsia="ar-SA"/>
        </w:rPr>
        <w:t>Zleceniobiorca</w:t>
      </w:r>
      <w:r w:rsidRPr="007C4106">
        <w:rPr>
          <w:rFonts w:ascii="Arial" w:hAnsi="Arial" w:cs="Arial"/>
          <w:sz w:val="20"/>
          <w:szCs w:val="20"/>
          <w:lang w:eastAsia="ar-SA"/>
        </w:rPr>
        <w:t xml:space="preserve"> będzie wykonywał odpłatne świadczenie na rzecz </w:t>
      </w:r>
      <w:r w:rsidRPr="007C4106">
        <w:rPr>
          <w:rFonts w:ascii="Arial" w:hAnsi="Arial" w:cs="Arial"/>
          <w:i/>
          <w:sz w:val="20"/>
          <w:szCs w:val="20"/>
          <w:lang w:eastAsia="ar-SA"/>
        </w:rPr>
        <w:t>Zleceniodawcy</w:t>
      </w:r>
      <w:r w:rsidRPr="007C4106">
        <w:rPr>
          <w:rFonts w:ascii="Arial" w:hAnsi="Arial" w:cs="Arial"/>
          <w:sz w:val="20"/>
          <w:szCs w:val="20"/>
          <w:lang w:eastAsia="ar-SA"/>
        </w:rPr>
        <w:t xml:space="preserve"> zlecenia z zakresu </w:t>
      </w:r>
      <w:r w:rsidR="007C4106" w:rsidRPr="007C4106">
        <w:rPr>
          <w:rFonts w:ascii="Arial" w:hAnsi="Arial" w:cs="Arial"/>
          <w:b/>
          <w:sz w:val="20"/>
          <w:szCs w:val="20"/>
          <w:lang w:eastAsia="ar-SA"/>
        </w:rPr>
        <w:t xml:space="preserve">Przeprowadzenie prozdrowotnych zajęć grupowych oraz indywidualnych zabiegów rehabilitacyjnych dla uczestników projektu„ Drogowskaz” w ramach Regionalnego Programu Operacyjnego Województwa Śląskiego na lata 2014-2020 współfinansowanego ze środków Europejskiego Funduszu Społecznego realizowanego przez Miejski Ośrodek Pomocy Rodzinie w Zabrzu, z podziałem na 2 części </w:t>
      </w:r>
      <w:r w:rsidRPr="007C4106">
        <w:rPr>
          <w:rFonts w:ascii="Arial" w:hAnsi="Arial" w:cs="Arial"/>
          <w:sz w:val="20"/>
          <w:szCs w:val="20"/>
          <w:lang w:eastAsia="ar-SA"/>
        </w:rPr>
        <w:t xml:space="preserve">zgodnie z umową nr </w:t>
      </w:r>
      <w:r w:rsidRPr="007C4106">
        <w:rPr>
          <w:rFonts w:ascii="Arial" w:hAnsi="Arial" w:cs="Arial"/>
          <w:b/>
          <w:sz w:val="20"/>
          <w:szCs w:val="20"/>
          <w:lang w:eastAsia="ar-SA"/>
        </w:rPr>
        <w:t xml:space="preserve">…………………….. </w:t>
      </w:r>
      <w:r w:rsidRPr="007C4106">
        <w:rPr>
          <w:rFonts w:ascii="Arial" w:hAnsi="Arial" w:cs="Arial"/>
          <w:sz w:val="20"/>
          <w:szCs w:val="20"/>
          <w:lang w:eastAsia="ar-SA"/>
        </w:rPr>
        <w:t xml:space="preserve">z dnia ………………… r. (zwanej dalej w treści </w:t>
      </w:r>
      <w:r w:rsidRPr="007C4106">
        <w:rPr>
          <w:rFonts w:ascii="Arial" w:hAnsi="Arial" w:cs="Arial"/>
          <w:i/>
          <w:sz w:val="20"/>
          <w:szCs w:val="20"/>
          <w:lang w:eastAsia="ar-SA"/>
        </w:rPr>
        <w:t>Umową główną</w:t>
      </w:r>
      <w:r w:rsidRPr="007C4106">
        <w:rPr>
          <w:rFonts w:ascii="Arial" w:hAnsi="Arial" w:cs="Arial"/>
          <w:sz w:val="20"/>
          <w:szCs w:val="20"/>
          <w:lang w:eastAsia="ar-SA"/>
        </w:rPr>
        <w:t>);</w:t>
      </w:r>
    </w:p>
    <w:p w:rsidR="006720DF" w:rsidRPr="007C4106" w:rsidRDefault="006720DF" w:rsidP="002C541E">
      <w:pPr>
        <w:numPr>
          <w:ilvl w:val="0"/>
          <w:numId w:val="12"/>
        </w:numPr>
        <w:tabs>
          <w:tab w:val="left" w:pos="284"/>
          <w:tab w:val="left" w:pos="426"/>
        </w:tabs>
        <w:spacing w:after="0" w:line="240" w:lineRule="auto"/>
        <w:ind w:left="0" w:firstLine="0"/>
        <w:contextualSpacing/>
        <w:jc w:val="both"/>
        <w:rPr>
          <w:rFonts w:ascii="Arial" w:hAnsi="Arial" w:cs="Arial"/>
          <w:sz w:val="20"/>
          <w:szCs w:val="20"/>
          <w:lang w:eastAsia="ar-SA"/>
        </w:rPr>
      </w:pPr>
      <w:r w:rsidRPr="007C4106">
        <w:rPr>
          <w:rFonts w:ascii="Arial" w:hAnsi="Arial" w:cs="Arial"/>
          <w:i/>
          <w:sz w:val="20"/>
          <w:szCs w:val="20"/>
          <w:lang w:eastAsia="ar-SA"/>
        </w:rPr>
        <w:t>Zleceniobiorca</w:t>
      </w:r>
      <w:r w:rsidRPr="007C4106">
        <w:rPr>
          <w:rFonts w:ascii="Arial" w:hAnsi="Arial" w:cs="Arial"/>
          <w:sz w:val="20"/>
          <w:szCs w:val="20"/>
          <w:lang w:eastAsia="ar-SA"/>
        </w:rPr>
        <w:t xml:space="preserve"> w ramach zlecenia będzie miał dostęp do danych osobowych uczestników/ uczestniczek projektu powierzonych przez </w:t>
      </w:r>
      <w:r w:rsidRPr="007C4106">
        <w:rPr>
          <w:rFonts w:ascii="Arial" w:hAnsi="Arial" w:cs="Arial"/>
          <w:i/>
          <w:sz w:val="20"/>
          <w:szCs w:val="20"/>
          <w:lang w:eastAsia="ar-SA"/>
        </w:rPr>
        <w:t>Administratora</w:t>
      </w:r>
      <w:r w:rsidRPr="007C4106">
        <w:rPr>
          <w:rFonts w:ascii="Arial" w:hAnsi="Arial" w:cs="Arial"/>
          <w:sz w:val="20"/>
          <w:szCs w:val="20"/>
          <w:lang w:eastAsia="ar-SA"/>
        </w:rPr>
        <w:t>,</w:t>
      </w:r>
    </w:p>
    <w:p w:rsidR="006720DF" w:rsidRPr="007C4106" w:rsidRDefault="006720DF" w:rsidP="006720DF">
      <w:pPr>
        <w:spacing w:after="0" w:line="240" w:lineRule="auto"/>
        <w:jc w:val="both"/>
        <w:rPr>
          <w:rFonts w:ascii="Arial" w:hAnsi="Arial" w:cs="Arial"/>
          <w:sz w:val="20"/>
          <w:szCs w:val="20"/>
        </w:rPr>
      </w:pPr>
    </w:p>
    <w:p w:rsidR="006720DF" w:rsidRPr="007C4106" w:rsidRDefault="006720DF" w:rsidP="006720DF">
      <w:pPr>
        <w:spacing w:after="0" w:line="240" w:lineRule="auto"/>
        <w:jc w:val="both"/>
        <w:rPr>
          <w:rFonts w:ascii="Arial" w:hAnsi="Arial" w:cs="Arial"/>
          <w:sz w:val="20"/>
          <w:szCs w:val="20"/>
        </w:rPr>
      </w:pPr>
      <w:r w:rsidRPr="007C4106">
        <w:rPr>
          <w:rFonts w:ascii="Arial" w:hAnsi="Arial" w:cs="Arial"/>
          <w:sz w:val="20"/>
          <w:szCs w:val="20"/>
        </w:rPr>
        <w:t xml:space="preserve">Strony niniejszym postanawiają zawrzeć Umowę powierzenia przetwarzania danych osobowych (zwaną dalej w treści </w:t>
      </w:r>
      <w:r w:rsidRPr="007C4106">
        <w:rPr>
          <w:rFonts w:ascii="Arial" w:hAnsi="Arial" w:cs="Arial"/>
          <w:i/>
          <w:sz w:val="20"/>
          <w:szCs w:val="20"/>
        </w:rPr>
        <w:t>Umową)</w:t>
      </w:r>
      <w:r w:rsidRPr="007C4106">
        <w:rPr>
          <w:rFonts w:ascii="Arial" w:hAnsi="Arial" w:cs="Arial"/>
          <w:sz w:val="20"/>
          <w:szCs w:val="20"/>
        </w:rPr>
        <w:t>, o następującej treści:</w:t>
      </w:r>
    </w:p>
    <w:p w:rsidR="006720DF" w:rsidRPr="007C4106" w:rsidRDefault="006720DF" w:rsidP="006720DF">
      <w:pPr>
        <w:spacing w:after="0" w:line="240" w:lineRule="auto"/>
        <w:jc w:val="center"/>
        <w:rPr>
          <w:rFonts w:ascii="Arial" w:hAnsi="Arial" w:cs="Arial"/>
          <w:b/>
          <w:sz w:val="20"/>
          <w:szCs w:val="20"/>
        </w:rPr>
      </w:pPr>
    </w:p>
    <w:p w:rsidR="006720DF" w:rsidRPr="007C4106" w:rsidRDefault="006720DF" w:rsidP="006720DF">
      <w:pPr>
        <w:spacing w:after="0" w:line="240" w:lineRule="auto"/>
        <w:jc w:val="center"/>
        <w:rPr>
          <w:rFonts w:ascii="Arial" w:hAnsi="Arial" w:cs="Arial"/>
          <w:b/>
          <w:sz w:val="20"/>
          <w:szCs w:val="20"/>
        </w:rPr>
      </w:pPr>
      <w:r w:rsidRPr="007C4106">
        <w:rPr>
          <w:rFonts w:ascii="Arial" w:hAnsi="Arial" w:cs="Arial"/>
          <w:b/>
          <w:sz w:val="20"/>
          <w:szCs w:val="20"/>
        </w:rPr>
        <w:t>§ 1</w:t>
      </w:r>
    </w:p>
    <w:p w:rsidR="006720DF" w:rsidRPr="007C4106" w:rsidRDefault="006720DF" w:rsidP="006720DF">
      <w:pPr>
        <w:spacing w:after="0" w:line="240" w:lineRule="auto"/>
        <w:jc w:val="center"/>
        <w:rPr>
          <w:rFonts w:ascii="Arial" w:hAnsi="Arial" w:cs="Arial"/>
          <w:b/>
          <w:sz w:val="20"/>
          <w:szCs w:val="20"/>
        </w:rPr>
      </w:pPr>
      <w:r w:rsidRPr="007C4106">
        <w:rPr>
          <w:rFonts w:ascii="Arial" w:hAnsi="Arial" w:cs="Arial"/>
          <w:b/>
          <w:sz w:val="20"/>
          <w:szCs w:val="20"/>
        </w:rPr>
        <w:t>Definicje</w:t>
      </w:r>
    </w:p>
    <w:p w:rsidR="006720DF" w:rsidRPr="007C4106"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7C4106">
        <w:rPr>
          <w:rFonts w:ascii="Arial" w:hAnsi="Arial" w:cs="Arial"/>
          <w:b/>
          <w:sz w:val="20"/>
          <w:szCs w:val="20"/>
          <w:lang w:eastAsia="ar-SA"/>
        </w:rPr>
        <w:t>Administrator</w:t>
      </w:r>
      <w:r w:rsidRPr="007C4106">
        <w:rPr>
          <w:rFonts w:ascii="Arial" w:hAnsi="Arial" w:cs="Arial"/>
          <w:sz w:val="20"/>
          <w:szCs w:val="20"/>
          <w:lang w:eastAsia="ar-SA"/>
        </w:rPr>
        <w:t xml:space="preserve"> – administrator w rozumieniu art. 4 pkt 7) RODO.</w:t>
      </w:r>
    </w:p>
    <w:p w:rsidR="006720DF" w:rsidRPr="007C4106"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7C4106">
        <w:rPr>
          <w:rFonts w:ascii="Arial" w:hAnsi="Arial" w:cs="Arial"/>
          <w:b/>
          <w:sz w:val="20"/>
          <w:szCs w:val="20"/>
          <w:lang w:eastAsia="ar-SA"/>
        </w:rPr>
        <w:t>Dane osobowe</w:t>
      </w:r>
      <w:r w:rsidRPr="007C4106">
        <w:rPr>
          <w:rFonts w:ascii="Arial" w:hAnsi="Arial" w:cs="Arial"/>
          <w:sz w:val="20"/>
          <w:szCs w:val="20"/>
          <w:lang w:eastAsia="ar-SA"/>
        </w:rPr>
        <w:t xml:space="preserve"> – dane osobowe w rozumieniu art. 4 pkt 1) RODO.</w:t>
      </w:r>
    </w:p>
    <w:p w:rsidR="006720DF" w:rsidRPr="007C4106"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7C4106">
        <w:rPr>
          <w:rFonts w:ascii="Arial" w:hAnsi="Arial" w:cs="Arial"/>
          <w:b/>
          <w:sz w:val="20"/>
          <w:szCs w:val="20"/>
          <w:lang w:eastAsia="ar-SA"/>
        </w:rPr>
        <w:t>Dane osobowe Zleceniodawcy</w:t>
      </w:r>
      <w:r w:rsidRPr="007C4106">
        <w:rPr>
          <w:rFonts w:ascii="Arial" w:hAnsi="Arial" w:cs="Arial"/>
          <w:sz w:val="20"/>
          <w:szCs w:val="20"/>
          <w:lang w:eastAsia="ar-SA"/>
        </w:rPr>
        <w:t xml:space="preserve"> – Dane osobowe określone w § 2 ust. 2 Umowy.</w:t>
      </w:r>
    </w:p>
    <w:p w:rsidR="006720DF" w:rsidRPr="007C4106"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7C4106">
        <w:rPr>
          <w:rFonts w:ascii="Arial" w:hAnsi="Arial" w:cs="Arial"/>
          <w:b/>
          <w:sz w:val="20"/>
          <w:szCs w:val="20"/>
          <w:lang w:eastAsia="ar-SA"/>
        </w:rPr>
        <w:t xml:space="preserve">Organ nadzorczy </w:t>
      </w:r>
      <w:r w:rsidRPr="007C4106">
        <w:rPr>
          <w:rFonts w:ascii="Arial" w:hAnsi="Arial" w:cs="Arial"/>
          <w:sz w:val="20"/>
          <w:szCs w:val="20"/>
          <w:lang w:eastAsia="ar-SA"/>
        </w:rPr>
        <w:t>–organ nadzorczy w rozumieniu art. 4 pkt 21) RODO.</w:t>
      </w:r>
    </w:p>
    <w:p w:rsidR="006720DF" w:rsidRPr="007C4106"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7C4106">
        <w:rPr>
          <w:rFonts w:ascii="Arial" w:hAnsi="Arial" w:cs="Arial"/>
          <w:b/>
          <w:sz w:val="20"/>
          <w:szCs w:val="20"/>
          <w:lang w:eastAsia="ar-SA"/>
        </w:rPr>
        <w:t>Podmiot przetwarzający</w:t>
      </w:r>
      <w:r w:rsidRPr="007C4106">
        <w:rPr>
          <w:rFonts w:ascii="Arial" w:hAnsi="Arial" w:cs="Arial"/>
          <w:sz w:val="20"/>
          <w:szCs w:val="20"/>
          <w:lang w:eastAsia="ar-SA"/>
        </w:rPr>
        <w:t xml:space="preserve"> – podmiot przetwarzający w rozumieniu art. 4 pkt 8) RODO.</w:t>
      </w:r>
    </w:p>
    <w:p w:rsidR="006720DF" w:rsidRPr="007C4106"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7C4106">
        <w:rPr>
          <w:rFonts w:ascii="Arial" w:hAnsi="Arial" w:cs="Arial"/>
          <w:b/>
          <w:sz w:val="20"/>
          <w:szCs w:val="20"/>
          <w:lang w:eastAsia="ar-SA"/>
        </w:rPr>
        <w:t xml:space="preserve">Przetwarzanie </w:t>
      </w:r>
      <w:r w:rsidRPr="007C4106">
        <w:rPr>
          <w:rFonts w:ascii="Arial" w:hAnsi="Arial" w:cs="Arial"/>
          <w:sz w:val="20"/>
          <w:szCs w:val="20"/>
          <w:lang w:eastAsia="ar-SA"/>
        </w:rPr>
        <w:t>– przetwarzanie danych osobowych w rozumieniu art. 4 pkt 2) RODO.</w:t>
      </w:r>
    </w:p>
    <w:p w:rsidR="006720DF" w:rsidRPr="007C4106"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7C4106">
        <w:rPr>
          <w:rFonts w:ascii="Arial" w:hAnsi="Arial" w:cs="Arial"/>
          <w:b/>
          <w:sz w:val="20"/>
          <w:szCs w:val="20"/>
          <w:lang w:eastAsia="ar-SA"/>
        </w:rPr>
        <w:t>RODO</w:t>
      </w:r>
      <w:r w:rsidRPr="007C4106">
        <w:rPr>
          <w:rFonts w:ascii="Arial" w:hAnsi="Arial" w:cs="Arial"/>
          <w:sz w:val="20"/>
          <w:szCs w:val="20"/>
          <w:lang w:eastAsia="ar-SA"/>
        </w:rPr>
        <w:t xml:space="preserve"> – Rozporządzenie Parlamentu Europejskiego i Rady (UE) 2016/679 z dnia 27 kwietnia 2016 r. w sprawie ochrony osób fizycznych w związku z przetwarzaniem danych osobowych </w:t>
      </w:r>
      <w:r w:rsidRPr="007C4106">
        <w:rPr>
          <w:rFonts w:ascii="Arial" w:hAnsi="Arial" w:cs="Arial"/>
          <w:sz w:val="20"/>
          <w:szCs w:val="20"/>
          <w:lang w:eastAsia="ar-SA"/>
        </w:rPr>
        <w:br/>
        <w:t>i w sprawie swobodnego przepływu takich danych oraz uchylenia dyrektywy 95/46/WE (ogólne rozporządzenie o ochronie danych) (Dz. Urz. UE L 119 z 04.05.2016, str. 1).</w:t>
      </w:r>
    </w:p>
    <w:p w:rsidR="006720DF" w:rsidRPr="007C4106"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7C4106">
        <w:rPr>
          <w:rFonts w:ascii="Arial" w:hAnsi="Arial" w:cs="Arial"/>
          <w:b/>
          <w:sz w:val="20"/>
          <w:szCs w:val="20"/>
          <w:lang w:eastAsia="ar-SA"/>
        </w:rPr>
        <w:t xml:space="preserve">Umowa </w:t>
      </w:r>
      <w:r w:rsidRPr="007C4106">
        <w:rPr>
          <w:rFonts w:ascii="Arial" w:hAnsi="Arial" w:cs="Arial"/>
          <w:sz w:val="20"/>
          <w:szCs w:val="20"/>
          <w:lang w:eastAsia="ar-SA"/>
        </w:rPr>
        <w:t>– niniejsza umowa powierzenia przetwarzania danych osobowych.</w:t>
      </w:r>
    </w:p>
    <w:p w:rsidR="006720DF" w:rsidRPr="007C4106"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7C4106">
        <w:rPr>
          <w:rFonts w:ascii="Arial" w:hAnsi="Arial" w:cs="Arial"/>
          <w:b/>
          <w:sz w:val="20"/>
          <w:szCs w:val="20"/>
          <w:lang w:eastAsia="ar-SA"/>
        </w:rPr>
        <w:t xml:space="preserve">Usługi </w:t>
      </w:r>
      <w:r w:rsidRPr="007C4106">
        <w:rPr>
          <w:rFonts w:ascii="Arial" w:hAnsi="Arial" w:cs="Arial"/>
          <w:sz w:val="20"/>
          <w:szCs w:val="20"/>
          <w:lang w:eastAsia="ar-SA"/>
        </w:rPr>
        <w:t xml:space="preserve">– usługi wymienione w § 3 ust. 3 wykonywane przez </w:t>
      </w:r>
      <w:r w:rsidRPr="007C4106">
        <w:rPr>
          <w:rFonts w:ascii="Arial" w:hAnsi="Arial" w:cs="Arial"/>
          <w:i/>
          <w:sz w:val="20"/>
          <w:szCs w:val="20"/>
          <w:lang w:eastAsia="ar-SA"/>
        </w:rPr>
        <w:t>Zleceniobiorcę</w:t>
      </w:r>
      <w:r w:rsidRPr="007C4106">
        <w:rPr>
          <w:rFonts w:ascii="Arial" w:hAnsi="Arial" w:cs="Arial"/>
          <w:sz w:val="20"/>
          <w:szCs w:val="20"/>
          <w:lang w:eastAsia="ar-SA"/>
        </w:rPr>
        <w:t xml:space="preserve"> na podstawie Umowy głównej związane z Przetwarzaniem przez </w:t>
      </w:r>
      <w:r w:rsidRPr="007C4106">
        <w:rPr>
          <w:rFonts w:ascii="Arial" w:hAnsi="Arial" w:cs="Arial"/>
          <w:i/>
          <w:sz w:val="20"/>
          <w:szCs w:val="20"/>
          <w:lang w:eastAsia="ar-SA"/>
        </w:rPr>
        <w:t>Zleceniobiorcę</w:t>
      </w:r>
      <w:r w:rsidRPr="007C4106">
        <w:rPr>
          <w:rFonts w:ascii="Arial" w:hAnsi="Arial" w:cs="Arial"/>
          <w:sz w:val="20"/>
          <w:szCs w:val="20"/>
          <w:lang w:eastAsia="ar-SA"/>
        </w:rPr>
        <w:t xml:space="preserve"> Danych osobowych </w:t>
      </w:r>
      <w:r w:rsidRPr="007C4106">
        <w:rPr>
          <w:rFonts w:ascii="Arial" w:hAnsi="Arial" w:cs="Arial"/>
          <w:i/>
          <w:sz w:val="20"/>
          <w:szCs w:val="20"/>
          <w:lang w:eastAsia="ar-SA"/>
        </w:rPr>
        <w:t>Zleceniodawcy</w:t>
      </w:r>
      <w:r w:rsidRPr="007C4106">
        <w:rPr>
          <w:rFonts w:ascii="Arial" w:hAnsi="Arial" w:cs="Arial"/>
          <w:sz w:val="20"/>
          <w:szCs w:val="20"/>
          <w:lang w:eastAsia="ar-SA"/>
        </w:rPr>
        <w:t>.</w:t>
      </w:r>
    </w:p>
    <w:p w:rsidR="006720DF" w:rsidRPr="007C4106" w:rsidRDefault="006720DF" w:rsidP="006720DF">
      <w:pPr>
        <w:spacing w:after="0" w:line="240" w:lineRule="auto"/>
        <w:ind w:left="284"/>
        <w:contextualSpacing/>
        <w:jc w:val="both"/>
        <w:rPr>
          <w:rFonts w:ascii="Arial" w:hAnsi="Arial" w:cs="Arial"/>
          <w:sz w:val="20"/>
          <w:szCs w:val="20"/>
          <w:lang w:eastAsia="ar-SA"/>
        </w:rPr>
      </w:pPr>
    </w:p>
    <w:p w:rsidR="006720DF" w:rsidRPr="007C4106" w:rsidRDefault="006720DF" w:rsidP="006720DF">
      <w:pPr>
        <w:spacing w:after="0" w:line="240" w:lineRule="auto"/>
        <w:jc w:val="center"/>
        <w:rPr>
          <w:rFonts w:ascii="Arial" w:hAnsi="Arial" w:cs="Arial"/>
          <w:b/>
          <w:sz w:val="20"/>
          <w:szCs w:val="20"/>
        </w:rPr>
      </w:pPr>
      <w:r w:rsidRPr="007C4106">
        <w:rPr>
          <w:rFonts w:ascii="Arial" w:hAnsi="Arial" w:cs="Arial"/>
          <w:b/>
          <w:sz w:val="20"/>
          <w:szCs w:val="20"/>
        </w:rPr>
        <w:t>§ 2</w:t>
      </w:r>
    </w:p>
    <w:p w:rsidR="006720DF" w:rsidRPr="007C4106" w:rsidRDefault="006720DF" w:rsidP="006720DF">
      <w:pPr>
        <w:spacing w:after="0" w:line="240" w:lineRule="auto"/>
        <w:jc w:val="center"/>
        <w:rPr>
          <w:rFonts w:ascii="Arial" w:hAnsi="Arial" w:cs="Arial"/>
          <w:b/>
          <w:sz w:val="20"/>
          <w:szCs w:val="20"/>
        </w:rPr>
      </w:pPr>
      <w:r w:rsidRPr="007C4106">
        <w:rPr>
          <w:rFonts w:ascii="Arial" w:hAnsi="Arial" w:cs="Arial"/>
          <w:b/>
          <w:sz w:val="20"/>
          <w:szCs w:val="20"/>
        </w:rPr>
        <w:t>Oświadczenia Stron</w:t>
      </w:r>
    </w:p>
    <w:p w:rsidR="006720DF" w:rsidRPr="007C4106" w:rsidRDefault="006720DF" w:rsidP="00355D6A">
      <w:pPr>
        <w:numPr>
          <w:ilvl w:val="0"/>
          <w:numId w:val="14"/>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t>Administrator</w:t>
      </w:r>
      <w:r w:rsidRPr="007C4106">
        <w:rPr>
          <w:rFonts w:ascii="Arial" w:hAnsi="Arial" w:cs="Arial"/>
          <w:sz w:val="20"/>
          <w:szCs w:val="20"/>
          <w:lang w:eastAsia="ar-SA"/>
        </w:rPr>
        <w:t xml:space="preserve"> powierza </w:t>
      </w:r>
      <w:r w:rsidRPr="007C4106">
        <w:rPr>
          <w:rFonts w:ascii="Arial" w:hAnsi="Arial" w:cs="Arial"/>
          <w:i/>
          <w:sz w:val="20"/>
          <w:szCs w:val="20"/>
          <w:lang w:eastAsia="ar-SA"/>
        </w:rPr>
        <w:t>Zleceniobiorcy</w:t>
      </w:r>
      <w:r w:rsidRPr="007C4106">
        <w:rPr>
          <w:rFonts w:ascii="Arial" w:hAnsi="Arial" w:cs="Arial"/>
          <w:sz w:val="20"/>
          <w:szCs w:val="20"/>
          <w:lang w:eastAsia="ar-SA"/>
        </w:rPr>
        <w:t xml:space="preserve"> do przetwarzania Dane osobowe, które zgromadził zgodnie z obowiązującymi przepisami prawa i przetwarza w zbiorze danych.</w:t>
      </w:r>
    </w:p>
    <w:p w:rsidR="006720DF" w:rsidRPr="007C4106" w:rsidRDefault="006720DF" w:rsidP="00355D6A">
      <w:pPr>
        <w:numPr>
          <w:ilvl w:val="0"/>
          <w:numId w:val="14"/>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t>Zleceniobiorca</w:t>
      </w:r>
      <w:r w:rsidRPr="007C4106">
        <w:rPr>
          <w:rFonts w:ascii="Arial" w:hAnsi="Arial" w:cs="Arial"/>
          <w:sz w:val="20"/>
          <w:szCs w:val="20"/>
          <w:lang w:eastAsia="ar-SA"/>
        </w:rPr>
        <w:t xml:space="preserve"> oświadcza, że dysponuje środkami umożliwiającymi prawidłowe przetwarzanie Danych osobowych powierzonych przez </w:t>
      </w:r>
      <w:r w:rsidRPr="007C4106">
        <w:rPr>
          <w:rFonts w:ascii="Arial" w:hAnsi="Arial" w:cs="Arial"/>
          <w:i/>
          <w:sz w:val="20"/>
          <w:szCs w:val="20"/>
          <w:lang w:eastAsia="ar-SA"/>
        </w:rPr>
        <w:t>Administratora</w:t>
      </w:r>
      <w:r w:rsidRPr="007C4106">
        <w:rPr>
          <w:rFonts w:ascii="Arial" w:hAnsi="Arial" w:cs="Arial"/>
          <w:sz w:val="20"/>
          <w:szCs w:val="20"/>
          <w:lang w:eastAsia="ar-SA"/>
        </w:rPr>
        <w:t>, w zakresie i celu określonym Umową.</w:t>
      </w:r>
    </w:p>
    <w:p w:rsidR="006720DF" w:rsidRPr="007C4106" w:rsidRDefault="006720DF" w:rsidP="00355D6A">
      <w:pPr>
        <w:numPr>
          <w:ilvl w:val="0"/>
          <w:numId w:val="14"/>
        </w:numPr>
        <w:spacing w:after="0" w:line="240" w:lineRule="auto"/>
        <w:ind w:left="284" w:hanging="284"/>
        <w:contextualSpacing/>
        <w:rPr>
          <w:rFonts w:ascii="Arial" w:hAnsi="Arial" w:cs="Arial"/>
          <w:sz w:val="20"/>
          <w:szCs w:val="20"/>
          <w:lang w:eastAsia="ar-SA"/>
        </w:rPr>
      </w:pPr>
      <w:r w:rsidRPr="007C4106">
        <w:rPr>
          <w:rFonts w:ascii="Arial" w:hAnsi="Arial" w:cs="Arial"/>
          <w:i/>
          <w:sz w:val="20"/>
          <w:szCs w:val="20"/>
          <w:lang w:eastAsia="ar-SA"/>
        </w:rPr>
        <w:t>Zleceniobiorca</w:t>
      </w:r>
      <w:r w:rsidRPr="007C4106">
        <w:rPr>
          <w:rFonts w:ascii="Arial"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rsidR="006720DF" w:rsidRPr="007C4106" w:rsidRDefault="006720DF" w:rsidP="006720DF">
      <w:pPr>
        <w:spacing w:after="0" w:line="240" w:lineRule="auto"/>
        <w:jc w:val="center"/>
        <w:rPr>
          <w:rFonts w:ascii="Arial" w:hAnsi="Arial" w:cs="Arial"/>
          <w:b/>
          <w:sz w:val="20"/>
          <w:szCs w:val="20"/>
        </w:rPr>
      </w:pPr>
    </w:p>
    <w:p w:rsidR="005C04BF" w:rsidRPr="007C4106" w:rsidRDefault="005C04BF">
      <w:pPr>
        <w:spacing w:after="0" w:line="240" w:lineRule="auto"/>
        <w:rPr>
          <w:rFonts w:ascii="Arial" w:hAnsi="Arial" w:cs="Arial"/>
          <w:b/>
          <w:sz w:val="20"/>
          <w:szCs w:val="20"/>
        </w:rPr>
      </w:pPr>
    </w:p>
    <w:p w:rsidR="006720DF" w:rsidRPr="007C4106" w:rsidRDefault="006720DF" w:rsidP="006720DF">
      <w:pPr>
        <w:spacing w:after="0" w:line="240" w:lineRule="auto"/>
        <w:jc w:val="center"/>
        <w:rPr>
          <w:rFonts w:ascii="Arial" w:hAnsi="Arial" w:cs="Arial"/>
          <w:b/>
          <w:sz w:val="20"/>
          <w:szCs w:val="20"/>
        </w:rPr>
      </w:pPr>
      <w:r w:rsidRPr="007C4106">
        <w:rPr>
          <w:rFonts w:ascii="Arial" w:hAnsi="Arial" w:cs="Arial"/>
          <w:b/>
          <w:sz w:val="20"/>
          <w:szCs w:val="20"/>
        </w:rPr>
        <w:t>§ 3</w:t>
      </w:r>
    </w:p>
    <w:p w:rsidR="006720DF" w:rsidRPr="007C4106" w:rsidRDefault="006720DF" w:rsidP="006720DF">
      <w:pPr>
        <w:spacing w:after="0" w:line="240" w:lineRule="auto"/>
        <w:jc w:val="center"/>
        <w:rPr>
          <w:rFonts w:ascii="Arial" w:hAnsi="Arial" w:cs="Arial"/>
          <w:b/>
          <w:sz w:val="20"/>
          <w:szCs w:val="20"/>
        </w:rPr>
      </w:pPr>
      <w:r w:rsidRPr="007C4106">
        <w:rPr>
          <w:rFonts w:ascii="Arial" w:hAnsi="Arial" w:cs="Arial"/>
          <w:b/>
          <w:sz w:val="20"/>
          <w:szCs w:val="20"/>
        </w:rPr>
        <w:t>Cel, zakres, miejsce przetwarzania powierzonych danych osobowych</w:t>
      </w:r>
    </w:p>
    <w:p w:rsidR="006720DF" w:rsidRPr="007C4106" w:rsidRDefault="006720DF" w:rsidP="007C4106">
      <w:pPr>
        <w:numPr>
          <w:ilvl w:val="0"/>
          <w:numId w:val="15"/>
        </w:numPr>
        <w:tabs>
          <w:tab w:val="left" w:pos="284"/>
        </w:tabs>
        <w:spacing w:after="0" w:line="240" w:lineRule="auto"/>
        <w:contextualSpacing/>
        <w:jc w:val="both"/>
        <w:rPr>
          <w:rFonts w:ascii="Arial" w:hAnsi="Arial" w:cs="Arial"/>
          <w:b/>
          <w:sz w:val="20"/>
          <w:szCs w:val="20"/>
          <w:lang w:eastAsia="ar-SA"/>
        </w:rPr>
      </w:pPr>
      <w:r w:rsidRPr="007C4106">
        <w:rPr>
          <w:rFonts w:ascii="Arial" w:hAnsi="Arial" w:cs="Arial"/>
          <w:i/>
          <w:sz w:val="20"/>
          <w:szCs w:val="20"/>
          <w:lang w:eastAsia="ar-SA"/>
        </w:rPr>
        <w:t>Administrator</w:t>
      </w:r>
      <w:r w:rsidRPr="007C4106">
        <w:rPr>
          <w:rFonts w:ascii="Arial" w:hAnsi="Arial" w:cs="Arial"/>
          <w:sz w:val="20"/>
          <w:szCs w:val="20"/>
          <w:lang w:eastAsia="ar-SA"/>
        </w:rPr>
        <w:t xml:space="preserve"> powierza </w:t>
      </w:r>
      <w:r w:rsidRPr="007C4106">
        <w:rPr>
          <w:rFonts w:ascii="Arial" w:hAnsi="Arial" w:cs="Arial"/>
          <w:i/>
          <w:sz w:val="20"/>
          <w:szCs w:val="20"/>
          <w:lang w:eastAsia="ar-SA"/>
        </w:rPr>
        <w:t>Zleceniobiorcy</w:t>
      </w:r>
      <w:r w:rsidRPr="007C4106">
        <w:rPr>
          <w:rFonts w:ascii="Arial" w:hAnsi="Arial" w:cs="Arial"/>
          <w:sz w:val="20"/>
          <w:szCs w:val="20"/>
          <w:lang w:eastAsia="ar-SA"/>
        </w:rPr>
        <w:t xml:space="preserve"> przetwarzanie Danych osobowych uczestników/ uczestniczek projektu jedynie w celu prawidłowego wykonywania zlecenia z zakresu </w:t>
      </w:r>
      <w:r w:rsidR="007C4106" w:rsidRPr="007C4106">
        <w:rPr>
          <w:rFonts w:ascii="Arial" w:hAnsi="Arial" w:cs="Arial"/>
          <w:b/>
          <w:sz w:val="20"/>
          <w:szCs w:val="20"/>
          <w:lang w:eastAsia="ar-SA"/>
        </w:rPr>
        <w:t xml:space="preserve">Przeprowadzenie prozdrowotnych zajęć grupowych oraz indywidualnych zabiegów rehabilitacyjnych dla uczestników projektu„ Drogowskaz” w ramach Regionalnego Programu Operacyjnego Województwa Śląskiego na lata 2014-2020 współfinansowanego ze środków Europejskiego Funduszu Społecznego realizowanego przez Miejski Ośrodek Pomocy Rodzinie w Zabrzu, z podziałem na 2 części </w:t>
      </w:r>
      <w:r w:rsidRPr="007C4106">
        <w:rPr>
          <w:rFonts w:ascii="Arial" w:hAnsi="Arial" w:cs="Arial"/>
          <w:sz w:val="20"/>
          <w:szCs w:val="20"/>
          <w:lang w:eastAsia="ar-SA"/>
        </w:rPr>
        <w:t xml:space="preserve">zgodnie z Umową główną. </w:t>
      </w:r>
    </w:p>
    <w:p w:rsidR="006720DF" w:rsidRPr="007C4106" w:rsidRDefault="006720DF" w:rsidP="00355D6A">
      <w:pPr>
        <w:numPr>
          <w:ilvl w:val="0"/>
          <w:numId w:val="15"/>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t>Administrator</w:t>
      </w:r>
      <w:r w:rsidRPr="007C4106">
        <w:rPr>
          <w:rFonts w:ascii="Arial" w:hAnsi="Arial" w:cs="Arial"/>
          <w:sz w:val="20"/>
          <w:szCs w:val="20"/>
          <w:lang w:eastAsia="ar-SA"/>
        </w:rPr>
        <w:t xml:space="preserve"> powierza </w:t>
      </w:r>
      <w:r w:rsidRPr="007C4106">
        <w:rPr>
          <w:rFonts w:ascii="Arial" w:hAnsi="Arial" w:cs="Arial"/>
          <w:i/>
          <w:sz w:val="20"/>
          <w:szCs w:val="20"/>
          <w:lang w:eastAsia="ar-SA"/>
        </w:rPr>
        <w:t>Zleceniobiorc</w:t>
      </w:r>
      <w:r w:rsidRPr="007C4106">
        <w:rPr>
          <w:rFonts w:ascii="Arial" w:hAnsi="Arial" w:cs="Arial"/>
          <w:sz w:val="20"/>
          <w:szCs w:val="20"/>
          <w:lang w:eastAsia="ar-SA"/>
        </w:rPr>
        <w:t xml:space="preserve">y Przetwarzanie następujących Danych osobowych jeśli tego wymaga realizacja usługi objętej umową: </w:t>
      </w:r>
    </w:p>
    <w:p w:rsidR="006720DF" w:rsidRPr="007C4106" w:rsidRDefault="006720DF" w:rsidP="00355D6A">
      <w:pPr>
        <w:numPr>
          <w:ilvl w:val="0"/>
          <w:numId w:val="16"/>
        </w:numPr>
        <w:spacing w:after="0" w:line="240" w:lineRule="auto"/>
        <w:ind w:left="567"/>
        <w:contextualSpacing/>
        <w:jc w:val="both"/>
        <w:rPr>
          <w:rFonts w:ascii="Arial" w:hAnsi="Arial" w:cs="Arial"/>
          <w:sz w:val="20"/>
          <w:szCs w:val="20"/>
          <w:lang w:eastAsia="ar-SA"/>
        </w:rPr>
      </w:pPr>
      <w:r w:rsidRPr="007C4106">
        <w:rPr>
          <w:rFonts w:ascii="Arial" w:hAnsi="Arial" w:cs="Arial"/>
          <w:sz w:val="20"/>
          <w:szCs w:val="20"/>
          <w:lang w:eastAsia="ar-SA"/>
        </w:rPr>
        <w:t>rodzaj Danych osobowych objętych Umową:</w:t>
      </w:r>
    </w:p>
    <w:p w:rsidR="006720DF" w:rsidRPr="007C4106" w:rsidRDefault="006720DF" w:rsidP="006720DF">
      <w:pPr>
        <w:spacing w:after="0" w:line="240" w:lineRule="auto"/>
        <w:ind w:left="567"/>
        <w:contextualSpacing/>
        <w:jc w:val="both"/>
        <w:rPr>
          <w:rFonts w:ascii="Arial" w:hAnsi="Arial" w:cs="Arial"/>
          <w:sz w:val="20"/>
          <w:szCs w:val="20"/>
          <w:lang w:eastAsia="ar-SA"/>
        </w:rPr>
      </w:pPr>
      <w:r w:rsidRPr="007C4106">
        <w:rPr>
          <w:rFonts w:ascii="Arial" w:hAnsi="Arial" w:cs="Arial"/>
          <w:sz w:val="20"/>
          <w:szCs w:val="20"/>
          <w:lang w:eastAsia="ar-SA"/>
        </w:rPr>
        <w:t>a) nazwiska i imiona</w:t>
      </w:r>
    </w:p>
    <w:p w:rsidR="006720DF" w:rsidRPr="007C4106" w:rsidRDefault="006720DF" w:rsidP="006720DF">
      <w:pPr>
        <w:spacing w:after="0" w:line="240" w:lineRule="auto"/>
        <w:ind w:left="567"/>
        <w:contextualSpacing/>
        <w:jc w:val="both"/>
        <w:rPr>
          <w:rFonts w:ascii="Arial" w:hAnsi="Arial" w:cs="Arial"/>
          <w:sz w:val="20"/>
          <w:szCs w:val="20"/>
          <w:lang w:eastAsia="ar-SA"/>
        </w:rPr>
      </w:pPr>
      <w:r w:rsidRPr="007C4106">
        <w:rPr>
          <w:rFonts w:ascii="Arial" w:hAnsi="Arial" w:cs="Arial"/>
          <w:sz w:val="20"/>
          <w:szCs w:val="20"/>
          <w:lang w:eastAsia="ar-SA"/>
        </w:rPr>
        <w:t>b) adres zamieszkania lub pobytu</w:t>
      </w:r>
    </w:p>
    <w:p w:rsidR="006720DF" w:rsidRPr="007C4106" w:rsidRDefault="006720DF" w:rsidP="006720DF">
      <w:pPr>
        <w:spacing w:after="0" w:line="240" w:lineRule="auto"/>
        <w:ind w:left="567"/>
        <w:contextualSpacing/>
        <w:jc w:val="both"/>
        <w:rPr>
          <w:rFonts w:ascii="Arial" w:hAnsi="Arial" w:cs="Arial"/>
          <w:sz w:val="20"/>
          <w:szCs w:val="20"/>
          <w:lang w:eastAsia="ar-SA"/>
        </w:rPr>
      </w:pPr>
      <w:r w:rsidRPr="007C4106">
        <w:rPr>
          <w:rFonts w:ascii="Arial" w:hAnsi="Arial" w:cs="Arial"/>
          <w:sz w:val="20"/>
          <w:szCs w:val="20"/>
          <w:lang w:eastAsia="ar-SA"/>
        </w:rPr>
        <w:t>c) PESEL</w:t>
      </w:r>
    </w:p>
    <w:p w:rsidR="006720DF" w:rsidRPr="007C4106" w:rsidRDefault="006720DF" w:rsidP="006720DF">
      <w:pPr>
        <w:spacing w:after="0" w:line="240" w:lineRule="auto"/>
        <w:ind w:left="567"/>
        <w:contextualSpacing/>
        <w:jc w:val="both"/>
        <w:rPr>
          <w:rFonts w:ascii="Arial" w:hAnsi="Arial" w:cs="Arial"/>
          <w:sz w:val="20"/>
          <w:szCs w:val="20"/>
          <w:lang w:eastAsia="ar-SA"/>
        </w:rPr>
      </w:pPr>
      <w:r w:rsidRPr="007C4106">
        <w:rPr>
          <w:rFonts w:ascii="Arial" w:hAnsi="Arial" w:cs="Arial"/>
          <w:sz w:val="20"/>
          <w:szCs w:val="20"/>
          <w:lang w:eastAsia="ar-SA"/>
        </w:rPr>
        <w:t>d) miejsce pracy</w:t>
      </w:r>
    </w:p>
    <w:p w:rsidR="006720DF" w:rsidRPr="007C4106" w:rsidRDefault="006720DF" w:rsidP="006720DF">
      <w:pPr>
        <w:spacing w:after="0" w:line="240" w:lineRule="auto"/>
        <w:ind w:left="567"/>
        <w:contextualSpacing/>
        <w:jc w:val="both"/>
        <w:rPr>
          <w:rFonts w:ascii="Arial" w:hAnsi="Arial" w:cs="Arial"/>
          <w:sz w:val="20"/>
          <w:szCs w:val="20"/>
          <w:lang w:eastAsia="ar-SA"/>
        </w:rPr>
      </w:pPr>
      <w:r w:rsidRPr="007C4106">
        <w:rPr>
          <w:rFonts w:ascii="Arial" w:hAnsi="Arial" w:cs="Arial"/>
          <w:sz w:val="20"/>
          <w:szCs w:val="20"/>
          <w:lang w:eastAsia="ar-SA"/>
        </w:rPr>
        <w:t>e) zawód</w:t>
      </w:r>
    </w:p>
    <w:p w:rsidR="006720DF" w:rsidRPr="007C4106" w:rsidRDefault="006720DF" w:rsidP="006720DF">
      <w:pPr>
        <w:spacing w:after="0" w:line="240" w:lineRule="auto"/>
        <w:ind w:left="567"/>
        <w:contextualSpacing/>
        <w:jc w:val="both"/>
        <w:rPr>
          <w:rFonts w:ascii="Arial" w:hAnsi="Arial" w:cs="Arial"/>
          <w:sz w:val="20"/>
          <w:szCs w:val="20"/>
          <w:lang w:eastAsia="ar-SA"/>
        </w:rPr>
      </w:pPr>
      <w:r w:rsidRPr="007C4106">
        <w:rPr>
          <w:rFonts w:ascii="Arial" w:hAnsi="Arial" w:cs="Arial"/>
          <w:sz w:val="20"/>
          <w:szCs w:val="20"/>
          <w:lang w:eastAsia="ar-SA"/>
        </w:rPr>
        <w:t>f) wykształcenie</w:t>
      </w:r>
    </w:p>
    <w:p w:rsidR="006720DF" w:rsidRPr="007C4106" w:rsidRDefault="006720DF" w:rsidP="006720DF">
      <w:pPr>
        <w:spacing w:after="0" w:line="240" w:lineRule="auto"/>
        <w:ind w:left="567"/>
        <w:contextualSpacing/>
        <w:jc w:val="both"/>
        <w:rPr>
          <w:rFonts w:ascii="Arial" w:hAnsi="Arial" w:cs="Arial"/>
          <w:sz w:val="20"/>
          <w:szCs w:val="20"/>
          <w:lang w:eastAsia="ar-SA"/>
        </w:rPr>
      </w:pPr>
      <w:r w:rsidRPr="007C4106">
        <w:rPr>
          <w:rFonts w:ascii="Arial" w:hAnsi="Arial" w:cs="Arial"/>
          <w:sz w:val="20"/>
          <w:szCs w:val="20"/>
          <w:lang w:eastAsia="ar-SA"/>
        </w:rPr>
        <w:t>g) numer telefonu</w:t>
      </w:r>
    </w:p>
    <w:p w:rsidR="006720DF" w:rsidRPr="007C4106" w:rsidRDefault="006720DF" w:rsidP="006720DF">
      <w:pPr>
        <w:spacing w:after="0" w:line="240" w:lineRule="auto"/>
        <w:ind w:left="567"/>
        <w:contextualSpacing/>
        <w:jc w:val="both"/>
        <w:rPr>
          <w:rFonts w:ascii="Arial" w:hAnsi="Arial" w:cs="Arial"/>
          <w:sz w:val="20"/>
          <w:szCs w:val="20"/>
          <w:lang w:eastAsia="ar-SA"/>
        </w:rPr>
      </w:pPr>
      <w:r w:rsidRPr="007C4106">
        <w:rPr>
          <w:rFonts w:ascii="Arial" w:hAnsi="Arial" w:cs="Arial"/>
          <w:sz w:val="20"/>
          <w:szCs w:val="20"/>
          <w:lang w:eastAsia="ar-SA"/>
        </w:rPr>
        <w:t>h) wiek</w:t>
      </w:r>
    </w:p>
    <w:p w:rsidR="006720DF" w:rsidRPr="007C4106" w:rsidRDefault="006720DF" w:rsidP="006720DF">
      <w:pPr>
        <w:spacing w:after="0" w:line="240" w:lineRule="auto"/>
        <w:ind w:left="567"/>
        <w:contextualSpacing/>
        <w:jc w:val="both"/>
        <w:rPr>
          <w:rFonts w:ascii="Arial" w:hAnsi="Arial" w:cs="Arial"/>
          <w:sz w:val="20"/>
          <w:szCs w:val="20"/>
          <w:lang w:eastAsia="ar-SA"/>
        </w:rPr>
      </w:pPr>
      <w:r w:rsidRPr="007C4106">
        <w:rPr>
          <w:rFonts w:ascii="Arial" w:hAnsi="Arial" w:cs="Arial"/>
          <w:sz w:val="20"/>
          <w:szCs w:val="20"/>
          <w:lang w:eastAsia="ar-SA"/>
        </w:rPr>
        <w:t>i) adres email</w:t>
      </w:r>
    </w:p>
    <w:p w:rsidR="006720DF" w:rsidRPr="007C4106" w:rsidRDefault="006720DF" w:rsidP="006720DF">
      <w:pPr>
        <w:spacing w:after="0" w:line="240" w:lineRule="auto"/>
        <w:ind w:left="567"/>
        <w:contextualSpacing/>
        <w:jc w:val="both"/>
        <w:rPr>
          <w:rFonts w:ascii="Arial" w:hAnsi="Arial" w:cs="Arial"/>
          <w:sz w:val="20"/>
          <w:szCs w:val="20"/>
          <w:lang w:eastAsia="ar-SA"/>
        </w:rPr>
      </w:pPr>
      <w:r w:rsidRPr="007C4106">
        <w:rPr>
          <w:rFonts w:ascii="Arial" w:hAnsi="Arial" w:cs="Arial"/>
          <w:sz w:val="20"/>
          <w:szCs w:val="20"/>
          <w:lang w:eastAsia="ar-SA"/>
        </w:rPr>
        <w:t>j) informacja o bezdomności</w:t>
      </w:r>
    </w:p>
    <w:p w:rsidR="006720DF" w:rsidRPr="007C4106" w:rsidRDefault="006720DF" w:rsidP="006720DF">
      <w:pPr>
        <w:spacing w:after="0" w:line="240" w:lineRule="auto"/>
        <w:ind w:left="567"/>
        <w:contextualSpacing/>
        <w:jc w:val="both"/>
        <w:rPr>
          <w:rFonts w:ascii="Arial" w:hAnsi="Arial" w:cs="Arial"/>
          <w:sz w:val="20"/>
          <w:szCs w:val="20"/>
          <w:lang w:eastAsia="ar-SA"/>
        </w:rPr>
      </w:pPr>
      <w:r w:rsidRPr="007C4106">
        <w:rPr>
          <w:rFonts w:ascii="Arial" w:hAnsi="Arial" w:cs="Arial"/>
          <w:sz w:val="20"/>
          <w:szCs w:val="20"/>
          <w:lang w:eastAsia="ar-SA"/>
        </w:rPr>
        <w:t>k) sytuacja społeczna i rodzinna</w:t>
      </w:r>
    </w:p>
    <w:p w:rsidR="006720DF" w:rsidRPr="007C4106" w:rsidRDefault="006720DF" w:rsidP="006720DF">
      <w:pPr>
        <w:spacing w:after="0" w:line="240" w:lineRule="auto"/>
        <w:ind w:left="567"/>
        <w:contextualSpacing/>
        <w:jc w:val="both"/>
        <w:rPr>
          <w:rFonts w:ascii="Arial" w:hAnsi="Arial" w:cs="Arial"/>
          <w:sz w:val="20"/>
          <w:szCs w:val="20"/>
          <w:lang w:eastAsia="ar-SA"/>
        </w:rPr>
      </w:pPr>
      <w:r w:rsidRPr="007C4106">
        <w:rPr>
          <w:rFonts w:ascii="Arial" w:hAnsi="Arial" w:cs="Arial"/>
          <w:sz w:val="20"/>
          <w:szCs w:val="20"/>
          <w:lang w:eastAsia="ar-SA"/>
        </w:rPr>
        <w:t>l) migrant</w:t>
      </w:r>
    </w:p>
    <w:p w:rsidR="006720DF" w:rsidRPr="007C4106" w:rsidRDefault="006720DF" w:rsidP="006720DF">
      <w:pPr>
        <w:spacing w:after="0" w:line="240" w:lineRule="auto"/>
        <w:ind w:left="567"/>
        <w:contextualSpacing/>
        <w:jc w:val="both"/>
        <w:rPr>
          <w:rFonts w:ascii="Arial" w:hAnsi="Arial" w:cs="Arial"/>
          <w:sz w:val="20"/>
          <w:szCs w:val="20"/>
          <w:lang w:eastAsia="ar-SA"/>
        </w:rPr>
      </w:pPr>
      <w:r w:rsidRPr="007C4106">
        <w:rPr>
          <w:rFonts w:ascii="Arial" w:hAnsi="Arial" w:cs="Arial"/>
          <w:sz w:val="20"/>
          <w:szCs w:val="20"/>
          <w:lang w:eastAsia="ar-SA"/>
        </w:rPr>
        <w:t>m) pochodzenie etniczne</w:t>
      </w:r>
    </w:p>
    <w:p w:rsidR="006720DF" w:rsidRPr="007C4106" w:rsidRDefault="006720DF" w:rsidP="006720DF">
      <w:pPr>
        <w:spacing w:after="0" w:line="240" w:lineRule="auto"/>
        <w:ind w:left="567"/>
        <w:contextualSpacing/>
        <w:jc w:val="both"/>
        <w:rPr>
          <w:rFonts w:ascii="Arial" w:hAnsi="Arial" w:cs="Arial"/>
          <w:sz w:val="20"/>
          <w:szCs w:val="20"/>
          <w:lang w:eastAsia="ar-SA"/>
        </w:rPr>
      </w:pPr>
      <w:r w:rsidRPr="007C4106">
        <w:rPr>
          <w:rFonts w:ascii="Arial" w:hAnsi="Arial" w:cs="Arial"/>
          <w:sz w:val="20"/>
          <w:szCs w:val="20"/>
          <w:lang w:eastAsia="ar-SA"/>
        </w:rPr>
        <w:t xml:space="preserve">n) stan zdrowia </w:t>
      </w:r>
    </w:p>
    <w:p w:rsidR="006720DF" w:rsidRPr="007C4106" w:rsidRDefault="006720DF" w:rsidP="00355D6A">
      <w:pPr>
        <w:numPr>
          <w:ilvl w:val="0"/>
          <w:numId w:val="16"/>
        </w:numPr>
        <w:spacing w:after="0" w:line="240" w:lineRule="auto"/>
        <w:ind w:left="567"/>
        <w:contextualSpacing/>
        <w:jc w:val="both"/>
        <w:rPr>
          <w:rFonts w:ascii="Arial" w:hAnsi="Arial" w:cs="Arial"/>
          <w:sz w:val="20"/>
          <w:szCs w:val="20"/>
          <w:lang w:eastAsia="ar-SA"/>
        </w:rPr>
      </w:pPr>
      <w:r w:rsidRPr="007C4106">
        <w:rPr>
          <w:rFonts w:ascii="Arial" w:hAnsi="Arial" w:cs="Arial"/>
          <w:sz w:val="20"/>
          <w:szCs w:val="20"/>
          <w:lang w:eastAsia="ar-SA"/>
        </w:rPr>
        <w:t>kategorie osób, których Dane osobowe dotyczą: uczestnicy/uczestniczki projektu.</w:t>
      </w:r>
    </w:p>
    <w:p w:rsidR="006720DF" w:rsidRPr="007C4106" w:rsidRDefault="006720DF" w:rsidP="00355D6A">
      <w:pPr>
        <w:numPr>
          <w:ilvl w:val="0"/>
          <w:numId w:val="15"/>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t>Zleceniobiorca</w:t>
      </w:r>
      <w:r w:rsidRPr="007C4106">
        <w:rPr>
          <w:rFonts w:ascii="Arial"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rsidR="006720DF" w:rsidRPr="007C4106" w:rsidRDefault="006720DF" w:rsidP="00355D6A">
      <w:pPr>
        <w:numPr>
          <w:ilvl w:val="0"/>
          <w:numId w:val="15"/>
        </w:numPr>
        <w:spacing w:after="0" w:line="240" w:lineRule="auto"/>
        <w:ind w:left="284" w:hanging="284"/>
        <w:contextualSpacing/>
        <w:jc w:val="both"/>
        <w:rPr>
          <w:rFonts w:ascii="Arial" w:hAnsi="Arial" w:cs="Arial"/>
          <w:sz w:val="20"/>
          <w:szCs w:val="20"/>
          <w:lang w:eastAsia="ar-SA"/>
        </w:rPr>
      </w:pPr>
      <w:r w:rsidRPr="007C4106">
        <w:rPr>
          <w:rFonts w:ascii="Arial" w:hAnsi="Arial" w:cs="Arial"/>
          <w:sz w:val="20"/>
          <w:szCs w:val="20"/>
          <w:lang w:eastAsia="ar-SA"/>
        </w:rPr>
        <w:t xml:space="preserve">Na wniosek </w:t>
      </w:r>
      <w:r w:rsidRPr="007C4106">
        <w:rPr>
          <w:rFonts w:ascii="Arial" w:hAnsi="Arial" w:cs="Arial"/>
          <w:i/>
          <w:sz w:val="20"/>
          <w:szCs w:val="20"/>
          <w:lang w:eastAsia="ar-SA"/>
        </w:rPr>
        <w:t>Administratora</w:t>
      </w:r>
      <w:r w:rsidRPr="007C4106">
        <w:rPr>
          <w:rFonts w:ascii="Arial" w:hAnsi="Arial" w:cs="Arial"/>
          <w:sz w:val="20"/>
          <w:szCs w:val="20"/>
          <w:lang w:eastAsia="ar-SA"/>
        </w:rPr>
        <w:t xml:space="preserve"> lub osoby, której dane dotyczą, </w:t>
      </w:r>
      <w:r w:rsidRPr="007C4106">
        <w:rPr>
          <w:rFonts w:ascii="Arial" w:hAnsi="Arial" w:cs="Arial"/>
          <w:i/>
          <w:sz w:val="20"/>
          <w:szCs w:val="20"/>
          <w:lang w:eastAsia="ar-SA"/>
        </w:rPr>
        <w:t xml:space="preserve">Zleceniobiorca </w:t>
      </w:r>
      <w:r w:rsidRPr="007C4106">
        <w:rPr>
          <w:rFonts w:ascii="Arial" w:hAnsi="Arial" w:cs="Arial"/>
          <w:sz w:val="20"/>
          <w:szCs w:val="20"/>
          <w:lang w:eastAsia="ar-SA"/>
        </w:rPr>
        <w:t>wskaże miejsca, w których Przetwarza powierzone dane.</w:t>
      </w:r>
    </w:p>
    <w:p w:rsidR="006720DF" w:rsidRPr="007C4106" w:rsidRDefault="006720DF" w:rsidP="006720DF">
      <w:pPr>
        <w:spacing w:after="0" w:line="240" w:lineRule="auto"/>
        <w:ind w:left="284"/>
        <w:contextualSpacing/>
        <w:jc w:val="both"/>
        <w:rPr>
          <w:rFonts w:ascii="Arial" w:hAnsi="Arial" w:cs="Arial"/>
          <w:sz w:val="20"/>
          <w:szCs w:val="20"/>
          <w:lang w:eastAsia="ar-SA"/>
        </w:rPr>
      </w:pPr>
    </w:p>
    <w:p w:rsidR="006720DF" w:rsidRPr="007C4106" w:rsidRDefault="006720DF" w:rsidP="006720DF">
      <w:pPr>
        <w:spacing w:after="0" w:line="240" w:lineRule="auto"/>
        <w:jc w:val="center"/>
        <w:rPr>
          <w:rFonts w:ascii="Arial" w:hAnsi="Arial" w:cs="Arial"/>
          <w:b/>
          <w:sz w:val="20"/>
          <w:szCs w:val="20"/>
        </w:rPr>
      </w:pPr>
      <w:r w:rsidRPr="007C4106">
        <w:rPr>
          <w:rFonts w:ascii="Arial" w:hAnsi="Arial" w:cs="Arial"/>
          <w:b/>
          <w:sz w:val="20"/>
          <w:szCs w:val="20"/>
        </w:rPr>
        <w:t>§ 4</w:t>
      </w:r>
    </w:p>
    <w:p w:rsidR="006720DF" w:rsidRPr="007C4106" w:rsidRDefault="006720DF" w:rsidP="006720DF">
      <w:pPr>
        <w:spacing w:after="0" w:line="240" w:lineRule="auto"/>
        <w:jc w:val="center"/>
        <w:rPr>
          <w:rFonts w:ascii="Arial" w:hAnsi="Arial" w:cs="Arial"/>
          <w:b/>
          <w:sz w:val="20"/>
          <w:szCs w:val="20"/>
        </w:rPr>
      </w:pPr>
      <w:r w:rsidRPr="007C4106">
        <w:rPr>
          <w:rFonts w:ascii="Arial" w:hAnsi="Arial" w:cs="Arial"/>
          <w:b/>
          <w:sz w:val="20"/>
          <w:szCs w:val="20"/>
        </w:rPr>
        <w:t>Zasady przetwarzania danych osobowych</w:t>
      </w:r>
    </w:p>
    <w:p w:rsidR="006720DF" w:rsidRPr="007C4106"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7C4106">
        <w:rPr>
          <w:rFonts w:ascii="Arial"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rsidR="006720DF" w:rsidRPr="007C4106"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t xml:space="preserve">Zleceniobiorca </w:t>
      </w:r>
      <w:r w:rsidRPr="007C4106">
        <w:rPr>
          <w:rFonts w:ascii="Arial"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rsidR="006720DF" w:rsidRPr="007C4106"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t>Zleceniobiorca</w:t>
      </w:r>
      <w:r w:rsidRPr="007C4106">
        <w:rPr>
          <w:rFonts w:ascii="Arial" w:hAnsi="Arial" w:cs="Arial"/>
          <w:sz w:val="20"/>
          <w:szCs w:val="20"/>
          <w:lang w:eastAsia="ar-SA"/>
        </w:rPr>
        <w:t xml:space="preserve"> oświadcza, że zastosowane do Przetwarzania powierzonych danych systemy informatyczne spełniają wymogi aktualnie obowiązujących przepisów prawa.</w:t>
      </w:r>
    </w:p>
    <w:p w:rsidR="006720DF" w:rsidRPr="007C4106"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t>Zleceniobiorca</w:t>
      </w:r>
      <w:r w:rsidRPr="007C4106">
        <w:rPr>
          <w:rFonts w:ascii="Arial" w:hAnsi="Arial" w:cs="Arial"/>
          <w:sz w:val="20"/>
          <w:szCs w:val="20"/>
          <w:lang w:eastAsia="ar-SA"/>
        </w:rPr>
        <w:t xml:space="preserve"> Przetwarza dane osobowe wyłącznie na udokumentowane polecenie </w:t>
      </w:r>
      <w:r w:rsidRPr="007C4106">
        <w:rPr>
          <w:rFonts w:ascii="Arial" w:hAnsi="Arial" w:cs="Arial"/>
          <w:i/>
          <w:sz w:val="20"/>
          <w:szCs w:val="20"/>
          <w:lang w:eastAsia="ar-SA"/>
        </w:rPr>
        <w:t>Administratora.</w:t>
      </w:r>
      <w:r w:rsidRPr="007C4106">
        <w:rPr>
          <w:rFonts w:ascii="Arial" w:hAnsi="Arial" w:cs="Arial"/>
          <w:sz w:val="20"/>
          <w:szCs w:val="20"/>
          <w:lang w:eastAsia="ar-SA"/>
        </w:rPr>
        <w:t xml:space="preserve"> </w:t>
      </w:r>
      <w:r w:rsidRPr="007C4106">
        <w:rPr>
          <w:rFonts w:ascii="Arial" w:hAnsi="Arial" w:cs="Arial"/>
          <w:i/>
          <w:sz w:val="20"/>
          <w:szCs w:val="20"/>
          <w:lang w:eastAsia="ar-SA"/>
        </w:rPr>
        <w:t xml:space="preserve">Zleceniobiorca </w:t>
      </w:r>
      <w:r w:rsidRPr="007C4106">
        <w:rPr>
          <w:rFonts w:ascii="Arial" w:hAnsi="Arial" w:cs="Arial"/>
          <w:sz w:val="20"/>
          <w:szCs w:val="20"/>
          <w:lang w:eastAsia="ar-SA"/>
        </w:rPr>
        <w:t xml:space="preserve">poinformuje </w:t>
      </w:r>
      <w:r w:rsidRPr="007C4106">
        <w:rPr>
          <w:rFonts w:ascii="Arial" w:hAnsi="Arial" w:cs="Arial"/>
          <w:i/>
          <w:sz w:val="20"/>
          <w:szCs w:val="20"/>
          <w:lang w:eastAsia="ar-SA"/>
        </w:rPr>
        <w:t>Administratora</w:t>
      </w:r>
      <w:r w:rsidRPr="007C4106">
        <w:rPr>
          <w:rFonts w:ascii="Arial" w:hAnsi="Arial" w:cs="Arial"/>
          <w:sz w:val="20"/>
          <w:szCs w:val="20"/>
          <w:lang w:eastAsia="ar-SA"/>
        </w:rPr>
        <w:t xml:space="preserve">, jeżeli polecenie </w:t>
      </w:r>
      <w:r w:rsidRPr="007C4106">
        <w:rPr>
          <w:rFonts w:ascii="Arial" w:hAnsi="Arial" w:cs="Arial"/>
          <w:i/>
          <w:sz w:val="20"/>
          <w:szCs w:val="20"/>
          <w:lang w:eastAsia="ar-SA"/>
        </w:rPr>
        <w:t>Administratora</w:t>
      </w:r>
      <w:r w:rsidRPr="007C4106">
        <w:rPr>
          <w:rFonts w:ascii="Arial" w:hAnsi="Arial" w:cs="Arial"/>
          <w:sz w:val="20"/>
          <w:szCs w:val="20"/>
          <w:lang w:eastAsia="ar-SA"/>
        </w:rPr>
        <w:t xml:space="preserve"> jest, zdaniem </w:t>
      </w:r>
      <w:r w:rsidRPr="007C4106">
        <w:rPr>
          <w:rFonts w:ascii="Arial" w:hAnsi="Arial" w:cs="Arial"/>
          <w:i/>
          <w:sz w:val="20"/>
          <w:szCs w:val="20"/>
          <w:lang w:eastAsia="ar-SA"/>
        </w:rPr>
        <w:t>Zleceniobiorcy</w:t>
      </w:r>
      <w:r w:rsidRPr="007C4106">
        <w:rPr>
          <w:rFonts w:ascii="Arial" w:hAnsi="Arial" w:cs="Arial"/>
          <w:sz w:val="20"/>
          <w:szCs w:val="20"/>
          <w:lang w:eastAsia="ar-SA"/>
        </w:rPr>
        <w:t>, niezgodne z RODO lub innymi przepisami o ochronie danych osobowych.</w:t>
      </w:r>
    </w:p>
    <w:p w:rsidR="006720DF" w:rsidRPr="007C4106"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t>Podmiot przetwarzający</w:t>
      </w:r>
      <w:r w:rsidRPr="007C4106">
        <w:rPr>
          <w:rFonts w:ascii="Arial" w:hAnsi="Arial" w:cs="Arial"/>
          <w:sz w:val="20"/>
          <w:szCs w:val="20"/>
          <w:lang w:eastAsia="ar-SA"/>
        </w:rPr>
        <w:t xml:space="preserve">, biorąc pod uwagę charakter Przetwarzania, w miarę możliwości pomaga </w:t>
      </w:r>
      <w:r w:rsidRPr="007C4106">
        <w:rPr>
          <w:rFonts w:ascii="Arial" w:hAnsi="Arial" w:cs="Arial"/>
          <w:i/>
          <w:sz w:val="20"/>
          <w:szCs w:val="20"/>
          <w:lang w:eastAsia="ar-SA"/>
        </w:rPr>
        <w:t>Administratorowi</w:t>
      </w:r>
      <w:r w:rsidRPr="007C4106">
        <w:rPr>
          <w:rFonts w:ascii="Arial" w:hAnsi="Arial" w:cs="Arial"/>
          <w:sz w:val="20"/>
          <w:szCs w:val="20"/>
          <w:lang w:eastAsia="ar-SA"/>
        </w:rPr>
        <w:t xml:space="preserve">, poprzez odpowiednie środki techniczne i organizacyjne wywiązać się </w:t>
      </w:r>
      <w:r w:rsidRPr="007C4106">
        <w:rPr>
          <w:rFonts w:ascii="Arial" w:hAnsi="Arial" w:cs="Arial"/>
          <w:sz w:val="20"/>
          <w:szCs w:val="20"/>
          <w:lang w:eastAsia="ar-SA"/>
        </w:rPr>
        <w:br/>
        <w:t xml:space="preserve">z obowiązku odpowiadania na żądania osoby, której dane dotyczą, w zakresie wykonywania </w:t>
      </w:r>
      <w:r w:rsidRPr="007C4106">
        <w:rPr>
          <w:rFonts w:ascii="Arial" w:hAnsi="Arial" w:cs="Arial"/>
          <w:sz w:val="20"/>
          <w:szCs w:val="20"/>
          <w:lang w:eastAsia="ar-SA"/>
        </w:rPr>
        <w:br/>
        <w:t>jej praw.</w:t>
      </w:r>
    </w:p>
    <w:p w:rsidR="006720DF" w:rsidRPr="007C4106"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lastRenderedPageBreak/>
        <w:t>Podmiot przetwarzający</w:t>
      </w:r>
      <w:r w:rsidRPr="007C4106">
        <w:rPr>
          <w:rFonts w:ascii="Arial" w:hAnsi="Arial" w:cs="Arial"/>
          <w:sz w:val="20"/>
          <w:szCs w:val="20"/>
          <w:lang w:eastAsia="ar-SA"/>
        </w:rPr>
        <w:t xml:space="preserve">, uwzględniając charakter Przetwarzania oraz dostępne mu informacje, pomaga </w:t>
      </w:r>
      <w:r w:rsidRPr="007C4106">
        <w:rPr>
          <w:rFonts w:ascii="Arial" w:hAnsi="Arial" w:cs="Arial"/>
          <w:i/>
          <w:sz w:val="20"/>
          <w:szCs w:val="20"/>
          <w:lang w:eastAsia="ar-SA"/>
        </w:rPr>
        <w:t xml:space="preserve">Administratorowi </w:t>
      </w:r>
      <w:r w:rsidRPr="007C4106">
        <w:rPr>
          <w:rFonts w:ascii="Arial" w:hAnsi="Arial" w:cs="Arial"/>
          <w:sz w:val="20"/>
          <w:szCs w:val="20"/>
          <w:lang w:eastAsia="ar-SA"/>
        </w:rPr>
        <w:t>wywiązać się z obowiązków określonych w art. 32–36 RODO.</w:t>
      </w:r>
    </w:p>
    <w:p w:rsidR="006720DF" w:rsidRPr="007C4106"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t>Podmiot przetwarzający</w:t>
      </w:r>
      <w:r w:rsidRPr="007C4106">
        <w:rPr>
          <w:rFonts w:ascii="Arial" w:hAnsi="Arial" w:cs="Arial"/>
          <w:sz w:val="20"/>
          <w:szCs w:val="20"/>
          <w:lang w:eastAsia="ar-SA"/>
        </w:rPr>
        <w:t xml:space="preserve"> po zakończeniu świadczenia usług związanych z Przetwarzaniem zależnie od decyzji </w:t>
      </w:r>
      <w:r w:rsidRPr="007C4106">
        <w:rPr>
          <w:rFonts w:ascii="Arial" w:hAnsi="Arial" w:cs="Arial"/>
          <w:i/>
          <w:sz w:val="20"/>
          <w:szCs w:val="20"/>
          <w:lang w:eastAsia="ar-SA"/>
        </w:rPr>
        <w:t xml:space="preserve">Administratora </w:t>
      </w:r>
      <w:r w:rsidRPr="007C4106">
        <w:rPr>
          <w:rFonts w:ascii="Arial" w:hAnsi="Arial" w:cs="Arial"/>
          <w:sz w:val="20"/>
          <w:szCs w:val="20"/>
          <w:lang w:eastAsia="ar-SA"/>
        </w:rPr>
        <w:t>usuwa lub zwraca mu wszelkie Dane osobowe oraz usuwa wszelkie ich istniejące kopie, chyba że szczególne przepisy prawa nakazują przechowywanie Danych osobowych. Postanowienia niniejszego ustępu pozostają w mocy po rozwiązaniu lub wygaśnięciu Umowy.</w:t>
      </w:r>
    </w:p>
    <w:p w:rsidR="006720DF" w:rsidRPr="007C4106" w:rsidRDefault="006720DF" w:rsidP="00355D6A">
      <w:pPr>
        <w:numPr>
          <w:ilvl w:val="0"/>
          <w:numId w:val="17"/>
        </w:numPr>
        <w:spacing w:after="0" w:line="240" w:lineRule="auto"/>
        <w:ind w:left="284" w:hanging="284"/>
        <w:contextualSpacing/>
        <w:rPr>
          <w:rFonts w:ascii="Arial" w:hAnsi="Arial" w:cs="Arial"/>
          <w:sz w:val="20"/>
          <w:szCs w:val="20"/>
          <w:lang w:eastAsia="ar-SA"/>
        </w:rPr>
      </w:pPr>
      <w:r w:rsidRPr="007C4106">
        <w:rPr>
          <w:rFonts w:ascii="Arial" w:hAnsi="Arial" w:cs="Arial"/>
          <w:i/>
          <w:sz w:val="20"/>
          <w:szCs w:val="20"/>
          <w:lang w:eastAsia="ar-SA"/>
        </w:rPr>
        <w:t>Podmiot przetwarzający</w:t>
      </w:r>
      <w:r w:rsidRPr="007C4106">
        <w:rPr>
          <w:rFonts w:ascii="Arial" w:hAnsi="Arial" w:cs="Arial"/>
          <w:sz w:val="20"/>
          <w:szCs w:val="20"/>
          <w:lang w:eastAsia="ar-SA"/>
        </w:rPr>
        <w:t xml:space="preserve"> udostępnia </w:t>
      </w:r>
      <w:r w:rsidRPr="007C4106">
        <w:rPr>
          <w:rFonts w:ascii="Arial" w:hAnsi="Arial" w:cs="Arial"/>
          <w:i/>
          <w:sz w:val="20"/>
          <w:szCs w:val="20"/>
          <w:lang w:eastAsia="ar-SA"/>
        </w:rPr>
        <w:t xml:space="preserve">Administratorowi </w:t>
      </w:r>
      <w:r w:rsidRPr="007C4106">
        <w:rPr>
          <w:rFonts w:ascii="Arial" w:hAnsi="Arial" w:cs="Arial"/>
          <w:sz w:val="20"/>
          <w:szCs w:val="20"/>
          <w:lang w:eastAsia="ar-SA"/>
        </w:rPr>
        <w:t xml:space="preserve">wszelkie informacje niezbędne do wykazania spełnienia obowiązków określonych w niniejszej umowie oraz umożliwia </w:t>
      </w:r>
      <w:r w:rsidRPr="007C4106">
        <w:rPr>
          <w:rFonts w:ascii="Arial" w:hAnsi="Arial" w:cs="Arial"/>
          <w:i/>
          <w:sz w:val="20"/>
          <w:szCs w:val="20"/>
          <w:lang w:eastAsia="ar-SA"/>
        </w:rPr>
        <w:t>Administratorowi</w:t>
      </w:r>
      <w:r w:rsidRPr="007C4106">
        <w:rPr>
          <w:rFonts w:ascii="Arial" w:hAnsi="Arial" w:cs="Arial"/>
          <w:sz w:val="20"/>
          <w:szCs w:val="20"/>
          <w:lang w:eastAsia="ar-SA"/>
        </w:rPr>
        <w:t xml:space="preserve"> lub audytorowi upoważnionemu przez </w:t>
      </w:r>
      <w:r w:rsidRPr="007C4106">
        <w:rPr>
          <w:rFonts w:ascii="Arial" w:hAnsi="Arial" w:cs="Arial"/>
          <w:i/>
          <w:sz w:val="20"/>
          <w:szCs w:val="20"/>
          <w:lang w:eastAsia="ar-SA"/>
        </w:rPr>
        <w:t>Administratora</w:t>
      </w:r>
      <w:r w:rsidRPr="007C4106">
        <w:rPr>
          <w:rFonts w:ascii="Arial" w:hAnsi="Arial" w:cs="Arial"/>
          <w:sz w:val="20"/>
          <w:szCs w:val="20"/>
          <w:lang w:eastAsia="ar-SA"/>
        </w:rPr>
        <w:t xml:space="preserve"> przeprowadzanie audytów, w tym inspekcji i przyczynia się do nich.</w:t>
      </w:r>
    </w:p>
    <w:p w:rsidR="006720DF" w:rsidRPr="007C4106" w:rsidRDefault="006720DF" w:rsidP="006720DF">
      <w:pPr>
        <w:spacing w:after="0" w:line="240" w:lineRule="auto"/>
        <w:jc w:val="center"/>
        <w:rPr>
          <w:rFonts w:ascii="Arial" w:hAnsi="Arial" w:cs="Arial"/>
          <w:b/>
          <w:sz w:val="20"/>
          <w:szCs w:val="20"/>
        </w:rPr>
      </w:pPr>
      <w:r w:rsidRPr="007C4106">
        <w:rPr>
          <w:rFonts w:ascii="Arial" w:hAnsi="Arial" w:cs="Arial"/>
          <w:b/>
          <w:sz w:val="20"/>
          <w:szCs w:val="20"/>
        </w:rPr>
        <w:t>§ 5</w:t>
      </w:r>
    </w:p>
    <w:p w:rsidR="006720DF" w:rsidRPr="007C4106" w:rsidRDefault="006720DF" w:rsidP="006720DF">
      <w:pPr>
        <w:spacing w:after="0" w:line="240" w:lineRule="auto"/>
        <w:jc w:val="center"/>
        <w:rPr>
          <w:rFonts w:ascii="Arial" w:hAnsi="Arial" w:cs="Arial"/>
          <w:b/>
          <w:sz w:val="20"/>
          <w:szCs w:val="20"/>
        </w:rPr>
      </w:pPr>
      <w:r w:rsidRPr="007C4106">
        <w:rPr>
          <w:rFonts w:ascii="Arial" w:hAnsi="Arial" w:cs="Arial"/>
          <w:b/>
          <w:sz w:val="20"/>
          <w:szCs w:val="20"/>
        </w:rPr>
        <w:t>Uprawnienia Zleceniodawcy</w:t>
      </w:r>
    </w:p>
    <w:p w:rsidR="006720DF" w:rsidRPr="007C4106" w:rsidRDefault="006720DF" w:rsidP="00355D6A">
      <w:pPr>
        <w:numPr>
          <w:ilvl w:val="0"/>
          <w:numId w:val="18"/>
        </w:numPr>
        <w:spacing w:after="0" w:line="240" w:lineRule="auto"/>
        <w:ind w:left="284" w:hanging="284"/>
        <w:contextualSpacing/>
        <w:jc w:val="both"/>
        <w:rPr>
          <w:rFonts w:ascii="Arial" w:hAnsi="Arial" w:cs="Arial"/>
          <w:sz w:val="20"/>
          <w:szCs w:val="20"/>
          <w:lang w:eastAsia="ar-SA"/>
        </w:rPr>
      </w:pPr>
      <w:r w:rsidRPr="007C4106">
        <w:rPr>
          <w:rFonts w:ascii="Arial" w:hAnsi="Arial" w:cs="Arial"/>
          <w:sz w:val="20"/>
          <w:szCs w:val="20"/>
          <w:lang w:eastAsia="ar-SA"/>
        </w:rPr>
        <w:t xml:space="preserve">W okresie obowiązywania Umowy głównej </w:t>
      </w:r>
      <w:r w:rsidRPr="007C4106">
        <w:rPr>
          <w:rFonts w:ascii="Arial" w:hAnsi="Arial" w:cs="Arial"/>
          <w:i/>
          <w:sz w:val="20"/>
          <w:szCs w:val="20"/>
          <w:lang w:eastAsia="ar-SA"/>
        </w:rPr>
        <w:t xml:space="preserve">Zleceniodawca </w:t>
      </w:r>
      <w:r w:rsidRPr="007C4106">
        <w:rPr>
          <w:rFonts w:ascii="Arial" w:hAnsi="Arial" w:cs="Arial"/>
          <w:sz w:val="20"/>
          <w:szCs w:val="20"/>
          <w:lang w:eastAsia="ar-SA"/>
        </w:rPr>
        <w:t xml:space="preserve">jest uprawniony do składania zapytań do </w:t>
      </w:r>
      <w:r w:rsidRPr="007C4106">
        <w:rPr>
          <w:rFonts w:ascii="Arial" w:hAnsi="Arial" w:cs="Arial"/>
          <w:i/>
          <w:sz w:val="20"/>
          <w:szCs w:val="20"/>
          <w:lang w:eastAsia="ar-SA"/>
        </w:rPr>
        <w:t>Zleceniobiorcy</w:t>
      </w:r>
      <w:r w:rsidRPr="007C4106">
        <w:rPr>
          <w:rFonts w:ascii="Arial" w:hAnsi="Arial" w:cs="Arial"/>
          <w:sz w:val="20"/>
          <w:szCs w:val="20"/>
          <w:lang w:eastAsia="ar-SA"/>
        </w:rPr>
        <w:t xml:space="preserve"> o udzielenie informacji dotyczących sposobu wykonywania Umowy </w:t>
      </w:r>
      <w:r w:rsidRPr="007C4106">
        <w:rPr>
          <w:rFonts w:ascii="Arial" w:hAnsi="Arial" w:cs="Arial"/>
          <w:sz w:val="20"/>
          <w:szCs w:val="20"/>
          <w:lang w:eastAsia="ar-SA"/>
        </w:rPr>
        <w:br/>
        <w:t xml:space="preserve">przez Przetwarzającego dane. Realizacja zapytań </w:t>
      </w:r>
      <w:r w:rsidRPr="007C4106">
        <w:rPr>
          <w:rFonts w:ascii="Arial" w:hAnsi="Arial" w:cs="Arial"/>
          <w:i/>
          <w:sz w:val="20"/>
          <w:szCs w:val="20"/>
          <w:lang w:eastAsia="ar-SA"/>
        </w:rPr>
        <w:t>Zleceniodawcy</w:t>
      </w:r>
      <w:r w:rsidRPr="007C4106">
        <w:rPr>
          <w:rFonts w:ascii="Arial" w:hAnsi="Arial" w:cs="Arial"/>
          <w:sz w:val="20"/>
          <w:szCs w:val="20"/>
          <w:lang w:eastAsia="ar-SA"/>
        </w:rPr>
        <w:t xml:space="preserve"> może polegać na odpowiedzi </w:t>
      </w:r>
      <w:r w:rsidRPr="007C4106">
        <w:rPr>
          <w:rFonts w:ascii="Arial"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sidRPr="007C4106">
        <w:rPr>
          <w:rFonts w:ascii="Arial" w:hAnsi="Arial" w:cs="Arial"/>
          <w:sz w:val="20"/>
          <w:szCs w:val="20"/>
          <w:lang w:eastAsia="ar-SA"/>
        </w:rPr>
        <w:br/>
        <w:t xml:space="preserve">za świadczenie Usług, o którym mowa w Umowie głównej. </w:t>
      </w:r>
    </w:p>
    <w:p w:rsidR="006720DF" w:rsidRPr="007C4106" w:rsidRDefault="006720DF" w:rsidP="00355D6A">
      <w:pPr>
        <w:numPr>
          <w:ilvl w:val="0"/>
          <w:numId w:val="18"/>
        </w:numPr>
        <w:spacing w:after="0" w:line="240" w:lineRule="auto"/>
        <w:ind w:left="284" w:hanging="284"/>
        <w:contextualSpacing/>
        <w:rPr>
          <w:rFonts w:ascii="Arial" w:hAnsi="Arial" w:cs="Arial"/>
          <w:sz w:val="20"/>
          <w:szCs w:val="20"/>
          <w:lang w:eastAsia="ar-SA"/>
        </w:rPr>
      </w:pPr>
      <w:r w:rsidRPr="007C4106">
        <w:rPr>
          <w:rFonts w:ascii="Arial" w:hAnsi="Arial" w:cs="Arial"/>
          <w:i/>
          <w:sz w:val="20"/>
          <w:szCs w:val="20"/>
          <w:lang w:eastAsia="ar-SA"/>
        </w:rPr>
        <w:t xml:space="preserve">Zleceniodawca </w:t>
      </w:r>
      <w:r w:rsidRPr="007C4106">
        <w:rPr>
          <w:rFonts w:ascii="Arial" w:hAnsi="Arial" w:cs="Arial"/>
          <w:sz w:val="20"/>
          <w:szCs w:val="20"/>
          <w:lang w:eastAsia="ar-SA"/>
        </w:rPr>
        <w:t xml:space="preserve">jest upoważniony do przeprowadzenia audytu w celu weryfikacji przestrzegania Umowy przez </w:t>
      </w:r>
      <w:r w:rsidRPr="007C4106">
        <w:rPr>
          <w:rFonts w:ascii="Arial" w:hAnsi="Arial" w:cs="Arial"/>
          <w:i/>
          <w:sz w:val="20"/>
          <w:szCs w:val="20"/>
          <w:lang w:eastAsia="ar-SA"/>
        </w:rPr>
        <w:t>Zleceniobiorcę</w:t>
      </w:r>
      <w:r w:rsidRPr="007C4106">
        <w:rPr>
          <w:rFonts w:ascii="Arial" w:hAnsi="Arial" w:cs="Arial"/>
          <w:sz w:val="20"/>
          <w:szCs w:val="20"/>
          <w:lang w:eastAsia="ar-SA"/>
        </w:rPr>
        <w:t>, bezpośrednio lub za pośrednictwem upoważnionego audytora, z zastrzeżeniem poniższych warunków:</w:t>
      </w:r>
    </w:p>
    <w:p w:rsidR="006720DF" w:rsidRPr="007C4106" w:rsidRDefault="006720DF" w:rsidP="00355D6A">
      <w:pPr>
        <w:numPr>
          <w:ilvl w:val="1"/>
          <w:numId w:val="19"/>
        </w:numPr>
        <w:spacing w:after="0" w:line="240" w:lineRule="auto"/>
        <w:ind w:left="709" w:hanging="283"/>
        <w:jc w:val="both"/>
        <w:rPr>
          <w:rFonts w:ascii="Arial" w:hAnsi="Arial" w:cs="Arial"/>
          <w:sz w:val="20"/>
          <w:szCs w:val="20"/>
        </w:rPr>
      </w:pPr>
      <w:r w:rsidRPr="007C4106">
        <w:rPr>
          <w:rFonts w:ascii="Arial" w:hAnsi="Arial" w:cs="Arial"/>
          <w:sz w:val="20"/>
          <w:szCs w:val="20"/>
        </w:rPr>
        <w:t xml:space="preserve">audyt może obejmować wysyłanie zapytań, analizę dokumentów, rozmowy z pracownikami/ współpracownikami </w:t>
      </w:r>
      <w:r w:rsidRPr="007C4106">
        <w:rPr>
          <w:rFonts w:ascii="Arial" w:hAnsi="Arial" w:cs="Arial"/>
          <w:i/>
          <w:sz w:val="20"/>
          <w:szCs w:val="20"/>
        </w:rPr>
        <w:t>Zleceniobiorcy</w:t>
      </w:r>
      <w:r w:rsidRPr="007C4106">
        <w:rPr>
          <w:rFonts w:ascii="Arial" w:hAnsi="Arial" w:cs="Arial"/>
          <w:sz w:val="20"/>
          <w:szCs w:val="20"/>
        </w:rPr>
        <w:t xml:space="preserve"> oraz wizytację lokali </w:t>
      </w:r>
      <w:r w:rsidRPr="007C4106">
        <w:rPr>
          <w:rFonts w:ascii="Arial" w:hAnsi="Arial" w:cs="Arial"/>
          <w:i/>
          <w:sz w:val="20"/>
          <w:szCs w:val="20"/>
        </w:rPr>
        <w:t>Zleceniobiorcy,</w:t>
      </w:r>
      <w:r w:rsidRPr="007C4106">
        <w:rPr>
          <w:rFonts w:ascii="Arial" w:hAnsi="Arial" w:cs="Arial"/>
          <w:sz w:val="20"/>
          <w:szCs w:val="20"/>
        </w:rPr>
        <w:t xml:space="preserve"> o ile mają bezpośredni związek w wykonywaniem Umowy;</w:t>
      </w:r>
    </w:p>
    <w:p w:rsidR="006720DF" w:rsidRPr="007C4106" w:rsidRDefault="006720DF" w:rsidP="00355D6A">
      <w:pPr>
        <w:numPr>
          <w:ilvl w:val="1"/>
          <w:numId w:val="19"/>
        </w:numPr>
        <w:spacing w:after="0" w:line="240" w:lineRule="auto"/>
        <w:ind w:left="709" w:hanging="283"/>
        <w:jc w:val="both"/>
        <w:rPr>
          <w:rFonts w:ascii="Arial" w:hAnsi="Arial" w:cs="Arial"/>
          <w:sz w:val="20"/>
          <w:szCs w:val="20"/>
        </w:rPr>
      </w:pPr>
      <w:r w:rsidRPr="007C4106">
        <w:rPr>
          <w:rFonts w:ascii="Arial" w:hAnsi="Arial" w:cs="Arial"/>
          <w:sz w:val="20"/>
          <w:szCs w:val="20"/>
        </w:rPr>
        <w:t xml:space="preserve">audyt nie może obejmować informacji lub dokumentów dotyczących innych klientów </w:t>
      </w:r>
      <w:r w:rsidRPr="007C4106">
        <w:rPr>
          <w:rFonts w:ascii="Arial" w:hAnsi="Arial" w:cs="Arial"/>
          <w:i/>
          <w:sz w:val="20"/>
          <w:szCs w:val="20"/>
        </w:rPr>
        <w:t>Zleceniobiorcy</w:t>
      </w:r>
      <w:r w:rsidRPr="007C4106">
        <w:rPr>
          <w:rFonts w:ascii="Arial" w:hAnsi="Arial" w:cs="Arial"/>
          <w:sz w:val="20"/>
          <w:szCs w:val="20"/>
        </w:rPr>
        <w:t xml:space="preserve">, ani ich Danych osobowych; </w:t>
      </w:r>
    </w:p>
    <w:p w:rsidR="006720DF" w:rsidRPr="007C4106" w:rsidRDefault="006720DF" w:rsidP="00355D6A">
      <w:pPr>
        <w:numPr>
          <w:ilvl w:val="1"/>
          <w:numId w:val="19"/>
        </w:numPr>
        <w:spacing w:after="0" w:line="240" w:lineRule="auto"/>
        <w:ind w:left="709" w:hanging="283"/>
        <w:jc w:val="both"/>
        <w:rPr>
          <w:rFonts w:ascii="Arial" w:hAnsi="Arial" w:cs="Arial"/>
          <w:sz w:val="20"/>
          <w:szCs w:val="20"/>
        </w:rPr>
      </w:pPr>
      <w:r w:rsidRPr="007C4106">
        <w:rPr>
          <w:rFonts w:ascii="Arial" w:hAnsi="Arial" w:cs="Arial"/>
          <w:i/>
          <w:sz w:val="20"/>
          <w:szCs w:val="20"/>
        </w:rPr>
        <w:t>Zleceniobiorca</w:t>
      </w:r>
      <w:r w:rsidRPr="007C4106">
        <w:rPr>
          <w:rFonts w:ascii="Arial" w:hAnsi="Arial" w:cs="Arial"/>
          <w:sz w:val="20"/>
          <w:szCs w:val="20"/>
        </w:rPr>
        <w:t xml:space="preserve"> może uzależnić udział audytora lub wyznaczonego pracownika </w:t>
      </w:r>
      <w:r w:rsidRPr="007C4106">
        <w:rPr>
          <w:rFonts w:ascii="Arial" w:hAnsi="Arial" w:cs="Arial"/>
          <w:i/>
          <w:sz w:val="20"/>
          <w:szCs w:val="20"/>
        </w:rPr>
        <w:t xml:space="preserve">Zleceniodawcy </w:t>
      </w:r>
      <w:r w:rsidRPr="007C4106">
        <w:rPr>
          <w:rFonts w:ascii="Arial" w:hAnsi="Arial" w:cs="Arial"/>
          <w:sz w:val="20"/>
          <w:szCs w:val="20"/>
        </w:rPr>
        <w:t xml:space="preserve">w audycie od uprzedniego zawarcia odpowiedniej umowy poufności ze </w:t>
      </w:r>
      <w:r w:rsidRPr="007C4106">
        <w:rPr>
          <w:rFonts w:ascii="Arial" w:hAnsi="Arial" w:cs="Arial"/>
          <w:i/>
          <w:sz w:val="20"/>
          <w:szCs w:val="20"/>
        </w:rPr>
        <w:t>Zleceniobiorcą</w:t>
      </w:r>
      <w:r w:rsidRPr="007C4106">
        <w:rPr>
          <w:rFonts w:ascii="Arial" w:hAnsi="Arial" w:cs="Arial"/>
          <w:sz w:val="20"/>
          <w:szCs w:val="20"/>
        </w:rPr>
        <w:t>;</w:t>
      </w:r>
    </w:p>
    <w:p w:rsidR="006720DF" w:rsidRPr="007C4106" w:rsidRDefault="006720DF" w:rsidP="00355D6A">
      <w:pPr>
        <w:numPr>
          <w:ilvl w:val="1"/>
          <w:numId w:val="19"/>
        </w:numPr>
        <w:spacing w:after="0" w:line="240" w:lineRule="auto"/>
        <w:ind w:left="709" w:hanging="283"/>
        <w:jc w:val="both"/>
        <w:rPr>
          <w:rFonts w:ascii="Arial" w:hAnsi="Arial" w:cs="Arial"/>
          <w:sz w:val="20"/>
          <w:szCs w:val="20"/>
        </w:rPr>
      </w:pPr>
      <w:r w:rsidRPr="007C4106">
        <w:rPr>
          <w:rFonts w:ascii="Arial" w:hAnsi="Arial" w:cs="Arial"/>
          <w:sz w:val="20"/>
          <w:szCs w:val="20"/>
        </w:rPr>
        <w:t xml:space="preserve">audyt nie powinien być przeprowadzany częściej niż dwa razy w roku kalendarzowym </w:t>
      </w:r>
      <w:r w:rsidRPr="007C4106">
        <w:rPr>
          <w:rFonts w:ascii="Arial" w:hAnsi="Arial" w:cs="Arial"/>
          <w:sz w:val="20"/>
          <w:szCs w:val="20"/>
        </w:rPr>
        <w:br/>
        <w:t xml:space="preserve">i nie powinien trwać dłużej niż 2 dni, chyba iż zajdą szczególne okoliczności wykazane </w:t>
      </w:r>
      <w:r w:rsidRPr="007C4106">
        <w:rPr>
          <w:rFonts w:ascii="Arial" w:hAnsi="Arial" w:cs="Arial"/>
          <w:sz w:val="20"/>
          <w:szCs w:val="20"/>
        </w:rPr>
        <w:br/>
        <w:t xml:space="preserve">przez </w:t>
      </w:r>
      <w:r w:rsidRPr="007C4106">
        <w:rPr>
          <w:rFonts w:ascii="Arial" w:hAnsi="Arial" w:cs="Arial"/>
          <w:i/>
          <w:sz w:val="20"/>
          <w:szCs w:val="20"/>
        </w:rPr>
        <w:t>Zleceniodawcę</w:t>
      </w:r>
      <w:r w:rsidRPr="007C4106">
        <w:rPr>
          <w:rFonts w:ascii="Arial" w:hAnsi="Arial" w:cs="Arial"/>
          <w:sz w:val="20"/>
          <w:szCs w:val="20"/>
        </w:rPr>
        <w:t xml:space="preserve">, uzasadniające przeprowadzenie audytu częściej lub w szerszym zakresie;   </w:t>
      </w:r>
    </w:p>
    <w:p w:rsidR="006720DF" w:rsidRPr="007C4106" w:rsidRDefault="006720DF" w:rsidP="00355D6A">
      <w:pPr>
        <w:numPr>
          <w:ilvl w:val="1"/>
          <w:numId w:val="19"/>
        </w:numPr>
        <w:spacing w:after="0" w:line="240" w:lineRule="auto"/>
        <w:ind w:left="709" w:hanging="283"/>
        <w:jc w:val="both"/>
        <w:rPr>
          <w:rFonts w:ascii="Arial" w:hAnsi="Arial" w:cs="Arial"/>
          <w:sz w:val="20"/>
          <w:szCs w:val="20"/>
        </w:rPr>
      </w:pPr>
      <w:r w:rsidRPr="007C4106">
        <w:rPr>
          <w:rFonts w:ascii="Arial" w:hAnsi="Arial" w:cs="Arial"/>
          <w:sz w:val="20"/>
          <w:szCs w:val="20"/>
        </w:rPr>
        <w:t xml:space="preserve">termin audytu powinien być uzgodniony przez Strony, przy czym </w:t>
      </w:r>
      <w:r w:rsidRPr="007C4106">
        <w:rPr>
          <w:rFonts w:ascii="Arial" w:hAnsi="Arial" w:cs="Arial"/>
          <w:i/>
          <w:sz w:val="20"/>
          <w:szCs w:val="20"/>
        </w:rPr>
        <w:t>Zleceniodawca</w:t>
      </w:r>
      <w:r w:rsidRPr="007C4106">
        <w:rPr>
          <w:rFonts w:ascii="Arial" w:hAnsi="Arial" w:cs="Arial"/>
          <w:sz w:val="20"/>
          <w:szCs w:val="20"/>
        </w:rPr>
        <w:t xml:space="preserve"> powinien zgłosić zamiar przeprowadzenia audytu co najmniej na 14 dni przed jego proponowanym terminem; </w:t>
      </w:r>
    </w:p>
    <w:p w:rsidR="006720DF" w:rsidRPr="007C4106" w:rsidRDefault="006720DF" w:rsidP="00355D6A">
      <w:pPr>
        <w:numPr>
          <w:ilvl w:val="1"/>
          <w:numId w:val="19"/>
        </w:numPr>
        <w:spacing w:after="0" w:line="240" w:lineRule="auto"/>
        <w:ind w:left="709" w:hanging="283"/>
        <w:jc w:val="both"/>
        <w:rPr>
          <w:rFonts w:ascii="Arial" w:hAnsi="Arial" w:cs="Arial"/>
          <w:sz w:val="20"/>
          <w:szCs w:val="20"/>
        </w:rPr>
      </w:pPr>
      <w:r w:rsidRPr="007C4106">
        <w:rPr>
          <w:rFonts w:ascii="Arial" w:hAnsi="Arial" w:cs="Arial"/>
          <w:i/>
          <w:sz w:val="20"/>
          <w:szCs w:val="20"/>
        </w:rPr>
        <w:t>Zleceniobiorca</w:t>
      </w:r>
      <w:r w:rsidRPr="007C4106">
        <w:rPr>
          <w:rFonts w:ascii="Arial" w:hAnsi="Arial" w:cs="Arial"/>
          <w:sz w:val="20"/>
          <w:szCs w:val="20"/>
        </w:rPr>
        <w:t xml:space="preserve"> zobowiązany jest do aktywnego udziału w audycie i odpowiedniej współpracy ze </w:t>
      </w:r>
      <w:r w:rsidRPr="007C4106">
        <w:rPr>
          <w:rFonts w:ascii="Arial" w:hAnsi="Arial" w:cs="Arial"/>
          <w:i/>
          <w:sz w:val="20"/>
          <w:szCs w:val="20"/>
        </w:rPr>
        <w:t>Zleceniodawcą</w:t>
      </w:r>
      <w:r w:rsidRPr="007C4106">
        <w:rPr>
          <w:rFonts w:ascii="Arial" w:hAnsi="Arial" w:cs="Arial"/>
          <w:sz w:val="20"/>
          <w:szCs w:val="20"/>
        </w:rPr>
        <w:t xml:space="preserve"> i audytorem;</w:t>
      </w:r>
    </w:p>
    <w:p w:rsidR="006720DF" w:rsidRPr="007C4106" w:rsidRDefault="006720DF" w:rsidP="00355D6A">
      <w:pPr>
        <w:numPr>
          <w:ilvl w:val="1"/>
          <w:numId w:val="19"/>
        </w:numPr>
        <w:spacing w:after="0" w:line="240" w:lineRule="auto"/>
        <w:ind w:left="709" w:hanging="283"/>
        <w:jc w:val="both"/>
        <w:rPr>
          <w:rFonts w:ascii="Arial" w:hAnsi="Arial" w:cs="Arial"/>
          <w:sz w:val="20"/>
          <w:szCs w:val="20"/>
        </w:rPr>
      </w:pPr>
      <w:r w:rsidRPr="007C4106">
        <w:rPr>
          <w:rFonts w:ascii="Arial" w:hAnsi="Arial" w:cs="Arial"/>
          <w:sz w:val="20"/>
          <w:szCs w:val="20"/>
        </w:rPr>
        <w:t xml:space="preserve">każda ze Stron pokrywa własne koszty związane z przeprowadzeniem audytu, przy czym </w:t>
      </w:r>
      <w:r w:rsidRPr="007C4106">
        <w:rPr>
          <w:rFonts w:ascii="Arial" w:hAnsi="Arial" w:cs="Arial"/>
          <w:i/>
          <w:sz w:val="20"/>
          <w:szCs w:val="20"/>
        </w:rPr>
        <w:t>Zleceniodawca</w:t>
      </w:r>
      <w:r w:rsidRPr="007C4106">
        <w:rPr>
          <w:rFonts w:ascii="Arial" w:hAnsi="Arial" w:cs="Arial"/>
          <w:sz w:val="20"/>
          <w:szCs w:val="20"/>
        </w:rPr>
        <w:t xml:space="preserve"> pokrywa każdorazowo wszystkie koszty audytora.</w:t>
      </w:r>
    </w:p>
    <w:p w:rsidR="006720DF" w:rsidRPr="007C4106" w:rsidRDefault="006720DF" w:rsidP="00355D6A">
      <w:pPr>
        <w:numPr>
          <w:ilvl w:val="0"/>
          <w:numId w:val="18"/>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t>Zleceniodawca</w:t>
      </w:r>
      <w:r w:rsidRPr="007C4106">
        <w:rPr>
          <w:rFonts w:ascii="Arial" w:hAnsi="Arial" w:cs="Arial"/>
          <w:sz w:val="20"/>
          <w:szCs w:val="20"/>
          <w:lang w:eastAsia="ar-SA"/>
        </w:rPr>
        <w:t xml:space="preserve"> może w każdym czasie wnioskować o wdrożenie nowych lub zmianę stosowanych przez </w:t>
      </w:r>
      <w:r w:rsidRPr="007C4106">
        <w:rPr>
          <w:rFonts w:ascii="Arial" w:hAnsi="Arial" w:cs="Arial"/>
          <w:i/>
          <w:sz w:val="20"/>
          <w:szCs w:val="20"/>
          <w:lang w:eastAsia="ar-SA"/>
        </w:rPr>
        <w:t>Zleceniobiorcę</w:t>
      </w:r>
      <w:r w:rsidRPr="007C4106">
        <w:rPr>
          <w:rFonts w:ascii="Arial" w:hAnsi="Arial" w:cs="Arial"/>
          <w:sz w:val="20"/>
          <w:szCs w:val="20"/>
          <w:lang w:eastAsia="ar-SA"/>
        </w:rPr>
        <w:t xml:space="preserve"> środków technicznych i organizacyjnych, o których mowa w § 4 ust. 2. </w:t>
      </w:r>
      <w:r w:rsidRPr="007C4106">
        <w:rPr>
          <w:rFonts w:ascii="Arial" w:hAnsi="Arial" w:cs="Arial"/>
          <w:sz w:val="20"/>
          <w:szCs w:val="20"/>
          <w:lang w:eastAsia="ar-SA"/>
        </w:rPr>
        <w:br/>
        <w:t xml:space="preserve">W przypadku takiego żądania </w:t>
      </w:r>
      <w:r w:rsidRPr="007C4106">
        <w:rPr>
          <w:rFonts w:ascii="Arial" w:hAnsi="Arial" w:cs="Arial"/>
          <w:i/>
          <w:sz w:val="20"/>
          <w:szCs w:val="20"/>
          <w:lang w:eastAsia="ar-SA"/>
        </w:rPr>
        <w:t>Zleceniodawcy</w:t>
      </w:r>
      <w:r w:rsidRPr="007C4106">
        <w:rPr>
          <w:rFonts w:ascii="Arial" w:hAnsi="Arial" w:cs="Arial"/>
          <w:sz w:val="20"/>
          <w:szCs w:val="20"/>
          <w:lang w:eastAsia="ar-SA"/>
        </w:rPr>
        <w:t xml:space="preserve">, o ile jest to zasadne i możliwe do zrealizowania </w:t>
      </w:r>
      <w:r w:rsidRPr="007C4106">
        <w:rPr>
          <w:rFonts w:ascii="Arial" w:hAnsi="Arial" w:cs="Arial"/>
          <w:sz w:val="20"/>
          <w:szCs w:val="20"/>
          <w:lang w:eastAsia="ar-SA"/>
        </w:rPr>
        <w:br/>
        <w:t xml:space="preserve">bez zmiany organizacji lub naruszenia ciągłości działania </w:t>
      </w:r>
      <w:r w:rsidRPr="007C4106">
        <w:rPr>
          <w:rFonts w:ascii="Arial" w:hAnsi="Arial" w:cs="Arial"/>
          <w:i/>
          <w:sz w:val="20"/>
          <w:szCs w:val="20"/>
          <w:lang w:eastAsia="ar-SA"/>
        </w:rPr>
        <w:t>Zleceniobiorcy, Zleceniobiorca</w:t>
      </w:r>
      <w:r w:rsidRPr="007C4106">
        <w:rPr>
          <w:rFonts w:ascii="Arial" w:hAnsi="Arial" w:cs="Arial"/>
          <w:sz w:val="20"/>
          <w:szCs w:val="20"/>
          <w:lang w:eastAsia="ar-SA"/>
        </w:rPr>
        <w:t xml:space="preserve"> przedłoży </w:t>
      </w:r>
      <w:r w:rsidRPr="007C4106">
        <w:rPr>
          <w:rFonts w:ascii="Arial" w:hAnsi="Arial" w:cs="Arial"/>
          <w:i/>
          <w:sz w:val="20"/>
          <w:szCs w:val="20"/>
          <w:lang w:eastAsia="ar-SA"/>
        </w:rPr>
        <w:t>Zleceniodawcy</w:t>
      </w:r>
      <w:r w:rsidRPr="007C4106">
        <w:rPr>
          <w:rFonts w:ascii="Arial" w:hAnsi="Arial" w:cs="Arial"/>
          <w:sz w:val="20"/>
          <w:szCs w:val="20"/>
          <w:lang w:eastAsia="ar-SA"/>
        </w:rPr>
        <w:t xml:space="preserve"> ofertę i Strony ustalą w drodze negocjacji warunki zmiany lub wdrożenia nowych środków technicznych i organizacyjnych.</w:t>
      </w:r>
    </w:p>
    <w:p w:rsidR="006720DF" w:rsidRPr="007C4106" w:rsidRDefault="006720DF" w:rsidP="00355D6A">
      <w:pPr>
        <w:numPr>
          <w:ilvl w:val="0"/>
          <w:numId w:val="18"/>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t>Zleceniodawca</w:t>
      </w:r>
      <w:r w:rsidRPr="007C4106">
        <w:rPr>
          <w:rFonts w:ascii="Arial" w:hAnsi="Arial" w:cs="Arial"/>
          <w:sz w:val="20"/>
          <w:szCs w:val="20"/>
          <w:lang w:eastAsia="ar-SA"/>
        </w:rPr>
        <w:t xml:space="preserve"> powinien korzystać z uprawnień określonych w niniejszej Umowie w taki sposób by nie zakłócić wykonywania Umowy głównej oraz prowadzenia bieżącej działalności </w:t>
      </w:r>
      <w:r w:rsidRPr="007C4106">
        <w:rPr>
          <w:rFonts w:ascii="Arial" w:hAnsi="Arial" w:cs="Arial"/>
          <w:sz w:val="20"/>
          <w:szCs w:val="20"/>
          <w:lang w:eastAsia="ar-SA"/>
        </w:rPr>
        <w:br/>
        <w:t xml:space="preserve">przez </w:t>
      </w:r>
      <w:r w:rsidRPr="007C4106">
        <w:rPr>
          <w:rFonts w:ascii="Arial" w:hAnsi="Arial" w:cs="Arial"/>
          <w:i/>
          <w:sz w:val="20"/>
          <w:szCs w:val="20"/>
          <w:lang w:eastAsia="ar-SA"/>
        </w:rPr>
        <w:t>Zleceniobiorcę.</w:t>
      </w:r>
      <w:r w:rsidRPr="007C4106">
        <w:rPr>
          <w:rFonts w:ascii="Arial" w:hAnsi="Arial" w:cs="Arial"/>
          <w:sz w:val="20"/>
          <w:szCs w:val="20"/>
          <w:lang w:eastAsia="ar-SA"/>
        </w:rPr>
        <w:t xml:space="preserve"> </w:t>
      </w:r>
    </w:p>
    <w:p w:rsidR="006720DF" w:rsidRPr="007C4106" w:rsidRDefault="006720DF" w:rsidP="006720DF">
      <w:pPr>
        <w:spacing w:after="0" w:line="240" w:lineRule="auto"/>
        <w:ind w:left="284"/>
        <w:contextualSpacing/>
        <w:jc w:val="both"/>
        <w:rPr>
          <w:rFonts w:ascii="Arial" w:hAnsi="Arial" w:cs="Arial"/>
          <w:sz w:val="20"/>
          <w:szCs w:val="20"/>
          <w:lang w:eastAsia="ar-SA"/>
        </w:rPr>
      </w:pPr>
    </w:p>
    <w:p w:rsidR="006720DF" w:rsidRPr="007C4106" w:rsidRDefault="006720DF" w:rsidP="006720DF">
      <w:pPr>
        <w:spacing w:after="0" w:line="240" w:lineRule="auto"/>
        <w:jc w:val="center"/>
        <w:rPr>
          <w:rFonts w:ascii="Arial" w:hAnsi="Arial" w:cs="Arial"/>
          <w:b/>
          <w:sz w:val="20"/>
          <w:szCs w:val="20"/>
        </w:rPr>
      </w:pPr>
      <w:r w:rsidRPr="007C4106">
        <w:rPr>
          <w:rFonts w:ascii="Arial" w:hAnsi="Arial" w:cs="Arial"/>
          <w:b/>
          <w:sz w:val="20"/>
          <w:szCs w:val="20"/>
        </w:rPr>
        <w:t>§6</w:t>
      </w:r>
    </w:p>
    <w:p w:rsidR="006720DF" w:rsidRPr="007C4106" w:rsidRDefault="006720DF" w:rsidP="006720DF">
      <w:pPr>
        <w:spacing w:after="0" w:line="240" w:lineRule="auto"/>
        <w:jc w:val="center"/>
        <w:rPr>
          <w:rFonts w:ascii="Arial" w:hAnsi="Arial" w:cs="Arial"/>
          <w:b/>
          <w:sz w:val="20"/>
          <w:szCs w:val="20"/>
        </w:rPr>
      </w:pPr>
      <w:r w:rsidRPr="007C4106">
        <w:rPr>
          <w:rFonts w:ascii="Arial" w:hAnsi="Arial" w:cs="Arial"/>
          <w:b/>
          <w:sz w:val="20"/>
          <w:szCs w:val="20"/>
        </w:rPr>
        <w:t>Podwykonawcy Zleceniobiorcy</w:t>
      </w:r>
    </w:p>
    <w:p w:rsidR="006720DF" w:rsidRPr="007C4106" w:rsidRDefault="006720DF" w:rsidP="00355D6A">
      <w:pPr>
        <w:numPr>
          <w:ilvl w:val="0"/>
          <w:numId w:val="20"/>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t>Zleceniodawca</w:t>
      </w:r>
      <w:r w:rsidRPr="007C4106">
        <w:rPr>
          <w:rFonts w:ascii="Arial" w:hAnsi="Arial" w:cs="Arial"/>
          <w:sz w:val="20"/>
          <w:szCs w:val="20"/>
          <w:lang w:eastAsia="ar-SA"/>
        </w:rPr>
        <w:t xml:space="preserve"> wyraża zgodę na dalsze powierzenie Przetwarzania Danych osobowych </w:t>
      </w:r>
      <w:r w:rsidRPr="007C4106">
        <w:rPr>
          <w:rFonts w:ascii="Arial" w:hAnsi="Arial" w:cs="Arial"/>
          <w:i/>
          <w:sz w:val="20"/>
          <w:szCs w:val="20"/>
          <w:lang w:eastAsia="ar-SA"/>
        </w:rPr>
        <w:t>Zleceniodawcy</w:t>
      </w:r>
      <w:r w:rsidRPr="007C4106">
        <w:rPr>
          <w:rFonts w:ascii="Arial" w:hAnsi="Arial" w:cs="Arial"/>
          <w:sz w:val="20"/>
          <w:szCs w:val="20"/>
          <w:lang w:eastAsia="ar-SA"/>
        </w:rPr>
        <w:t xml:space="preserve">, w ramach usług zlecanych przez </w:t>
      </w:r>
      <w:r w:rsidRPr="007C4106">
        <w:rPr>
          <w:rFonts w:ascii="Arial" w:hAnsi="Arial" w:cs="Arial"/>
          <w:i/>
          <w:sz w:val="20"/>
          <w:szCs w:val="20"/>
          <w:lang w:eastAsia="ar-SA"/>
        </w:rPr>
        <w:t>Zleceniobiorcę</w:t>
      </w:r>
      <w:r w:rsidRPr="007C4106">
        <w:rPr>
          <w:rFonts w:ascii="Arial" w:hAnsi="Arial" w:cs="Arial"/>
          <w:sz w:val="20"/>
          <w:szCs w:val="20"/>
          <w:lang w:eastAsia="ar-SA"/>
        </w:rPr>
        <w:t xml:space="preserve"> innym podwykonawcom, </w:t>
      </w:r>
      <w:r w:rsidRPr="007C4106">
        <w:rPr>
          <w:rFonts w:ascii="Arial" w:hAnsi="Arial" w:cs="Arial"/>
          <w:sz w:val="20"/>
          <w:szCs w:val="20"/>
          <w:lang w:eastAsia="ar-SA"/>
        </w:rPr>
        <w:br/>
        <w:t xml:space="preserve">po uprzednim powiadomieniu </w:t>
      </w:r>
      <w:r w:rsidRPr="007C4106">
        <w:rPr>
          <w:rFonts w:ascii="Arial" w:hAnsi="Arial" w:cs="Arial"/>
          <w:i/>
          <w:sz w:val="20"/>
          <w:szCs w:val="20"/>
          <w:lang w:eastAsia="ar-SA"/>
        </w:rPr>
        <w:t>Zleceniodawcy</w:t>
      </w:r>
      <w:r w:rsidRPr="007C4106">
        <w:rPr>
          <w:rFonts w:ascii="Arial" w:hAnsi="Arial" w:cs="Arial"/>
          <w:sz w:val="20"/>
          <w:szCs w:val="20"/>
          <w:lang w:eastAsia="ar-SA"/>
        </w:rPr>
        <w:t xml:space="preserve"> o takim podwykonawcy z co najmniej 14-dniowym </w:t>
      </w:r>
      <w:r w:rsidRPr="007C4106">
        <w:rPr>
          <w:rFonts w:ascii="Arial" w:hAnsi="Arial" w:cs="Arial"/>
          <w:sz w:val="20"/>
          <w:szCs w:val="20"/>
          <w:lang w:eastAsia="ar-SA"/>
        </w:rPr>
        <w:lastRenderedPageBreak/>
        <w:t xml:space="preserve">wyprzedzeniem i pod warunkiem, że </w:t>
      </w:r>
      <w:r w:rsidRPr="007C4106">
        <w:rPr>
          <w:rFonts w:ascii="Arial" w:hAnsi="Arial" w:cs="Arial"/>
          <w:i/>
          <w:sz w:val="20"/>
          <w:szCs w:val="20"/>
          <w:lang w:eastAsia="ar-SA"/>
        </w:rPr>
        <w:t>Zleceniodawca</w:t>
      </w:r>
      <w:r w:rsidRPr="007C4106">
        <w:rPr>
          <w:rFonts w:ascii="Arial" w:hAnsi="Arial" w:cs="Arial"/>
          <w:sz w:val="20"/>
          <w:szCs w:val="20"/>
          <w:lang w:eastAsia="ar-SA"/>
        </w:rPr>
        <w:t xml:space="preserve"> nie zgłosi sprzeciwu wobec takiego podwykonawcy w terminie 7 dni od powiadomienia przez </w:t>
      </w:r>
      <w:r w:rsidRPr="007C4106">
        <w:rPr>
          <w:rFonts w:ascii="Arial" w:hAnsi="Arial" w:cs="Arial"/>
          <w:i/>
          <w:sz w:val="20"/>
          <w:szCs w:val="20"/>
          <w:lang w:eastAsia="ar-SA"/>
        </w:rPr>
        <w:t>Podmiot przetwarzający</w:t>
      </w:r>
      <w:r w:rsidRPr="007C4106">
        <w:rPr>
          <w:rFonts w:ascii="Arial" w:hAnsi="Arial" w:cs="Arial"/>
          <w:sz w:val="20"/>
          <w:szCs w:val="20"/>
          <w:lang w:eastAsia="ar-SA"/>
        </w:rPr>
        <w:t xml:space="preserve">. </w:t>
      </w:r>
    </w:p>
    <w:p w:rsidR="006720DF" w:rsidRPr="007C4106" w:rsidRDefault="006720DF" w:rsidP="00355D6A">
      <w:pPr>
        <w:numPr>
          <w:ilvl w:val="0"/>
          <w:numId w:val="20"/>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t>Podmiot przetwarzający</w:t>
      </w:r>
      <w:r w:rsidRPr="007C4106">
        <w:rPr>
          <w:rFonts w:ascii="Arial"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rsidR="006720DF" w:rsidRPr="007C4106" w:rsidRDefault="006720DF" w:rsidP="00355D6A">
      <w:pPr>
        <w:numPr>
          <w:ilvl w:val="0"/>
          <w:numId w:val="20"/>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t>Podmiot przetwarzający</w:t>
      </w:r>
      <w:r w:rsidRPr="007C4106">
        <w:rPr>
          <w:rFonts w:ascii="Arial" w:hAnsi="Arial" w:cs="Arial"/>
          <w:sz w:val="20"/>
          <w:szCs w:val="20"/>
          <w:lang w:eastAsia="ar-SA"/>
        </w:rPr>
        <w:t xml:space="preserve"> zobowiązuje się zawrzeć z każdym podwykonawcą, który będzie przetwarzał Dane osobowe </w:t>
      </w:r>
      <w:r w:rsidRPr="007C4106">
        <w:rPr>
          <w:rFonts w:ascii="Arial" w:hAnsi="Arial" w:cs="Arial"/>
          <w:i/>
          <w:sz w:val="20"/>
          <w:szCs w:val="20"/>
          <w:lang w:eastAsia="ar-SA"/>
        </w:rPr>
        <w:t>Zleceniodawcy</w:t>
      </w:r>
      <w:r w:rsidRPr="007C4106">
        <w:rPr>
          <w:rFonts w:ascii="Arial" w:hAnsi="Arial" w:cs="Arial"/>
          <w:sz w:val="20"/>
          <w:szCs w:val="20"/>
          <w:lang w:eastAsia="ar-SA"/>
        </w:rPr>
        <w:t xml:space="preserve"> stosowną umowę, nakładającą na podwykonawcę odpowiednie obowiązki ochrony Danych osobowych.</w:t>
      </w:r>
    </w:p>
    <w:p w:rsidR="006720DF" w:rsidRPr="007C4106" w:rsidRDefault="006720DF" w:rsidP="00355D6A">
      <w:pPr>
        <w:numPr>
          <w:ilvl w:val="0"/>
          <w:numId w:val="20"/>
        </w:numPr>
        <w:spacing w:after="0" w:line="240" w:lineRule="auto"/>
        <w:ind w:left="284" w:hanging="284"/>
        <w:contextualSpacing/>
        <w:jc w:val="both"/>
        <w:rPr>
          <w:rFonts w:ascii="Arial" w:hAnsi="Arial" w:cs="Arial"/>
          <w:sz w:val="20"/>
          <w:szCs w:val="20"/>
          <w:lang w:eastAsia="ar-SA"/>
        </w:rPr>
      </w:pPr>
      <w:r w:rsidRPr="007C4106">
        <w:rPr>
          <w:rFonts w:ascii="Arial" w:hAnsi="Arial" w:cs="Arial"/>
          <w:sz w:val="20"/>
          <w:szCs w:val="20"/>
          <w:lang w:eastAsia="ar-SA"/>
        </w:rPr>
        <w:t xml:space="preserve">Jeżeli podwykonawca </w:t>
      </w:r>
      <w:r w:rsidRPr="007C4106">
        <w:rPr>
          <w:rFonts w:ascii="Arial" w:hAnsi="Arial" w:cs="Arial"/>
          <w:i/>
          <w:sz w:val="20"/>
          <w:szCs w:val="20"/>
          <w:lang w:eastAsia="ar-SA"/>
        </w:rPr>
        <w:t xml:space="preserve">Zleceniobiorcy </w:t>
      </w:r>
      <w:r w:rsidRPr="007C4106">
        <w:rPr>
          <w:rFonts w:ascii="Arial" w:hAnsi="Arial" w:cs="Arial"/>
          <w:sz w:val="20"/>
          <w:szCs w:val="20"/>
          <w:lang w:eastAsia="ar-SA"/>
        </w:rPr>
        <w:t xml:space="preserve">nie wywiąże się ze spoczywających na nim obowiązków ochrony Danych osobowych </w:t>
      </w:r>
      <w:r w:rsidRPr="007C4106">
        <w:rPr>
          <w:rFonts w:ascii="Arial" w:hAnsi="Arial" w:cs="Arial"/>
          <w:i/>
          <w:sz w:val="20"/>
          <w:szCs w:val="20"/>
          <w:lang w:eastAsia="ar-SA"/>
        </w:rPr>
        <w:t>Zleceniodawcy,</w:t>
      </w:r>
      <w:r w:rsidRPr="007C4106">
        <w:rPr>
          <w:rFonts w:ascii="Arial" w:hAnsi="Arial" w:cs="Arial"/>
          <w:sz w:val="20"/>
          <w:szCs w:val="20"/>
          <w:lang w:eastAsia="ar-SA"/>
        </w:rPr>
        <w:t xml:space="preserve"> </w:t>
      </w:r>
      <w:r w:rsidRPr="007C4106">
        <w:rPr>
          <w:rFonts w:ascii="Arial" w:hAnsi="Arial" w:cs="Arial"/>
          <w:i/>
          <w:sz w:val="20"/>
          <w:szCs w:val="20"/>
          <w:lang w:eastAsia="ar-SA"/>
        </w:rPr>
        <w:t>Zleceniobiorca</w:t>
      </w:r>
      <w:r w:rsidRPr="007C4106">
        <w:rPr>
          <w:rFonts w:ascii="Arial" w:hAnsi="Arial" w:cs="Arial"/>
          <w:sz w:val="20"/>
          <w:szCs w:val="20"/>
          <w:lang w:eastAsia="ar-SA"/>
        </w:rPr>
        <w:t xml:space="preserve"> ponosi wobec </w:t>
      </w:r>
      <w:r w:rsidRPr="007C4106">
        <w:rPr>
          <w:rFonts w:ascii="Arial" w:hAnsi="Arial" w:cs="Arial"/>
          <w:i/>
          <w:sz w:val="20"/>
          <w:szCs w:val="20"/>
          <w:lang w:eastAsia="ar-SA"/>
        </w:rPr>
        <w:t xml:space="preserve">Zleceniodawcy </w:t>
      </w:r>
      <w:r w:rsidRPr="007C4106">
        <w:rPr>
          <w:rFonts w:ascii="Arial" w:hAnsi="Arial" w:cs="Arial"/>
          <w:sz w:val="20"/>
          <w:szCs w:val="20"/>
          <w:lang w:eastAsia="ar-SA"/>
        </w:rPr>
        <w:t>odpowiedzialność za niewypełnienie obowiązków przez podwykonawcę tak jak za własne działania i zaniechania.</w:t>
      </w:r>
    </w:p>
    <w:p w:rsidR="006720DF" w:rsidRPr="007C4106" w:rsidRDefault="006720DF" w:rsidP="006720DF">
      <w:pPr>
        <w:spacing w:after="0" w:line="240" w:lineRule="auto"/>
        <w:jc w:val="both"/>
        <w:rPr>
          <w:rFonts w:ascii="Arial" w:hAnsi="Arial" w:cs="Arial"/>
          <w:b/>
          <w:sz w:val="20"/>
          <w:szCs w:val="20"/>
        </w:rPr>
      </w:pPr>
    </w:p>
    <w:p w:rsidR="006720DF" w:rsidRPr="007C4106" w:rsidRDefault="006720DF" w:rsidP="006720DF">
      <w:pPr>
        <w:spacing w:after="0" w:line="240" w:lineRule="auto"/>
        <w:jc w:val="center"/>
        <w:rPr>
          <w:rFonts w:ascii="Arial" w:hAnsi="Arial" w:cs="Arial"/>
          <w:b/>
          <w:sz w:val="20"/>
          <w:szCs w:val="20"/>
        </w:rPr>
      </w:pPr>
      <w:r w:rsidRPr="007C4106">
        <w:rPr>
          <w:rFonts w:ascii="Arial" w:hAnsi="Arial" w:cs="Arial"/>
          <w:b/>
          <w:sz w:val="20"/>
          <w:szCs w:val="20"/>
        </w:rPr>
        <w:t>§ 7</w:t>
      </w:r>
    </w:p>
    <w:p w:rsidR="006720DF" w:rsidRPr="007C4106" w:rsidRDefault="006720DF" w:rsidP="006720DF">
      <w:pPr>
        <w:spacing w:after="0" w:line="240" w:lineRule="auto"/>
        <w:jc w:val="center"/>
        <w:rPr>
          <w:rFonts w:ascii="Arial" w:hAnsi="Arial" w:cs="Arial"/>
          <w:b/>
          <w:sz w:val="20"/>
          <w:szCs w:val="20"/>
        </w:rPr>
      </w:pPr>
      <w:r w:rsidRPr="007C4106">
        <w:rPr>
          <w:rFonts w:ascii="Arial" w:hAnsi="Arial" w:cs="Arial"/>
          <w:b/>
          <w:sz w:val="20"/>
          <w:szCs w:val="20"/>
        </w:rPr>
        <w:t>Odpowiedzialność Stron</w:t>
      </w:r>
    </w:p>
    <w:p w:rsidR="006720DF" w:rsidRPr="007C4106" w:rsidRDefault="006720DF" w:rsidP="00355D6A">
      <w:pPr>
        <w:numPr>
          <w:ilvl w:val="0"/>
          <w:numId w:val="21"/>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t>Administrator</w:t>
      </w:r>
      <w:r w:rsidRPr="007C4106">
        <w:rPr>
          <w:rFonts w:ascii="Arial" w:hAnsi="Arial" w:cs="Arial"/>
          <w:sz w:val="20"/>
          <w:szCs w:val="20"/>
          <w:lang w:eastAsia="ar-SA"/>
        </w:rPr>
        <w:t xml:space="preserve"> ponosi odpowiedzialność za przestrzeganie przepisów prawa w zakresie przetwarzania i ochrony danych osobowych według RODO.</w:t>
      </w:r>
    </w:p>
    <w:p w:rsidR="006720DF" w:rsidRPr="007C4106" w:rsidRDefault="006720DF" w:rsidP="00355D6A">
      <w:pPr>
        <w:numPr>
          <w:ilvl w:val="0"/>
          <w:numId w:val="21"/>
        </w:numPr>
        <w:spacing w:after="0" w:line="240" w:lineRule="auto"/>
        <w:ind w:left="284" w:hanging="284"/>
        <w:contextualSpacing/>
        <w:jc w:val="both"/>
        <w:rPr>
          <w:rFonts w:ascii="Arial" w:hAnsi="Arial" w:cs="Arial"/>
          <w:sz w:val="20"/>
          <w:szCs w:val="20"/>
          <w:lang w:eastAsia="ar-SA"/>
        </w:rPr>
      </w:pPr>
      <w:r w:rsidRPr="007C4106">
        <w:rPr>
          <w:rFonts w:ascii="Arial" w:hAnsi="Arial" w:cs="Arial"/>
          <w:sz w:val="20"/>
          <w:szCs w:val="20"/>
          <w:lang w:eastAsia="ar-SA"/>
        </w:rPr>
        <w:t xml:space="preserve">Powyższe nie wyłącza odpowiedzialności </w:t>
      </w:r>
      <w:r w:rsidRPr="007C4106">
        <w:rPr>
          <w:rFonts w:ascii="Arial" w:hAnsi="Arial" w:cs="Arial"/>
          <w:i/>
          <w:sz w:val="20"/>
          <w:szCs w:val="20"/>
          <w:lang w:eastAsia="ar-SA"/>
        </w:rPr>
        <w:t>Zleceniobiorcy</w:t>
      </w:r>
      <w:r w:rsidRPr="007C4106">
        <w:rPr>
          <w:rFonts w:ascii="Arial" w:hAnsi="Arial" w:cs="Arial"/>
          <w:sz w:val="20"/>
          <w:szCs w:val="20"/>
          <w:lang w:eastAsia="ar-SA"/>
        </w:rPr>
        <w:t xml:space="preserve"> za Przetwarzanie powierzonych danych niezgodnie z Umową.</w:t>
      </w:r>
    </w:p>
    <w:p w:rsidR="006720DF" w:rsidRPr="007C4106" w:rsidRDefault="006720DF" w:rsidP="00355D6A">
      <w:pPr>
        <w:numPr>
          <w:ilvl w:val="0"/>
          <w:numId w:val="21"/>
        </w:numPr>
        <w:spacing w:after="0" w:line="240" w:lineRule="auto"/>
        <w:ind w:left="284" w:hanging="284"/>
        <w:contextualSpacing/>
        <w:jc w:val="both"/>
        <w:rPr>
          <w:rFonts w:ascii="Arial" w:hAnsi="Arial" w:cs="Arial"/>
          <w:sz w:val="20"/>
          <w:szCs w:val="20"/>
          <w:lang w:eastAsia="ar-SA"/>
        </w:rPr>
      </w:pPr>
      <w:r w:rsidRPr="007C4106">
        <w:rPr>
          <w:rFonts w:ascii="Arial" w:hAnsi="Arial" w:cs="Arial"/>
          <w:i/>
          <w:sz w:val="20"/>
          <w:szCs w:val="20"/>
          <w:lang w:eastAsia="ar-SA"/>
        </w:rPr>
        <w:t>Podmiot przetwarzający</w:t>
      </w:r>
      <w:r w:rsidRPr="007C4106">
        <w:rPr>
          <w:rFonts w:ascii="Arial" w:hAnsi="Arial" w:cs="Arial"/>
          <w:sz w:val="20"/>
          <w:szCs w:val="20"/>
          <w:lang w:eastAsia="ar-SA"/>
        </w:rPr>
        <w:t xml:space="preserve"> odpowiada za szkody spowodowane Przetwarzaniem, jeśli nie dopełnił obowiązków, które nakłada na niego niniejsza Umowa, lub gdy działał poza zgodnymi z prawem instrukcjami </w:t>
      </w:r>
      <w:r w:rsidRPr="007C4106">
        <w:rPr>
          <w:rFonts w:ascii="Arial" w:hAnsi="Arial" w:cs="Arial"/>
          <w:i/>
          <w:sz w:val="20"/>
          <w:szCs w:val="20"/>
          <w:lang w:eastAsia="ar-SA"/>
        </w:rPr>
        <w:t>Administratora</w:t>
      </w:r>
      <w:r w:rsidRPr="007C4106">
        <w:rPr>
          <w:rFonts w:ascii="Arial" w:hAnsi="Arial" w:cs="Arial"/>
          <w:sz w:val="20"/>
          <w:szCs w:val="20"/>
          <w:lang w:eastAsia="ar-SA"/>
        </w:rPr>
        <w:t xml:space="preserve"> lub wbrew tym instrukcjom.</w:t>
      </w:r>
    </w:p>
    <w:p w:rsidR="006720DF" w:rsidRPr="007C4106" w:rsidRDefault="006720DF" w:rsidP="00355D6A">
      <w:pPr>
        <w:numPr>
          <w:ilvl w:val="0"/>
          <w:numId w:val="21"/>
        </w:numPr>
        <w:spacing w:after="0" w:line="240" w:lineRule="auto"/>
        <w:ind w:left="284" w:hanging="284"/>
        <w:contextualSpacing/>
        <w:jc w:val="both"/>
        <w:rPr>
          <w:rFonts w:ascii="Arial" w:hAnsi="Arial" w:cs="Arial"/>
          <w:bCs/>
          <w:iCs/>
          <w:sz w:val="20"/>
          <w:szCs w:val="20"/>
          <w:lang w:eastAsia="ar-SA"/>
        </w:rPr>
      </w:pPr>
      <w:r w:rsidRPr="007C4106">
        <w:rPr>
          <w:rFonts w:ascii="Arial" w:hAnsi="Arial" w:cs="Arial"/>
          <w:bCs/>
          <w:iCs/>
          <w:sz w:val="20"/>
          <w:szCs w:val="20"/>
          <w:lang w:eastAsia="ar-SA"/>
        </w:rPr>
        <w:t xml:space="preserve">Obie Strony będą współpracować i zapewnią drugiej Stronie wsparcie na wypadek podjęcia </w:t>
      </w:r>
      <w:r w:rsidRPr="007C4106">
        <w:rPr>
          <w:rFonts w:ascii="Arial" w:hAnsi="Arial" w:cs="Arial"/>
          <w:bCs/>
          <w:iCs/>
          <w:sz w:val="20"/>
          <w:szCs w:val="20"/>
          <w:lang w:eastAsia="ar-SA"/>
        </w:rPr>
        <w:br/>
        <w:t xml:space="preserve">przez Organ nadzorczy jakichkolwiek działań lub wszczęcia postępowania w odniesieniu </w:t>
      </w:r>
      <w:r w:rsidRPr="007C4106">
        <w:rPr>
          <w:rFonts w:ascii="Arial"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sidRPr="007C4106">
        <w:rPr>
          <w:rFonts w:ascii="Arial" w:hAnsi="Arial" w:cs="Arial"/>
          <w:bCs/>
          <w:iCs/>
          <w:sz w:val="20"/>
          <w:szCs w:val="20"/>
          <w:lang w:eastAsia="ar-SA"/>
        </w:rPr>
        <w:br/>
        <w:t>przez którąkolwiek ze Stron w wyniku takiego zdarzenia.</w:t>
      </w:r>
    </w:p>
    <w:p w:rsidR="006720DF" w:rsidRPr="007C4106" w:rsidRDefault="006720DF" w:rsidP="00355D6A">
      <w:pPr>
        <w:numPr>
          <w:ilvl w:val="0"/>
          <w:numId w:val="21"/>
        </w:numPr>
        <w:spacing w:after="0" w:line="240" w:lineRule="auto"/>
        <w:ind w:left="284" w:hanging="284"/>
        <w:contextualSpacing/>
        <w:jc w:val="both"/>
        <w:rPr>
          <w:rFonts w:ascii="Arial" w:hAnsi="Arial" w:cs="Arial"/>
          <w:bCs/>
          <w:iCs/>
          <w:sz w:val="20"/>
          <w:szCs w:val="20"/>
          <w:lang w:eastAsia="ar-SA"/>
        </w:rPr>
      </w:pPr>
      <w:r w:rsidRPr="007C4106">
        <w:rPr>
          <w:rFonts w:ascii="Arial" w:hAnsi="Arial" w:cs="Arial"/>
          <w:bCs/>
          <w:iCs/>
          <w:sz w:val="20"/>
          <w:szCs w:val="20"/>
          <w:lang w:eastAsia="ar-SA"/>
        </w:rPr>
        <w:t>Postanowienia § 7 pozostają w mocy po rozwiązaniu lub wygaśnięciu Umowy.</w:t>
      </w:r>
    </w:p>
    <w:p w:rsidR="006720DF" w:rsidRPr="007C4106" w:rsidRDefault="006720DF" w:rsidP="006720DF">
      <w:pPr>
        <w:spacing w:after="0" w:line="240" w:lineRule="auto"/>
        <w:ind w:left="284"/>
        <w:contextualSpacing/>
        <w:jc w:val="both"/>
        <w:rPr>
          <w:rFonts w:ascii="Arial" w:hAnsi="Arial" w:cs="Arial"/>
          <w:bCs/>
          <w:iCs/>
          <w:sz w:val="20"/>
          <w:szCs w:val="20"/>
          <w:lang w:eastAsia="ar-SA"/>
        </w:rPr>
      </w:pPr>
    </w:p>
    <w:p w:rsidR="006720DF" w:rsidRPr="007C4106" w:rsidRDefault="006720DF" w:rsidP="006720DF">
      <w:pPr>
        <w:spacing w:after="0" w:line="240" w:lineRule="auto"/>
        <w:jc w:val="center"/>
        <w:rPr>
          <w:rFonts w:ascii="Arial" w:hAnsi="Arial" w:cs="Arial"/>
          <w:b/>
          <w:sz w:val="20"/>
          <w:szCs w:val="20"/>
        </w:rPr>
      </w:pPr>
      <w:r w:rsidRPr="007C4106">
        <w:rPr>
          <w:rFonts w:ascii="Arial" w:hAnsi="Arial" w:cs="Arial"/>
          <w:b/>
          <w:sz w:val="20"/>
          <w:szCs w:val="20"/>
        </w:rPr>
        <w:t>§ 8</w:t>
      </w:r>
    </w:p>
    <w:p w:rsidR="006720DF" w:rsidRPr="007C4106" w:rsidRDefault="006720DF" w:rsidP="006720DF">
      <w:pPr>
        <w:spacing w:after="0" w:line="240" w:lineRule="auto"/>
        <w:jc w:val="center"/>
        <w:rPr>
          <w:rFonts w:ascii="Arial" w:hAnsi="Arial" w:cs="Arial"/>
          <w:b/>
          <w:sz w:val="20"/>
          <w:szCs w:val="20"/>
        </w:rPr>
      </w:pPr>
      <w:r w:rsidRPr="007C4106">
        <w:rPr>
          <w:rFonts w:ascii="Arial" w:hAnsi="Arial" w:cs="Arial"/>
          <w:b/>
          <w:sz w:val="20"/>
          <w:szCs w:val="20"/>
        </w:rPr>
        <w:t>Postanowienia końcowe</w:t>
      </w:r>
    </w:p>
    <w:p w:rsidR="006720DF" w:rsidRPr="007C4106"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7C4106">
        <w:rPr>
          <w:rFonts w:ascii="Arial" w:hAnsi="Arial" w:cs="Arial"/>
          <w:sz w:val="20"/>
          <w:szCs w:val="20"/>
          <w:lang w:eastAsia="ar-SA"/>
        </w:rPr>
        <w:t xml:space="preserve">Niniejsza Umowa wchodzi w życie ze skutkiem od dnia 25 maja 2018 r. i w sposób całkowity reguluje warunki Przetwarzania Danych osobowych </w:t>
      </w:r>
      <w:r w:rsidRPr="007C4106">
        <w:rPr>
          <w:rFonts w:ascii="Arial" w:hAnsi="Arial" w:cs="Arial"/>
          <w:i/>
          <w:sz w:val="20"/>
          <w:szCs w:val="20"/>
          <w:lang w:eastAsia="ar-SA"/>
        </w:rPr>
        <w:t xml:space="preserve">Zleceniodawcy </w:t>
      </w:r>
      <w:r w:rsidRPr="007C4106">
        <w:rPr>
          <w:rFonts w:ascii="Arial" w:hAnsi="Arial" w:cs="Arial"/>
          <w:sz w:val="20"/>
          <w:szCs w:val="20"/>
          <w:lang w:eastAsia="ar-SA"/>
        </w:rPr>
        <w:t xml:space="preserve">przez </w:t>
      </w:r>
      <w:r w:rsidRPr="007C4106">
        <w:rPr>
          <w:rFonts w:ascii="Arial" w:hAnsi="Arial" w:cs="Arial"/>
          <w:i/>
          <w:sz w:val="20"/>
          <w:szCs w:val="20"/>
          <w:lang w:eastAsia="ar-SA"/>
        </w:rPr>
        <w:t xml:space="preserve">Zleceniobiorcę </w:t>
      </w:r>
      <w:r w:rsidRPr="007C4106">
        <w:rPr>
          <w:rFonts w:ascii="Arial" w:hAnsi="Arial" w:cs="Arial"/>
          <w:i/>
          <w:sz w:val="20"/>
          <w:szCs w:val="20"/>
          <w:lang w:eastAsia="ar-SA"/>
        </w:rPr>
        <w:br/>
      </w:r>
      <w:r w:rsidRPr="007C4106">
        <w:rPr>
          <w:rFonts w:ascii="Arial"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sidRPr="007C4106">
        <w:rPr>
          <w:rFonts w:ascii="Arial" w:hAnsi="Arial" w:cs="Arial"/>
          <w:i/>
          <w:sz w:val="20"/>
          <w:szCs w:val="20"/>
          <w:lang w:eastAsia="ar-SA"/>
        </w:rPr>
        <w:t>Podmiot przetwarzający</w:t>
      </w:r>
      <w:r w:rsidRPr="007C4106">
        <w:rPr>
          <w:rFonts w:ascii="Arial"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rsidR="006720DF" w:rsidRPr="007C4106"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7C4106">
        <w:rPr>
          <w:rFonts w:ascii="Arial" w:hAnsi="Arial" w:cs="Arial"/>
          <w:sz w:val="20"/>
          <w:szCs w:val="20"/>
          <w:lang w:eastAsia="ar-SA"/>
        </w:rPr>
        <w:t xml:space="preserve">Rozwiązanie lub wygaśniecie Umowy głównej skutkuje odpowiednio rozwiązaniem </w:t>
      </w:r>
      <w:r w:rsidRPr="007C4106">
        <w:rPr>
          <w:rFonts w:ascii="Arial"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rsidR="006720DF" w:rsidRPr="007C4106"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7C4106">
        <w:rPr>
          <w:rFonts w:ascii="Arial" w:hAnsi="Arial" w:cs="Arial"/>
          <w:sz w:val="20"/>
          <w:szCs w:val="20"/>
          <w:lang w:eastAsia="ar-SA"/>
        </w:rPr>
        <w:t xml:space="preserve">Przeniesienie praw i obowiązków wynikających z niniejszej Umowy jest dopuszczalne wyłącznie </w:t>
      </w:r>
      <w:r w:rsidRPr="007C4106">
        <w:rPr>
          <w:rFonts w:ascii="Arial" w:hAnsi="Arial" w:cs="Arial"/>
          <w:sz w:val="20"/>
          <w:szCs w:val="20"/>
          <w:lang w:eastAsia="ar-SA"/>
        </w:rPr>
        <w:br/>
        <w:t>w przypadku, gdy następuje przeniesienie praw i obowiązków wynikających z Umowy głównej.</w:t>
      </w:r>
    </w:p>
    <w:p w:rsidR="006720DF" w:rsidRPr="007C4106"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7C4106">
        <w:rPr>
          <w:rFonts w:ascii="Arial" w:hAnsi="Arial" w:cs="Arial"/>
          <w:sz w:val="20"/>
          <w:szCs w:val="20"/>
          <w:lang w:eastAsia="ar-SA"/>
        </w:rPr>
        <w:t xml:space="preserve">Strony uzgadniają, że Przetwarzanie danych osobowych będzie wykonywane wyłącznie </w:t>
      </w:r>
      <w:r w:rsidRPr="007C4106">
        <w:rPr>
          <w:rFonts w:ascii="Arial" w:hAnsi="Arial" w:cs="Arial"/>
          <w:sz w:val="20"/>
          <w:szCs w:val="20"/>
          <w:lang w:eastAsia="ar-SA"/>
        </w:rPr>
        <w:br/>
        <w:t xml:space="preserve">na terytorium Unii Europejskiej. Przekazanie przez </w:t>
      </w:r>
      <w:r w:rsidRPr="007C4106">
        <w:rPr>
          <w:rFonts w:ascii="Arial" w:hAnsi="Arial" w:cs="Arial"/>
          <w:i/>
          <w:sz w:val="20"/>
          <w:szCs w:val="20"/>
          <w:lang w:eastAsia="ar-SA"/>
        </w:rPr>
        <w:t>Zleceniobiorcę</w:t>
      </w:r>
      <w:r w:rsidRPr="007C4106">
        <w:rPr>
          <w:rFonts w:ascii="Arial" w:hAnsi="Arial" w:cs="Arial"/>
          <w:sz w:val="20"/>
          <w:szCs w:val="20"/>
          <w:lang w:eastAsia="ar-SA"/>
        </w:rPr>
        <w:t xml:space="preserve"> Danych osobowych </w:t>
      </w:r>
      <w:r w:rsidRPr="007C4106">
        <w:rPr>
          <w:rFonts w:ascii="Arial" w:hAnsi="Arial" w:cs="Arial"/>
          <w:i/>
          <w:sz w:val="20"/>
          <w:szCs w:val="20"/>
          <w:lang w:eastAsia="ar-SA"/>
        </w:rPr>
        <w:t>Zleceniodawcy</w:t>
      </w:r>
      <w:r w:rsidRPr="007C4106">
        <w:rPr>
          <w:rFonts w:ascii="Arial" w:hAnsi="Arial" w:cs="Arial"/>
          <w:sz w:val="20"/>
          <w:szCs w:val="20"/>
          <w:lang w:eastAsia="ar-SA"/>
        </w:rPr>
        <w:t xml:space="preserve"> do państwa trzeciego wymaga uprzedniej zgody Klienta w formie pisemnej </w:t>
      </w:r>
      <w:r w:rsidRPr="007C4106">
        <w:rPr>
          <w:rFonts w:ascii="Arial" w:hAnsi="Arial" w:cs="Arial"/>
          <w:sz w:val="20"/>
          <w:szCs w:val="20"/>
          <w:lang w:eastAsia="ar-SA"/>
        </w:rPr>
        <w:br/>
        <w:t xml:space="preserve">lub dokumentowej, chyba że obowiązek taki nakłada na niego prawo Unii Europejskiej lub prawo państwa członkowskiego, któremu podlega </w:t>
      </w:r>
      <w:r w:rsidRPr="007C4106">
        <w:rPr>
          <w:rFonts w:ascii="Arial" w:hAnsi="Arial" w:cs="Arial"/>
          <w:i/>
          <w:sz w:val="20"/>
          <w:szCs w:val="20"/>
          <w:lang w:eastAsia="ar-SA"/>
        </w:rPr>
        <w:t>Zleceniobiorca.</w:t>
      </w:r>
      <w:r w:rsidRPr="007C4106">
        <w:rPr>
          <w:rFonts w:ascii="Arial" w:hAnsi="Arial" w:cs="Arial"/>
          <w:sz w:val="20"/>
          <w:szCs w:val="20"/>
          <w:lang w:eastAsia="ar-SA"/>
        </w:rPr>
        <w:t xml:space="preserve"> W takim przypadku przed rozpoczęciem Przetwarzania </w:t>
      </w:r>
      <w:r w:rsidRPr="007C4106">
        <w:rPr>
          <w:rFonts w:ascii="Arial" w:hAnsi="Arial" w:cs="Arial"/>
          <w:i/>
          <w:sz w:val="20"/>
          <w:szCs w:val="20"/>
          <w:lang w:eastAsia="ar-SA"/>
        </w:rPr>
        <w:t xml:space="preserve">Zleceniobiorca </w:t>
      </w:r>
      <w:r w:rsidRPr="007C4106">
        <w:rPr>
          <w:rFonts w:ascii="Arial" w:hAnsi="Arial" w:cs="Arial"/>
          <w:sz w:val="20"/>
          <w:szCs w:val="20"/>
          <w:lang w:eastAsia="ar-SA"/>
        </w:rPr>
        <w:t xml:space="preserve">informuje Klienta o tym obowiązku prawnym, o ile prawo </w:t>
      </w:r>
      <w:r w:rsidRPr="007C4106">
        <w:rPr>
          <w:rFonts w:ascii="Arial" w:hAnsi="Arial" w:cs="Arial"/>
          <w:sz w:val="20"/>
          <w:szCs w:val="20"/>
          <w:lang w:eastAsia="ar-SA"/>
        </w:rPr>
        <w:br/>
        <w:t xml:space="preserve">to nie zabrania udzielania takiej informacji z uwagi na ważny interes publiczny.  </w:t>
      </w:r>
    </w:p>
    <w:p w:rsidR="006720DF" w:rsidRPr="007C4106"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7C4106">
        <w:rPr>
          <w:rFonts w:ascii="Arial" w:hAnsi="Arial" w:cs="Arial"/>
          <w:sz w:val="20"/>
          <w:szCs w:val="20"/>
          <w:lang w:eastAsia="ar-SA"/>
        </w:rPr>
        <w:t>Wszelkie zmiany niniejszej Umowy powinny być dokonane w formie pisemnej pod rygorem nieważności.</w:t>
      </w:r>
    </w:p>
    <w:p w:rsidR="006720DF" w:rsidRPr="007C4106"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7C4106">
        <w:rPr>
          <w:rFonts w:ascii="Arial" w:hAnsi="Arial" w:cs="Arial"/>
          <w:sz w:val="20"/>
          <w:szCs w:val="20"/>
          <w:lang w:eastAsia="ar-SA"/>
        </w:rPr>
        <w:t>W zakresie nieuregulowanym niniejszą Umową zastosowanie mają przepisy Kodeksu cywilnego.</w:t>
      </w:r>
    </w:p>
    <w:p w:rsidR="006720DF" w:rsidRPr="007C4106"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7C4106">
        <w:rPr>
          <w:rFonts w:ascii="Arial" w:hAnsi="Arial" w:cs="Arial"/>
          <w:sz w:val="20"/>
          <w:szCs w:val="20"/>
          <w:lang w:eastAsia="ar-SA"/>
        </w:rPr>
        <w:lastRenderedPageBreak/>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sidRPr="007C4106">
        <w:rPr>
          <w:rFonts w:ascii="Arial" w:hAnsi="Arial" w:cs="Arial"/>
          <w:sz w:val="20"/>
          <w:szCs w:val="20"/>
          <w:lang w:eastAsia="ar-SA"/>
        </w:rPr>
        <w:br/>
        <w:t>i rozporządzenia.</w:t>
      </w:r>
    </w:p>
    <w:p w:rsidR="006720DF" w:rsidRPr="007C4106"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7C4106">
        <w:rPr>
          <w:rFonts w:ascii="Arial" w:hAnsi="Arial" w:cs="Arial"/>
          <w:sz w:val="20"/>
          <w:szCs w:val="20"/>
          <w:lang w:eastAsia="ar-SA"/>
        </w:rPr>
        <w:t xml:space="preserve">Umowę sporządzono w trzech jednobrzmiących egzemplarzach – 2 egzemplarze dla </w:t>
      </w:r>
      <w:r w:rsidRPr="007C4106">
        <w:rPr>
          <w:rFonts w:ascii="Arial" w:hAnsi="Arial" w:cs="Arial"/>
          <w:i/>
          <w:sz w:val="20"/>
          <w:szCs w:val="20"/>
          <w:lang w:eastAsia="ar-SA"/>
        </w:rPr>
        <w:t>Zleceniodawcy</w:t>
      </w:r>
      <w:r w:rsidRPr="007C4106">
        <w:rPr>
          <w:rFonts w:ascii="Arial" w:hAnsi="Arial" w:cs="Arial"/>
          <w:sz w:val="20"/>
          <w:szCs w:val="20"/>
          <w:lang w:eastAsia="ar-SA"/>
        </w:rPr>
        <w:t xml:space="preserve">, 1 egzemplarz dla </w:t>
      </w:r>
      <w:r w:rsidRPr="007C4106">
        <w:rPr>
          <w:rFonts w:ascii="Arial" w:hAnsi="Arial" w:cs="Arial"/>
          <w:i/>
          <w:sz w:val="20"/>
          <w:szCs w:val="20"/>
          <w:lang w:eastAsia="ar-SA"/>
        </w:rPr>
        <w:t>Zleceniobiorcy.</w:t>
      </w:r>
    </w:p>
    <w:p w:rsidR="006720DF" w:rsidRPr="007C4106" w:rsidRDefault="006720DF" w:rsidP="006720DF">
      <w:pPr>
        <w:spacing w:after="0" w:line="240" w:lineRule="auto"/>
        <w:jc w:val="both"/>
        <w:rPr>
          <w:rFonts w:ascii="Arial" w:hAnsi="Arial" w:cs="Arial"/>
          <w:sz w:val="20"/>
          <w:szCs w:val="20"/>
        </w:rPr>
      </w:pPr>
    </w:p>
    <w:p w:rsidR="006720DF" w:rsidRPr="007C4106" w:rsidRDefault="006720DF" w:rsidP="006720DF">
      <w:pPr>
        <w:spacing w:after="0" w:line="240" w:lineRule="auto"/>
        <w:jc w:val="both"/>
        <w:rPr>
          <w:rFonts w:ascii="Arial" w:hAnsi="Arial" w:cs="Arial"/>
          <w:sz w:val="20"/>
          <w:szCs w:val="20"/>
        </w:rPr>
      </w:pPr>
      <w:r w:rsidRPr="007C4106">
        <w:rPr>
          <w:rFonts w:ascii="Arial" w:hAnsi="Arial" w:cs="Arial"/>
          <w:sz w:val="20"/>
          <w:szCs w:val="20"/>
        </w:rPr>
        <w:t>………………………………..</w:t>
      </w:r>
      <w:r w:rsidRPr="007C4106">
        <w:rPr>
          <w:rFonts w:ascii="Arial" w:hAnsi="Arial" w:cs="Arial"/>
          <w:sz w:val="20"/>
          <w:szCs w:val="20"/>
        </w:rPr>
        <w:tab/>
      </w:r>
      <w:r w:rsidRPr="007C4106">
        <w:rPr>
          <w:rFonts w:ascii="Arial" w:hAnsi="Arial" w:cs="Arial"/>
          <w:sz w:val="20"/>
          <w:szCs w:val="20"/>
        </w:rPr>
        <w:tab/>
      </w:r>
      <w:r w:rsidRPr="007C4106">
        <w:rPr>
          <w:rFonts w:ascii="Arial" w:hAnsi="Arial" w:cs="Arial"/>
          <w:sz w:val="20"/>
          <w:szCs w:val="20"/>
        </w:rPr>
        <w:tab/>
      </w:r>
      <w:r w:rsidRPr="007C4106">
        <w:rPr>
          <w:rFonts w:ascii="Arial" w:hAnsi="Arial" w:cs="Arial"/>
          <w:sz w:val="20"/>
          <w:szCs w:val="20"/>
        </w:rPr>
        <w:tab/>
      </w:r>
      <w:r w:rsidRPr="007C4106">
        <w:rPr>
          <w:rFonts w:ascii="Arial" w:hAnsi="Arial" w:cs="Arial"/>
          <w:sz w:val="20"/>
          <w:szCs w:val="20"/>
        </w:rPr>
        <w:tab/>
      </w:r>
      <w:r w:rsidRPr="007C4106">
        <w:rPr>
          <w:rFonts w:ascii="Arial" w:hAnsi="Arial" w:cs="Arial"/>
          <w:sz w:val="20"/>
          <w:szCs w:val="20"/>
        </w:rPr>
        <w:tab/>
        <w:t>…………………………..</w:t>
      </w:r>
    </w:p>
    <w:p w:rsidR="006720DF" w:rsidRPr="007C4106" w:rsidRDefault="006720DF" w:rsidP="006720DF">
      <w:pPr>
        <w:spacing w:after="0" w:line="240" w:lineRule="auto"/>
        <w:jc w:val="both"/>
        <w:rPr>
          <w:rFonts w:ascii="Arial" w:hAnsi="Arial" w:cs="Arial"/>
          <w:sz w:val="20"/>
          <w:szCs w:val="20"/>
        </w:rPr>
      </w:pPr>
      <w:r w:rsidRPr="007C4106">
        <w:rPr>
          <w:rFonts w:ascii="Arial" w:hAnsi="Arial" w:cs="Arial"/>
          <w:sz w:val="20"/>
          <w:szCs w:val="20"/>
        </w:rPr>
        <w:tab/>
        <w:t xml:space="preserve">Zleceniobiorca </w:t>
      </w:r>
      <w:r w:rsidRPr="007C4106">
        <w:rPr>
          <w:rFonts w:ascii="Arial" w:hAnsi="Arial" w:cs="Arial"/>
          <w:sz w:val="20"/>
          <w:szCs w:val="20"/>
        </w:rPr>
        <w:tab/>
      </w:r>
      <w:r w:rsidRPr="007C4106">
        <w:rPr>
          <w:rFonts w:ascii="Arial" w:hAnsi="Arial" w:cs="Arial"/>
          <w:sz w:val="20"/>
          <w:szCs w:val="20"/>
        </w:rPr>
        <w:tab/>
      </w:r>
      <w:r w:rsidRPr="007C4106">
        <w:rPr>
          <w:rFonts w:ascii="Arial" w:hAnsi="Arial" w:cs="Arial"/>
          <w:sz w:val="20"/>
          <w:szCs w:val="20"/>
        </w:rPr>
        <w:tab/>
      </w:r>
      <w:r w:rsidRPr="007C4106">
        <w:rPr>
          <w:rFonts w:ascii="Arial" w:hAnsi="Arial" w:cs="Arial"/>
          <w:sz w:val="20"/>
          <w:szCs w:val="20"/>
        </w:rPr>
        <w:tab/>
      </w:r>
      <w:r w:rsidRPr="007C4106">
        <w:rPr>
          <w:rFonts w:ascii="Arial" w:hAnsi="Arial" w:cs="Arial"/>
          <w:sz w:val="20"/>
          <w:szCs w:val="20"/>
        </w:rPr>
        <w:tab/>
      </w:r>
      <w:r w:rsidRPr="007C4106">
        <w:rPr>
          <w:rFonts w:ascii="Arial" w:hAnsi="Arial" w:cs="Arial"/>
          <w:sz w:val="20"/>
          <w:szCs w:val="20"/>
        </w:rPr>
        <w:tab/>
      </w:r>
      <w:r w:rsidRPr="007C4106">
        <w:rPr>
          <w:rFonts w:ascii="Arial" w:hAnsi="Arial" w:cs="Arial"/>
          <w:sz w:val="20"/>
          <w:szCs w:val="20"/>
        </w:rPr>
        <w:tab/>
        <w:t>Zleceniodawca</w:t>
      </w:r>
    </w:p>
    <w:p w:rsidR="006720DF" w:rsidRPr="001C2B11" w:rsidRDefault="006720DF" w:rsidP="006720DF">
      <w:pPr>
        <w:spacing w:after="0" w:line="240" w:lineRule="auto"/>
        <w:jc w:val="both"/>
        <w:rPr>
          <w:rFonts w:ascii="Arial" w:hAnsi="Arial" w:cs="Arial"/>
          <w:i/>
          <w:color w:val="FF0000"/>
          <w:sz w:val="20"/>
          <w:szCs w:val="20"/>
        </w:rPr>
      </w:pPr>
    </w:p>
    <w:p w:rsidR="00496353" w:rsidRPr="007C4106" w:rsidRDefault="0059096E" w:rsidP="00057DC4">
      <w:pPr>
        <w:spacing w:after="0" w:line="240" w:lineRule="auto"/>
        <w:jc w:val="right"/>
        <w:rPr>
          <w:rFonts w:cs="Calibri"/>
          <w:i/>
          <w:sz w:val="16"/>
          <w:lang w:eastAsia="pl-PL"/>
        </w:rPr>
      </w:pPr>
      <w:r w:rsidRPr="001C2B11">
        <w:rPr>
          <w:color w:val="FF0000"/>
          <w:sz w:val="18"/>
          <w:szCs w:val="18"/>
        </w:rPr>
        <w:br w:type="page"/>
      </w:r>
      <w:r w:rsidR="00496353" w:rsidRPr="007C4106">
        <w:rPr>
          <w:rFonts w:cs="Calibri"/>
          <w:b/>
          <w:sz w:val="16"/>
          <w:lang w:eastAsia="pl-PL"/>
        </w:rPr>
        <w:lastRenderedPageBreak/>
        <w:t>Załącznik nr 4</w:t>
      </w:r>
      <w:r w:rsidR="00496353" w:rsidRPr="007C4106">
        <w:rPr>
          <w:rFonts w:cs="Calibri"/>
          <w:i/>
          <w:sz w:val="16"/>
          <w:lang w:eastAsia="pl-PL"/>
        </w:rPr>
        <w:t xml:space="preserve">  </w:t>
      </w:r>
    </w:p>
    <w:p w:rsidR="00496353" w:rsidRPr="007C4106" w:rsidRDefault="00496353" w:rsidP="00496353">
      <w:pPr>
        <w:suppressAutoHyphens/>
        <w:spacing w:after="0" w:line="360" w:lineRule="auto"/>
        <w:rPr>
          <w:rFonts w:cs="Calibri"/>
          <w:i/>
          <w:sz w:val="16"/>
          <w:lang w:eastAsia="pl-PL"/>
        </w:rPr>
      </w:pPr>
    </w:p>
    <w:p w:rsidR="00496353" w:rsidRPr="007C4106" w:rsidRDefault="00496353" w:rsidP="00496353">
      <w:pPr>
        <w:suppressAutoHyphens/>
        <w:spacing w:after="0" w:line="360" w:lineRule="auto"/>
        <w:jc w:val="both"/>
        <w:rPr>
          <w:rFonts w:cs="Calibri"/>
          <w:sz w:val="16"/>
          <w:lang w:eastAsia="pl-PL"/>
        </w:rPr>
      </w:pPr>
      <w:r w:rsidRPr="007C4106">
        <w:rPr>
          <w:rFonts w:cs="Calibri"/>
          <w:sz w:val="16"/>
          <w:lang w:eastAsia="pl-PL"/>
        </w:rPr>
        <w:t>Nazwa i adres Wykonawcy:</w:t>
      </w:r>
    </w:p>
    <w:p w:rsidR="00496353" w:rsidRPr="007C4106" w:rsidRDefault="00496353" w:rsidP="00496353">
      <w:pPr>
        <w:suppressAutoHyphens/>
        <w:spacing w:after="0" w:line="360" w:lineRule="auto"/>
        <w:rPr>
          <w:rFonts w:cs="Calibri"/>
          <w:sz w:val="16"/>
          <w:lang w:eastAsia="pl-PL"/>
        </w:rPr>
      </w:pPr>
      <w:r w:rsidRPr="007C4106">
        <w:rPr>
          <w:rFonts w:cs="Calibri"/>
          <w:sz w:val="16"/>
          <w:lang w:eastAsia="pl-PL"/>
        </w:rPr>
        <w:t>.......................................................................................</w:t>
      </w:r>
    </w:p>
    <w:p w:rsidR="00496353" w:rsidRPr="007C4106" w:rsidRDefault="00496353" w:rsidP="00496353">
      <w:pPr>
        <w:suppressAutoHyphens/>
        <w:spacing w:after="0" w:line="360" w:lineRule="auto"/>
        <w:rPr>
          <w:rFonts w:ascii="Times New Roman" w:eastAsia="Times New Roman" w:hAnsi="Times New Roman"/>
          <w:sz w:val="24"/>
          <w:lang w:eastAsia="pl-PL"/>
        </w:rPr>
      </w:pPr>
      <w:r w:rsidRPr="007C4106">
        <w:rPr>
          <w:rFonts w:cs="Calibri"/>
          <w:sz w:val="16"/>
          <w:lang w:eastAsia="pl-PL"/>
        </w:rPr>
        <w:t>.......................................................................................</w:t>
      </w:r>
    </w:p>
    <w:p w:rsidR="00496353" w:rsidRPr="007C4106" w:rsidRDefault="00496353" w:rsidP="00496353">
      <w:pPr>
        <w:suppressAutoHyphens/>
        <w:spacing w:after="0" w:line="360" w:lineRule="auto"/>
        <w:rPr>
          <w:rFonts w:cs="Calibri"/>
          <w:sz w:val="16"/>
          <w:lang w:eastAsia="pl-PL"/>
        </w:rPr>
      </w:pPr>
      <w:r w:rsidRPr="007C4106">
        <w:rPr>
          <w:rFonts w:cs="Calibri"/>
          <w:sz w:val="16"/>
          <w:lang w:eastAsia="pl-PL"/>
        </w:rPr>
        <w:t>.......................................................................................</w:t>
      </w:r>
    </w:p>
    <w:p w:rsidR="00496353" w:rsidRPr="007C4106" w:rsidRDefault="00496353" w:rsidP="00496353">
      <w:pPr>
        <w:suppressAutoHyphens/>
        <w:spacing w:after="0" w:line="360" w:lineRule="auto"/>
        <w:rPr>
          <w:rFonts w:cs="Calibri"/>
          <w:sz w:val="16"/>
          <w:lang w:eastAsia="pl-PL"/>
        </w:rPr>
      </w:pPr>
      <w:r w:rsidRPr="007C4106">
        <w:rPr>
          <w:rFonts w:cs="Calibri"/>
          <w:sz w:val="16"/>
          <w:lang w:eastAsia="pl-PL"/>
        </w:rPr>
        <w:t>.......................................................................................</w:t>
      </w:r>
    </w:p>
    <w:p w:rsidR="00496353" w:rsidRPr="007C4106" w:rsidRDefault="00496353" w:rsidP="00496353">
      <w:pPr>
        <w:suppressAutoHyphens/>
        <w:spacing w:after="0" w:line="360" w:lineRule="auto"/>
        <w:rPr>
          <w:rFonts w:cs="Calibri"/>
          <w:sz w:val="16"/>
          <w:lang w:eastAsia="pl-PL"/>
        </w:rPr>
      </w:pPr>
    </w:p>
    <w:p w:rsidR="00B917C1" w:rsidRPr="007C4106" w:rsidRDefault="00B917C1" w:rsidP="00B917C1">
      <w:pPr>
        <w:widowControl w:val="0"/>
        <w:suppressAutoHyphens/>
        <w:spacing w:after="0" w:line="240" w:lineRule="auto"/>
        <w:contextualSpacing/>
        <w:jc w:val="center"/>
        <w:rPr>
          <w:rFonts w:cs="Calibri"/>
          <w:lang w:eastAsia="pl-PL"/>
        </w:rPr>
      </w:pPr>
      <w:r w:rsidRPr="007C4106">
        <w:rPr>
          <w:rFonts w:eastAsia="Times New Roman" w:cs="Arial"/>
          <w:b/>
          <w:sz w:val="20"/>
          <w:szCs w:val="20"/>
          <w:lang w:eastAsia="pl-PL"/>
        </w:rPr>
        <w:t>OŚWIADCZENIE</w:t>
      </w:r>
    </w:p>
    <w:p w:rsidR="00B917C1" w:rsidRPr="007C4106" w:rsidRDefault="00B917C1" w:rsidP="00B917C1">
      <w:pPr>
        <w:spacing w:after="0" w:line="240" w:lineRule="auto"/>
        <w:rPr>
          <w:rFonts w:cs="Calibri"/>
          <w:lang w:eastAsia="pl-PL"/>
        </w:rPr>
      </w:pPr>
    </w:p>
    <w:p w:rsidR="007C4106" w:rsidRPr="007C4106" w:rsidRDefault="00B917C1" w:rsidP="007C4106">
      <w:pPr>
        <w:suppressAutoHyphens/>
        <w:spacing w:after="0" w:line="240" w:lineRule="auto"/>
        <w:jc w:val="both"/>
        <w:rPr>
          <w:b/>
          <w:lang w:eastAsia="pl-PL"/>
        </w:rPr>
      </w:pPr>
      <w:r w:rsidRPr="007C4106">
        <w:rPr>
          <w:rFonts w:cs="Calibri"/>
          <w:lang w:eastAsia="pl-PL"/>
        </w:rPr>
        <w:t xml:space="preserve">Nazwa postępowania: </w:t>
      </w:r>
      <w:r w:rsidR="007C4106" w:rsidRPr="007C4106">
        <w:rPr>
          <w:b/>
          <w:lang w:eastAsia="pl-PL"/>
        </w:rPr>
        <w:t>Przeprowadzenie prozdrowotnych zajęć grupowych oraz indywidualnych zabiegów rehabilitacyjnych dla uczestników projektu„ Drogowskaz” w ramach Regionalnego Programu Operacyjnego Województwa Śląskiego na lata 2014-2020 współfinansowanego ze środków Europejskiego Funduszu Społecznego realizowanego przez Miejski Ośrodek Pomocy Rodzinie w Zabrzu, z podziałem na 2 części</w:t>
      </w:r>
    </w:p>
    <w:p w:rsidR="007C4106" w:rsidRPr="007C4106" w:rsidRDefault="007C4106" w:rsidP="007C4106">
      <w:pPr>
        <w:suppressAutoHyphens/>
        <w:spacing w:after="0" w:line="240" w:lineRule="auto"/>
        <w:jc w:val="both"/>
        <w:rPr>
          <w:b/>
          <w:lang w:eastAsia="pl-PL"/>
        </w:rPr>
      </w:pPr>
    </w:p>
    <w:p w:rsidR="007C4106" w:rsidRPr="007C4106" w:rsidRDefault="007C4106" w:rsidP="007C4106">
      <w:pPr>
        <w:suppressAutoHyphens/>
        <w:spacing w:after="0" w:line="240" w:lineRule="auto"/>
        <w:jc w:val="both"/>
        <w:rPr>
          <w:b/>
          <w:lang w:eastAsia="pl-PL"/>
        </w:rPr>
      </w:pPr>
      <w:r w:rsidRPr="007C4106">
        <w:rPr>
          <w:b/>
          <w:lang w:eastAsia="pl-PL"/>
        </w:rPr>
        <w:t>Dotyczy części: ………………………</w:t>
      </w:r>
    </w:p>
    <w:p w:rsidR="00B917C1" w:rsidRPr="007C4106" w:rsidRDefault="00B917C1" w:rsidP="00B917C1">
      <w:pPr>
        <w:spacing w:after="0" w:line="240" w:lineRule="auto"/>
        <w:jc w:val="both"/>
        <w:rPr>
          <w:rFonts w:eastAsia="Times New Roman" w:cs="Arial"/>
          <w:b/>
          <w:sz w:val="20"/>
          <w:szCs w:val="20"/>
          <w:lang w:eastAsia="pl-PL"/>
        </w:rPr>
      </w:pPr>
    </w:p>
    <w:p w:rsidR="00B917C1" w:rsidRPr="007C4106" w:rsidRDefault="00B917C1" w:rsidP="00B917C1">
      <w:pPr>
        <w:widowControl w:val="0"/>
        <w:suppressAutoHyphens/>
        <w:spacing w:after="0" w:line="240" w:lineRule="auto"/>
        <w:contextualSpacing/>
        <w:jc w:val="center"/>
        <w:rPr>
          <w:rFonts w:eastAsia="Times New Roman" w:cs="Arial"/>
          <w:b/>
          <w:sz w:val="20"/>
          <w:szCs w:val="20"/>
          <w:lang w:eastAsia="pl-PL"/>
        </w:rPr>
      </w:pPr>
    </w:p>
    <w:p w:rsidR="00B917C1" w:rsidRPr="007C4106" w:rsidRDefault="00B917C1" w:rsidP="00B917C1">
      <w:pPr>
        <w:widowControl w:val="0"/>
        <w:suppressAutoHyphens/>
        <w:spacing w:after="0" w:line="240" w:lineRule="auto"/>
        <w:ind w:left="720"/>
        <w:contextualSpacing/>
        <w:jc w:val="both"/>
        <w:rPr>
          <w:rFonts w:eastAsia="Times New Roman" w:cs="Arial"/>
          <w:b/>
          <w:sz w:val="20"/>
          <w:szCs w:val="20"/>
          <w:lang w:eastAsia="pl-PL"/>
        </w:rPr>
      </w:pPr>
    </w:p>
    <w:p w:rsidR="00B917C1" w:rsidRPr="007C4106" w:rsidRDefault="00B917C1" w:rsidP="00B917C1">
      <w:pPr>
        <w:spacing w:after="0"/>
        <w:ind w:left="567"/>
        <w:jc w:val="both"/>
        <w:rPr>
          <w:rFonts w:ascii="Arial" w:eastAsia="Times New Roman" w:hAnsi="Arial" w:cs="Arial"/>
          <w:sz w:val="20"/>
          <w:szCs w:val="20"/>
          <w:lang w:eastAsia="pl-PL"/>
        </w:rPr>
      </w:pPr>
    </w:p>
    <w:p w:rsidR="00B917C1" w:rsidRPr="007C4106" w:rsidRDefault="00B917C1" w:rsidP="00B917C1">
      <w:pPr>
        <w:tabs>
          <w:tab w:val="left" w:pos="0"/>
        </w:tabs>
        <w:spacing w:after="0" w:line="240" w:lineRule="auto"/>
        <w:rPr>
          <w:rFonts w:ascii="Times New Roman" w:hAnsi="Times New Roman"/>
          <w:b/>
          <w:sz w:val="24"/>
          <w:szCs w:val="24"/>
        </w:rPr>
      </w:pPr>
    </w:p>
    <w:p w:rsidR="00B917C1" w:rsidRPr="007C4106" w:rsidRDefault="00B917C1" w:rsidP="00B917C1">
      <w:pPr>
        <w:tabs>
          <w:tab w:val="left" w:pos="0"/>
        </w:tabs>
        <w:spacing w:after="0" w:line="240" w:lineRule="auto"/>
        <w:rPr>
          <w:rFonts w:ascii="Times New Roman" w:hAnsi="Times New Roman"/>
          <w:b/>
          <w:sz w:val="24"/>
          <w:szCs w:val="24"/>
        </w:rPr>
      </w:pPr>
    </w:p>
    <w:p w:rsidR="00B917C1" w:rsidRPr="007C4106" w:rsidRDefault="00B917C1" w:rsidP="00715CC9">
      <w:pPr>
        <w:tabs>
          <w:tab w:val="left" w:pos="0"/>
        </w:tabs>
        <w:spacing w:after="0" w:line="240" w:lineRule="auto"/>
        <w:rPr>
          <w:rFonts w:cs="Calibri"/>
        </w:rPr>
      </w:pPr>
      <w:r w:rsidRPr="007C4106">
        <w:rPr>
          <w:rFonts w:cs="Calibri"/>
        </w:rPr>
        <w:t>Oświadczam, że spełniam warunki udziału w postępowaniu w zakresie wskazanym</w:t>
      </w:r>
      <w:r w:rsidR="00715CC9">
        <w:rPr>
          <w:rFonts w:cs="Calibri"/>
        </w:rPr>
        <w:t xml:space="preserve"> </w:t>
      </w:r>
      <w:r w:rsidRPr="007C4106">
        <w:rPr>
          <w:rFonts w:cs="Calibri"/>
        </w:rPr>
        <w:t>w ogłoszeniu o zamówieniu.</w:t>
      </w:r>
    </w:p>
    <w:p w:rsidR="00B917C1" w:rsidRPr="007C4106" w:rsidRDefault="00B917C1" w:rsidP="00B917C1">
      <w:pPr>
        <w:jc w:val="right"/>
        <w:rPr>
          <w:sz w:val="18"/>
          <w:szCs w:val="18"/>
        </w:rPr>
      </w:pPr>
    </w:p>
    <w:p w:rsidR="00B917C1" w:rsidRPr="007C4106" w:rsidRDefault="00B917C1" w:rsidP="00B917C1">
      <w:pPr>
        <w:jc w:val="right"/>
        <w:rPr>
          <w:sz w:val="18"/>
          <w:szCs w:val="18"/>
        </w:rPr>
      </w:pPr>
    </w:p>
    <w:p w:rsidR="00551C43" w:rsidRPr="007C4106" w:rsidRDefault="00551C43" w:rsidP="00551C43">
      <w:pPr>
        <w:suppressAutoHyphens/>
        <w:spacing w:after="0" w:line="360" w:lineRule="auto"/>
        <w:jc w:val="both"/>
        <w:rPr>
          <w:rFonts w:eastAsia="Arial" w:cs="Arial"/>
          <w:sz w:val="20"/>
          <w:szCs w:val="20"/>
          <w:lang w:eastAsia="zh-CN"/>
        </w:rPr>
      </w:pPr>
    </w:p>
    <w:p w:rsidR="00551C43" w:rsidRPr="007C4106" w:rsidRDefault="00551C43" w:rsidP="00551C43">
      <w:pPr>
        <w:suppressAutoHyphens/>
        <w:spacing w:after="0"/>
        <w:jc w:val="both"/>
        <w:rPr>
          <w:rFonts w:eastAsia="Times New Roman"/>
          <w:sz w:val="20"/>
          <w:szCs w:val="20"/>
          <w:lang w:eastAsia="zh-CN"/>
        </w:rPr>
      </w:pPr>
      <w:r w:rsidRPr="007C4106">
        <w:rPr>
          <w:rFonts w:eastAsia="Times New Roman"/>
          <w:i/>
          <w:sz w:val="20"/>
          <w:szCs w:val="20"/>
          <w:lang w:eastAsia="ar-SA"/>
        </w:rPr>
        <w:t>............................................</w:t>
      </w:r>
      <w:r w:rsidRPr="007C4106">
        <w:rPr>
          <w:rFonts w:eastAsia="Times New Roman"/>
          <w:i/>
          <w:sz w:val="20"/>
          <w:szCs w:val="20"/>
          <w:lang w:eastAsia="ar-SA"/>
        </w:rPr>
        <w:tab/>
      </w:r>
      <w:r w:rsidRPr="007C4106">
        <w:rPr>
          <w:rFonts w:eastAsia="Times New Roman"/>
          <w:i/>
          <w:sz w:val="20"/>
          <w:szCs w:val="20"/>
          <w:lang w:eastAsia="ar-SA"/>
        </w:rPr>
        <w:tab/>
      </w:r>
      <w:r w:rsidRPr="007C4106">
        <w:rPr>
          <w:rFonts w:eastAsia="Times New Roman"/>
          <w:i/>
          <w:sz w:val="20"/>
          <w:szCs w:val="20"/>
          <w:lang w:eastAsia="ar-SA"/>
        </w:rPr>
        <w:tab/>
      </w:r>
      <w:r w:rsidRPr="007C4106">
        <w:rPr>
          <w:rFonts w:eastAsia="Times New Roman"/>
          <w:i/>
          <w:sz w:val="20"/>
          <w:szCs w:val="20"/>
          <w:lang w:eastAsia="ar-SA"/>
        </w:rPr>
        <w:tab/>
        <w:t>.............................................................</w:t>
      </w:r>
    </w:p>
    <w:p w:rsidR="00551C43" w:rsidRPr="007C4106" w:rsidRDefault="00551C43" w:rsidP="00551C43">
      <w:pPr>
        <w:suppressAutoHyphens/>
        <w:spacing w:after="0"/>
        <w:ind w:left="4962" w:hanging="4257"/>
        <w:rPr>
          <w:rFonts w:eastAsia="Times New Roman"/>
          <w:i/>
          <w:sz w:val="20"/>
          <w:szCs w:val="20"/>
          <w:lang w:eastAsia="zh-CN"/>
        </w:rPr>
      </w:pPr>
      <w:r w:rsidRPr="007C4106">
        <w:rPr>
          <w:rFonts w:eastAsia="Times New Roman"/>
          <w:i/>
          <w:sz w:val="20"/>
          <w:szCs w:val="20"/>
          <w:lang w:eastAsia="zh-CN"/>
        </w:rPr>
        <w:t>(data)</w:t>
      </w:r>
      <w:r w:rsidRPr="007C4106">
        <w:rPr>
          <w:rFonts w:eastAsia="Times New Roman"/>
          <w:i/>
          <w:sz w:val="20"/>
          <w:szCs w:val="20"/>
          <w:lang w:eastAsia="zh-CN"/>
        </w:rPr>
        <w:tab/>
        <w:t>Podpis (podpisy) i pieczęć upoważnionego             przedstawiciela wykonawcy</w:t>
      </w:r>
    </w:p>
    <w:p w:rsidR="001D34AF" w:rsidRPr="007C4106" w:rsidRDefault="001D34AF" w:rsidP="00496353">
      <w:pPr>
        <w:spacing w:after="0" w:line="240" w:lineRule="auto"/>
        <w:rPr>
          <w:rFonts w:cs="Calibri"/>
          <w:b/>
          <w:sz w:val="16"/>
          <w:szCs w:val="16"/>
        </w:rPr>
      </w:pPr>
    </w:p>
    <w:p w:rsidR="001D34AF" w:rsidRPr="007C4106" w:rsidRDefault="001D34AF" w:rsidP="00496353">
      <w:pPr>
        <w:spacing w:after="0" w:line="240" w:lineRule="auto"/>
        <w:rPr>
          <w:rFonts w:cs="Calibri"/>
          <w:b/>
          <w:sz w:val="16"/>
          <w:szCs w:val="16"/>
        </w:rPr>
      </w:pPr>
    </w:p>
    <w:p w:rsidR="001D34AF" w:rsidRPr="001C2B11" w:rsidRDefault="001D34AF" w:rsidP="00496353">
      <w:pPr>
        <w:spacing w:after="0" w:line="240" w:lineRule="auto"/>
        <w:rPr>
          <w:rFonts w:cs="Calibri"/>
          <w:b/>
          <w:color w:val="FF0000"/>
          <w:sz w:val="16"/>
          <w:szCs w:val="16"/>
        </w:rPr>
      </w:pPr>
    </w:p>
    <w:p w:rsidR="001D34AF" w:rsidRPr="001C2B11" w:rsidRDefault="001D34AF" w:rsidP="00496353">
      <w:pPr>
        <w:spacing w:after="0" w:line="240" w:lineRule="auto"/>
        <w:rPr>
          <w:rFonts w:cs="Calibri"/>
          <w:b/>
          <w:color w:val="FF0000"/>
          <w:sz w:val="16"/>
          <w:szCs w:val="16"/>
        </w:rPr>
      </w:pPr>
    </w:p>
    <w:p w:rsidR="001D34AF" w:rsidRPr="001C2B11" w:rsidRDefault="001D34AF" w:rsidP="00496353">
      <w:pPr>
        <w:spacing w:after="0" w:line="240" w:lineRule="auto"/>
        <w:rPr>
          <w:rFonts w:cs="Calibri"/>
          <w:b/>
          <w:color w:val="FF0000"/>
          <w:sz w:val="16"/>
          <w:szCs w:val="16"/>
        </w:rPr>
      </w:pPr>
    </w:p>
    <w:p w:rsidR="001D34AF" w:rsidRPr="001C2B11" w:rsidRDefault="001D34AF" w:rsidP="00496353">
      <w:pPr>
        <w:spacing w:after="0" w:line="240" w:lineRule="auto"/>
        <w:rPr>
          <w:rFonts w:cs="Calibri"/>
          <w:b/>
          <w:color w:val="FF0000"/>
          <w:sz w:val="16"/>
          <w:szCs w:val="16"/>
        </w:rPr>
      </w:pPr>
    </w:p>
    <w:p w:rsidR="00496353" w:rsidRPr="001C2B11" w:rsidRDefault="00496353" w:rsidP="00496353">
      <w:pPr>
        <w:spacing w:after="0" w:line="240" w:lineRule="auto"/>
        <w:rPr>
          <w:color w:val="FF0000"/>
          <w:sz w:val="18"/>
          <w:szCs w:val="18"/>
        </w:rPr>
      </w:pPr>
      <w:r w:rsidRPr="001C2B11">
        <w:rPr>
          <w:rFonts w:cs="Calibri"/>
          <w:b/>
          <w:color w:val="FF0000"/>
          <w:sz w:val="16"/>
          <w:szCs w:val="16"/>
        </w:rPr>
        <w:br w:type="page"/>
      </w:r>
    </w:p>
    <w:p w:rsidR="00A844FE" w:rsidRPr="001C2B11" w:rsidRDefault="00A844FE" w:rsidP="00A844FE">
      <w:pPr>
        <w:spacing w:after="0" w:line="240" w:lineRule="auto"/>
        <w:rPr>
          <w:rFonts w:cs="Calibri"/>
          <w:b/>
          <w:color w:val="FF0000"/>
          <w:sz w:val="16"/>
          <w:lang w:eastAsia="pl-PL"/>
        </w:rPr>
      </w:pPr>
    </w:p>
    <w:p w:rsidR="00A844FE" w:rsidRPr="007C4106" w:rsidRDefault="00A844FE" w:rsidP="00A844FE">
      <w:pPr>
        <w:spacing w:after="160" w:line="259" w:lineRule="auto"/>
        <w:jc w:val="right"/>
        <w:rPr>
          <w:sz w:val="18"/>
          <w:szCs w:val="18"/>
        </w:rPr>
      </w:pPr>
      <w:r w:rsidRPr="007C4106">
        <w:rPr>
          <w:sz w:val="18"/>
          <w:szCs w:val="18"/>
        </w:rPr>
        <w:t>Załącznik nr 5</w:t>
      </w:r>
    </w:p>
    <w:p w:rsidR="00A844FE" w:rsidRPr="007C4106" w:rsidRDefault="00A844FE" w:rsidP="00A844FE">
      <w:pPr>
        <w:suppressAutoHyphens/>
        <w:spacing w:after="0" w:line="360" w:lineRule="auto"/>
        <w:jc w:val="both"/>
        <w:rPr>
          <w:rFonts w:cs="Calibri"/>
          <w:sz w:val="18"/>
          <w:szCs w:val="18"/>
          <w:lang w:eastAsia="pl-PL"/>
        </w:rPr>
      </w:pPr>
      <w:r w:rsidRPr="007C4106">
        <w:rPr>
          <w:rFonts w:cs="Calibri"/>
          <w:sz w:val="18"/>
          <w:szCs w:val="18"/>
          <w:lang w:eastAsia="pl-PL"/>
        </w:rPr>
        <w:t>Nazwa i adres Wykonawcy:</w:t>
      </w:r>
    </w:p>
    <w:p w:rsidR="00A844FE" w:rsidRPr="007C4106" w:rsidRDefault="00A844FE" w:rsidP="00A844FE">
      <w:pPr>
        <w:suppressAutoHyphens/>
        <w:spacing w:after="0" w:line="360" w:lineRule="auto"/>
        <w:rPr>
          <w:rFonts w:cs="Calibri"/>
          <w:sz w:val="18"/>
          <w:szCs w:val="18"/>
          <w:lang w:eastAsia="pl-PL"/>
        </w:rPr>
      </w:pPr>
      <w:r w:rsidRPr="007C4106">
        <w:rPr>
          <w:rFonts w:cs="Calibri"/>
          <w:sz w:val="18"/>
          <w:szCs w:val="18"/>
          <w:lang w:eastAsia="pl-PL"/>
        </w:rPr>
        <w:t>.......................................................................................</w:t>
      </w:r>
    </w:p>
    <w:p w:rsidR="00A844FE" w:rsidRPr="007C4106" w:rsidRDefault="00A844FE" w:rsidP="00A844FE">
      <w:pPr>
        <w:suppressAutoHyphens/>
        <w:spacing w:after="0" w:line="360" w:lineRule="auto"/>
        <w:rPr>
          <w:rFonts w:ascii="Times New Roman" w:eastAsia="Times New Roman" w:hAnsi="Times New Roman"/>
          <w:sz w:val="18"/>
          <w:szCs w:val="18"/>
          <w:lang w:eastAsia="pl-PL"/>
        </w:rPr>
      </w:pPr>
      <w:r w:rsidRPr="007C4106">
        <w:rPr>
          <w:rFonts w:cs="Calibri"/>
          <w:sz w:val="18"/>
          <w:szCs w:val="18"/>
          <w:lang w:eastAsia="pl-PL"/>
        </w:rPr>
        <w:t>.......................................................................................</w:t>
      </w:r>
    </w:p>
    <w:p w:rsidR="00A844FE" w:rsidRPr="007C4106" w:rsidRDefault="00A844FE" w:rsidP="00A844FE">
      <w:pPr>
        <w:suppressAutoHyphens/>
        <w:spacing w:after="0" w:line="360" w:lineRule="auto"/>
        <w:rPr>
          <w:rFonts w:cs="Calibri"/>
          <w:sz w:val="18"/>
          <w:szCs w:val="18"/>
          <w:lang w:eastAsia="pl-PL"/>
        </w:rPr>
      </w:pPr>
      <w:r w:rsidRPr="007C4106">
        <w:rPr>
          <w:rFonts w:cs="Calibri"/>
          <w:sz w:val="18"/>
          <w:szCs w:val="18"/>
          <w:lang w:eastAsia="pl-PL"/>
        </w:rPr>
        <w:t>.......................................................................................</w:t>
      </w:r>
    </w:p>
    <w:p w:rsidR="00A844FE" w:rsidRPr="007C4106" w:rsidRDefault="00A844FE" w:rsidP="00A844FE">
      <w:pPr>
        <w:suppressAutoHyphens/>
        <w:spacing w:after="0" w:line="360" w:lineRule="auto"/>
        <w:rPr>
          <w:rFonts w:cs="Calibri"/>
          <w:sz w:val="18"/>
          <w:szCs w:val="18"/>
          <w:lang w:eastAsia="pl-PL"/>
        </w:rPr>
      </w:pPr>
      <w:r w:rsidRPr="007C4106">
        <w:rPr>
          <w:rFonts w:cs="Calibri"/>
          <w:sz w:val="18"/>
          <w:szCs w:val="18"/>
          <w:lang w:eastAsia="pl-PL"/>
        </w:rPr>
        <w:t>.......................................................................................</w:t>
      </w:r>
    </w:p>
    <w:p w:rsidR="00A844FE" w:rsidRPr="007C4106" w:rsidRDefault="00A844FE" w:rsidP="00A844FE">
      <w:pPr>
        <w:suppressAutoHyphens/>
        <w:spacing w:after="0" w:line="360" w:lineRule="auto"/>
        <w:rPr>
          <w:rFonts w:cs="Calibri"/>
          <w:sz w:val="16"/>
          <w:lang w:eastAsia="pl-PL"/>
        </w:rPr>
      </w:pPr>
    </w:p>
    <w:p w:rsidR="00A844FE" w:rsidRPr="007C4106" w:rsidRDefault="00A844FE" w:rsidP="00A844FE">
      <w:pPr>
        <w:suppressAutoHyphens/>
        <w:spacing w:after="0" w:line="360" w:lineRule="auto"/>
        <w:rPr>
          <w:rFonts w:cs="Calibri"/>
          <w:sz w:val="16"/>
          <w:lang w:eastAsia="pl-PL"/>
        </w:rPr>
      </w:pPr>
    </w:p>
    <w:p w:rsidR="00A844FE" w:rsidRPr="007C4106" w:rsidRDefault="00A844FE" w:rsidP="00A844FE">
      <w:pPr>
        <w:widowControl w:val="0"/>
        <w:suppressAutoHyphens/>
        <w:spacing w:after="0" w:line="240" w:lineRule="auto"/>
        <w:contextualSpacing/>
        <w:jc w:val="center"/>
        <w:rPr>
          <w:rFonts w:cs="Calibri"/>
          <w:lang w:eastAsia="pl-PL"/>
        </w:rPr>
      </w:pPr>
      <w:r w:rsidRPr="007C4106">
        <w:rPr>
          <w:rFonts w:eastAsia="Times New Roman" w:cs="Arial"/>
          <w:b/>
          <w:sz w:val="20"/>
          <w:szCs w:val="20"/>
          <w:lang w:eastAsia="pl-PL"/>
        </w:rPr>
        <w:t>OŚWIADCZENIE</w:t>
      </w:r>
    </w:p>
    <w:p w:rsidR="00A844FE" w:rsidRPr="007C4106" w:rsidRDefault="00A844FE" w:rsidP="00A844FE">
      <w:pPr>
        <w:spacing w:after="0" w:line="240" w:lineRule="auto"/>
        <w:rPr>
          <w:rFonts w:cs="Calibri"/>
          <w:lang w:eastAsia="pl-PL"/>
        </w:rPr>
      </w:pPr>
    </w:p>
    <w:p w:rsidR="007C4106" w:rsidRPr="007C4106" w:rsidRDefault="00A844FE" w:rsidP="007C4106">
      <w:pPr>
        <w:spacing w:after="0" w:line="240" w:lineRule="auto"/>
        <w:jc w:val="both"/>
        <w:rPr>
          <w:rFonts w:eastAsia="Lucida Sans Unicode" w:cs="Tahoma"/>
          <w:b/>
        </w:rPr>
      </w:pPr>
      <w:r w:rsidRPr="007C4106">
        <w:rPr>
          <w:rFonts w:cs="Calibri"/>
          <w:lang w:eastAsia="pl-PL"/>
        </w:rPr>
        <w:t xml:space="preserve">Nazwa postępowania: </w:t>
      </w:r>
      <w:r w:rsidR="007C4106" w:rsidRPr="007C4106">
        <w:rPr>
          <w:rFonts w:eastAsia="Lucida Sans Unicode" w:cs="Tahoma"/>
          <w:b/>
        </w:rPr>
        <w:t>Przeprowadzenie prozdrowotnych zajęć grupowych oraz indywidualnych zabiegów rehabilitacyjnych dla uczestników projektu„ Drogowskaz” w ramach Regionalnego Programu Operacyjnego Województwa Śląskiego na lata 2014-2020 współfinansowanego ze środków Europejskiego Funduszu Społecznego realizowanego przez Miejski Ośrodek Pomocy Rodzinie w Zabrzu, z podziałem na 2 części</w:t>
      </w:r>
    </w:p>
    <w:p w:rsidR="007C4106" w:rsidRPr="007C4106" w:rsidRDefault="007C4106" w:rsidP="007C4106">
      <w:pPr>
        <w:spacing w:after="0" w:line="240" w:lineRule="auto"/>
        <w:jc w:val="both"/>
        <w:rPr>
          <w:rFonts w:eastAsia="Lucida Sans Unicode" w:cs="Tahoma"/>
          <w:b/>
        </w:rPr>
      </w:pPr>
    </w:p>
    <w:p w:rsidR="00A844FE" w:rsidRPr="007C4106" w:rsidRDefault="007C4106" w:rsidP="007C4106">
      <w:pPr>
        <w:spacing w:after="0" w:line="240" w:lineRule="auto"/>
        <w:jc w:val="both"/>
        <w:rPr>
          <w:rFonts w:eastAsia="Times New Roman" w:cs="Arial"/>
          <w:b/>
          <w:sz w:val="20"/>
          <w:szCs w:val="20"/>
          <w:lang w:eastAsia="pl-PL"/>
        </w:rPr>
      </w:pPr>
      <w:r w:rsidRPr="007C4106">
        <w:rPr>
          <w:rFonts w:eastAsia="Lucida Sans Unicode" w:cs="Tahoma"/>
          <w:b/>
        </w:rPr>
        <w:t>Dotyczy części: ………………………</w:t>
      </w:r>
    </w:p>
    <w:p w:rsidR="00A844FE" w:rsidRPr="007C4106" w:rsidRDefault="00A844FE" w:rsidP="00A844FE">
      <w:pPr>
        <w:widowControl w:val="0"/>
        <w:suppressAutoHyphens/>
        <w:spacing w:after="0" w:line="240" w:lineRule="auto"/>
        <w:ind w:left="720"/>
        <w:contextualSpacing/>
        <w:jc w:val="both"/>
        <w:rPr>
          <w:rFonts w:eastAsia="Times New Roman" w:cs="Arial"/>
          <w:b/>
          <w:sz w:val="20"/>
          <w:szCs w:val="20"/>
          <w:lang w:eastAsia="pl-PL"/>
        </w:rPr>
      </w:pPr>
    </w:p>
    <w:p w:rsidR="00A844FE" w:rsidRPr="007C4106" w:rsidRDefault="00A844FE" w:rsidP="00A844FE">
      <w:pPr>
        <w:spacing w:after="0"/>
        <w:ind w:left="567"/>
        <w:jc w:val="both"/>
        <w:rPr>
          <w:rFonts w:ascii="Arial" w:eastAsia="Times New Roman" w:hAnsi="Arial" w:cs="Arial"/>
          <w:sz w:val="20"/>
          <w:szCs w:val="20"/>
          <w:lang w:eastAsia="pl-PL"/>
        </w:rPr>
      </w:pPr>
    </w:p>
    <w:p w:rsidR="00A844FE" w:rsidRPr="007C4106" w:rsidRDefault="00A844FE" w:rsidP="00A844FE">
      <w:pPr>
        <w:tabs>
          <w:tab w:val="left" w:pos="0"/>
        </w:tabs>
        <w:spacing w:after="0" w:line="240" w:lineRule="auto"/>
        <w:rPr>
          <w:rFonts w:ascii="Times New Roman" w:hAnsi="Times New Roman"/>
          <w:b/>
          <w:sz w:val="24"/>
          <w:szCs w:val="24"/>
        </w:rPr>
      </w:pPr>
    </w:p>
    <w:p w:rsidR="00A844FE" w:rsidRPr="007C4106" w:rsidRDefault="00A844FE" w:rsidP="00A844FE">
      <w:pPr>
        <w:tabs>
          <w:tab w:val="left" w:pos="0"/>
        </w:tabs>
        <w:spacing w:after="0" w:line="240" w:lineRule="auto"/>
        <w:rPr>
          <w:rFonts w:ascii="Times New Roman" w:hAnsi="Times New Roman"/>
          <w:b/>
          <w:sz w:val="24"/>
          <w:szCs w:val="24"/>
        </w:rPr>
      </w:pPr>
    </w:p>
    <w:p w:rsidR="00A844FE" w:rsidRPr="007C4106" w:rsidRDefault="00A844FE" w:rsidP="00A844FE">
      <w:pPr>
        <w:tabs>
          <w:tab w:val="left" w:pos="0"/>
        </w:tabs>
        <w:spacing w:after="0" w:line="240" w:lineRule="auto"/>
        <w:jc w:val="both"/>
        <w:rPr>
          <w:rFonts w:cs="Calibri"/>
        </w:rPr>
      </w:pPr>
      <w:r w:rsidRPr="007C4106">
        <w:rPr>
          <w:rFonts w:cs="Calibri"/>
        </w:rPr>
        <w:t xml:space="preserve">Oświadczam, że nie podlegam wykluczeniu z udziału w postępowaniu w zakresie wskazanym </w:t>
      </w:r>
    </w:p>
    <w:p w:rsidR="00A844FE" w:rsidRPr="007C4106" w:rsidRDefault="00A844FE" w:rsidP="00A844FE">
      <w:pPr>
        <w:tabs>
          <w:tab w:val="left" w:pos="0"/>
        </w:tabs>
        <w:spacing w:after="0" w:line="240" w:lineRule="auto"/>
        <w:jc w:val="both"/>
        <w:rPr>
          <w:rFonts w:cs="Calibri"/>
        </w:rPr>
      </w:pPr>
      <w:r w:rsidRPr="007C4106">
        <w:rPr>
          <w:rFonts w:cs="Calibri"/>
        </w:rPr>
        <w:t>w ogłoszeniu o zamówieniu.</w:t>
      </w:r>
    </w:p>
    <w:p w:rsidR="00A844FE" w:rsidRPr="007C4106" w:rsidRDefault="00A844FE" w:rsidP="00A844FE">
      <w:pPr>
        <w:jc w:val="right"/>
        <w:rPr>
          <w:sz w:val="18"/>
          <w:szCs w:val="18"/>
        </w:rPr>
      </w:pPr>
    </w:p>
    <w:p w:rsidR="00A844FE" w:rsidRPr="007C4106" w:rsidRDefault="00A844FE" w:rsidP="00A844FE">
      <w:pPr>
        <w:jc w:val="right"/>
        <w:rPr>
          <w:sz w:val="18"/>
          <w:szCs w:val="18"/>
        </w:rPr>
      </w:pPr>
    </w:p>
    <w:p w:rsidR="00551C43" w:rsidRPr="007C4106" w:rsidRDefault="00551C43" w:rsidP="00551C43">
      <w:pPr>
        <w:suppressAutoHyphens/>
        <w:spacing w:after="0" w:line="360" w:lineRule="auto"/>
        <w:jc w:val="both"/>
        <w:rPr>
          <w:rFonts w:eastAsia="Arial" w:cs="Arial"/>
          <w:sz w:val="20"/>
          <w:szCs w:val="20"/>
          <w:lang w:eastAsia="zh-CN"/>
        </w:rPr>
      </w:pPr>
    </w:p>
    <w:p w:rsidR="00551C43" w:rsidRPr="007C4106" w:rsidRDefault="00551C43" w:rsidP="00551C43">
      <w:pPr>
        <w:suppressAutoHyphens/>
        <w:spacing w:after="0"/>
        <w:jc w:val="both"/>
        <w:rPr>
          <w:rFonts w:eastAsia="Times New Roman"/>
          <w:sz w:val="20"/>
          <w:szCs w:val="20"/>
          <w:lang w:eastAsia="zh-CN"/>
        </w:rPr>
      </w:pPr>
      <w:r w:rsidRPr="007C4106">
        <w:rPr>
          <w:rFonts w:eastAsia="Times New Roman"/>
          <w:i/>
          <w:sz w:val="20"/>
          <w:szCs w:val="20"/>
          <w:lang w:eastAsia="ar-SA"/>
        </w:rPr>
        <w:t>............................................</w:t>
      </w:r>
      <w:r w:rsidRPr="007C4106">
        <w:rPr>
          <w:rFonts w:eastAsia="Times New Roman"/>
          <w:i/>
          <w:sz w:val="20"/>
          <w:szCs w:val="20"/>
          <w:lang w:eastAsia="ar-SA"/>
        </w:rPr>
        <w:tab/>
      </w:r>
      <w:r w:rsidRPr="007C4106">
        <w:rPr>
          <w:rFonts w:eastAsia="Times New Roman"/>
          <w:i/>
          <w:sz w:val="20"/>
          <w:szCs w:val="20"/>
          <w:lang w:eastAsia="ar-SA"/>
        </w:rPr>
        <w:tab/>
      </w:r>
      <w:r w:rsidRPr="007C4106">
        <w:rPr>
          <w:rFonts w:eastAsia="Times New Roman"/>
          <w:i/>
          <w:sz w:val="20"/>
          <w:szCs w:val="20"/>
          <w:lang w:eastAsia="ar-SA"/>
        </w:rPr>
        <w:tab/>
      </w:r>
      <w:r w:rsidRPr="007C4106">
        <w:rPr>
          <w:rFonts w:eastAsia="Times New Roman"/>
          <w:i/>
          <w:sz w:val="20"/>
          <w:szCs w:val="20"/>
          <w:lang w:eastAsia="ar-SA"/>
        </w:rPr>
        <w:tab/>
        <w:t>.............................................................</w:t>
      </w:r>
    </w:p>
    <w:p w:rsidR="00551C43" w:rsidRPr="007C4106" w:rsidRDefault="00551C43" w:rsidP="00551C43">
      <w:pPr>
        <w:suppressAutoHyphens/>
        <w:spacing w:after="0"/>
        <w:ind w:left="4962" w:hanging="4257"/>
        <w:rPr>
          <w:rFonts w:eastAsia="Times New Roman"/>
          <w:i/>
          <w:sz w:val="20"/>
          <w:szCs w:val="20"/>
          <w:lang w:eastAsia="zh-CN"/>
        </w:rPr>
      </w:pPr>
      <w:r w:rsidRPr="007C4106">
        <w:rPr>
          <w:rFonts w:eastAsia="Times New Roman"/>
          <w:i/>
          <w:sz w:val="20"/>
          <w:szCs w:val="20"/>
          <w:lang w:eastAsia="zh-CN"/>
        </w:rPr>
        <w:t>(data)</w:t>
      </w:r>
      <w:r w:rsidRPr="007C4106">
        <w:rPr>
          <w:rFonts w:eastAsia="Times New Roman"/>
          <w:i/>
          <w:sz w:val="20"/>
          <w:szCs w:val="20"/>
          <w:lang w:eastAsia="zh-CN"/>
        </w:rPr>
        <w:tab/>
        <w:t>Podpis (podpisy) i pieczęć upoważnionego             przedstawiciela wykonawcy</w:t>
      </w:r>
    </w:p>
    <w:p w:rsidR="00A844FE" w:rsidRPr="001C2B11" w:rsidRDefault="00A844FE" w:rsidP="00A844FE">
      <w:pPr>
        <w:spacing w:after="0" w:line="240" w:lineRule="auto"/>
        <w:rPr>
          <w:rFonts w:cs="Calibri"/>
          <w:b/>
          <w:color w:val="FF0000"/>
          <w:sz w:val="16"/>
          <w:lang w:eastAsia="pl-PL"/>
        </w:rPr>
      </w:pPr>
      <w:r w:rsidRPr="001C2B11">
        <w:rPr>
          <w:rFonts w:eastAsia="Times New Roman" w:cs="Arial"/>
          <w:b/>
          <w:color w:val="FF0000"/>
          <w:sz w:val="18"/>
          <w:szCs w:val="18"/>
        </w:rPr>
        <w:br w:type="page"/>
      </w:r>
    </w:p>
    <w:p w:rsidR="00B917C1" w:rsidRPr="007C4106" w:rsidRDefault="00B917C1" w:rsidP="00B917C1">
      <w:pPr>
        <w:keepNext/>
        <w:widowControl w:val="0"/>
        <w:numPr>
          <w:ilvl w:val="2"/>
          <w:numId w:val="10"/>
        </w:numPr>
        <w:suppressAutoHyphens/>
        <w:spacing w:after="0" w:line="240" w:lineRule="auto"/>
        <w:jc w:val="right"/>
        <w:outlineLvl w:val="2"/>
        <w:rPr>
          <w:rFonts w:eastAsia="Lucida Sans Unicode" w:cs="Arial"/>
          <w:bCs/>
          <w:kern w:val="1"/>
          <w:sz w:val="18"/>
          <w:szCs w:val="18"/>
          <w:lang w:eastAsia="hi-IN" w:bidi="hi-IN"/>
        </w:rPr>
      </w:pPr>
      <w:r w:rsidRPr="007C4106">
        <w:rPr>
          <w:rFonts w:eastAsia="Lucida Sans Unicode" w:cs="Arial"/>
          <w:bCs/>
          <w:kern w:val="1"/>
          <w:sz w:val="18"/>
          <w:szCs w:val="18"/>
          <w:lang w:eastAsia="hi-IN" w:bidi="hi-IN"/>
        </w:rPr>
        <w:lastRenderedPageBreak/>
        <w:t>Załącznik nr 6</w:t>
      </w:r>
    </w:p>
    <w:p w:rsidR="00B917C1" w:rsidRPr="007C4106" w:rsidRDefault="00B917C1" w:rsidP="00B917C1">
      <w:pPr>
        <w:widowControl w:val="0"/>
        <w:suppressAutoHyphens/>
        <w:spacing w:after="0" w:line="100" w:lineRule="atLeast"/>
        <w:rPr>
          <w:rFonts w:eastAsia="Lucida Sans Unicode" w:cs="Mangal"/>
          <w:kern w:val="1"/>
          <w:sz w:val="18"/>
          <w:szCs w:val="18"/>
          <w:lang w:eastAsia="hi-IN" w:bidi="hi-IN"/>
        </w:rPr>
      </w:pPr>
    </w:p>
    <w:p w:rsidR="00B917C1" w:rsidRPr="007C4106" w:rsidRDefault="00B917C1" w:rsidP="00B917C1">
      <w:pPr>
        <w:suppressAutoHyphens/>
        <w:spacing w:after="0"/>
        <w:ind w:left="4962" w:hanging="4257"/>
        <w:rPr>
          <w:rFonts w:eastAsia="Times New Roman"/>
          <w:sz w:val="18"/>
          <w:szCs w:val="18"/>
          <w:lang w:eastAsia="zh-CN"/>
        </w:rPr>
      </w:pPr>
    </w:p>
    <w:p w:rsidR="00B917C1" w:rsidRPr="007C4106" w:rsidRDefault="00B917C1" w:rsidP="00B917C1">
      <w:pPr>
        <w:suppressAutoHyphens/>
        <w:spacing w:after="0" w:line="360" w:lineRule="auto"/>
        <w:jc w:val="both"/>
        <w:rPr>
          <w:rFonts w:eastAsia="Times New Roman"/>
          <w:sz w:val="18"/>
          <w:szCs w:val="18"/>
          <w:lang w:eastAsia="zh-CN"/>
        </w:rPr>
      </w:pPr>
      <w:r w:rsidRPr="007C4106">
        <w:rPr>
          <w:rFonts w:cs="Calibri"/>
          <w:sz w:val="18"/>
          <w:szCs w:val="18"/>
          <w:lang w:eastAsia="zh-CN"/>
        </w:rPr>
        <w:t>Nazwa i adres Wykonawcy:</w:t>
      </w:r>
    </w:p>
    <w:p w:rsidR="00B917C1" w:rsidRPr="007C4106" w:rsidRDefault="00B917C1" w:rsidP="00B917C1">
      <w:pPr>
        <w:suppressAutoHyphens/>
        <w:spacing w:after="0" w:line="360" w:lineRule="auto"/>
        <w:rPr>
          <w:rFonts w:eastAsia="Times New Roman"/>
          <w:sz w:val="18"/>
          <w:szCs w:val="18"/>
          <w:lang w:eastAsia="zh-CN"/>
        </w:rPr>
      </w:pPr>
      <w:r w:rsidRPr="007C4106">
        <w:rPr>
          <w:rFonts w:cs="Calibri"/>
          <w:sz w:val="18"/>
          <w:szCs w:val="18"/>
          <w:lang w:eastAsia="zh-CN"/>
        </w:rPr>
        <w:t>.......................................................................................</w:t>
      </w:r>
    </w:p>
    <w:p w:rsidR="00B917C1" w:rsidRPr="007C4106" w:rsidRDefault="00B917C1" w:rsidP="00B917C1">
      <w:pPr>
        <w:suppressAutoHyphens/>
        <w:spacing w:after="0" w:line="360" w:lineRule="auto"/>
        <w:rPr>
          <w:rFonts w:eastAsia="Times New Roman"/>
          <w:sz w:val="18"/>
          <w:szCs w:val="18"/>
          <w:lang w:eastAsia="zh-CN"/>
        </w:rPr>
      </w:pPr>
      <w:r w:rsidRPr="007C4106">
        <w:rPr>
          <w:rFonts w:cs="Calibri"/>
          <w:sz w:val="18"/>
          <w:szCs w:val="18"/>
          <w:lang w:eastAsia="zh-CN"/>
        </w:rPr>
        <w:t>.......................................................................................</w:t>
      </w:r>
    </w:p>
    <w:p w:rsidR="00B917C1" w:rsidRPr="007C4106" w:rsidRDefault="00B917C1" w:rsidP="00B917C1">
      <w:pPr>
        <w:suppressAutoHyphens/>
        <w:spacing w:after="0" w:line="360" w:lineRule="auto"/>
        <w:rPr>
          <w:rFonts w:eastAsia="Times New Roman"/>
          <w:sz w:val="18"/>
          <w:szCs w:val="18"/>
          <w:lang w:eastAsia="zh-CN"/>
        </w:rPr>
      </w:pPr>
      <w:r w:rsidRPr="007C4106">
        <w:rPr>
          <w:rFonts w:cs="Calibri"/>
          <w:sz w:val="18"/>
          <w:szCs w:val="18"/>
          <w:lang w:eastAsia="zh-CN"/>
        </w:rPr>
        <w:t>.......................................................................................</w:t>
      </w:r>
    </w:p>
    <w:p w:rsidR="00B917C1" w:rsidRPr="007C4106" w:rsidRDefault="00B917C1" w:rsidP="00B917C1">
      <w:pPr>
        <w:suppressAutoHyphens/>
        <w:spacing w:after="0" w:line="360" w:lineRule="auto"/>
        <w:rPr>
          <w:rFonts w:eastAsia="Times New Roman"/>
          <w:sz w:val="18"/>
          <w:szCs w:val="18"/>
          <w:lang w:eastAsia="zh-CN"/>
        </w:rPr>
      </w:pPr>
      <w:r w:rsidRPr="007C4106">
        <w:rPr>
          <w:rFonts w:cs="Calibri"/>
          <w:sz w:val="18"/>
          <w:szCs w:val="18"/>
          <w:lang w:eastAsia="zh-CN"/>
        </w:rPr>
        <w:t>.......................................................................................</w:t>
      </w:r>
    </w:p>
    <w:p w:rsidR="00B917C1" w:rsidRPr="007C4106" w:rsidRDefault="00B917C1" w:rsidP="00B917C1">
      <w:pPr>
        <w:suppressAutoHyphens/>
        <w:spacing w:after="0"/>
        <w:ind w:left="4962" w:hanging="4257"/>
        <w:jc w:val="right"/>
        <w:rPr>
          <w:rFonts w:eastAsia="Times New Roman"/>
          <w:lang w:eastAsia="zh-CN"/>
        </w:rPr>
      </w:pPr>
    </w:p>
    <w:p w:rsidR="00B917C1" w:rsidRPr="007C4106" w:rsidRDefault="00B917C1" w:rsidP="00B917C1">
      <w:pPr>
        <w:suppressAutoHyphens/>
        <w:spacing w:after="0"/>
        <w:ind w:left="4962" w:hanging="4257"/>
        <w:jc w:val="right"/>
        <w:rPr>
          <w:rFonts w:eastAsia="Times New Roman"/>
          <w:lang w:eastAsia="zh-CN"/>
        </w:rPr>
      </w:pPr>
    </w:p>
    <w:p w:rsidR="00B917C1" w:rsidRPr="007C4106" w:rsidRDefault="00B917C1" w:rsidP="00B917C1">
      <w:pPr>
        <w:spacing w:after="0"/>
        <w:jc w:val="center"/>
        <w:rPr>
          <w:rFonts w:cs="Arial"/>
          <w:b/>
          <w:i/>
          <w:u w:val="single"/>
        </w:rPr>
      </w:pPr>
      <w:r w:rsidRPr="007C4106">
        <w:rPr>
          <w:rFonts w:cs="Arial"/>
          <w:b/>
          <w:i/>
          <w:u w:val="single"/>
        </w:rPr>
        <w:t xml:space="preserve">Oświadczenie  w zakresie wypełnienia obowiązków informacyjnych przewidzianych </w:t>
      </w:r>
    </w:p>
    <w:p w:rsidR="00B917C1" w:rsidRPr="007C4106" w:rsidRDefault="00B917C1" w:rsidP="00B917C1">
      <w:pPr>
        <w:spacing w:after="0"/>
        <w:jc w:val="center"/>
        <w:rPr>
          <w:rFonts w:cs="Arial"/>
          <w:b/>
          <w:i/>
          <w:u w:val="single"/>
        </w:rPr>
      </w:pPr>
      <w:r w:rsidRPr="007C4106">
        <w:rPr>
          <w:rFonts w:cs="Arial"/>
          <w:b/>
          <w:i/>
          <w:u w:val="single"/>
        </w:rPr>
        <w:t xml:space="preserve">w art. 13 lub art. 14 RODO </w:t>
      </w:r>
    </w:p>
    <w:p w:rsidR="00B917C1" w:rsidRPr="007C4106" w:rsidRDefault="00B917C1" w:rsidP="00B917C1">
      <w:pPr>
        <w:spacing w:after="0" w:line="240" w:lineRule="auto"/>
        <w:jc w:val="center"/>
        <w:rPr>
          <w:rFonts w:cs="Arial"/>
          <w:i/>
          <w:u w:val="single"/>
        </w:rPr>
      </w:pPr>
    </w:p>
    <w:p w:rsidR="00B917C1" w:rsidRPr="007C4106" w:rsidRDefault="00B917C1" w:rsidP="00B917C1">
      <w:pPr>
        <w:spacing w:after="0" w:line="240" w:lineRule="auto"/>
        <w:jc w:val="center"/>
        <w:rPr>
          <w:rFonts w:cs="Arial"/>
          <w:i/>
          <w:u w:val="single"/>
        </w:rPr>
      </w:pPr>
    </w:p>
    <w:p w:rsidR="00B917C1" w:rsidRPr="007C4106" w:rsidRDefault="00B917C1" w:rsidP="00B917C1">
      <w:pPr>
        <w:spacing w:after="0" w:line="240" w:lineRule="auto"/>
        <w:jc w:val="center"/>
        <w:rPr>
          <w:rFonts w:cs="Arial"/>
        </w:rPr>
      </w:pPr>
      <w:r w:rsidRPr="007C4106">
        <w:rPr>
          <w:rFonts w:cs="Arial"/>
          <w:i/>
          <w:u w:val="single"/>
        </w:rPr>
        <w:t xml:space="preserve"> </w:t>
      </w:r>
    </w:p>
    <w:p w:rsidR="00B917C1" w:rsidRPr="007C4106" w:rsidRDefault="00B917C1" w:rsidP="002562A5">
      <w:pPr>
        <w:spacing w:after="0" w:line="240" w:lineRule="auto"/>
        <w:jc w:val="both"/>
        <w:rPr>
          <w:rFonts w:cs="Arial"/>
          <w:lang w:eastAsia="pl-PL"/>
        </w:rPr>
      </w:pPr>
      <w:r w:rsidRPr="007C4106">
        <w:rPr>
          <w:rFonts w:cs="Arial"/>
          <w:lang w:eastAsia="pl-PL"/>
        </w:rPr>
        <w:t>Oświadczam, że wypełniłem obowiązki informacyjne przewidziane w art. 13 lub art. 14 RODO</w:t>
      </w:r>
      <w:r w:rsidRPr="007C4106">
        <w:rPr>
          <w:rFonts w:cs="Arial"/>
          <w:vertAlign w:val="superscript"/>
          <w:lang w:eastAsia="pl-PL"/>
        </w:rPr>
        <w:t>1)</w:t>
      </w:r>
      <w:r w:rsidRPr="007C4106">
        <w:rPr>
          <w:rFonts w:cs="Arial"/>
          <w:lang w:eastAsia="pl-PL"/>
        </w:rPr>
        <w:t xml:space="preserve"> wobec osób fizycznych, od których dane osobowe bezpośrednio lub pośrednio pozyskałem w celu ubiegania się o udzielenie zamówienia publicznego w niniejszym postępowaniu p/n </w:t>
      </w:r>
    </w:p>
    <w:p w:rsidR="00B917C1" w:rsidRPr="007C4106" w:rsidRDefault="002562A5" w:rsidP="002562A5">
      <w:pPr>
        <w:suppressAutoHyphens/>
        <w:spacing w:after="0" w:line="240" w:lineRule="auto"/>
        <w:jc w:val="both"/>
        <w:rPr>
          <w:b/>
          <w:lang w:eastAsia="pl-PL"/>
        </w:rPr>
      </w:pPr>
      <w:r w:rsidRPr="007C4106">
        <w:rPr>
          <w:b/>
          <w:lang w:eastAsia="pl-PL"/>
        </w:rPr>
        <w:t>Przeprowadzenie prozdrowotnych zajęć grupowych oraz indywidualnych zabiegów rehabilitacyjnych dla uczestników projektu„ Drogowskaz” w ramach Regionalnego Programu Operacyjnego Województwa Śląskiego na lata 2014-2020 współfinansowanego ze środków Europejskiego Funduszu Społecznego realizowanego przez Miejski Ośrodek Pomocy Rodzinie w Zabrzu, z podziałem na 2 części</w:t>
      </w:r>
    </w:p>
    <w:p w:rsidR="002562A5" w:rsidRPr="007C4106" w:rsidRDefault="002562A5" w:rsidP="002562A5">
      <w:pPr>
        <w:suppressAutoHyphens/>
        <w:spacing w:after="0" w:line="240" w:lineRule="auto"/>
        <w:jc w:val="both"/>
        <w:rPr>
          <w:b/>
          <w:lang w:eastAsia="pl-PL"/>
        </w:rPr>
      </w:pPr>
    </w:p>
    <w:p w:rsidR="002562A5" w:rsidRPr="007C4106" w:rsidRDefault="002562A5" w:rsidP="002562A5">
      <w:pPr>
        <w:suppressAutoHyphens/>
        <w:spacing w:after="0" w:line="240" w:lineRule="auto"/>
        <w:jc w:val="both"/>
        <w:rPr>
          <w:b/>
          <w:lang w:eastAsia="pl-PL"/>
        </w:rPr>
      </w:pPr>
      <w:r w:rsidRPr="007C4106">
        <w:rPr>
          <w:b/>
          <w:lang w:eastAsia="pl-PL"/>
        </w:rPr>
        <w:t>Dotyczy części: ………………………</w:t>
      </w:r>
    </w:p>
    <w:p w:rsidR="00526906" w:rsidRPr="007C4106" w:rsidRDefault="00526906" w:rsidP="002562A5">
      <w:pPr>
        <w:suppressAutoHyphens/>
        <w:spacing w:after="0" w:line="240" w:lineRule="auto"/>
        <w:jc w:val="both"/>
        <w:rPr>
          <w:b/>
          <w:lang w:eastAsia="pl-PL"/>
        </w:rPr>
      </w:pPr>
    </w:p>
    <w:p w:rsidR="00526906" w:rsidRPr="007C4106" w:rsidRDefault="00526906" w:rsidP="002562A5">
      <w:pPr>
        <w:suppressAutoHyphens/>
        <w:spacing w:after="0" w:line="240" w:lineRule="auto"/>
        <w:jc w:val="both"/>
        <w:rPr>
          <w:b/>
          <w:lang w:eastAsia="pl-PL"/>
        </w:rPr>
      </w:pPr>
    </w:p>
    <w:p w:rsidR="00526906" w:rsidRPr="007C4106" w:rsidRDefault="00526906" w:rsidP="002562A5">
      <w:pPr>
        <w:suppressAutoHyphens/>
        <w:spacing w:after="0" w:line="240" w:lineRule="auto"/>
        <w:jc w:val="both"/>
        <w:rPr>
          <w:b/>
          <w:lang w:eastAsia="pl-PL"/>
        </w:rPr>
      </w:pPr>
    </w:p>
    <w:p w:rsidR="00526906" w:rsidRPr="007C4106" w:rsidRDefault="00526906" w:rsidP="002562A5">
      <w:pPr>
        <w:suppressAutoHyphens/>
        <w:spacing w:after="0" w:line="240" w:lineRule="auto"/>
        <w:jc w:val="both"/>
        <w:rPr>
          <w:b/>
          <w:lang w:eastAsia="pl-PL"/>
        </w:rPr>
      </w:pPr>
    </w:p>
    <w:p w:rsidR="00526906" w:rsidRPr="007C4106" w:rsidRDefault="00526906" w:rsidP="002562A5">
      <w:pPr>
        <w:suppressAutoHyphens/>
        <w:spacing w:after="0" w:line="240" w:lineRule="auto"/>
        <w:jc w:val="both"/>
        <w:rPr>
          <w:rFonts w:eastAsia="Arial" w:cs="Arial"/>
          <w:sz w:val="20"/>
          <w:szCs w:val="20"/>
          <w:lang w:eastAsia="zh-CN"/>
        </w:rPr>
      </w:pPr>
    </w:p>
    <w:p w:rsidR="00551C43" w:rsidRPr="007C4106" w:rsidRDefault="00551C43" w:rsidP="00B917C1">
      <w:pPr>
        <w:suppressAutoHyphens/>
        <w:spacing w:after="0" w:line="360" w:lineRule="auto"/>
        <w:jc w:val="both"/>
        <w:rPr>
          <w:rFonts w:eastAsia="Arial" w:cs="Arial"/>
          <w:sz w:val="20"/>
          <w:szCs w:val="20"/>
          <w:lang w:eastAsia="zh-CN"/>
        </w:rPr>
      </w:pPr>
    </w:p>
    <w:p w:rsidR="00B917C1" w:rsidRPr="007C4106" w:rsidRDefault="00B917C1" w:rsidP="00B917C1">
      <w:pPr>
        <w:suppressAutoHyphens/>
        <w:spacing w:after="0"/>
        <w:jc w:val="both"/>
        <w:rPr>
          <w:rFonts w:eastAsia="Times New Roman"/>
          <w:sz w:val="20"/>
          <w:szCs w:val="20"/>
          <w:lang w:eastAsia="zh-CN"/>
        </w:rPr>
      </w:pPr>
      <w:r w:rsidRPr="007C4106">
        <w:rPr>
          <w:rFonts w:eastAsia="Times New Roman"/>
          <w:i/>
          <w:sz w:val="20"/>
          <w:szCs w:val="20"/>
          <w:lang w:eastAsia="ar-SA"/>
        </w:rPr>
        <w:t>............................................</w:t>
      </w:r>
      <w:r w:rsidRPr="007C4106">
        <w:rPr>
          <w:rFonts w:eastAsia="Times New Roman"/>
          <w:i/>
          <w:sz w:val="20"/>
          <w:szCs w:val="20"/>
          <w:lang w:eastAsia="ar-SA"/>
        </w:rPr>
        <w:tab/>
      </w:r>
      <w:r w:rsidRPr="007C4106">
        <w:rPr>
          <w:rFonts w:eastAsia="Times New Roman"/>
          <w:i/>
          <w:sz w:val="20"/>
          <w:szCs w:val="20"/>
          <w:lang w:eastAsia="ar-SA"/>
        </w:rPr>
        <w:tab/>
      </w:r>
      <w:r w:rsidRPr="007C4106">
        <w:rPr>
          <w:rFonts w:eastAsia="Times New Roman"/>
          <w:i/>
          <w:sz w:val="20"/>
          <w:szCs w:val="20"/>
          <w:lang w:eastAsia="ar-SA"/>
        </w:rPr>
        <w:tab/>
      </w:r>
      <w:r w:rsidRPr="007C4106">
        <w:rPr>
          <w:rFonts w:eastAsia="Times New Roman"/>
          <w:i/>
          <w:sz w:val="20"/>
          <w:szCs w:val="20"/>
          <w:lang w:eastAsia="ar-SA"/>
        </w:rPr>
        <w:tab/>
        <w:t>.............................................................</w:t>
      </w:r>
    </w:p>
    <w:p w:rsidR="00B917C1" w:rsidRPr="007C4106" w:rsidRDefault="00B917C1" w:rsidP="00B917C1">
      <w:pPr>
        <w:suppressAutoHyphens/>
        <w:spacing w:after="0"/>
        <w:ind w:left="4962" w:hanging="4257"/>
        <w:rPr>
          <w:rFonts w:eastAsia="Times New Roman"/>
          <w:i/>
          <w:sz w:val="20"/>
          <w:szCs w:val="20"/>
          <w:lang w:eastAsia="zh-CN"/>
        </w:rPr>
      </w:pPr>
      <w:r w:rsidRPr="007C4106">
        <w:rPr>
          <w:rFonts w:eastAsia="Times New Roman"/>
          <w:i/>
          <w:sz w:val="20"/>
          <w:szCs w:val="20"/>
          <w:lang w:eastAsia="zh-CN"/>
        </w:rPr>
        <w:t>(data)</w:t>
      </w:r>
      <w:r w:rsidRPr="007C4106">
        <w:rPr>
          <w:rFonts w:eastAsia="Times New Roman"/>
          <w:i/>
          <w:sz w:val="20"/>
          <w:szCs w:val="20"/>
          <w:lang w:eastAsia="zh-CN"/>
        </w:rPr>
        <w:tab/>
        <w:t>Podpis (podpisy) i pieczęć upoważnionego             przedstawiciela wykonawcy</w:t>
      </w:r>
    </w:p>
    <w:p w:rsidR="00B917C1" w:rsidRPr="007C4106" w:rsidRDefault="00B917C1" w:rsidP="00B917C1">
      <w:pPr>
        <w:spacing w:after="0" w:line="240" w:lineRule="auto"/>
        <w:rPr>
          <w:rFonts w:eastAsia="Times New Roman"/>
          <w:i/>
          <w:sz w:val="20"/>
          <w:szCs w:val="20"/>
          <w:lang w:eastAsia="zh-CN"/>
        </w:rPr>
      </w:pPr>
      <w:r w:rsidRPr="007C4106">
        <w:rPr>
          <w:rFonts w:eastAsia="Times New Roman"/>
          <w:i/>
          <w:sz w:val="20"/>
          <w:szCs w:val="20"/>
          <w:lang w:eastAsia="zh-CN"/>
        </w:rPr>
        <w:br w:type="page"/>
      </w:r>
    </w:p>
    <w:p w:rsidR="00F4390C" w:rsidRPr="00B702BB" w:rsidRDefault="00F4390C" w:rsidP="00F4390C">
      <w:pPr>
        <w:spacing w:after="0"/>
        <w:jc w:val="right"/>
        <w:rPr>
          <w:rFonts w:eastAsia="Times New Roman" w:cs="Arial"/>
          <w:b/>
          <w:sz w:val="20"/>
          <w:szCs w:val="20"/>
        </w:rPr>
      </w:pPr>
      <w:r w:rsidRPr="00B702BB">
        <w:rPr>
          <w:rFonts w:eastAsia="Times New Roman" w:cs="Arial"/>
          <w:b/>
          <w:sz w:val="20"/>
          <w:szCs w:val="20"/>
        </w:rPr>
        <w:lastRenderedPageBreak/>
        <w:t>Załącznik nr 7</w:t>
      </w:r>
    </w:p>
    <w:p w:rsidR="000E6A0F" w:rsidRPr="00B702BB" w:rsidRDefault="000E6A0F" w:rsidP="000E6A0F">
      <w:pPr>
        <w:spacing w:after="0"/>
        <w:jc w:val="center"/>
        <w:rPr>
          <w:rFonts w:eastAsia="Times New Roman" w:cs="Arial"/>
          <w:sz w:val="20"/>
          <w:szCs w:val="20"/>
        </w:rPr>
      </w:pPr>
      <w:r w:rsidRPr="00B702BB">
        <w:rPr>
          <w:rFonts w:eastAsia="Times New Roman" w:cs="Arial"/>
          <w:b/>
          <w:sz w:val="20"/>
          <w:szCs w:val="20"/>
        </w:rPr>
        <w:t>SZCZEGÓŁOWY OPIS PRZEDMIOTU ZAMÓWIENIA</w:t>
      </w:r>
    </w:p>
    <w:p w:rsidR="00B702BB" w:rsidRPr="00B702BB" w:rsidRDefault="00B702BB" w:rsidP="004A04F4">
      <w:pPr>
        <w:spacing w:after="0" w:line="240" w:lineRule="auto"/>
        <w:jc w:val="both"/>
        <w:rPr>
          <w:rFonts w:eastAsia="Times New Roman" w:cs="Tahoma"/>
        </w:rPr>
      </w:pPr>
      <w:r w:rsidRPr="00B702BB">
        <w:rPr>
          <w:rFonts w:eastAsia="Times New Roman" w:cs="Tahoma"/>
        </w:rPr>
        <w:t>Przeprowadzenie prozdrowotnych zajęć grupowych oraz indywidualnych zabiegów rehabilitacyjnych dla uczestników projektu„ Drogowskaz” w ramach Regionalnego Programu Operacyjnego Województwa Śląskiego na lata 2014-2020 współfinansowanego ze środków Europejskiego Funduszu Społecznego realizowanego przez Miejski Ośrodek Pomocy Rodzinie w Zabrzu, z podziałem na 2 części.</w:t>
      </w:r>
    </w:p>
    <w:p w:rsidR="00B702BB" w:rsidRPr="00B702BB" w:rsidRDefault="00B702BB" w:rsidP="00B702BB">
      <w:pPr>
        <w:spacing w:after="0" w:line="240" w:lineRule="auto"/>
        <w:rPr>
          <w:rFonts w:eastAsia="Times New Roman" w:cs="Tahoma"/>
        </w:rPr>
      </w:pPr>
      <w:r w:rsidRPr="00B702BB">
        <w:rPr>
          <w:rFonts w:eastAsia="Times New Roman" w:cs="Tahoma"/>
        </w:rPr>
        <w:t>Część I: Przeprowadzenie indywidulanych zabiegów rehabilitacyjnych wraz z konsultacją lekarską.</w:t>
      </w:r>
    </w:p>
    <w:p w:rsidR="00B702BB" w:rsidRPr="00B702BB" w:rsidRDefault="00B702BB" w:rsidP="00B702BB">
      <w:pPr>
        <w:spacing w:after="0" w:line="240" w:lineRule="auto"/>
        <w:rPr>
          <w:rFonts w:eastAsia="Times New Roman" w:cs="Tahoma"/>
        </w:rPr>
      </w:pPr>
      <w:r w:rsidRPr="00B702BB">
        <w:rPr>
          <w:rFonts w:eastAsia="Times New Roman" w:cs="Tahoma"/>
        </w:rPr>
        <w:t>Część II: Przeprowadzenie zajęć grupowych o tematyce zdrowotnej.</w:t>
      </w:r>
    </w:p>
    <w:p w:rsidR="00B702BB" w:rsidRPr="00492449" w:rsidRDefault="00B702BB" w:rsidP="00B702BB">
      <w:pPr>
        <w:spacing w:after="0" w:line="240" w:lineRule="auto"/>
        <w:rPr>
          <w:rFonts w:eastAsia="Times New Roman" w:cs="Tahoma"/>
        </w:rPr>
      </w:pPr>
    </w:p>
    <w:p w:rsidR="00B702BB" w:rsidRPr="00492449" w:rsidRDefault="00A844FE" w:rsidP="00B702BB">
      <w:pPr>
        <w:spacing w:after="0"/>
        <w:jc w:val="both"/>
        <w:rPr>
          <w:rFonts w:eastAsia="Times New Roman"/>
          <w:b/>
          <w:lang w:eastAsia="x-none" w:bidi="x-none"/>
        </w:rPr>
      </w:pPr>
      <w:r w:rsidRPr="00492449">
        <w:rPr>
          <w:sz w:val="18"/>
          <w:szCs w:val="18"/>
        </w:rPr>
        <w:t xml:space="preserve"> </w:t>
      </w:r>
      <w:r w:rsidR="00B702BB" w:rsidRPr="00492449">
        <w:rPr>
          <w:rFonts w:eastAsia="Times New Roman"/>
          <w:b/>
          <w:lang w:eastAsia="x-none" w:bidi="x-none"/>
        </w:rPr>
        <w:t xml:space="preserve">CZĘŚĆ I </w:t>
      </w:r>
    </w:p>
    <w:p w:rsidR="00B702BB" w:rsidRPr="00B702BB" w:rsidRDefault="00B702BB" w:rsidP="00B702BB">
      <w:pPr>
        <w:spacing w:after="0"/>
        <w:jc w:val="both"/>
        <w:rPr>
          <w:rFonts w:eastAsia="Times New Roman"/>
          <w:b/>
          <w:lang w:eastAsia="x-none" w:bidi="x-none"/>
        </w:rPr>
      </w:pPr>
      <w:r w:rsidRPr="00B702BB">
        <w:rPr>
          <w:rFonts w:eastAsia="Times New Roman"/>
          <w:lang/>
        </w:rPr>
        <w:t>Przeprowadzenie indywidulanych zabiegów rehabilitacyjnych wraz z konsultacją lekarską.</w:t>
      </w:r>
    </w:p>
    <w:p w:rsidR="00B702BB" w:rsidRPr="00B702BB" w:rsidRDefault="00B702BB" w:rsidP="00B702BB">
      <w:pPr>
        <w:numPr>
          <w:ilvl w:val="0"/>
          <w:numId w:val="43"/>
        </w:numPr>
        <w:spacing w:after="0"/>
        <w:jc w:val="both"/>
        <w:rPr>
          <w:rFonts w:eastAsia="Times New Roman"/>
          <w:b/>
          <w:lang w:eastAsia="x-none" w:bidi="x-none"/>
        </w:rPr>
      </w:pPr>
      <w:r w:rsidRPr="00B702BB">
        <w:rPr>
          <w:rFonts w:eastAsia="Times New Roman"/>
          <w:b/>
          <w:lang w:eastAsia="x-none" w:bidi="x-none"/>
        </w:rPr>
        <w:t>UCZESTNICY:</w:t>
      </w:r>
      <w:r w:rsidRPr="00B702BB">
        <w:rPr>
          <w:b/>
        </w:rPr>
        <w:t xml:space="preserve"> </w:t>
      </w:r>
    </w:p>
    <w:p w:rsidR="00B702BB" w:rsidRPr="00B702BB" w:rsidRDefault="00B702BB" w:rsidP="00B702BB">
      <w:pPr>
        <w:spacing w:after="0" w:line="240" w:lineRule="auto"/>
        <w:jc w:val="both"/>
        <w:rPr>
          <w:rFonts w:eastAsia="Times New Roman"/>
          <w:lang w:eastAsia="x-none" w:bidi="x-none"/>
        </w:rPr>
      </w:pPr>
      <w:r w:rsidRPr="00B702BB">
        <w:rPr>
          <w:rFonts w:eastAsia="Times New Roman"/>
          <w:lang w:eastAsia="x-none" w:bidi="x-none"/>
        </w:rPr>
        <w:t xml:space="preserve">W zajęciach weźmie udział od 10 do 20 niepełnosprawnych uczestników (uczestniczek) projektu „Drogowskaz”. </w:t>
      </w:r>
    </w:p>
    <w:p w:rsidR="00B702BB" w:rsidRPr="00B702BB" w:rsidRDefault="00B702BB" w:rsidP="00B702BB">
      <w:pPr>
        <w:numPr>
          <w:ilvl w:val="0"/>
          <w:numId w:val="43"/>
        </w:numPr>
        <w:spacing w:after="0"/>
        <w:rPr>
          <w:rFonts w:eastAsia="Times New Roman"/>
          <w:b/>
          <w:lang w:eastAsia="x-none" w:bidi="x-none"/>
        </w:rPr>
      </w:pPr>
      <w:r w:rsidRPr="00B702BB">
        <w:rPr>
          <w:rFonts w:eastAsia="Times New Roman"/>
          <w:b/>
          <w:lang w:eastAsia="x-none" w:bidi="x-none"/>
        </w:rPr>
        <w:t>CEL:</w:t>
      </w:r>
    </w:p>
    <w:p w:rsidR="00B702BB" w:rsidRPr="00B702BB" w:rsidRDefault="00B702BB" w:rsidP="00B702BB">
      <w:pPr>
        <w:spacing w:after="0"/>
        <w:rPr>
          <w:rFonts w:eastAsia="Times New Roman"/>
          <w:b/>
          <w:lang w:eastAsia="x-none" w:bidi="x-none"/>
        </w:rPr>
      </w:pPr>
      <w:r w:rsidRPr="00B702BB">
        <w:rPr>
          <w:rFonts w:eastAsia="Times New Roman"/>
          <w:lang w:eastAsia="pl-PL"/>
        </w:rPr>
        <w:t>Celem zajęć jest poprawa ogólnej sprawności fizycznej oraz wzrost motywacji do podejmowania dalszego leczenia i procesu rehabilitacji.</w:t>
      </w:r>
    </w:p>
    <w:p w:rsidR="00B702BB" w:rsidRPr="00B702BB" w:rsidRDefault="00B702BB" w:rsidP="00B702BB">
      <w:pPr>
        <w:numPr>
          <w:ilvl w:val="0"/>
          <w:numId w:val="43"/>
        </w:numPr>
        <w:spacing w:after="0"/>
        <w:rPr>
          <w:rFonts w:eastAsia="Times New Roman"/>
          <w:b/>
          <w:lang w:eastAsia="x-none" w:bidi="x-none"/>
        </w:rPr>
      </w:pPr>
      <w:r w:rsidRPr="00B702BB">
        <w:rPr>
          <w:rFonts w:eastAsia="Times New Roman"/>
          <w:b/>
          <w:lang w:eastAsia="x-none" w:bidi="x-none"/>
        </w:rPr>
        <w:t>FORMA I CZAS TRWANIA:</w:t>
      </w:r>
    </w:p>
    <w:p w:rsidR="00B702BB" w:rsidRPr="00B702BB" w:rsidRDefault="00B702BB" w:rsidP="00B702BB">
      <w:pPr>
        <w:numPr>
          <w:ilvl w:val="0"/>
          <w:numId w:val="48"/>
        </w:numPr>
        <w:tabs>
          <w:tab w:val="left" w:pos="720"/>
        </w:tabs>
        <w:spacing w:after="0" w:line="240" w:lineRule="auto"/>
        <w:jc w:val="both"/>
      </w:pPr>
      <w:r w:rsidRPr="00B702BB">
        <w:t>Przeprowadzenie konsultacji lekarskich.</w:t>
      </w:r>
    </w:p>
    <w:p w:rsidR="00B702BB" w:rsidRPr="00B702BB" w:rsidRDefault="00B702BB" w:rsidP="00B702BB">
      <w:pPr>
        <w:tabs>
          <w:tab w:val="left" w:pos="720"/>
        </w:tabs>
        <w:spacing w:after="0" w:line="240" w:lineRule="auto"/>
        <w:ind w:left="720"/>
        <w:jc w:val="both"/>
      </w:pPr>
      <w:r w:rsidRPr="00B702BB">
        <w:t>Zabiegi indywidualne zlecone przez lekarza poprzedzone przeprowadzeniem wywiadu, kt</w:t>
      </w:r>
      <w:r w:rsidR="004A04F4">
        <w:t>órego celem jest dobór zabiegów</w:t>
      </w:r>
      <w:r w:rsidRPr="00B702BB">
        <w:t xml:space="preserve"> dla każdego uczestnika/uczestniczki. Przeprowadzenie wywiadu, zapoznanie się z dokumentacją medyczną określającą rodzaj schorzenia uczestnika/uczestniczki projektu oraz dobór i przeprowadzenie zabiegów. Zamawiający wymaga realizacji 20 zabiegów indywidualnych na 1 uczestnika/uczestniczkę</w:t>
      </w:r>
      <w:r w:rsidR="00492449" w:rsidRPr="00492449">
        <w:t>, w tym: 10 masaży  po 30 minut na osobę oraz 10 indywidualnych zabiegów na osobę</w:t>
      </w:r>
      <w:r w:rsidRPr="00B702BB">
        <w:t>. Konsultacja lekarska musi odbyć się w miejscu przeprowadzania zabiegów.</w:t>
      </w:r>
    </w:p>
    <w:p w:rsidR="00492449" w:rsidRPr="00492449" w:rsidRDefault="00492449" w:rsidP="00B702BB">
      <w:pPr>
        <w:numPr>
          <w:ilvl w:val="0"/>
          <w:numId w:val="48"/>
        </w:numPr>
        <w:tabs>
          <w:tab w:val="left" w:pos="720"/>
        </w:tabs>
        <w:spacing w:after="0" w:line="240" w:lineRule="auto"/>
        <w:jc w:val="both"/>
      </w:pPr>
      <w:r w:rsidRPr="00492449">
        <w:t>Zorganizowanie i przeprowadzenie masaży. Masaże musza trwać nie krócej niż 30 minut oraz powinny być dobrane do indywidualnych potrzeb uczestnika/ uczestniczki.</w:t>
      </w:r>
    </w:p>
    <w:p w:rsidR="00B702BB" w:rsidRPr="00B702BB" w:rsidRDefault="00B702BB" w:rsidP="00B702BB">
      <w:pPr>
        <w:numPr>
          <w:ilvl w:val="0"/>
          <w:numId w:val="48"/>
        </w:numPr>
        <w:tabs>
          <w:tab w:val="left" w:pos="720"/>
        </w:tabs>
        <w:spacing w:after="0" w:line="240" w:lineRule="auto"/>
        <w:jc w:val="both"/>
      </w:pPr>
      <w:r w:rsidRPr="00B702BB">
        <w:t xml:space="preserve">Zorganizowanie i przeprowadzenie  indywidualnych zabiegów rehabilitacyjnych. </w:t>
      </w:r>
    </w:p>
    <w:p w:rsidR="00B702BB" w:rsidRPr="00B702BB" w:rsidRDefault="00B702BB" w:rsidP="00B702BB">
      <w:pPr>
        <w:tabs>
          <w:tab w:val="left" w:pos="720"/>
        </w:tabs>
        <w:spacing w:after="0" w:line="240" w:lineRule="auto"/>
        <w:ind w:left="720"/>
        <w:jc w:val="both"/>
      </w:pPr>
      <w:r w:rsidRPr="00B702BB">
        <w:t>Mają to być</w:t>
      </w:r>
      <w:r w:rsidRPr="00B702BB">
        <w:rPr>
          <w:b/>
        </w:rPr>
        <w:t xml:space="preserve"> </w:t>
      </w:r>
      <w:r w:rsidRPr="00B702BB">
        <w:t>zabiegi ogólnodostępne typu: kinezyterapia, masaże ręczne i za pomocą materaców masujących, sol</w:t>
      </w:r>
      <w:r w:rsidR="008852D6">
        <w:t>l</w:t>
      </w:r>
      <w:r w:rsidRPr="00B702BB">
        <w:t xml:space="preserve">ux, biotron, </w:t>
      </w:r>
      <w:r w:rsidR="008852D6">
        <w:t xml:space="preserve">jonoforeza, galwanizacja, </w:t>
      </w:r>
      <w:r w:rsidRPr="00B702BB">
        <w:t>inhalacje, hydromasaż, wirówki</w:t>
      </w:r>
      <w:r w:rsidR="008852D6">
        <w:t>, pole magnetyczne,</w:t>
      </w:r>
      <w:r w:rsidRPr="00B702BB">
        <w:t xml:space="preserve"> ćwiczenia izometryczne, krioterapia miejscowa, ultradźwięki/ prądy TENS</w:t>
      </w:r>
      <w:r w:rsidR="008852D6">
        <w:t xml:space="preserve">, </w:t>
      </w:r>
      <w:proofErr w:type="spellStart"/>
      <w:r w:rsidR="008852D6">
        <w:t>Kotz’a</w:t>
      </w:r>
      <w:proofErr w:type="spellEnd"/>
      <w:r w:rsidR="008852D6">
        <w:t xml:space="preserve">, </w:t>
      </w:r>
      <w:proofErr w:type="spellStart"/>
      <w:r w:rsidR="008852D6">
        <w:t>Trabert’a</w:t>
      </w:r>
      <w:proofErr w:type="spellEnd"/>
      <w:r w:rsidR="008852D6">
        <w:t xml:space="preserve">, </w:t>
      </w:r>
      <w:proofErr w:type="spellStart"/>
      <w:r w:rsidR="008852D6">
        <w:t>Nemec’a</w:t>
      </w:r>
      <w:proofErr w:type="spellEnd"/>
      <w:r w:rsidR="008852D6">
        <w:t>, interferencja</w:t>
      </w:r>
      <w:r w:rsidRPr="00B702BB">
        <w:t xml:space="preserve"> itp. </w:t>
      </w:r>
    </w:p>
    <w:p w:rsidR="00B702BB" w:rsidRPr="00B702BB" w:rsidRDefault="00B702BB" w:rsidP="00B702BB">
      <w:pPr>
        <w:numPr>
          <w:ilvl w:val="0"/>
          <w:numId w:val="48"/>
        </w:numPr>
        <w:tabs>
          <w:tab w:val="left" w:pos="720"/>
        </w:tabs>
        <w:spacing w:after="0" w:line="240" w:lineRule="auto"/>
        <w:jc w:val="both"/>
        <w:rPr>
          <w:rFonts w:eastAsia="Times New Roman"/>
          <w:lang w:eastAsia="x-none" w:bidi="x-none"/>
        </w:rPr>
      </w:pPr>
      <w:r w:rsidRPr="00B702BB">
        <w:rPr>
          <w:rFonts w:eastAsia="Times New Roman"/>
          <w:lang w:eastAsia="x-none" w:bidi="x-none"/>
        </w:rPr>
        <w:t>Wyżej wymienione zabiegi są przykładowe. Zabiegi muszą zostać dobrane indywidualnie do każdego uczestnika.</w:t>
      </w:r>
    </w:p>
    <w:p w:rsidR="00B702BB" w:rsidRPr="00B702BB" w:rsidRDefault="00B702BB" w:rsidP="00B702BB">
      <w:pPr>
        <w:numPr>
          <w:ilvl w:val="0"/>
          <w:numId w:val="48"/>
        </w:numPr>
        <w:spacing w:after="0" w:line="240" w:lineRule="auto"/>
        <w:ind w:left="714" w:hanging="357"/>
        <w:contextualSpacing/>
        <w:jc w:val="both"/>
        <w:rPr>
          <w:rFonts w:eastAsia="Times New Roman"/>
          <w:lang w:eastAsia="pl-PL"/>
        </w:rPr>
      </w:pPr>
      <w:r w:rsidRPr="00B702BB">
        <w:rPr>
          <w:rFonts w:eastAsia="Times New Roman"/>
          <w:lang w:eastAsia="pl-PL"/>
        </w:rPr>
        <w:t>Zajęcia będą odbywały się w miejscu wskazanym przez Wykonawcę na terenie miasta Zabrze, wyposażonym zgodnie z wymaganymi standardami. Organizacja miejsc realizacji zamówienia leży po stronie Wykonawcy.</w:t>
      </w:r>
    </w:p>
    <w:p w:rsidR="00B702BB" w:rsidRPr="00B702BB" w:rsidRDefault="00B702BB" w:rsidP="00B702BB">
      <w:pPr>
        <w:numPr>
          <w:ilvl w:val="0"/>
          <w:numId w:val="48"/>
        </w:numPr>
        <w:autoSpaceDE w:val="0"/>
        <w:autoSpaceDN w:val="0"/>
        <w:adjustRightInd w:val="0"/>
        <w:spacing w:after="0" w:line="240" w:lineRule="auto"/>
        <w:ind w:left="714" w:hanging="357"/>
        <w:contextualSpacing/>
        <w:jc w:val="both"/>
        <w:rPr>
          <w:rFonts w:eastAsia="Times New Roman"/>
          <w:lang w:eastAsia="pl-PL"/>
        </w:rPr>
      </w:pPr>
      <w:r w:rsidRPr="00B702BB">
        <w:rPr>
          <w:rFonts w:eastAsia="Times New Roman"/>
          <w:lang w:eastAsia="pl-PL"/>
        </w:rPr>
        <w:t>Wykonawca w trakcie trwania zajęć zapewni ubezpieczenie NWW dla uczestników projektu w wysokości 10 000,00 zł na osobę.</w:t>
      </w:r>
    </w:p>
    <w:p w:rsidR="00B702BB" w:rsidRPr="00B702BB" w:rsidRDefault="00B702BB" w:rsidP="00B702BB">
      <w:pPr>
        <w:numPr>
          <w:ilvl w:val="0"/>
          <w:numId w:val="48"/>
        </w:numPr>
        <w:autoSpaceDE w:val="0"/>
        <w:autoSpaceDN w:val="0"/>
        <w:adjustRightInd w:val="0"/>
        <w:spacing w:after="0" w:line="240" w:lineRule="auto"/>
        <w:ind w:left="714" w:hanging="357"/>
        <w:contextualSpacing/>
        <w:jc w:val="both"/>
        <w:rPr>
          <w:rFonts w:eastAsia="Times New Roman"/>
          <w:lang w:eastAsia="pl-PL"/>
        </w:rPr>
      </w:pPr>
      <w:r w:rsidRPr="00B702BB">
        <w:rPr>
          <w:rFonts w:eastAsia="Times New Roman"/>
          <w:lang w:eastAsia="pl-PL"/>
        </w:rPr>
        <w:t xml:space="preserve">Wykonawca winien konsultować szczegóły wykonania zamówienia z Doradcą ds. Osób niepełnosprawnych. </w:t>
      </w:r>
    </w:p>
    <w:p w:rsidR="00B702BB" w:rsidRPr="00B702BB" w:rsidRDefault="00B702BB" w:rsidP="00B702BB">
      <w:pPr>
        <w:numPr>
          <w:ilvl w:val="0"/>
          <w:numId w:val="48"/>
        </w:numPr>
        <w:autoSpaceDE w:val="0"/>
        <w:autoSpaceDN w:val="0"/>
        <w:adjustRightInd w:val="0"/>
        <w:spacing w:after="0" w:line="240" w:lineRule="auto"/>
        <w:ind w:left="714" w:hanging="357"/>
        <w:contextualSpacing/>
        <w:jc w:val="both"/>
        <w:rPr>
          <w:rFonts w:eastAsia="Times New Roman"/>
          <w:lang w:eastAsia="pl-PL"/>
        </w:rPr>
      </w:pPr>
      <w:r w:rsidRPr="00B702BB">
        <w:rPr>
          <w:rFonts w:eastAsia="Times New Roman"/>
          <w:lang w:eastAsia="pl-PL"/>
        </w:rPr>
        <w:t>Zabiegi będą się odbywać od poniedziałku do piątku. Godziny i terminy zabiegów będą uzgadniane z Doradcą ds. osób niepełnosprawnych.</w:t>
      </w:r>
    </w:p>
    <w:p w:rsidR="00B702BB" w:rsidRPr="00B702BB" w:rsidRDefault="00B702BB" w:rsidP="00B702BB">
      <w:pPr>
        <w:numPr>
          <w:ilvl w:val="0"/>
          <w:numId w:val="48"/>
        </w:numPr>
        <w:autoSpaceDE w:val="0"/>
        <w:autoSpaceDN w:val="0"/>
        <w:adjustRightInd w:val="0"/>
        <w:spacing w:after="0" w:line="240" w:lineRule="auto"/>
        <w:ind w:left="714" w:hanging="357"/>
        <w:contextualSpacing/>
        <w:jc w:val="both"/>
        <w:rPr>
          <w:rFonts w:eastAsia="Times New Roman"/>
          <w:lang w:eastAsia="pl-PL"/>
        </w:rPr>
      </w:pPr>
      <w:r w:rsidRPr="00B702BB">
        <w:rPr>
          <w:rFonts w:eastAsia="Times New Roman"/>
          <w:lang w:eastAsia="pl-PL"/>
        </w:rPr>
        <w:t>Wykonawca zobowiązany będzie do przedstawienia szczegółowego harmonogramu zajęć oraz oznakowania pomieszczeń i dokumentacji zgodnie z wymogami wskazanymi przez Zamawiającego.</w:t>
      </w:r>
    </w:p>
    <w:p w:rsidR="00B702BB" w:rsidRPr="00B702BB" w:rsidRDefault="00B702BB" w:rsidP="00B702BB">
      <w:pPr>
        <w:numPr>
          <w:ilvl w:val="0"/>
          <w:numId w:val="48"/>
        </w:numPr>
        <w:autoSpaceDE w:val="0"/>
        <w:autoSpaceDN w:val="0"/>
        <w:adjustRightInd w:val="0"/>
        <w:spacing w:after="0" w:line="240" w:lineRule="auto"/>
        <w:ind w:left="714" w:hanging="357"/>
        <w:contextualSpacing/>
        <w:jc w:val="both"/>
        <w:rPr>
          <w:rFonts w:eastAsia="Times New Roman"/>
          <w:lang w:eastAsia="pl-PL"/>
        </w:rPr>
      </w:pPr>
      <w:r w:rsidRPr="00B702BB">
        <w:rPr>
          <w:rFonts w:eastAsia="Times New Roman"/>
          <w:lang w:eastAsia="pl-PL"/>
        </w:rPr>
        <w:lastRenderedPageBreak/>
        <w:t>Wykonawca zobowiązany jest do zapewnienia narzędzi oraz materiałów niezbędnych do prowadzenia konsultacji oraz zabiegów rehabilitacyjnych.</w:t>
      </w:r>
    </w:p>
    <w:p w:rsidR="00B702BB" w:rsidRPr="00B702BB" w:rsidRDefault="00B702BB" w:rsidP="00B702BB">
      <w:pPr>
        <w:autoSpaceDE w:val="0"/>
        <w:autoSpaceDN w:val="0"/>
        <w:adjustRightInd w:val="0"/>
        <w:spacing w:after="0" w:line="240" w:lineRule="auto"/>
        <w:ind w:left="714"/>
        <w:contextualSpacing/>
        <w:jc w:val="both"/>
        <w:rPr>
          <w:rFonts w:eastAsia="Times New Roman"/>
          <w:lang w:eastAsia="pl-PL"/>
        </w:rPr>
      </w:pPr>
    </w:p>
    <w:p w:rsidR="00B702BB" w:rsidRPr="00B702BB" w:rsidRDefault="00B702BB" w:rsidP="00B702BB">
      <w:pPr>
        <w:numPr>
          <w:ilvl w:val="0"/>
          <w:numId w:val="43"/>
        </w:numPr>
        <w:spacing w:after="0" w:line="240" w:lineRule="auto"/>
        <w:contextualSpacing/>
        <w:jc w:val="both"/>
        <w:rPr>
          <w:rFonts w:eastAsia="Lucida Sans Unicode" w:cs="Tahoma"/>
          <w:b/>
          <w:lang w:eastAsia="pl-PL"/>
        </w:rPr>
      </w:pPr>
      <w:r w:rsidRPr="00B702BB">
        <w:rPr>
          <w:rFonts w:eastAsia="Lucida Sans Unicode" w:cs="Tahoma"/>
          <w:b/>
          <w:lang w:eastAsia="pl-PL"/>
        </w:rPr>
        <w:t>KADRA ZAPEWNIANA PRZEZ WYKONAWCĘ:</w:t>
      </w:r>
    </w:p>
    <w:p w:rsidR="00B702BB" w:rsidRPr="00B702BB" w:rsidRDefault="00B702BB" w:rsidP="00B702BB">
      <w:pPr>
        <w:numPr>
          <w:ilvl w:val="0"/>
          <w:numId w:val="59"/>
        </w:numPr>
        <w:spacing w:after="0" w:line="240" w:lineRule="auto"/>
        <w:contextualSpacing/>
        <w:jc w:val="both"/>
        <w:rPr>
          <w:rFonts w:eastAsia="Lucida Sans Unicode" w:cs="Arial"/>
          <w:lang/>
        </w:rPr>
      </w:pPr>
      <w:r w:rsidRPr="00B702BB">
        <w:rPr>
          <w:rFonts w:eastAsia="Lucida Sans Unicode" w:cs="Arial"/>
          <w:lang/>
        </w:rPr>
        <w:t>Wykonawca zapewnia kadrę niezbędną do realizacji zamówienia:</w:t>
      </w:r>
    </w:p>
    <w:p w:rsidR="00B702BB" w:rsidRPr="00B702BB" w:rsidRDefault="00B702BB" w:rsidP="00B702BB">
      <w:pPr>
        <w:numPr>
          <w:ilvl w:val="0"/>
          <w:numId w:val="60"/>
        </w:numPr>
        <w:spacing w:after="0" w:line="240" w:lineRule="auto"/>
        <w:contextualSpacing/>
        <w:jc w:val="both"/>
        <w:rPr>
          <w:rFonts w:eastAsia="Lucida Sans Unicode" w:cs="Tahoma"/>
          <w:lang w:eastAsia="pl-PL"/>
        </w:rPr>
      </w:pPr>
      <w:r w:rsidRPr="00B702BB">
        <w:rPr>
          <w:rFonts w:eastAsia="Lucida Sans Unicode" w:cs="Tahoma"/>
          <w:b/>
          <w:lang w:eastAsia="pl-PL"/>
        </w:rPr>
        <w:t xml:space="preserve">LEKARZ – </w:t>
      </w:r>
      <w:r w:rsidRPr="00B702BB">
        <w:rPr>
          <w:rFonts w:eastAsia="Lucida Sans Unicode" w:cs="Tahoma"/>
          <w:lang w:eastAsia="pl-PL"/>
        </w:rPr>
        <w:t>minimum 1 osoba</w:t>
      </w:r>
      <w:r w:rsidR="008852D6" w:rsidRPr="00C20ADA">
        <w:rPr>
          <w:rFonts w:eastAsia="Lucida Sans Unicode" w:cs="Tahoma"/>
          <w:lang w:eastAsia="pl-PL"/>
        </w:rPr>
        <w:t xml:space="preserve"> z minimum 2-letnim doświadczeniem zawodowym</w:t>
      </w:r>
      <w:r w:rsidR="00BA54B7">
        <w:rPr>
          <w:rFonts w:eastAsia="Lucida Sans Unicode" w:cs="Tahoma"/>
          <w:lang w:eastAsia="pl-PL"/>
        </w:rPr>
        <w:t xml:space="preserve"> do przeprowadzenia</w:t>
      </w:r>
      <w:r w:rsidRPr="00B702BB">
        <w:rPr>
          <w:rFonts w:eastAsia="Lucida Sans Unicode" w:cs="Tahoma"/>
          <w:lang w:eastAsia="pl-PL"/>
        </w:rPr>
        <w:t xml:space="preserve"> wywiadu w celu doboru indywidualnych zabiegów, </w:t>
      </w:r>
    </w:p>
    <w:p w:rsidR="00B702BB" w:rsidRPr="00B702BB" w:rsidRDefault="00B702BB" w:rsidP="00B702BB">
      <w:pPr>
        <w:numPr>
          <w:ilvl w:val="0"/>
          <w:numId w:val="60"/>
        </w:numPr>
        <w:spacing w:after="0" w:line="240" w:lineRule="auto"/>
        <w:contextualSpacing/>
        <w:jc w:val="both"/>
        <w:rPr>
          <w:rFonts w:eastAsia="Lucida Sans Unicode" w:cs="Arial"/>
          <w:lang/>
        </w:rPr>
      </w:pPr>
      <w:r w:rsidRPr="00B702BB">
        <w:rPr>
          <w:rFonts w:eastAsia="Lucida Sans Unicode" w:cs="Tahoma"/>
          <w:b/>
          <w:lang w:eastAsia="pl-PL"/>
        </w:rPr>
        <w:t>REHABILITANT / FIZYKOTERAPEUTA</w:t>
      </w:r>
      <w:r w:rsidRPr="00B702BB">
        <w:rPr>
          <w:rFonts w:eastAsia="Lucida Sans Unicode" w:cs="Tahoma"/>
          <w:lang w:eastAsia="pl-PL"/>
        </w:rPr>
        <w:t xml:space="preserve"> – minimum 1 osoba</w:t>
      </w:r>
      <w:r w:rsidR="008852D6" w:rsidRPr="00C20ADA">
        <w:rPr>
          <w:rFonts w:eastAsia="Lucida Sans Unicode" w:cs="Tahoma"/>
          <w:lang w:eastAsia="pl-PL"/>
        </w:rPr>
        <w:t xml:space="preserve"> z minimum 2-letnim doświadczeniem zawodowym</w:t>
      </w:r>
      <w:r w:rsidR="00BA54B7">
        <w:rPr>
          <w:rFonts w:eastAsia="Lucida Sans Unicode" w:cs="Tahoma"/>
          <w:lang w:eastAsia="pl-PL"/>
        </w:rPr>
        <w:t xml:space="preserve"> do przeprowadzania</w:t>
      </w:r>
      <w:r w:rsidRPr="00B702BB">
        <w:rPr>
          <w:rFonts w:eastAsia="Lucida Sans Unicode" w:cs="Tahoma"/>
          <w:lang w:eastAsia="pl-PL"/>
        </w:rPr>
        <w:t xml:space="preserve"> zabiegów. Większa liczba rehabilitantów będzie dodatkowo punktowana przy dokonywaniu oceny oferty.</w:t>
      </w:r>
    </w:p>
    <w:p w:rsidR="00B702BB" w:rsidRPr="00B702BB" w:rsidRDefault="00B702BB" w:rsidP="00B702BB">
      <w:pPr>
        <w:numPr>
          <w:ilvl w:val="0"/>
          <w:numId w:val="59"/>
        </w:numPr>
        <w:spacing w:after="0" w:line="240" w:lineRule="auto"/>
        <w:contextualSpacing/>
        <w:jc w:val="both"/>
        <w:rPr>
          <w:rFonts w:eastAsia="Lucida Sans Unicode" w:cs="Arial"/>
          <w:lang/>
        </w:rPr>
      </w:pPr>
      <w:r w:rsidRPr="00B702BB">
        <w:rPr>
          <w:rFonts w:eastAsia="Lucida Sans Unicode" w:cs="Arial"/>
          <w:lang/>
        </w:rPr>
        <w:t xml:space="preserve">Wykonawca zobowiązuje się, że kadra świadcząca usługi będzie posiadać odpowiednie kwalifikacje niezbędne do realizacji przedmiotu zamówienia zgodnie z wymogami nałożonymi przez Instytucje zewnętrzne. </w:t>
      </w:r>
    </w:p>
    <w:p w:rsidR="00B702BB" w:rsidRPr="00B702BB" w:rsidRDefault="00B702BB" w:rsidP="00B702BB">
      <w:pPr>
        <w:numPr>
          <w:ilvl w:val="0"/>
          <w:numId w:val="59"/>
        </w:numPr>
        <w:spacing w:after="0" w:line="240" w:lineRule="auto"/>
        <w:contextualSpacing/>
        <w:jc w:val="both"/>
        <w:rPr>
          <w:rFonts w:eastAsia="Lucida Sans Unicode" w:cs="Arial"/>
          <w:lang/>
        </w:rPr>
      </w:pPr>
      <w:r w:rsidRPr="00B702BB">
        <w:rPr>
          <w:rFonts w:eastAsia="Lucida Sans Unicode" w:cs="Arial"/>
          <w:lang/>
        </w:rPr>
        <w:t>Wykonawca zapewni kadrę w liczbie umożliwiającej ukończenie zajęć w terminie wskazanym przez Zamawiającego, tj. do dnia 3</w:t>
      </w:r>
      <w:r w:rsidR="00C20ADA" w:rsidRPr="00C20ADA">
        <w:rPr>
          <w:rFonts w:eastAsia="Lucida Sans Unicode" w:cs="Arial"/>
          <w:lang/>
        </w:rPr>
        <w:t>1</w:t>
      </w:r>
      <w:r w:rsidRPr="00B702BB">
        <w:rPr>
          <w:rFonts w:eastAsia="Lucida Sans Unicode" w:cs="Arial"/>
          <w:lang/>
        </w:rPr>
        <w:t>.1</w:t>
      </w:r>
      <w:r w:rsidR="00C20ADA" w:rsidRPr="00C20ADA">
        <w:rPr>
          <w:rFonts w:eastAsia="Lucida Sans Unicode" w:cs="Arial"/>
          <w:lang/>
        </w:rPr>
        <w:t>0</w:t>
      </w:r>
      <w:r w:rsidRPr="00B702BB">
        <w:rPr>
          <w:rFonts w:eastAsia="Lucida Sans Unicode" w:cs="Arial"/>
          <w:lang/>
        </w:rPr>
        <w:t>.20</w:t>
      </w:r>
      <w:r w:rsidR="00C20ADA" w:rsidRPr="00C20ADA">
        <w:rPr>
          <w:rFonts w:eastAsia="Lucida Sans Unicode" w:cs="Arial"/>
          <w:lang/>
        </w:rPr>
        <w:t>20</w:t>
      </w:r>
      <w:r w:rsidRPr="00B702BB">
        <w:rPr>
          <w:rFonts w:eastAsia="Lucida Sans Unicode" w:cs="Arial"/>
          <w:lang/>
        </w:rPr>
        <w:t xml:space="preserve"> r.</w:t>
      </w:r>
    </w:p>
    <w:p w:rsidR="00B702BB" w:rsidRPr="00B702BB" w:rsidRDefault="00B702BB" w:rsidP="00B702BB">
      <w:pPr>
        <w:numPr>
          <w:ilvl w:val="0"/>
          <w:numId w:val="59"/>
        </w:numPr>
        <w:spacing w:after="0" w:line="240" w:lineRule="auto"/>
        <w:contextualSpacing/>
        <w:jc w:val="both"/>
        <w:rPr>
          <w:rFonts w:eastAsia="Lucida Sans Unicode" w:cs="Arial"/>
          <w:b/>
          <w:lang/>
        </w:rPr>
      </w:pPr>
      <w:r w:rsidRPr="00B702BB">
        <w:rPr>
          <w:rFonts w:eastAsia="Lucida Sans Unicode" w:cs="Arial"/>
          <w:lang/>
        </w:rPr>
        <w:t>Wykonawca ponosi odpowiedzialność za bezpieczeństwo pracowników w trakcie realizacji zamówienia.</w:t>
      </w:r>
    </w:p>
    <w:p w:rsidR="00B702BB" w:rsidRPr="00B702BB" w:rsidRDefault="00B702BB" w:rsidP="00B702BB">
      <w:pPr>
        <w:numPr>
          <w:ilvl w:val="0"/>
          <w:numId w:val="59"/>
        </w:numPr>
        <w:spacing w:after="0" w:line="240" w:lineRule="auto"/>
        <w:contextualSpacing/>
        <w:jc w:val="both"/>
        <w:rPr>
          <w:rFonts w:eastAsia="Lucida Sans Unicode" w:cs="Arial"/>
          <w:b/>
          <w:lang/>
        </w:rPr>
      </w:pPr>
      <w:r w:rsidRPr="00B702BB">
        <w:rPr>
          <w:rFonts w:eastAsia="Lucida Sans Unicode" w:cs="Arial"/>
          <w:lang/>
        </w:rPr>
        <w:t xml:space="preserve">Zamawiający, przed podpisaniem umowy, zastrzega sobie prawo weryfikacji kwalifikacji zawodowych kadry przewidzianej do realizacji zadania. </w:t>
      </w:r>
    </w:p>
    <w:p w:rsidR="00B702BB" w:rsidRPr="00B702BB" w:rsidRDefault="00B702BB" w:rsidP="00B702BB">
      <w:pPr>
        <w:spacing w:after="0" w:line="240" w:lineRule="auto"/>
        <w:ind w:left="720"/>
        <w:contextualSpacing/>
        <w:jc w:val="both"/>
        <w:rPr>
          <w:rFonts w:eastAsia="Lucida Sans Unicode" w:cs="Arial"/>
          <w:b/>
          <w:color w:val="FF0000"/>
          <w:lang/>
        </w:rPr>
      </w:pPr>
    </w:p>
    <w:p w:rsidR="00B702BB" w:rsidRPr="00B702BB" w:rsidRDefault="00B702BB" w:rsidP="00B702BB">
      <w:pPr>
        <w:numPr>
          <w:ilvl w:val="0"/>
          <w:numId w:val="43"/>
        </w:numPr>
        <w:spacing w:after="0" w:line="240" w:lineRule="auto"/>
        <w:contextualSpacing/>
        <w:jc w:val="both"/>
        <w:rPr>
          <w:rFonts w:eastAsia="Lucida Sans Unicode" w:cs="Arial"/>
          <w:b/>
          <w:lang/>
        </w:rPr>
      </w:pPr>
      <w:r w:rsidRPr="00B702BB">
        <w:rPr>
          <w:rFonts w:eastAsia="Lucida Sans Unicode" w:cs="Arial"/>
          <w:b/>
          <w:lang/>
        </w:rPr>
        <w:t>KADRA ZAPEWNIONA PRZEZ ZAMAWIAJĄCEGO:</w:t>
      </w:r>
    </w:p>
    <w:p w:rsidR="00B702BB" w:rsidRPr="00B702BB" w:rsidRDefault="00B702BB" w:rsidP="00B702BB">
      <w:pPr>
        <w:spacing w:after="0" w:line="240" w:lineRule="auto"/>
        <w:contextualSpacing/>
        <w:jc w:val="both"/>
        <w:rPr>
          <w:rFonts w:eastAsia="Lucida Sans Unicode" w:cs="Arial"/>
          <w:lang/>
        </w:rPr>
      </w:pPr>
      <w:r w:rsidRPr="00B702BB">
        <w:rPr>
          <w:rFonts w:eastAsia="Lucida Sans Unicode" w:cs="Arial"/>
          <w:lang/>
        </w:rPr>
        <w:t>1 koordynator grupy (pracownik) ze strony Zamawiającego w celu nadzoru nad realizacją przedmiotu umowy.</w:t>
      </w:r>
    </w:p>
    <w:p w:rsidR="00B702BB" w:rsidRPr="00B702BB" w:rsidRDefault="00B702BB" w:rsidP="00B702BB">
      <w:pPr>
        <w:spacing w:after="0" w:line="240" w:lineRule="auto"/>
        <w:contextualSpacing/>
        <w:jc w:val="both"/>
        <w:rPr>
          <w:rFonts w:eastAsia="Lucida Sans Unicode" w:cs="Arial"/>
          <w:lang/>
        </w:rPr>
      </w:pPr>
    </w:p>
    <w:p w:rsidR="00B702BB" w:rsidRPr="00B702BB" w:rsidRDefault="00B702BB" w:rsidP="00B702BB">
      <w:pPr>
        <w:numPr>
          <w:ilvl w:val="0"/>
          <w:numId w:val="43"/>
        </w:numPr>
        <w:spacing w:after="0"/>
        <w:rPr>
          <w:rFonts w:eastAsia="Times New Roman"/>
          <w:b/>
          <w:lang w:eastAsia="x-none" w:bidi="x-none"/>
        </w:rPr>
      </w:pPr>
      <w:r w:rsidRPr="00B702BB">
        <w:rPr>
          <w:rFonts w:eastAsia="Times New Roman"/>
          <w:b/>
          <w:lang w:eastAsia="x-none" w:bidi="x-none"/>
        </w:rPr>
        <w:t>MIEJSCE:</w:t>
      </w:r>
    </w:p>
    <w:p w:rsidR="00B702BB" w:rsidRPr="00B702BB" w:rsidRDefault="00B702BB" w:rsidP="00B702BB">
      <w:pPr>
        <w:spacing w:after="0" w:line="240" w:lineRule="auto"/>
        <w:jc w:val="both"/>
        <w:rPr>
          <w:rFonts w:eastAsia="Times New Roman" w:cs="Tahoma"/>
          <w:b/>
          <w:lang w:eastAsia="pl-PL"/>
        </w:rPr>
      </w:pPr>
      <w:r w:rsidRPr="00B702BB">
        <w:rPr>
          <w:rFonts w:eastAsia="Times New Roman" w:cs="Tahoma"/>
          <w:lang w:eastAsia="pl-PL"/>
        </w:rPr>
        <w:t>Gabinet rehabilitacyjny</w:t>
      </w:r>
      <w:r w:rsidRPr="00B702BB">
        <w:rPr>
          <w:rFonts w:eastAsia="Times New Roman" w:cs="Tahoma"/>
          <w:b/>
          <w:lang w:eastAsia="pl-PL"/>
        </w:rPr>
        <w:t xml:space="preserve"> </w:t>
      </w:r>
      <w:r w:rsidRPr="00B702BB">
        <w:rPr>
          <w:rFonts w:eastAsia="Times New Roman" w:cs="Tahoma"/>
          <w:lang w:eastAsia="pl-PL"/>
        </w:rPr>
        <w:t>na terenie miasta Zabrze, wyposażony zgodnie z wymaganymi standardami.</w:t>
      </w:r>
      <w:r w:rsidRPr="00B702BB">
        <w:rPr>
          <w:rFonts w:eastAsia="Times New Roman" w:cs="Tahoma"/>
          <w:b/>
          <w:lang w:eastAsia="pl-PL"/>
        </w:rPr>
        <w:t xml:space="preserve"> </w:t>
      </w:r>
    </w:p>
    <w:p w:rsidR="00B702BB" w:rsidRPr="00B702BB" w:rsidRDefault="00B702BB" w:rsidP="00B702BB">
      <w:pPr>
        <w:spacing w:after="0" w:line="240" w:lineRule="auto"/>
        <w:jc w:val="both"/>
        <w:rPr>
          <w:rFonts w:eastAsia="Times New Roman" w:cs="Tahoma"/>
          <w:lang w:eastAsia="pl-PL"/>
        </w:rPr>
      </w:pPr>
      <w:r w:rsidRPr="00B702BB">
        <w:rPr>
          <w:rFonts w:eastAsia="Times New Roman" w:cs="Tahoma"/>
          <w:lang w:eastAsia="pl-PL"/>
        </w:rPr>
        <w:t>Organizacja miejsc realizacji zamówienia leży po stronie Wykonawcy.</w:t>
      </w:r>
    </w:p>
    <w:p w:rsidR="00B702BB" w:rsidRPr="00B702BB" w:rsidRDefault="00B702BB" w:rsidP="00B702BB">
      <w:pPr>
        <w:spacing w:after="0" w:line="240" w:lineRule="auto"/>
        <w:jc w:val="both"/>
        <w:rPr>
          <w:rFonts w:eastAsia="Times New Roman" w:cs="Tahoma"/>
          <w:lang w:eastAsia="pl-PL"/>
        </w:rPr>
      </w:pPr>
    </w:p>
    <w:p w:rsidR="00B702BB" w:rsidRPr="00B702BB" w:rsidRDefault="00B702BB" w:rsidP="00B702BB">
      <w:pPr>
        <w:numPr>
          <w:ilvl w:val="0"/>
          <w:numId w:val="43"/>
        </w:numPr>
        <w:spacing w:after="0"/>
        <w:rPr>
          <w:rFonts w:eastAsia="Times New Roman"/>
          <w:b/>
          <w:lang w:eastAsia="x-none" w:bidi="x-none"/>
        </w:rPr>
      </w:pPr>
      <w:r w:rsidRPr="00B702BB">
        <w:rPr>
          <w:rFonts w:eastAsia="Times New Roman"/>
          <w:b/>
          <w:lang w:eastAsia="x-none" w:bidi="x-none"/>
        </w:rPr>
        <w:t>TERMIN:</w:t>
      </w:r>
    </w:p>
    <w:p w:rsidR="00B702BB" w:rsidRPr="00B702BB" w:rsidRDefault="00B702BB" w:rsidP="00B702BB">
      <w:pPr>
        <w:spacing w:after="0"/>
        <w:rPr>
          <w:rFonts w:eastAsia="Times New Roman"/>
          <w:lang w:eastAsia="x-none" w:bidi="x-none"/>
        </w:rPr>
      </w:pPr>
      <w:r w:rsidRPr="00B702BB">
        <w:rPr>
          <w:rFonts w:eastAsia="Times New Roman"/>
          <w:lang w:eastAsia="x-none" w:bidi="x-none"/>
        </w:rPr>
        <w:t>Termin realizacji: od dnia zawarcia umowy do 3</w:t>
      </w:r>
      <w:r w:rsidR="00C20ADA" w:rsidRPr="00C20ADA">
        <w:rPr>
          <w:rFonts w:eastAsia="Times New Roman"/>
          <w:lang w:eastAsia="x-none" w:bidi="x-none"/>
        </w:rPr>
        <w:t>1</w:t>
      </w:r>
      <w:r w:rsidRPr="00B702BB">
        <w:rPr>
          <w:rFonts w:eastAsia="Times New Roman"/>
          <w:lang w:eastAsia="x-none" w:bidi="x-none"/>
        </w:rPr>
        <w:t>.1</w:t>
      </w:r>
      <w:r w:rsidR="00C20ADA" w:rsidRPr="00C20ADA">
        <w:rPr>
          <w:rFonts w:eastAsia="Times New Roman"/>
          <w:lang w:eastAsia="x-none" w:bidi="x-none"/>
        </w:rPr>
        <w:t>0</w:t>
      </w:r>
      <w:r w:rsidRPr="00B702BB">
        <w:rPr>
          <w:rFonts w:eastAsia="Times New Roman"/>
          <w:lang w:eastAsia="x-none" w:bidi="x-none"/>
        </w:rPr>
        <w:t>.20</w:t>
      </w:r>
      <w:r w:rsidR="00C20ADA" w:rsidRPr="00C20ADA">
        <w:rPr>
          <w:rFonts w:eastAsia="Times New Roman"/>
          <w:lang w:eastAsia="x-none" w:bidi="x-none"/>
        </w:rPr>
        <w:t>20</w:t>
      </w:r>
      <w:r w:rsidRPr="00B702BB">
        <w:rPr>
          <w:rFonts w:eastAsia="Times New Roman"/>
          <w:lang w:eastAsia="x-none" w:bidi="x-none"/>
        </w:rPr>
        <w:t xml:space="preserve"> r. Jeżeli będzie to wynikało z potrzeb Zamawiającego Wykonawca zobowiązuje się rozpocząć zajęcia w terminie do 14 dni od dnia zawarcia umowy. </w:t>
      </w:r>
    </w:p>
    <w:p w:rsidR="00B702BB" w:rsidRPr="00B702BB" w:rsidRDefault="00B702BB" w:rsidP="00B702BB">
      <w:pPr>
        <w:spacing w:after="0"/>
        <w:rPr>
          <w:rFonts w:eastAsia="Times New Roman"/>
          <w:color w:val="FF0000"/>
          <w:lang w:eastAsia="x-none" w:bidi="x-none"/>
        </w:rPr>
      </w:pPr>
    </w:p>
    <w:p w:rsidR="00B702BB" w:rsidRPr="00B702BB" w:rsidRDefault="00B702BB" w:rsidP="00B702BB">
      <w:pPr>
        <w:widowControl w:val="0"/>
        <w:numPr>
          <w:ilvl w:val="0"/>
          <w:numId w:val="43"/>
        </w:numPr>
        <w:suppressAutoHyphens/>
        <w:spacing w:after="0" w:line="240" w:lineRule="auto"/>
        <w:contextualSpacing/>
        <w:jc w:val="both"/>
        <w:rPr>
          <w:rFonts w:eastAsia="Times New Roman"/>
          <w:b/>
          <w:lang w:eastAsia="x-none" w:bidi="x-none"/>
        </w:rPr>
      </w:pPr>
      <w:r w:rsidRPr="00B702BB">
        <w:rPr>
          <w:rFonts w:eastAsia="Times New Roman"/>
          <w:b/>
          <w:lang w:eastAsia="x-none" w:bidi="x-none"/>
        </w:rPr>
        <w:t>ZAPŁATA:</w:t>
      </w:r>
    </w:p>
    <w:p w:rsidR="00B702BB" w:rsidRPr="00B702BB" w:rsidRDefault="00B702BB" w:rsidP="00B702BB">
      <w:pPr>
        <w:widowControl w:val="0"/>
        <w:numPr>
          <w:ilvl w:val="0"/>
          <w:numId w:val="46"/>
        </w:numPr>
        <w:suppressAutoHyphens/>
        <w:spacing w:after="0" w:line="240" w:lineRule="auto"/>
        <w:contextualSpacing/>
        <w:jc w:val="both"/>
        <w:rPr>
          <w:rFonts w:eastAsia="Times New Roman"/>
          <w:lang w:eastAsia="pl-PL"/>
        </w:rPr>
      </w:pPr>
      <w:r w:rsidRPr="00B702BB">
        <w:rPr>
          <w:rFonts w:eastAsia="Times New Roman"/>
          <w:lang w:eastAsia="pl-PL"/>
        </w:rPr>
        <w:t>Zamawiający zapłaci za zgłoszonych pisemnie uczestników (uczestniczki). Zapłata za wykonaną usługę nastąpi po zakończeniu udziału w zajęciach wszystkich uczestników.</w:t>
      </w:r>
    </w:p>
    <w:p w:rsidR="00B702BB" w:rsidRPr="00B702BB" w:rsidRDefault="00B702BB" w:rsidP="00B702BB">
      <w:pPr>
        <w:widowControl w:val="0"/>
        <w:numPr>
          <w:ilvl w:val="0"/>
          <w:numId w:val="46"/>
        </w:numPr>
        <w:suppressAutoHyphens/>
        <w:spacing w:after="0" w:line="240" w:lineRule="auto"/>
        <w:contextualSpacing/>
        <w:jc w:val="both"/>
        <w:rPr>
          <w:rFonts w:eastAsia="Times New Roman"/>
          <w:lang w:eastAsia="pl-PL"/>
        </w:rPr>
      </w:pPr>
      <w:r w:rsidRPr="00B702BB">
        <w:rPr>
          <w:rFonts w:eastAsia="Times New Roman"/>
          <w:lang w:eastAsia="pl-PL"/>
        </w:rPr>
        <w:t>Dopuszcza się zrealizowanie częściowej płatności za uczestnika, który nie ukończył zajęć w całości. Wskazana wyżej płatność nastąpi proporcjonalnie w zależności od ilości zrealizowanych zabiegów.</w:t>
      </w:r>
    </w:p>
    <w:p w:rsidR="00B702BB" w:rsidRPr="00B702BB" w:rsidRDefault="00B702BB" w:rsidP="00B702BB">
      <w:pPr>
        <w:numPr>
          <w:ilvl w:val="0"/>
          <w:numId w:val="46"/>
        </w:numPr>
        <w:spacing w:after="0"/>
        <w:rPr>
          <w:rFonts w:eastAsia="Times New Roman"/>
          <w:lang w:eastAsia="x-none" w:bidi="x-none"/>
        </w:rPr>
      </w:pPr>
      <w:r w:rsidRPr="00B702BB">
        <w:rPr>
          <w:rFonts w:eastAsia="Times New Roman"/>
          <w:lang w:eastAsia="x-none" w:bidi="x-none"/>
        </w:rPr>
        <w:t>Płatność nastąpi w terminie 14 dni od daty otrzymania faktury po jej pozytywnej weryfikacji. W przypadku wystąpienia różnic pomiędzy fakturą a faktyczną realizacją przedmiotu zamówienia termin płatności faktury zostanie wstrzymany do momentu wyjaśnia różnic.</w:t>
      </w:r>
    </w:p>
    <w:p w:rsidR="00B702BB" w:rsidRPr="00B702BB" w:rsidRDefault="00B702BB" w:rsidP="00B702BB">
      <w:pPr>
        <w:numPr>
          <w:ilvl w:val="0"/>
          <w:numId w:val="46"/>
        </w:numPr>
        <w:spacing w:after="0"/>
        <w:rPr>
          <w:rFonts w:eastAsia="Times New Roman"/>
          <w:lang w:eastAsia="x-none" w:bidi="x-none"/>
        </w:rPr>
      </w:pPr>
      <w:r w:rsidRPr="00B702BB">
        <w:rPr>
          <w:rFonts w:eastAsia="Times New Roman"/>
          <w:lang w:eastAsia="x-none" w:bidi="x-none"/>
        </w:rPr>
        <w:t>Wykonawca zobowiązany jest do wystawienia i dostarczenia Zamawiającemu faktury w terminie 7 dni od daty zakończenia zajęć.</w:t>
      </w:r>
    </w:p>
    <w:p w:rsidR="00B702BB" w:rsidRPr="00B702BB" w:rsidRDefault="00B702BB" w:rsidP="00B702BB">
      <w:pPr>
        <w:numPr>
          <w:ilvl w:val="0"/>
          <w:numId w:val="46"/>
        </w:numPr>
        <w:spacing w:after="0"/>
        <w:rPr>
          <w:rFonts w:eastAsia="Times New Roman"/>
          <w:lang w:eastAsia="x-none" w:bidi="x-none"/>
        </w:rPr>
      </w:pPr>
      <w:r w:rsidRPr="00B702BB">
        <w:rPr>
          <w:rFonts w:eastAsia="Times New Roman"/>
          <w:lang w:eastAsia="x-none" w:bidi="x-none"/>
        </w:rPr>
        <w:lastRenderedPageBreak/>
        <w:t>Płatność nastąpi jednorazowo. W wyjątkowych sytuacjach Zamawiający dopuszcza możliwość płatności w dwóch częściach. Wskazana forma płatności wymaga uzyskania pisemnej zgody Zamawiającego.</w:t>
      </w:r>
    </w:p>
    <w:p w:rsidR="00B702BB" w:rsidRPr="00B702BB" w:rsidRDefault="00B702BB" w:rsidP="00B702BB">
      <w:pPr>
        <w:spacing w:after="0"/>
        <w:rPr>
          <w:rFonts w:eastAsia="Times New Roman"/>
          <w:b/>
          <w:color w:val="FF0000"/>
          <w:lang w:eastAsia="x-none" w:bidi="x-none"/>
        </w:rPr>
      </w:pPr>
    </w:p>
    <w:p w:rsidR="00B702BB" w:rsidRPr="00B702BB" w:rsidRDefault="00B702BB" w:rsidP="00B702BB">
      <w:pPr>
        <w:numPr>
          <w:ilvl w:val="0"/>
          <w:numId w:val="43"/>
        </w:numPr>
        <w:spacing w:after="0"/>
        <w:rPr>
          <w:rFonts w:eastAsia="Times New Roman"/>
          <w:b/>
          <w:lang w:eastAsia="x-none" w:bidi="x-none"/>
        </w:rPr>
      </w:pPr>
      <w:r w:rsidRPr="00B702BB">
        <w:rPr>
          <w:rFonts w:eastAsia="Times New Roman"/>
          <w:b/>
          <w:lang w:eastAsia="x-none" w:bidi="x-none"/>
        </w:rPr>
        <w:t>OPŁATY DODATKOWE:</w:t>
      </w:r>
    </w:p>
    <w:p w:rsidR="00B702BB" w:rsidRPr="00B702BB" w:rsidRDefault="00B702BB" w:rsidP="00B702BB">
      <w:pPr>
        <w:spacing w:after="0"/>
        <w:jc w:val="both"/>
        <w:rPr>
          <w:rFonts w:eastAsia="Times New Roman"/>
          <w:lang w:eastAsia="x-none" w:bidi="x-none"/>
        </w:rPr>
      </w:pPr>
      <w:r w:rsidRPr="00B702BB">
        <w:rPr>
          <w:rFonts w:eastAsia="Times New Roman"/>
          <w:lang w:eastAsia="x-none" w:bidi="x-none"/>
        </w:rPr>
        <w:t>Wykonawca zapewni ubezpieczenie NNW dla każdego uczestnika (uczestniczki) na kwotę 10 000,00 zł/1 osobę,</w:t>
      </w:r>
    </w:p>
    <w:p w:rsidR="00B702BB" w:rsidRPr="00B702BB" w:rsidRDefault="00B702BB" w:rsidP="00B702BB">
      <w:pPr>
        <w:spacing w:after="0"/>
        <w:rPr>
          <w:rFonts w:eastAsia="Times New Roman"/>
          <w:lang w:eastAsia="x-none" w:bidi="x-none"/>
        </w:rPr>
      </w:pPr>
      <w:r w:rsidRPr="00B702BB">
        <w:rPr>
          <w:rFonts w:eastAsia="Times New Roman"/>
          <w:lang w:eastAsia="x-none" w:bidi="x-none"/>
        </w:rPr>
        <w:t>Wymienione powyżej opłaty należy uwzględnić w cenie oferty.</w:t>
      </w:r>
    </w:p>
    <w:p w:rsidR="00B702BB" w:rsidRPr="00B702BB" w:rsidRDefault="00B702BB" w:rsidP="00B702BB">
      <w:pPr>
        <w:spacing w:after="0" w:line="240" w:lineRule="auto"/>
        <w:contextualSpacing/>
        <w:rPr>
          <w:rFonts w:eastAsia="Times New Roman"/>
          <w:b/>
          <w:color w:val="FF0000"/>
          <w:lang w:eastAsia="x-none" w:bidi="x-none"/>
        </w:rPr>
      </w:pPr>
    </w:p>
    <w:p w:rsidR="00B702BB" w:rsidRPr="00B702BB" w:rsidRDefault="00B702BB" w:rsidP="00B702BB">
      <w:pPr>
        <w:spacing w:after="0" w:line="240" w:lineRule="auto"/>
        <w:contextualSpacing/>
        <w:rPr>
          <w:rFonts w:eastAsia="Times New Roman"/>
          <w:b/>
          <w:lang w:eastAsia="pl-PL"/>
        </w:rPr>
      </w:pPr>
      <w:r w:rsidRPr="00B702BB">
        <w:rPr>
          <w:rFonts w:eastAsia="Times New Roman"/>
          <w:b/>
          <w:lang w:eastAsia="pl-PL"/>
        </w:rPr>
        <w:t>J . POSTANOWIENIA DODATKOWE:</w:t>
      </w:r>
    </w:p>
    <w:p w:rsidR="00B702BB" w:rsidRPr="00B702BB" w:rsidRDefault="00B702BB" w:rsidP="00B702BB">
      <w:pPr>
        <w:numPr>
          <w:ilvl w:val="0"/>
          <w:numId w:val="49"/>
        </w:numPr>
        <w:spacing w:after="0" w:line="240" w:lineRule="auto"/>
        <w:contextualSpacing/>
        <w:jc w:val="both"/>
        <w:rPr>
          <w:rFonts w:eastAsia="Times New Roman"/>
          <w:lang w:eastAsia="pl-PL"/>
        </w:rPr>
      </w:pPr>
      <w:r w:rsidRPr="00B702BB">
        <w:rPr>
          <w:rFonts w:eastAsia="Times New Roman"/>
          <w:lang w:eastAsia="pl-PL"/>
        </w:rPr>
        <w:t>Wykonawca</w:t>
      </w:r>
      <w:r w:rsidRPr="00B702BB">
        <w:rPr>
          <w:rFonts w:eastAsia="Times New Roman"/>
          <w:b/>
          <w:lang w:eastAsia="pl-PL"/>
        </w:rPr>
        <w:t xml:space="preserve"> </w:t>
      </w:r>
      <w:r w:rsidRPr="00B702BB">
        <w:rPr>
          <w:rFonts w:eastAsia="Times New Roman"/>
          <w:lang w:eastAsia="pl-PL"/>
        </w:rPr>
        <w:t>zobowiązany jest do</w:t>
      </w:r>
      <w:r w:rsidRPr="00B702BB">
        <w:rPr>
          <w:rFonts w:eastAsia="Times New Roman"/>
          <w:b/>
          <w:lang w:eastAsia="pl-PL"/>
        </w:rPr>
        <w:t xml:space="preserve"> </w:t>
      </w:r>
      <w:r w:rsidRPr="00B702BB">
        <w:rPr>
          <w:rFonts w:eastAsia="Times New Roman"/>
          <w:lang w:eastAsia="pl-PL"/>
        </w:rPr>
        <w:t>oznaczania znakiem Unii Europejskiej i znakiem Funduszy Europejskich (herbem województwa lub jego oficjalnym logo) dokumentów i materiałów dotyczących przedmiotu umowy;</w:t>
      </w:r>
    </w:p>
    <w:p w:rsidR="00B702BB" w:rsidRPr="00B702BB" w:rsidRDefault="00B702BB" w:rsidP="00B702BB">
      <w:pPr>
        <w:numPr>
          <w:ilvl w:val="0"/>
          <w:numId w:val="49"/>
        </w:numPr>
        <w:spacing w:after="0" w:line="240" w:lineRule="auto"/>
        <w:contextualSpacing/>
        <w:jc w:val="both"/>
        <w:rPr>
          <w:rFonts w:eastAsia="Times New Roman"/>
          <w:lang w:eastAsia="pl-PL"/>
        </w:rPr>
      </w:pPr>
      <w:r w:rsidRPr="00B702BB">
        <w:rPr>
          <w:rFonts w:eastAsia="Times New Roman"/>
          <w:lang w:eastAsia="pl-PL"/>
        </w:rPr>
        <w:t>Wykonawca zobowiązany jest do umieszczenia przynajmniej jednego plakatu o minimalnym formacie A3 lub odpowiednio  tablicy informacyjnej w miejscu realizacji umowy;</w:t>
      </w:r>
    </w:p>
    <w:p w:rsidR="00B702BB" w:rsidRPr="00B702BB" w:rsidRDefault="00B702BB" w:rsidP="00B702BB">
      <w:pPr>
        <w:numPr>
          <w:ilvl w:val="0"/>
          <w:numId w:val="49"/>
        </w:numPr>
        <w:spacing w:after="0" w:line="240" w:lineRule="auto"/>
        <w:contextualSpacing/>
        <w:jc w:val="both"/>
        <w:rPr>
          <w:rFonts w:eastAsia="Times New Roman"/>
          <w:lang w:eastAsia="pl-PL"/>
        </w:rPr>
      </w:pPr>
      <w:r w:rsidRPr="00B702BB">
        <w:rPr>
          <w:rFonts w:eastAsia="Times New Roman"/>
          <w:lang w:eastAsia="pl-PL"/>
        </w:rPr>
        <w:t>Wszystkie działania informacyjne i promocyjne związane z projektem powinny zostać udokumentowane (obligatoryjna dokumentacja fotograficzna). Dokumentacja ta powinna być przechowywana z pozostałymi dokumentami dotyczącymi zajęć  przez cały okres trwałości projektu oraz może zostać poddana kontroli. Dokumentacja może być przechowywana w formie papierowej albo elektronicznej</w:t>
      </w:r>
      <w:r w:rsidRPr="00B702BB">
        <w:rPr>
          <w:rFonts w:eastAsia="Times New Roman"/>
          <w:b/>
          <w:lang w:eastAsia="pl-PL"/>
        </w:rPr>
        <w:t>.</w:t>
      </w:r>
    </w:p>
    <w:p w:rsidR="00B702BB" w:rsidRPr="00B702BB" w:rsidRDefault="00B702BB" w:rsidP="00B702BB">
      <w:pPr>
        <w:numPr>
          <w:ilvl w:val="0"/>
          <w:numId w:val="49"/>
        </w:numPr>
        <w:spacing w:after="0" w:line="240" w:lineRule="auto"/>
        <w:contextualSpacing/>
        <w:jc w:val="both"/>
        <w:rPr>
          <w:rFonts w:eastAsia="Times New Roman"/>
          <w:lang w:eastAsia="pl-PL"/>
        </w:rPr>
      </w:pPr>
      <w:r w:rsidRPr="00B702BB">
        <w:rPr>
          <w:rFonts w:eastAsia="Times New Roman"/>
          <w:lang w:eastAsia="pl-PL"/>
        </w:rPr>
        <w:t>Wykonawca zobowiązany jest do</w:t>
      </w:r>
      <w:r w:rsidRPr="00B702BB">
        <w:rPr>
          <w:rFonts w:eastAsia="Times New Roman"/>
          <w:b/>
          <w:lang w:eastAsia="pl-PL"/>
        </w:rPr>
        <w:t xml:space="preserve"> </w:t>
      </w:r>
      <w:r w:rsidRPr="00B702BB">
        <w:rPr>
          <w:rFonts w:eastAsia="Times New Roman"/>
          <w:lang w:eastAsia="pl-PL"/>
        </w:rPr>
        <w:t>zapewnienia oznakowania pomieszczeń, w których będą odbywały się zajęcia, wszelkich dokumentów związanych z realizacją zajęć oraz materiałów przekazywanych uczestniczkom w trakcie zajęć;</w:t>
      </w:r>
    </w:p>
    <w:p w:rsidR="00B702BB" w:rsidRPr="00B702BB" w:rsidRDefault="00B702BB" w:rsidP="00B702BB">
      <w:pPr>
        <w:numPr>
          <w:ilvl w:val="0"/>
          <w:numId w:val="49"/>
        </w:numPr>
        <w:spacing w:after="0" w:line="240" w:lineRule="auto"/>
        <w:contextualSpacing/>
        <w:jc w:val="both"/>
        <w:rPr>
          <w:rFonts w:eastAsia="Times New Roman"/>
          <w:lang w:eastAsia="pl-PL"/>
        </w:rPr>
      </w:pPr>
      <w:r w:rsidRPr="00B702BB">
        <w:rPr>
          <w:rFonts w:eastAsia="Times New Roman"/>
          <w:lang w:eastAsia="x-none" w:bidi="x-none"/>
        </w:rPr>
        <w:t>Wykonawca zobowiązany jest do przedstawienia szczegółowego harmonogramu zajęć po przeprowadzeniu konsultacji lekarskich zlecających indywidualne zabiegi. Forma i termin haromonogramu zostanie ustalony z Doradcą ds. osób niepełnosprawnych.</w:t>
      </w:r>
    </w:p>
    <w:p w:rsidR="00B702BB" w:rsidRPr="00B702BB" w:rsidRDefault="00B702BB" w:rsidP="00B702BB">
      <w:pPr>
        <w:spacing w:after="0" w:line="240" w:lineRule="auto"/>
        <w:ind w:left="708"/>
        <w:contextualSpacing/>
        <w:jc w:val="both"/>
        <w:rPr>
          <w:rFonts w:eastAsia="Times New Roman"/>
          <w:lang w:eastAsia="pl-PL"/>
        </w:rPr>
      </w:pPr>
      <w:r w:rsidRPr="00B702BB">
        <w:rPr>
          <w:rFonts w:eastAsia="Times New Roman"/>
          <w:lang w:eastAsia="pl-PL"/>
        </w:rPr>
        <w:t>Ponadto Wykonawca powinien dostarczyć Zamawiającemu np. faksem potwierdzenie ubezpieczenia NNW uczestników zajęć w terminie 3 dni przed rozpoczęciem zajęć, a po zakończeniu zajęć jego kserokopię.</w:t>
      </w:r>
    </w:p>
    <w:p w:rsidR="00B702BB" w:rsidRPr="00B702BB" w:rsidRDefault="00B702BB" w:rsidP="00B702BB">
      <w:pPr>
        <w:numPr>
          <w:ilvl w:val="0"/>
          <w:numId w:val="49"/>
        </w:numPr>
        <w:spacing w:after="0" w:line="240" w:lineRule="auto"/>
        <w:contextualSpacing/>
        <w:jc w:val="both"/>
        <w:rPr>
          <w:rFonts w:eastAsia="Times New Roman" w:cs="Tahoma"/>
          <w:lang w:eastAsia="pl-PL"/>
        </w:rPr>
      </w:pPr>
      <w:r w:rsidRPr="00B702BB">
        <w:rPr>
          <w:rFonts w:eastAsia="Times New Roman"/>
          <w:lang w:eastAsia="pl-PL"/>
        </w:rPr>
        <w:t xml:space="preserve">Zamawiający </w:t>
      </w:r>
      <w:r w:rsidRPr="00B702BB">
        <w:rPr>
          <w:rFonts w:eastAsia="Times New Roman" w:cs="Tahoma"/>
          <w:lang w:eastAsia="pl-PL"/>
        </w:rPr>
        <w:t>nie jest w stanie dokładnie sprecyzować ilości uczestników mogących wziąć w nim udział. Wykonawca winien dokonać kalkulacji zgodnie z podanymi ramami ilościowymi uczestników.</w:t>
      </w:r>
    </w:p>
    <w:p w:rsidR="00B702BB" w:rsidRPr="00B702BB" w:rsidRDefault="00B702BB" w:rsidP="00B702BB">
      <w:pPr>
        <w:numPr>
          <w:ilvl w:val="0"/>
          <w:numId w:val="49"/>
        </w:numPr>
        <w:spacing w:after="0" w:line="240" w:lineRule="auto"/>
        <w:contextualSpacing/>
        <w:jc w:val="both"/>
        <w:rPr>
          <w:rFonts w:eastAsia="Times New Roman"/>
          <w:lang w:eastAsia="pl-PL"/>
        </w:rPr>
      </w:pPr>
      <w:r w:rsidRPr="00B702BB">
        <w:rPr>
          <w:rFonts w:eastAsia="Times New Roman"/>
          <w:lang w:eastAsia="pl-PL"/>
        </w:rPr>
        <w:t xml:space="preserve">Wykonawca zobowiązany jest niezwłocznie informować Zamawiającego o wszelkich przypadkach opuszczenia zajęć przez uczestnika. Zamawiający zapłaci wyłącznie za czas faktycznej obecności uczestników. </w:t>
      </w:r>
    </w:p>
    <w:p w:rsidR="00B702BB" w:rsidRPr="00B702BB" w:rsidRDefault="00B702BB" w:rsidP="00B702BB">
      <w:pPr>
        <w:numPr>
          <w:ilvl w:val="0"/>
          <w:numId w:val="49"/>
        </w:numPr>
        <w:spacing w:after="0" w:line="240" w:lineRule="auto"/>
        <w:contextualSpacing/>
        <w:jc w:val="both"/>
        <w:rPr>
          <w:rFonts w:eastAsia="Times New Roman"/>
          <w:lang w:eastAsia="pl-PL"/>
        </w:rPr>
      </w:pPr>
      <w:r w:rsidRPr="00B702BB">
        <w:rPr>
          <w:rFonts w:eastAsia="Times New Roman"/>
          <w:lang w:eastAsia="x-none" w:bidi="x-none"/>
        </w:rPr>
        <w:t xml:space="preserve">Wykonawca wyda uczestnikom zaświadczenie o </w:t>
      </w:r>
      <w:r w:rsidRPr="00B702BB">
        <w:rPr>
          <w:rFonts w:eastAsia="Times New Roman"/>
          <w:lang w:eastAsia="pl-PL"/>
        </w:rPr>
        <w:t xml:space="preserve">udziale w </w:t>
      </w:r>
      <w:r w:rsidRPr="00B702BB">
        <w:rPr>
          <w:rFonts w:eastAsia="Times New Roman"/>
          <w:lang/>
        </w:rPr>
        <w:t>indywidulanych zabiegach rehabilitacyjnych</w:t>
      </w:r>
      <w:r w:rsidRPr="00B702BB">
        <w:rPr>
          <w:rFonts w:eastAsia="Times New Roman"/>
          <w:lang w:eastAsia="x-none" w:bidi="x-none"/>
        </w:rPr>
        <w:t xml:space="preserve">. </w:t>
      </w:r>
    </w:p>
    <w:p w:rsidR="00B702BB" w:rsidRPr="00B702BB" w:rsidRDefault="00B702BB" w:rsidP="00B702BB">
      <w:pPr>
        <w:spacing w:after="0" w:line="240" w:lineRule="auto"/>
        <w:ind w:left="720"/>
        <w:contextualSpacing/>
        <w:jc w:val="both"/>
        <w:rPr>
          <w:rFonts w:eastAsia="Times New Roman"/>
          <w:color w:val="FF0000"/>
          <w:lang w:eastAsia="pl-PL"/>
        </w:rPr>
      </w:pPr>
    </w:p>
    <w:p w:rsidR="00B702BB" w:rsidRPr="00B702BB" w:rsidRDefault="00B702BB" w:rsidP="00B702BB">
      <w:pPr>
        <w:numPr>
          <w:ilvl w:val="0"/>
          <w:numId w:val="45"/>
        </w:numPr>
        <w:spacing w:after="0" w:line="240" w:lineRule="auto"/>
        <w:contextualSpacing/>
        <w:jc w:val="both"/>
        <w:rPr>
          <w:rFonts w:eastAsia="Times New Roman"/>
          <w:b/>
          <w:lang w:eastAsia="pl-PL"/>
        </w:rPr>
      </w:pPr>
      <w:r w:rsidRPr="00B702BB">
        <w:rPr>
          <w:rFonts w:eastAsia="Times New Roman"/>
          <w:b/>
          <w:lang w:eastAsia="pl-PL"/>
        </w:rPr>
        <w:t>PROMOCJA, OZNAKOWANIE, DOKUMENTACJA</w:t>
      </w:r>
    </w:p>
    <w:p w:rsidR="00B702BB" w:rsidRPr="00B702BB" w:rsidRDefault="00B702BB" w:rsidP="00B702BB">
      <w:pPr>
        <w:spacing w:after="0" w:line="240" w:lineRule="auto"/>
        <w:contextualSpacing/>
        <w:jc w:val="both"/>
        <w:rPr>
          <w:rFonts w:eastAsia="Times New Roman" w:cs="Tahoma"/>
          <w:lang w:eastAsia="pl-PL"/>
        </w:rPr>
      </w:pPr>
      <w:r w:rsidRPr="00B702BB">
        <w:rPr>
          <w:rFonts w:eastAsia="Times New Roman" w:cs="Tahoma"/>
          <w:lang w:eastAsia="pl-PL"/>
        </w:rPr>
        <w:t xml:space="preserve">Wykonawcy zobowiązani są do: </w:t>
      </w:r>
    </w:p>
    <w:p w:rsidR="00B702BB" w:rsidRPr="00B702BB" w:rsidRDefault="00B702BB" w:rsidP="00B702BB">
      <w:pPr>
        <w:tabs>
          <w:tab w:val="left" w:pos="284"/>
        </w:tabs>
        <w:spacing w:after="0" w:line="240" w:lineRule="auto"/>
        <w:contextualSpacing/>
        <w:jc w:val="both"/>
        <w:rPr>
          <w:rFonts w:eastAsia="Times New Roman" w:cs="Tahoma"/>
          <w:lang w:eastAsia="pl-PL"/>
        </w:rPr>
      </w:pPr>
      <w:r w:rsidRPr="00B702BB">
        <w:rPr>
          <w:rFonts w:eastAsia="Times New Roman" w:cs="Tahoma"/>
          <w:lang w:eastAsia="pl-PL"/>
        </w:rPr>
        <w:t>1.</w:t>
      </w:r>
      <w:r w:rsidRPr="00B702BB">
        <w:rPr>
          <w:rFonts w:eastAsia="Times New Roman" w:cs="Tahoma"/>
          <w:lang w:eastAsia="pl-PL"/>
        </w:rPr>
        <w:tab/>
        <w:t xml:space="preserve">promowania Unii Europejskiej, Europejskiego Funduszu Społecznego oraz Regionalnego Programu Operacyjnego między innymi poprzez umieszczenie w miejscu odbywania zajęć, na dokumentacji dotyczącej przebiegu realizacji zajęć, oraz przedmiotach niezbędnych do realizacji przedmiotu umowy w sprawie zamówienia informacji: Zajęcia realizowane na potrzeby  projektu współfinansowanego przez Unię Europejską ze środków Europejskiego Funduszu Społecznego </w:t>
      </w:r>
      <w:proofErr w:type="spellStart"/>
      <w:r w:rsidRPr="00B702BB">
        <w:rPr>
          <w:rFonts w:eastAsia="Times New Roman" w:cs="Tahoma"/>
          <w:lang w:eastAsia="pl-PL"/>
        </w:rPr>
        <w:t>pn</w:t>
      </w:r>
      <w:proofErr w:type="spellEnd"/>
      <w:r w:rsidRPr="00B702BB">
        <w:rPr>
          <w:rFonts w:eastAsia="Times New Roman" w:cs="Tahoma"/>
          <w:lang w:eastAsia="pl-PL"/>
        </w:rPr>
        <w:t xml:space="preserve">  „Drogowskaz” w ramach Regionalnego Programu Operacyjnego Województwa Śląskiego na lata 2014-2020. Zgodnie z zasadami dostępnymi na stronie www.rpo.slaskie.pl w zakładce zasady promowania projektu dla podmiotów realizujących projekt. </w:t>
      </w:r>
    </w:p>
    <w:p w:rsidR="00B702BB" w:rsidRPr="00B702BB" w:rsidRDefault="00B702BB" w:rsidP="00B702BB">
      <w:pPr>
        <w:spacing w:after="0" w:line="240" w:lineRule="auto"/>
        <w:contextualSpacing/>
        <w:jc w:val="both"/>
        <w:rPr>
          <w:rFonts w:eastAsia="Times New Roman" w:cs="Tahoma"/>
          <w:lang w:eastAsia="pl-PL"/>
        </w:rPr>
      </w:pPr>
      <w:r w:rsidRPr="00B702BB">
        <w:rPr>
          <w:rFonts w:eastAsia="Times New Roman" w:cs="Tahoma"/>
          <w:lang w:eastAsia="pl-PL"/>
        </w:rPr>
        <w:lastRenderedPageBreak/>
        <w:t>Każde oznaczenie musi zawierać następujące znaki:</w:t>
      </w:r>
    </w:p>
    <w:p w:rsidR="00B702BB" w:rsidRPr="00B702BB" w:rsidRDefault="00B702BB" w:rsidP="00B702BB">
      <w:pPr>
        <w:numPr>
          <w:ilvl w:val="0"/>
          <w:numId w:val="50"/>
        </w:numPr>
        <w:spacing w:after="0" w:line="240" w:lineRule="auto"/>
        <w:contextualSpacing/>
        <w:jc w:val="both"/>
        <w:rPr>
          <w:rFonts w:eastAsia="Times New Roman" w:cs="Tahoma"/>
          <w:lang w:eastAsia="pl-PL"/>
        </w:rPr>
      </w:pPr>
      <w:r w:rsidRPr="00B702BB">
        <w:rPr>
          <w:rFonts w:eastAsia="Times New Roman" w:cs="Tahoma"/>
          <w:lang w:eastAsia="pl-PL"/>
        </w:rPr>
        <w:t>znak Funduszy Europejskich (właściwy dla danego programu),</w:t>
      </w:r>
    </w:p>
    <w:p w:rsidR="00B702BB" w:rsidRPr="00B702BB" w:rsidRDefault="00B702BB" w:rsidP="00B702BB">
      <w:pPr>
        <w:numPr>
          <w:ilvl w:val="0"/>
          <w:numId w:val="50"/>
        </w:numPr>
        <w:spacing w:after="0" w:line="240" w:lineRule="auto"/>
        <w:contextualSpacing/>
        <w:jc w:val="both"/>
        <w:rPr>
          <w:rFonts w:eastAsia="Times New Roman" w:cs="Tahoma"/>
          <w:lang w:eastAsia="pl-PL"/>
        </w:rPr>
      </w:pPr>
      <w:r w:rsidRPr="00B702BB">
        <w:rPr>
          <w:rFonts w:eastAsia="Times New Roman" w:cs="Tahoma"/>
          <w:lang w:eastAsia="pl-PL"/>
        </w:rPr>
        <w:t>znak Unii Europejskiej (właściwy dla danego funduszu).</w:t>
      </w:r>
    </w:p>
    <w:p w:rsidR="00B702BB" w:rsidRPr="00B702BB" w:rsidRDefault="00B702BB" w:rsidP="00B702BB">
      <w:pPr>
        <w:spacing w:after="0" w:line="240" w:lineRule="auto"/>
        <w:contextualSpacing/>
        <w:jc w:val="both"/>
        <w:rPr>
          <w:rFonts w:eastAsia="Times New Roman" w:cs="Tahoma"/>
          <w:lang w:eastAsia="pl-PL"/>
        </w:rPr>
      </w:pPr>
      <w:r w:rsidRPr="00B702BB">
        <w:rPr>
          <w:rFonts w:eastAsia="Times New Roman" w:cs="Tahoma"/>
          <w:lang w:eastAsia="pl-PL"/>
        </w:rPr>
        <w:t>W przypadku projektów współfinansowanych z programu regionalnego również herb województwa lub oficjalne godło promocyjne województwa.</w:t>
      </w:r>
    </w:p>
    <w:p w:rsidR="00B702BB" w:rsidRPr="00B702BB" w:rsidRDefault="00B702BB" w:rsidP="00B702BB">
      <w:pPr>
        <w:spacing w:after="0" w:line="240" w:lineRule="auto"/>
        <w:contextualSpacing/>
        <w:jc w:val="both"/>
        <w:rPr>
          <w:rFonts w:eastAsia="Times New Roman" w:cs="Tahoma"/>
          <w:lang w:eastAsia="pl-PL"/>
        </w:rPr>
      </w:pPr>
      <w:r w:rsidRPr="00B702BB">
        <w:rPr>
          <w:rFonts w:eastAsia="Times New Roman"/>
          <w:lang w:eastAsia="pl-PL"/>
        </w:rPr>
        <w:t>2. Wykonawca w ramach zajęć zobowiązuje się do prowadzenia pełnej dokumentacji z przebiegu zajęć, obejmującej:</w:t>
      </w:r>
    </w:p>
    <w:p w:rsidR="00B702BB" w:rsidRPr="00B702BB" w:rsidRDefault="00B702BB" w:rsidP="00B702BB">
      <w:pPr>
        <w:numPr>
          <w:ilvl w:val="0"/>
          <w:numId w:val="51"/>
        </w:numPr>
        <w:spacing w:after="0" w:line="240" w:lineRule="auto"/>
        <w:contextualSpacing/>
        <w:jc w:val="both"/>
        <w:rPr>
          <w:rFonts w:eastAsia="Times New Roman" w:cs="Tahoma"/>
          <w:lang w:eastAsia="pl-PL"/>
        </w:rPr>
      </w:pPr>
      <w:r w:rsidRPr="00B702BB">
        <w:rPr>
          <w:rFonts w:eastAsia="Times New Roman"/>
          <w:lang w:eastAsia="pl-PL"/>
        </w:rPr>
        <w:t>program zajęć;</w:t>
      </w:r>
    </w:p>
    <w:p w:rsidR="00B702BB" w:rsidRPr="00B702BB" w:rsidRDefault="00B702BB" w:rsidP="00B702BB">
      <w:pPr>
        <w:widowControl w:val="0"/>
        <w:numPr>
          <w:ilvl w:val="0"/>
          <w:numId w:val="51"/>
        </w:numPr>
        <w:suppressAutoHyphens/>
        <w:spacing w:after="0" w:line="240" w:lineRule="auto"/>
        <w:contextualSpacing/>
        <w:jc w:val="both"/>
        <w:rPr>
          <w:rFonts w:eastAsia="Times New Roman" w:cs="Tahoma"/>
          <w:lang w:eastAsia="pl-PL"/>
        </w:rPr>
      </w:pPr>
      <w:r w:rsidRPr="00B702BB">
        <w:rPr>
          <w:rFonts w:eastAsia="Times New Roman"/>
          <w:lang w:eastAsia="pl-PL"/>
        </w:rPr>
        <w:t xml:space="preserve">prowadzenie kart potwierdzających przeprowadzonych zabiegów (zawierających listę obecności, wymiar godzin i rodzaj </w:t>
      </w:r>
      <w:r w:rsidR="004C0402" w:rsidRPr="004C0402">
        <w:rPr>
          <w:rFonts w:eastAsia="Times New Roman"/>
          <w:lang w:eastAsia="pl-PL"/>
        </w:rPr>
        <w:t xml:space="preserve">masaży/ </w:t>
      </w:r>
      <w:r w:rsidRPr="00B702BB">
        <w:rPr>
          <w:rFonts w:eastAsia="Times New Roman"/>
          <w:lang w:eastAsia="pl-PL"/>
        </w:rPr>
        <w:t>zabiegów);</w:t>
      </w:r>
    </w:p>
    <w:p w:rsidR="00B702BB" w:rsidRPr="00B702BB" w:rsidRDefault="00B702BB" w:rsidP="00B702BB">
      <w:pPr>
        <w:widowControl w:val="0"/>
        <w:numPr>
          <w:ilvl w:val="0"/>
          <w:numId w:val="51"/>
        </w:numPr>
        <w:tabs>
          <w:tab w:val="left" w:pos="709"/>
        </w:tabs>
        <w:suppressAutoHyphens/>
        <w:spacing w:after="0" w:line="240" w:lineRule="auto"/>
        <w:contextualSpacing/>
        <w:jc w:val="both"/>
        <w:rPr>
          <w:rFonts w:eastAsia="Times New Roman" w:cs="Tahoma"/>
          <w:lang w:eastAsia="pl-PL"/>
        </w:rPr>
      </w:pPr>
      <w:r w:rsidRPr="00B702BB">
        <w:rPr>
          <w:rFonts w:eastAsia="Times New Roman"/>
          <w:lang w:eastAsia="pl-PL"/>
        </w:rPr>
        <w:t>rejestr wydanych zaświadczeń potwierdzających udział w zabiegach</w:t>
      </w:r>
    </w:p>
    <w:p w:rsidR="00B702BB" w:rsidRPr="00B702BB" w:rsidRDefault="00B702BB" w:rsidP="00B702BB">
      <w:pPr>
        <w:widowControl w:val="0"/>
        <w:numPr>
          <w:ilvl w:val="0"/>
          <w:numId w:val="51"/>
        </w:numPr>
        <w:tabs>
          <w:tab w:val="left" w:pos="567"/>
        </w:tabs>
        <w:suppressAutoHyphens/>
        <w:spacing w:after="0" w:line="240" w:lineRule="auto"/>
        <w:contextualSpacing/>
        <w:jc w:val="both"/>
        <w:rPr>
          <w:rFonts w:eastAsia="Times New Roman" w:cs="Tahoma"/>
          <w:lang w:eastAsia="pl-PL"/>
        </w:rPr>
      </w:pPr>
      <w:r w:rsidRPr="00B702BB">
        <w:rPr>
          <w:rFonts w:eastAsia="Times New Roman"/>
          <w:lang w:eastAsia="pl-PL"/>
        </w:rPr>
        <w:t xml:space="preserve">   kopię polisy ubezpieczeniowej</w:t>
      </w:r>
    </w:p>
    <w:p w:rsidR="00B702BB" w:rsidRPr="00B702BB" w:rsidRDefault="00B702BB" w:rsidP="00B702BB">
      <w:pPr>
        <w:widowControl w:val="0"/>
        <w:numPr>
          <w:ilvl w:val="0"/>
          <w:numId w:val="51"/>
        </w:numPr>
        <w:tabs>
          <w:tab w:val="left" w:pos="709"/>
        </w:tabs>
        <w:suppressAutoHyphens/>
        <w:spacing w:after="0" w:line="240" w:lineRule="auto"/>
        <w:contextualSpacing/>
        <w:jc w:val="both"/>
        <w:rPr>
          <w:rFonts w:eastAsia="Times New Roman"/>
          <w:lang w:eastAsia="pl-PL"/>
        </w:rPr>
      </w:pPr>
      <w:r w:rsidRPr="00B702BB">
        <w:rPr>
          <w:rFonts w:eastAsia="Times New Roman"/>
          <w:lang w:eastAsia="pl-PL"/>
        </w:rPr>
        <w:t>płyta CD z dokumentacją zdjęciową z przeprowadzonych zajęć.</w:t>
      </w:r>
    </w:p>
    <w:p w:rsidR="00B702BB" w:rsidRPr="00B702BB" w:rsidRDefault="00B702BB" w:rsidP="00B702BB">
      <w:pPr>
        <w:widowControl w:val="0"/>
        <w:tabs>
          <w:tab w:val="left" w:pos="709"/>
        </w:tabs>
        <w:suppressAutoHyphens/>
        <w:spacing w:after="0" w:line="240" w:lineRule="auto"/>
        <w:contextualSpacing/>
        <w:jc w:val="both"/>
        <w:rPr>
          <w:rFonts w:eastAsia="Times New Roman" w:cs="Tahoma"/>
          <w:b/>
          <w:lang w:eastAsia="pl-PL"/>
        </w:rPr>
      </w:pPr>
      <w:r w:rsidRPr="00B702BB">
        <w:rPr>
          <w:rFonts w:eastAsia="Times New Roman"/>
          <w:b/>
          <w:lang w:eastAsia="pl-PL"/>
        </w:rPr>
        <w:t xml:space="preserve">Katalog powyższych dokumentów jest otwarty i może ulec zmianie. </w:t>
      </w:r>
    </w:p>
    <w:p w:rsidR="00B702BB" w:rsidRPr="00B702BB" w:rsidRDefault="00B702BB" w:rsidP="00B702BB">
      <w:pPr>
        <w:spacing w:after="0" w:line="240" w:lineRule="auto"/>
        <w:contextualSpacing/>
        <w:jc w:val="both"/>
        <w:rPr>
          <w:rFonts w:eastAsia="Times New Roman"/>
          <w:lang w:eastAsia="pl-PL"/>
        </w:rPr>
      </w:pPr>
      <w:r w:rsidRPr="00B702BB">
        <w:rPr>
          <w:rFonts w:eastAsia="Times New Roman"/>
          <w:lang w:eastAsia="pl-PL"/>
        </w:rPr>
        <w:t>Powyższe dokumenty oryginał (kopie) Wykonawca przekaże Zamawiającemu w celu potwierdzenia przeprowadzenia zajęć. Ponadto Wykonawca dokona archiwizacji ww. dokumentów na okres do 31.12.202</w:t>
      </w:r>
      <w:r w:rsidR="004C0402" w:rsidRPr="004C0402">
        <w:rPr>
          <w:rFonts w:eastAsia="Times New Roman"/>
          <w:lang w:eastAsia="pl-PL"/>
        </w:rPr>
        <w:t>5</w:t>
      </w:r>
      <w:r w:rsidRPr="00B702BB">
        <w:rPr>
          <w:rFonts w:eastAsia="Times New Roman"/>
          <w:lang w:eastAsia="pl-PL"/>
        </w:rPr>
        <w:t xml:space="preserve"> r., zapewniając dostęp do przechowywanej dokumentacji w ramach kontroli wykonania przedmiotu zamówienia. Wszystkie dokumenty sporządzane przez Wykonawcę będą opatrzone logotypami projektu operacyjnego.</w:t>
      </w:r>
    </w:p>
    <w:p w:rsidR="00B702BB" w:rsidRPr="00B702BB" w:rsidRDefault="00B702BB" w:rsidP="00B702BB">
      <w:pPr>
        <w:tabs>
          <w:tab w:val="center" w:pos="4536"/>
          <w:tab w:val="right" w:pos="9072"/>
        </w:tabs>
        <w:spacing w:after="0" w:line="240" w:lineRule="auto"/>
        <w:contextualSpacing/>
        <w:jc w:val="both"/>
      </w:pPr>
      <w:r w:rsidRPr="00B702BB">
        <w:t>3.Wydania uczestnikom oryginału zaświadczenia (poświadczenia) o udziale w indywidulanych zabiegach rehabilitacyjnych, zawierającego informację o realizowaniu zajęć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zajęć na zaświadczeniu –  wydać dodatkowe zaświadczenie zawierające wskazaną informację.</w:t>
      </w:r>
    </w:p>
    <w:p w:rsidR="00B702BB" w:rsidRPr="00B702BB" w:rsidRDefault="00B702BB" w:rsidP="00B702BB">
      <w:pPr>
        <w:tabs>
          <w:tab w:val="center" w:pos="4536"/>
          <w:tab w:val="right" w:pos="9072"/>
        </w:tabs>
        <w:spacing w:after="0" w:line="240" w:lineRule="auto"/>
        <w:contextualSpacing/>
        <w:jc w:val="both"/>
        <w:rPr>
          <w:rFonts w:cs="Tahoma"/>
          <w:bCs/>
        </w:rPr>
      </w:pPr>
      <w:r w:rsidRPr="00B702BB">
        <w:t xml:space="preserve">4. </w:t>
      </w:r>
      <w:r w:rsidRPr="00B702BB">
        <w:rPr>
          <w:rFonts w:cs="Tahoma"/>
          <w:bCs/>
        </w:rPr>
        <w:t>Przekazania Zamawiającemu po zakończeniu zajęć oryginałów (kopii) wszelkich dokumentów w celu potwierdzenia realizacji przedmiotu umowy.</w:t>
      </w:r>
    </w:p>
    <w:p w:rsidR="00B702BB" w:rsidRPr="00B702BB" w:rsidRDefault="00B702BB" w:rsidP="00B702BB">
      <w:pPr>
        <w:spacing w:after="0"/>
        <w:rPr>
          <w:rFonts w:eastAsia="Times New Roman"/>
          <w:b/>
          <w:color w:val="FF0000"/>
          <w:lang w:eastAsia="x-none" w:bidi="x-none"/>
        </w:rPr>
      </w:pPr>
    </w:p>
    <w:p w:rsidR="00B702BB" w:rsidRPr="00B702BB" w:rsidRDefault="00B702BB" w:rsidP="00B702BB">
      <w:pPr>
        <w:spacing w:after="0"/>
        <w:jc w:val="both"/>
        <w:rPr>
          <w:rFonts w:eastAsia="Times New Roman"/>
          <w:b/>
          <w:lang w:eastAsia="x-none" w:bidi="x-none"/>
        </w:rPr>
      </w:pPr>
      <w:r w:rsidRPr="00B702BB">
        <w:rPr>
          <w:rFonts w:eastAsia="Times New Roman"/>
          <w:b/>
          <w:lang w:eastAsia="x-none" w:bidi="x-none"/>
        </w:rPr>
        <w:t>CZĘŚĆ II</w:t>
      </w:r>
    </w:p>
    <w:p w:rsidR="00B702BB" w:rsidRPr="00B702BB" w:rsidRDefault="00B702BB" w:rsidP="00B702BB">
      <w:pPr>
        <w:spacing w:after="0"/>
        <w:jc w:val="both"/>
        <w:rPr>
          <w:rFonts w:eastAsia="Times New Roman"/>
          <w:b/>
          <w:lang w:eastAsia="x-none" w:bidi="x-none"/>
        </w:rPr>
      </w:pPr>
      <w:r w:rsidRPr="00B702BB">
        <w:rPr>
          <w:rFonts w:eastAsia="Times New Roman"/>
          <w:lang/>
        </w:rPr>
        <w:t>Przeprowadzenie zajęć grupowych o tematyce zdrowotnej.</w:t>
      </w:r>
    </w:p>
    <w:p w:rsidR="00B702BB" w:rsidRPr="00B702BB" w:rsidRDefault="00B702BB" w:rsidP="00B702BB">
      <w:pPr>
        <w:numPr>
          <w:ilvl w:val="0"/>
          <w:numId w:val="44"/>
        </w:numPr>
        <w:spacing w:after="0"/>
        <w:jc w:val="both"/>
        <w:rPr>
          <w:rFonts w:eastAsia="Times New Roman"/>
          <w:b/>
          <w:lang w:eastAsia="x-none" w:bidi="x-none"/>
        </w:rPr>
      </w:pPr>
      <w:r w:rsidRPr="00B702BB">
        <w:rPr>
          <w:rFonts w:eastAsia="Times New Roman"/>
          <w:b/>
          <w:lang w:eastAsia="x-none" w:bidi="x-none"/>
        </w:rPr>
        <w:t>UCZESTNICY:</w:t>
      </w:r>
      <w:r w:rsidRPr="00B702BB">
        <w:rPr>
          <w:b/>
        </w:rPr>
        <w:t xml:space="preserve"> </w:t>
      </w:r>
    </w:p>
    <w:p w:rsidR="00B702BB" w:rsidRPr="00B702BB" w:rsidRDefault="00B702BB" w:rsidP="00B702BB">
      <w:pPr>
        <w:spacing w:after="0"/>
        <w:jc w:val="both"/>
        <w:rPr>
          <w:rFonts w:eastAsia="Times New Roman"/>
          <w:lang w:eastAsia="x-none" w:bidi="x-none"/>
        </w:rPr>
      </w:pPr>
      <w:r w:rsidRPr="00B702BB">
        <w:rPr>
          <w:rFonts w:eastAsia="Times New Roman"/>
          <w:lang w:eastAsia="x-none" w:bidi="x-none"/>
        </w:rPr>
        <w:t xml:space="preserve">W zajęciach weźmie udział od 10 do 20 uczestników (uczestniczek) projektu „Drogowskaz”. Ponadto zamawiający przewiduje udział osób z otoczenia osób niepełnosprawnych. </w:t>
      </w:r>
    </w:p>
    <w:p w:rsidR="00B702BB" w:rsidRPr="00B702BB" w:rsidRDefault="00B702BB" w:rsidP="00B702BB">
      <w:pPr>
        <w:numPr>
          <w:ilvl w:val="0"/>
          <w:numId w:val="44"/>
        </w:numPr>
        <w:spacing w:after="0"/>
        <w:rPr>
          <w:rFonts w:eastAsia="Times New Roman"/>
          <w:b/>
          <w:lang w:eastAsia="x-none" w:bidi="x-none"/>
        </w:rPr>
      </w:pPr>
      <w:r w:rsidRPr="00B702BB">
        <w:rPr>
          <w:rFonts w:eastAsia="Times New Roman"/>
          <w:b/>
          <w:lang w:eastAsia="x-none" w:bidi="x-none"/>
        </w:rPr>
        <w:t>CEL:</w:t>
      </w:r>
    </w:p>
    <w:p w:rsidR="00B702BB" w:rsidRPr="00B702BB" w:rsidRDefault="00B702BB" w:rsidP="00B702BB">
      <w:pPr>
        <w:spacing w:after="0"/>
        <w:rPr>
          <w:rFonts w:eastAsia="Times New Roman"/>
          <w:b/>
          <w:lang w:eastAsia="x-none" w:bidi="x-none"/>
        </w:rPr>
      </w:pPr>
      <w:r w:rsidRPr="00B702BB">
        <w:rPr>
          <w:rFonts w:eastAsia="Times New Roman"/>
          <w:lang w:eastAsia="pl-PL"/>
        </w:rPr>
        <w:t xml:space="preserve">Celem zajęć grupowych jest przybliżenie ogólnej wiedzy medycznej.  </w:t>
      </w:r>
    </w:p>
    <w:p w:rsidR="00B702BB" w:rsidRPr="00B702BB" w:rsidRDefault="00B702BB" w:rsidP="00B702BB">
      <w:pPr>
        <w:numPr>
          <w:ilvl w:val="0"/>
          <w:numId w:val="44"/>
        </w:numPr>
        <w:spacing w:after="0"/>
        <w:rPr>
          <w:rFonts w:eastAsia="Times New Roman"/>
          <w:b/>
          <w:lang w:eastAsia="x-none" w:bidi="x-none"/>
        </w:rPr>
      </w:pPr>
      <w:r w:rsidRPr="00B702BB">
        <w:rPr>
          <w:rFonts w:eastAsia="Times New Roman"/>
          <w:b/>
          <w:lang w:eastAsia="x-none" w:bidi="x-none"/>
        </w:rPr>
        <w:t>FORMA I CZAS TRWANIA:</w:t>
      </w:r>
    </w:p>
    <w:p w:rsidR="00B702BB" w:rsidRPr="00B702BB" w:rsidRDefault="00B702BB" w:rsidP="00B702BB">
      <w:pPr>
        <w:numPr>
          <w:ilvl w:val="0"/>
          <w:numId w:val="52"/>
        </w:numPr>
        <w:tabs>
          <w:tab w:val="left" w:pos="720"/>
        </w:tabs>
        <w:spacing w:after="0" w:line="240" w:lineRule="auto"/>
        <w:jc w:val="both"/>
      </w:pPr>
      <w:r w:rsidRPr="00B702BB">
        <w:t>Zajęcia swoim zakresem programowym będą obejmowały m.in. zagadnienia z następujących dziedzin:</w:t>
      </w:r>
    </w:p>
    <w:p w:rsidR="00B702BB" w:rsidRPr="00B702BB" w:rsidRDefault="00B702BB" w:rsidP="00B702BB">
      <w:pPr>
        <w:numPr>
          <w:ilvl w:val="0"/>
          <w:numId w:val="53"/>
        </w:numPr>
        <w:tabs>
          <w:tab w:val="left" w:pos="720"/>
        </w:tabs>
        <w:spacing w:after="0" w:line="240" w:lineRule="auto"/>
        <w:jc w:val="both"/>
      </w:pPr>
      <w:r w:rsidRPr="00B702BB">
        <w:t>Ogólna  wiedza internistyczna, prawa pacjenta, podstawowe informacje z zakresu NFZ,</w:t>
      </w:r>
    </w:p>
    <w:p w:rsidR="00B702BB" w:rsidRPr="00B702BB" w:rsidRDefault="00B702BB" w:rsidP="00B702BB">
      <w:pPr>
        <w:numPr>
          <w:ilvl w:val="0"/>
          <w:numId w:val="53"/>
        </w:numPr>
        <w:tabs>
          <w:tab w:val="left" w:pos="720"/>
        </w:tabs>
        <w:spacing w:after="0" w:line="240" w:lineRule="auto"/>
        <w:jc w:val="both"/>
      </w:pPr>
      <w:r w:rsidRPr="00B702BB">
        <w:t>ortopedia i neurologia – przyczyny, profilaktyka i leczenie,</w:t>
      </w:r>
    </w:p>
    <w:p w:rsidR="00B702BB" w:rsidRPr="00B702BB" w:rsidRDefault="00B702BB" w:rsidP="00B702BB">
      <w:pPr>
        <w:numPr>
          <w:ilvl w:val="0"/>
          <w:numId w:val="53"/>
        </w:numPr>
        <w:tabs>
          <w:tab w:val="left" w:pos="720"/>
        </w:tabs>
        <w:spacing w:after="0" w:line="240" w:lineRule="auto"/>
        <w:jc w:val="both"/>
      </w:pPr>
      <w:r w:rsidRPr="00B702BB">
        <w:t>schorzenia nowotworowe – przyczyny, metody leczenia, profilaktyka,</w:t>
      </w:r>
    </w:p>
    <w:p w:rsidR="00B702BB" w:rsidRPr="00B702BB" w:rsidRDefault="00B702BB" w:rsidP="00B702BB">
      <w:pPr>
        <w:numPr>
          <w:ilvl w:val="0"/>
          <w:numId w:val="53"/>
        </w:numPr>
        <w:tabs>
          <w:tab w:val="left" w:pos="720"/>
        </w:tabs>
        <w:spacing w:after="0" w:line="240" w:lineRule="auto"/>
        <w:jc w:val="both"/>
      </w:pPr>
      <w:r w:rsidRPr="00B702BB">
        <w:t xml:space="preserve">pulmonologia (palenie papierosów, smog, astma, </w:t>
      </w:r>
      <w:proofErr w:type="spellStart"/>
      <w:r w:rsidRPr="00B702BB">
        <w:t>POChP</w:t>
      </w:r>
      <w:proofErr w:type="spellEnd"/>
      <w:r w:rsidRPr="00B702BB">
        <w:t xml:space="preserve"> – metody leczenia, profilaktyka),</w:t>
      </w:r>
    </w:p>
    <w:p w:rsidR="00584B97" w:rsidRPr="00584B97" w:rsidRDefault="00B702BB" w:rsidP="00B702BB">
      <w:pPr>
        <w:numPr>
          <w:ilvl w:val="0"/>
          <w:numId w:val="53"/>
        </w:numPr>
        <w:tabs>
          <w:tab w:val="left" w:pos="720"/>
        </w:tabs>
        <w:spacing w:after="0" w:line="240" w:lineRule="auto"/>
        <w:jc w:val="both"/>
      </w:pPr>
      <w:r w:rsidRPr="00B702BB">
        <w:t>psychiatria (symptomy danej choroby, sposoby radzenia sobie z nią i profilaktyka)</w:t>
      </w:r>
    </w:p>
    <w:p w:rsidR="00B702BB" w:rsidRPr="00B702BB" w:rsidRDefault="00584B97" w:rsidP="00B702BB">
      <w:pPr>
        <w:numPr>
          <w:ilvl w:val="0"/>
          <w:numId w:val="53"/>
        </w:numPr>
        <w:tabs>
          <w:tab w:val="left" w:pos="720"/>
        </w:tabs>
        <w:spacing w:after="0" w:line="240" w:lineRule="auto"/>
        <w:jc w:val="both"/>
      </w:pPr>
      <w:r w:rsidRPr="00584B97">
        <w:t>dietetyka – ogólne porady dot. żywienia</w:t>
      </w:r>
      <w:r w:rsidR="00B702BB" w:rsidRPr="00B702BB">
        <w:t>.</w:t>
      </w:r>
    </w:p>
    <w:p w:rsidR="00B702BB" w:rsidRPr="00B702BB" w:rsidRDefault="00B702BB" w:rsidP="00B702BB">
      <w:pPr>
        <w:numPr>
          <w:ilvl w:val="0"/>
          <w:numId w:val="52"/>
        </w:numPr>
        <w:spacing w:after="0" w:line="240" w:lineRule="auto"/>
        <w:contextualSpacing/>
        <w:jc w:val="both"/>
        <w:rPr>
          <w:rFonts w:eastAsia="Times New Roman"/>
          <w:lang w:eastAsia="pl-PL"/>
        </w:rPr>
      </w:pPr>
      <w:r w:rsidRPr="00B702BB">
        <w:rPr>
          <w:rFonts w:eastAsia="Times New Roman"/>
          <w:lang w:eastAsia="pl-PL"/>
        </w:rPr>
        <w:t>Zagadnienia objęte powyższym programem za zgodą Zamawiającego mogą ulec zmianie.</w:t>
      </w:r>
    </w:p>
    <w:p w:rsidR="00B702BB" w:rsidRPr="00B702BB" w:rsidRDefault="00B702BB" w:rsidP="00B702BB">
      <w:pPr>
        <w:numPr>
          <w:ilvl w:val="0"/>
          <w:numId w:val="52"/>
        </w:numPr>
        <w:spacing w:after="0" w:line="240" w:lineRule="auto"/>
        <w:contextualSpacing/>
        <w:jc w:val="both"/>
        <w:rPr>
          <w:rFonts w:eastAsia="Times New Roman"/>
          <w:lang w:eastAsia="pl-PL"/>
        </w:rPr>
      </w:pPr>
      <w:r w:rsidRPr="00B702BB">
        <w:rPr>
          <w:rFonts w:eastAsia="Times New Roman"/>
          <w:lang w:eastAsia="pl-PL"/>
        </w:rPr>
        <w:t>Zamawiający przewiduje cykl wykładów (prelekcji) dla każdej z wybranych dziedzin po 2 godziny zegarowe. Łącznie 10 spotkań grupowych po 2 godziny zegarowe.</w:t>
      </w:r>
    </w:p>
    <w:p w:rsidR="00B702BB" w:rsidRPr="00B702BB" w:rsidRDefault="00B702BB" w:rsidP="00B702BB">
      <w:pPr>
        <w:numPr>
          <w:ilvl w:val="0"/>
          <w:numId w:val="52"/>
        </w:numPr>
        <w:spacing w:after="0" w:line="240" w:lineRule="auto"/>
        <w:contextualSpacing/>
        <w:jc w:val="both"/>
        <w:rPr>
          <w:rFonts w:eastAsia="Times New Roman"/>
          <w:lang w:eastAsia="pl-PL"/>
        </w:rPr>
      </w:pPr>
      <w:r w:rsidRPr="00B702BB">
        <w:rPr>
          <w:rFonts w:eastAsia="Times New Roman"/>
          <w:lang w:eastAsia="pl-PL"/>
        </w:rPr>
        <w:lastRenderedPageBreak/>
        <w:t>Zajęcia odbywać się będą od poniedziałku do piątku. Godziny i terminy  wykładów uzgadniane będą z Doradcą ds. osób niepełnosprawnych.</w:t>
      </w:r>
    </w:p>
    <w:p w:rsidR="00B702BB" w:rsidRPr="00B702BB" w:rsidRDefault="00B702BB" w:rsidP="00B702BB">
      <w:pPr>
        <w:numPr>
          <w:ilvl w:val="0"/>
          <w:numId w:val="52"/>
        </w:numPr>
        <w:spacing w:after="0" w:line="240" w:lineRule="auto"/>
        <w:contextualSpacing/>
        <w:jc w:val="both"/>
        <w:rPr>
          <w:rFonts w:eastAsia="Times New Roman"/>
          <w:lang w:eastAsia="pl-PL"/>
        </w:rPr>
      </w:pPr>
      <w:r w:rsidRPr="00B702BB">
        <w:rPr>
          <w:rFonts w:eastAsia="Times New Roman"/>
          <w:lang w:eastAsia="pl-PL"/>
        </w:rPr>
        <w:t xml:space="preserve">Zajęcia odbywać się będą w Sali znajdującej się w budynku MOPR przy ul. Wyzwolenia 7. Zamawiający udostępni nieodpłatnie Wykonawcy w/w salę. </w:t>
      </w:r>
    </w:p>
    <w:p w:rsidR="00B702BB" w:rsidRPr="00B702BB" w:rsidRDefault="00B702BB" w:rsidP="00B702BB">
      <w:pPr>
        <w:numPr>
          <w:ilvl w:val="0"/>
          <w:numId w:val="52"/>
        </w:numPr>
        <w:autoSpaceDE w:val="0"/>
        <w:autoSpaceDN w:val="0"/>
        <w:adjustRightInd w:val="0"/>
        <w:spacing w:after="0" w:line="240" w:lineRule="auto"/>
        <w:ind w:left="714" w:hanging="357"/>
        <w:contextualSpacing/>
        <w:jc w:val="both"/>
        <w:rPr>
          <w:rFonts w:eastAsia="Times New Roman"/>
          <w:lang w:eastAsia="pl-PL"/>
        </w:rPr>
      </w:pPr>
      <w:r w:rsidRPr="00B702BB">
        <w:rPr>
          <w:rFonts w:eastAsia="Times New Roman"/>
          <w:lang w:eastAsia="pl-PL"/>
        </w:rPr>
        <w:t xml:space="preserve">Wykonawca winien konsultować szczegóły wykonania zamówienia z Doradcą ds. Osób niepełnosprawnych. </w:t>
      </w:r>
    </w:p>
    <w:p w:rsidR="00B702BB" w:rsidRPr="00B702BB" w:rsidRDefault="00B702BB" w:rsidP="00B702BB">
      <w:pPr>
        <w:numPr>
          <w:ilvl w:val="0"/>
          <w:numId w:val="52"/>
        </w:numPr>
        <w:autoSpaceDE w:val="0"/>
        <w:autoSpaceDN w:val="0"/>
        <w:adjustRightInd w:val="0"/>
        <w:spacing w:after="0" w:line="240" w:lineRule="auto"/>
        <w:ind w:left="714" w:hanging="357"/>
        <w:contextualSpacing/>
        <w:jc w:val="both"/>
        <w:rPr>
          <w:rFonts w:eastAsia="Times New Roman"/>
          <w:lang w:eastAsia="pl-PL"/>
        </w:rPr>
      </w:pPr>
      <w:r w:rsidRPr="00B702BB">
        <w:rPr>
          <w:rFonts w:eastAsia="Times New Roman"/>
          <w:lang w:eastAsia="pl-PL"/>
        </w:rPr>
        <w:t>Wykonawca zobowiązany będzie do przedstawienia szczegółowego harmonogramu zajęć oraz oznakowania pomieszczeń i dokumentacji zgodnie z wymogami wskazanymi przez Zamawiającego.</w:t>
      </w:r>
    </w:p>
    <w:p w:rsidR="00B702BB" w:rsidRPr="00B702BB" w:rsidRDefault="00B702BB" w:rsidP="00B702BB">
      <w:pPr>
        <w:numPr>
          <w:ilvl w:val="0"/>
          <w:numId w:val="52"/>
        </w:numPr>
        <w:autoSpaceDE w:val="0"/>
        <w:autoSpaceDN w:val="0"/>
        <w:adjustRightInd w:val="0"/>
        <w:spacing w:after="0" w:line="240" w:lineRule="auto"/>
        <w:ind w:left="714" w:hanging="357"/>
        <w:contextualSpacing/>
        <w:jc w:val="both"/>
        <w:rPr>
          <w:rFonts w:eastAsia="Times New Roman"/>
          <w:lang w:eastAsia="pl-PL"/>
        </w:rPr>
      </w:pPr>
      <w:r w:rsidRPr="00B702BB">
        <w:rPr>
          <w:rFonts w:eastAsia="Times New Roman"/>
          <w:lang w:eastAsia="pl-PL"/>
        </w:rPr>
        <w:t>Wykonawca zobowiązany jest do zapewnienia niezbędnych materiałów do prowadzenia zajęć.</w:t>
      </w:r>
    </w:p>
    <w:p w:rsidR="00B702BB" w:rsidRPr="00B702BB" w:rsidRDefault="00B702BB" w:rsidP="00B702BB">
      <w:pPr>
        <w:numPr>
          <w:ilvl w:val="0"/>
          <w:numId w:val="44"/>
        </w:numPr>
        <w:spacing w:after="0" w:line="240" w:lineRule="auto"/>
        <w:contextualSpacing/>
        <w:jc w:val="both"/>
        <w:rPr>
          <w:rFonts w:eastAsia="Lucida Sans Unicode" w:cs="Tahoma"/>
          <w:b/>
          <w:lang w:eastAsia="pl-PL"/>
        </w:rPr>
      </w:pPr>
      <w:r w:rsidRPr="00B702BB">
        <w:rPr>
          <w:rFonts w:eastAsia="Lucida Sans Unicode" w:cs="Tahoma"/>
          <w:b/>
          <w:lang w:eastAsia="pl-PL"/>
        </w:rPr>
        <w:t>KADRA ZAPEWNIANA PRZEZ WYKONAWCĘ:</w:t>
      </w:r>
    </w:p>
    <w:p w:rsidR="00B702BB" w:rsidRPr="00B702BB" w:rsidRDefault="00B702BB" w:rsidP="00B702BB">
      <w:pPr>
        <w:numPr>
          <w:ilvl w:val="0"/>
          <w:numId w:val="54"/>
        </w:numPr>
        <w:spacing w:after="0" w:line="240" w:lineRule="auto"/>
        <w:contextualSpacing/>
        <w:jc w:val="both"/>
        <w:rPr>
          <w:rFonts w:eastAsia="Lucida Sans Unicode" w:cs="Arial"/>
          <w:lang/>
        </w:rPr>
      </w:pPr>
      <w:r w:rsidRPr="00B702BB">
        <w:rPr>
          <w:rFonts w:eastAsia="Lucida Sans Unicode" w:cs="Arial"/>
          <w:lang/>
        </w:rPr>
        <w:t>Wykonawca zapewnia kadrę niezbędną do realizacji zamówienia:</w:t>
      </w:r>
    </w:p>
    <w:p w:rsidR="00B702BB" w:rsidRPr="00B702BB" w:rsidRDefault="00B702BB" w:rsidP="00B702BB">
      <w:pPr>
        <w:numPr>
          <w:ilvl w:val="0"/>
          <w:numId w:val="55"/>
        </w:numPr>
        <w:spacing w:after="0" w:line="240" w:lineRule="auto"/>
        <w:contextualSpacing/>
        <w:jc w:val="both"/>
        <w:rPr>
          <w:rFonts w:eastAsia="Lucida Sans Unicode" w:cs="Tahoma"/>
          <w:lang w:eastAsia="pl-PL"/>
        </w:rPr>
      </w:pPr>
      <w:r w:rsidRPr="00B702BB">
        <w:rPr>
          <w:rFonts w:eastAsia="Lucida Sans Unicode" w:cs="Tahoma"/>
          <w:b/>
          <w:lang w:eastAsia="pl-PL"/>
        </w:rPr>
        <w:t>LEKARZ</w:t>
      </w:r>
      <w:r w:rsidRPr="00B702BB">
        <w:rPr>
          <w:rFonts w:eastAsia="Lucida Sans Unicode" w:cs="Tahoma"/>
          <w:lang w:eastAsia="pl-PL"/>
        </w:rPr>
        <w:t xml:space="preserve">, lub </w:t>
      </w:r>
    </w:p>
    <w:p w:rsidR="00316692" w:rsidRPr="00316692" w:rsidRDefault="00B702BB" w:rsidP="00B702BB">
      <w:pPr>
        <w:numPr>
          <w:ilvl w:val="0"/>
          <w:numId w:val="55"/>
        </w:numPr>
        <w:spacing w:after="0" w:line="240" w:lineRule="auto"/>
        <w:contextualSpacing/>
        <w:jc w:val="both"/>
        <w:rPr>
          <w:rFonts w:eastAsia="Lucida Sans Unicode" w:cs="Arial"/>
          <w:lang/>
        </w:rPr>
      </w:pPr>
      <w:r w:rsidRPr="00B702BB">
        <w:rPr>
          <w:rFonts w:eastAsia="Lucida Sans Unicode" w:cs="Tahoma"/>
          <w:b/>
          <w:lang w:eastAsia="pl-PL"/>
        </w:rPr>
        <w:t>DYPLOMOWANA PIELĘGNIARKA,</w:t>
      </w:r>
    </w:p>
    <w:p w:rsidR="00B702BB" w:rsidRPr="00B702BB" w:rsidRDefault="00B702BB" w:rsidP="00316692">
      <w:pPr>
        <w:spacing w:after="0" w:line="240" w:lineRule="auto"/>
        <w:ind w:left="720"/>
        <w:contextualSpacing/>
        <w:jc w:val="both"/>
        <w:rPr>
          <w:rFonts w:eastAsia="Lucida Sans Unicode" w:cs="Arial"/>
          <w:lang/>
        </w:rPr>
      </w:pPr>
      <w:r w:rsidRPr="00B702BB">
        <w:rPr>
          <w:rFonts w:eastAsia="Lucida Sans Unicode" w:cs="Tahoma"/>
          <w:b/>
          <w:lang w:eastAsia="pl-PL"/>
        </w:rPr>
        <w:t xml:space="preserve"> </w:t>
      </w:r>
      <w:r w:rsidRPr="00B702BB">
        <w:rPr>
          <w:rFonts w:eastAsia="Lucida Sans Unicode" w:cs="Tahoma"/>
          <w:lang w:eastAsia="pl-PL"/>
        </w:rPr>
        <w:t xml:space="preserve">minimum 1 osoba </w:t>
      </w:r>
      <w:r w:rsidR="00316692" w:rsidRPr="00316692">
        <w:rPr>
          <w:rFonts w:eastAsia="Lucida Sans Unicode" w:cs="Tahoma"/>
          <w:lang w:eastAsia="pl-PL"/>
        </w:rPr>
        <w:t xml:space="preserve">z minimum 2-letnim doświadczeniem zawodowym </w:t>
      </w:r>
      <w:r w:rsidRPr="00B702BB">
        <w:rPr>
          <w:rFonts w:eastAsia="Lucida Sans Unicode" w:cs="Tahoma"/>
          <w:lang w:eastAsia="pl-PL"/>
        </w:rPr>
        <w:t>do prowadzenia wykładów.</w:t>
      </w:r>
    </w:p>
    <w:p w:rsidR="00B702BB" w:rsidRPr="00B702BB" w:rsidRDefault="00B702BB" w:rsidP="00B702BB">
      <w:pPr>
        <w:numPr>
          <w:ilvl w:val="0"/>
          <w:numId w:val="54"/>
        </w:numPr>
        <w:spacing w:after="0" w:line="240" w:lineRule="auto"/>
        <w:contextualSpacing/>
        <w:jc w:val="both"/>
        <w:rPr>
          <w:rFonts w:eastAsia="Lucida Sans Unicode" w:cs="Arial"/>
          <w:lang/>
        </w:rPr>
      </w:pPr>
      <w:r w:rsidRPr="00B702BB">
        <w:rPr>
          <w:rFonts w:eastAsia="Lucida Sans Unicode" w:cs="Arial"/>
          <w:lang/>
        </w:rPr>
        <w:t xml:space="preserve">Wykonawca zobowiązuje się, że kadra świadcząca usługi będzie posiadać odpowiednie kwalifikacje niezbędne do realizacji przedmiotu zamówienia zgodnie z wymogami nałożonymi przez Instytucje zewnętrzne. </w:t>
      </w:r>
    </w:p>
    <w:p w:rsidR="00B702BB" w:rsidRPr="00B702BB" w:rsidRDefault="00B702BB" w:rsidP="00B702BB">
      <w:pPr>
        <w:numPr>
          <w:ilvl w:val="0"/>
          <w:numId w:val="54"/>
        </w:numPr>
        <w:spacing w:after="0" w:line="240" w:lineRule="auto"/>
        <w:contextualSpacing/>
        <w:jc w:val="both"/>
        <w:rPr>
          <w:rFonts w:eastAsia="Lucida Sans Unicode" w:cs="Arial"/>
          <w:lang/>
        </w:rPr>
      </w:pPr>
      <w:r w:rsidRPr="00B702BB">
        <w:rPr>
          <w:rFonts w:eastAsia="Lucida Sans Unicode" w:cs="Arial"/>
          <w:lang/>
        </w:rPr>
        <w:t>Zamawiający dopuszcza możliwość przeprowadzenia zajęć przez studenta ostatniego roku medycyny lub pielęgniarstwa.</w:t>
      </w:r>
    </w:p>
    <w:p w:rsidR="00B702BB" w:rsidRPr="00B702BB" w:rsidRDefault="00B702BB" w:rsidP="00B702BB">
      <w:pPr>
        <w:numPr>
          <w:ilvl w:val="0"/>
          <w:numId w:val="54"/>
        </w:numPr>
        <w:spacing w:after="0" w:line="240" w:lineRule="auto"/>
        <w:contextualSpacing/>
        <w:jc w:val="both"/>
        <w:rPr>
          <w:rFonts w:eastAsia="Lucida Sans Unicode" w:cs="Arial"/>
          <w:lang/>
        </w:rPr>
      </w:pPr>
      <w:r w:rsidRPr="00B702BB">
        <w:rPr>
          <w:rFonts w:eastAsia="Lucida Sans Unicode" w:cs="Arial"/>
          <w:lang/>
        </w:rPr>
        <w:t>Wykonawca zapewni kadrę w liczbie umożliwiającej ukończenie zajęć w terminie wskazanym przez Zamaw</w:t>
      </w:r>
      <w:r w:rsidR="00316692" w:rsidRPr="00316692">
        <w:rPr>
          <w:rFonts w:eastAsia="Lucida Sans Unicode" w:cs="Arial"/>
          <w:lang/>
        </w:rPr>
        <w:t>iającego, tj. do dnia 31</w:t>
      </w:r>
      <w:r w:rsidRPr="00B702BB">
        <w:rPr>
          <w:rFonts w:eastAsia="Lucida Sans Unicode" w:cs="Arial"/>
          <w:lang/>
        </w:rPr>
        <w:t>.1</w:t>
      </w:r>
      <w:r w:rsidR="00316692" w:rsidRPr="00316692">
        <w:rPr>
          <w:rFonts w:eastAsia="Lucida Sans Unicode" w:cs="Arial"/>
          <w:lang/>
        </w:rPr>
        <w:t>0</w:t>
      </w:r>
      <w:r w:rsidRPr="00B702BB">
        <w:rPr>
          <w:rFonts w:eastAsia="Lucida Sans Unicode" w:cs="Arial"/>
          <w:lang/>
        </w:rPr>
        <w:t>.20</w:t>
      </w:r>
      <w:r w:rsidR="00316692" w:rsidRPr="00316692">
        <w:rPr>
          <w:rFonts w:eastAsia="Lucida Sans Unicode" w:cs="Arial"/>
          <w:lang/>
        </w:rPr>
        <w:t>20</w:t>
      </w:r>
      <w:r w:rsidRPr="00B702BB">
        <w:rPr>
          <w:rFonts w:eastAsia="Lucida Sans Unicode" w:cs="Arial"/>
          <w:lang/>
        </w:rPr>
        <w:t xml:space="preserve"> r.</w:t>
      </w:r>
    </w:p>
    <w:p w:rsidR="00B702BB" w:rsidRPr="00B702BB" w:rsidRDefault="00B702BB" w:rsidP="00B702BB">
      <w:pPr>
        <w:numPr>
          <w:ilvl w:val="0"/>
          <w:numId w:val="54"/>
        </w:numPr>
        <w:spacing w:after="0" w:line="240" w:lineRule="auto"/>
        <w:contextualSpacing/>
        <w:jc w:val="both"/>
        <w:rPr>
          <w:rFonts w:eastAsia="Lucida Sans Unicode" w:cs="Arial"/>
          <w:b/>
          <w:lang/>
        </w:rPr>
      </w:pPr>
      <w:r w:rsidRPr="00B702BB">
        <w:rPr>
          <w:rFonts w:eastAsia="Lucida Sans Unicode" w:cs="Arial"/>
          <w:lang/>
        </w:rPr>
        <w:t xml:space="preserve">Wykonawca ponosi odpowiedzialność za bezpieczeństwo pracowników w trakcie realizacji zamówienia. </w:t>
      </w:r>
    </w:p>
    <w:p w:rsidR="00B702BB" w:rsidRPr="00B702BB" w:rsidRDefault="00B702BB" w:rsidP="00B702BB">
      <w:pPr>
        <w:numPr>
          <w:ilvl w:val="0"/>
          <w:numId w:val="54"/>
        </w:numPr>
        <w:spacing w:after="0" w:line="240" w:lineRule="auto"/>
        <w:rPr>
          <w:rFonts w:eastAsia="Lucida Sans Unicode" w:cs="Arial"/>
          <w:lang/>
        </w:rPr>
      </w:pPr>
      <w:r w:rsidRPr="00B702BB">
        <w:rPr>
          <w:rFonts w:eastAsia="Lucida Sans Unicode" w:cs="Arial"/>
          <w:lang/>
        </w:rPr>
        <w:t xml:space="preserve">Zamawiający, przed podpisaniem umowy, zastrzega sobie prawo weryfikacji kwalifikacji zawodowych kadry przewidzianej do realizacji zadania. </w:t>
      </w:r>
    </w:p>
    <w:p w:rsidR="00B702BB" w:rsidRPr="00B702BB" w:rsidRDefault="00B702BB" w:rsidP="00B702BB">
      <w:pPr>
        <w:numPr>
          <w:ilvl w:val="0"/>
          <w:numId w:val="44"/>
        </w:numPr>
        <w:spacing w:after="0" w:line="240" w:lineRule="auto"/>
        <w:contextualSpacing/>
        <w:jc w:val="both"/>
        <w:rPr>
          <w:rFonts w:eastAsia="Lucida Sans Unicode" w:cs="Arial"/>
          <w:b/>
          <w:lang/>
        </w:rPr>
      </w:pPr>
      <w:r w:rsidRPr="00B702BB">
        <w:rPr>
          <w:rFonts w:eastAsia="Lucida Sans Unicode" w:cs="Arial"/>
          <w:b/>
          <w:lang/>
        </w:rPr>
        <w:t>KADRA ZAPEWNIONA PRZEZ ZAMAWIAJĄCEGO:</w:t>
      </w:r>
    </w:p>
    <w:p w:rsidR="00B702BB" w:rsidRPr="00B702BB" w:rsidRDefault="00B702BB" w:rsidP="00B702BB">
      <w:pPr>
        <w:spacing w:after="0" w:line="240" w:lineRule="auto"/>
        <w:contextualSpacing/>
        <w:jc w:val="both"/>
        <w:rPr>
          <w:rFonts w:eastAsia="Lucida Sans Unicode" w:cs="Arial"/>
          <w:lang/>
        </w:rPr>
      </w:pPr>
      <w:r w:rsidRPr="00B702BB">
        <w:rPr>
          <w:rFonts w:eastAsia="Lucida Sans Unicode" w:cs="Arial"/>
          <w:lang/>
        </w:rPr>
        <w:t>1 koordynator grupy (pracownik) ze strony Zamawiającego w celu nadzoru nad realizacją przedmiotu umowy.</w:t>
      </w:r>
    </w:p>
    <w:p w:rsidR="00B702BB" w:rsidRPr="00B702BB" w:rsidRDefault="00B702BB" w:rsidP="00B702BB">
      <w:pPr>
        <w:numPr>
          <w:ilvl w:val="0"/>
          <w:numId w:val="44"/>
        </w:numPr>
        <w:spacing w:after="0"/>
        <w:rPr>
          <w:rFonts w:eastAsia="Times New Roman"/>
          <w:b/>
          <w:lang w:eastAsia="x-none" w:bidi="x-none"/>
        </w:rPr>
      </w:pPr>
      <w:r w:rsidRPr="00B702BB">
        <w:rPr>
          <w:rFonts w:eastAsia="Times New Roman"/>
          <w:b/>
          <w:lang w:eastAsia="x-none" w:bidi="x-none"/>
        </w:rPr>
        <w:t>MIEJSCE:</w:t>
      </w:r>
    </w:p>
    <w:p w:rsidR="00B702BB" w:rsidRPr="00B702BB" w:rsidRDefault="00B702BB" w:rsidP="00B702BB">
      <w:pPr>
        <w:spacing w:after="0" w:line="240" w:lineRule="auto"/>
        <w:jc w:val="both"/>
        <w:rPr>
          <w:rFonts w:eastAsia="Times New Roman" w:cs="Tahoma"/>
          <w:lang w:eastAsia="pl-PL"/>
        </w:rPr>
      </w:pPr>
      <w:r w:rsidRPr="00B702BB">
        <w:rPr>
          <w:rFonts w:eastAsia="Times New Roman"/>
          <w:lang w:eastAsia="pl-PL"/>
        </w:rPr>
        <w:t>Zajęcia odbywać się będą w Sali znajdującej się budynku MOPR przy ul. Wyzwolenia 7. Zamawiający udostępni nieodpłatnie Wykonawcy w/w salę</w:t>
      </w:r>
      <w:r w:rsidRPr="00B702BB">
        <w:rPr>
          <w:rFonts w:eastAsia="Times New Roman" w:cs="Tahoma"/>
          <w:lang w:eastAsia="pl-PL"/>
        </w:rPr>
        <w:t>.</w:t>
      </w:r>
    </w:p>
    <w:p w:rsidR="00B702BB" w:rsidRPr="00B702BB" w:rsidRDefault="00B702BB" w:rsidP="00B702BB">
      <w:pPr>
        <w:numPr>
          <w:ilvl w:val="0"/>
          <w:numId w:val="44"/>
        </w:numPr>
        <w:spacing w:after="0"/>
        <w:rPr>
          <w:rFonts w:eastAsia="Times New Roman"/>
          <w:b/>
          <w:lang w:eastAsia="x-none" w:bidi="x-none"/>
        </w:rPr>
      </w:pPr>
      <w:r w:rsidRPr="00B702BB">
        <w:rPr>
          <w:rFonts w:eastAsia="Times New Roman"/>
          <w:b/>
          <w:lang w:eastAsia="x-none" w:bidi="x-none"/>
        </w:rPr>
        <w:t>TERMIN:</w:t>
      </w:r>
    </w:p>
    <w:p w:rsidR="00B702BB" w:rsidRPr="00B702BB" w:rsidRDefault="00B702BB" w:rsidP="00B702BB">
      <w:pPr>
        <w:spacing w:after="0"/>
        <w:rPr>
          <w:rFonts w:eastAsia="Times New Roman"/>
          <w:lang w:eastAsia="x-none" w:bidi="x-none"/>
        </w:rPr>
      </w:pPr>
      <w:r w:rsidRPr="00B702BB">
        <w:rPr>
          <w:rFonts w:eastAsia="Times New Roman"/>
          <w:lang w:eastAsia="x-none" w:bidi="x-none"/>
        </w:rPr>
        <w:t>Termin realizacji: od dnia zawarcia umowy do 3</w:t>
      </w:r>
      <w:r w:rsidR="00316692" w:rsidRPr="00316692">
        <w:rPr>
          <w:rFonts w:eastAsia="Times New Roman"/>
          <w:lang w:eastAsia="x-none" w:bidi="x-none"/>
        </w:rPr>
        <w:t>1</w:t>
      </w:r>
      <w:r w:rsidRPr="00B702BB">
        <w:rPr>
          <w:rFonts w:eastAsia="Times New Roman"/>
          <w:lang w:eastAsia="x-none" w:bidi="x-none"/>
        </w:rPr>
        <w:t>.1</w:t>
      </w:r>
      <w:r w:rsidR="00316692" w:rsidRPr="00316692">
        <w:rPr>
          <w:rFonts w:eastAsia="Times New Roman"/>
          <w:lang w:eastAsia="x-none" w:bidi="x-none"/>
        </w:rPr>
        <w:t>0</w:t>
      </w:r>
      <w:r w:rsidRPr="00B702BB">
        <w:rPr>
          <w:rFonts w:eastAsia="Times New Roman"/>
          <w:lang w:eastAsia="x-none" w:bidi="x-none"/>
        </w:rPr>
        <w:t>.20</w:t>
      </w:r>
      <w:r w:rsidR="00316692" w:rsidRPr="00316692">
        <w:rPr>
          <w:rFonts w:eastAsia="Times New Roman"/>
          <w:lang w:eastAsia="x-none" w:bidi="x-none"/>
        </w:rPr>
        <w:t>20</w:t>
      </w:r>
      <w:r w:rsidRPr="00B702BB">
        <w:rPr>
          <w:rFonts w:eastAsia="Times New Roman"/>
          <w:lang w:eastAsia="x-none" w:bidi="x-none"/>
        </w:rPr>
        <w:t xml:space="preserve"> r. Jeżeli będzie to wynikało z potrzeb Zamawiającego Wykonawca zobowiązuje się rozpocząć zajęcia w terminie do 14 dni od dnia zawarcia umowy. </w:t>
      </w:r>
    </w:p>
    <w:p w:rsidR="00B702BB" w:rsidRPr="00B702BB" w:rsidRDefault="00B702BB" w:rsidP="00B702BB">
      <w:pPr>
        <w:widowControl w:val="0"/>
        <w:numPr>
          <w:ilvl w:val="0"/>
          <w:numId w:val="44"/>
        </w:numPr>
        <w:suppressAutoHyphens/>
        <w:spacing w:after="0" w:line="240" w:lineRule="auto"/>
        <w:contextualSpacing/>
        <w:jc w:val="both"/>
        <w:rPr>
          <w:rFonts w:eastAsia="Times New Roman"/>
          <w:b/>
          <w:lang w:eastAsia="x-none" w:bidi="x-none"/>
        </w:rPr>
      </w:pPr>
      <w:r w:rsidRPr="00B702BB">
        <w:rPr>
          <w:rFonts w:eastAsia="Times New Roman"/>
          <w:b/>
          <w:lang w:eastAsia="x-none" w:bidi="x-none"/>
        </w:rPr>
        <w:t>ZAPŁATA:</w:t>
      </w:r>
    </w:p>
    <w:p w:rsidR="00B702BB" w:rsidRPr="00B702BB" w:rsidRDefault="00B702BB" w:rsidP="00B702BB">
      <w:pPr>
        <w:widowControl w:val="0"/>
        <w:numPr>
          <w:ilvl w:val="0"/>
          <w:numId w:val="47"/>
        </w:numPr>
        <w:suppressAutoHyphens/>
        <w:spacing w:after="0" w:line="240" w:lineRule="auto"/>
        <w:contextualSpacing/>
        <w:jc w:val="both"/>
        <w:rPr>
          <w:rFonts w:eastAsia="Times New Roman"/>
          <w:lang w:eastAsia="pl-PL"/>
        </w:rPr>
      </w:pPr>
      <w:r w:rsidRPr="00B702BB">
        <w:rPr>
          <w:rFonts w:eastAsia="Times New Roman"/>
          <w:lang w:eastAsia="pl-PL"/>
        </w:rPr>
        <w:t xml:space="preserve">Zamawiający zapłaci za faktycznie zrealizowane godziny wykładów. Zapłata za wykonaną usługę nastąpi po zakończeniu wszystkich wykładów. </w:t>
      </w:r>
    </w:p>
    <w:p w:rsidR="00B702BB" w:rsidRPr="00B702BB" w:rsidRDefault="00B702BB" w:rsidP="00B702BB">
      <w:pPr>
        <w:widowControl w:val="0"/>
        <w:numPr>
          <w:ilvl w:val="0"/>
          <w:numId w:val="47"/>
        </w:numPr>
        <w:suppressAutoHyphens/>
        <w:spacing w:after="0" w:line="240" w:lineRule="auto"/>
        <w:contextualSpacing/>
        <w:jc w:val="both"/>
        <w:rPr>
          <w:rFonts w:eastAsia="Times New Roman"/>
          <w:lang w:eastAsia="pl-PL"/>
        </w:rPr>
      </w:pPr>
      <w:r w:rsidRPr="00B702BB">
        <w:rPr>
          <w:rFonts w:eastAsia="Times New Roman"/>
          <w:lang w:eastAsia="pl-PL"/>
        </w:rPr>
        <w:t>Płatność nastąpi w terminie 14 dni od daty otrzymania faktury po jej pozytywnej weryfikacji. W przypadku wystąpienia różnic pomiędzy fakturą a faktyczną realizacją przedmiotu zamówienia termin płatności faktury zostanie wstrzymany do momentu wyjaśnia różnic.</w:t>
      </w:r>
    </w:p>
    <w:p w:rsidR="00B702BB" w:rsidRPr="00B702BB" w:rsidRDefault="00B702BB" w:rsidP="00B702BB">
      <w:pPr>
        <w:widowControl w:val="0"/>
        <w:numPr>
          <w:ilvl w:val="0"/>
          <w:numId w:val="47"/>
        </w:numPr>
        <w:suppressAutoHyphens/>
        <w:spacing w:after="0" w:line="240" w:lineRule="auto"/>
        <w:contextualSpacing/>
        <w:jc w:val="both"/>
        <w:rPr>
          <w:rFonts w:eastAsia="Times New Roman"/>
          <w:lang w:eastAsia="pl-PL"/>
        </w:rPr>
      </w:pPr>
      <w:r w:rsidRPr="00B702BB">
        <w:rPr>
          <w:rFonts w:eastAsia="Times New Roman"/>
          <w:lang w:eastAsia="pl-PL"/>
        </w:rPr>
        <w:t>Wykonawca zobowiązany jest do wystawienia i dostarczenia Zamawiającemu faktury w terminie 7 dni od daty zakończenia zajęć.</w:t>
      </w:r>
    </w:p>
    <w:p w:rsidR="00B702BB" w:rsidRPr="00B702BB" w:rsidRDefault="00B702BB" w:rsidP="00B702BB">
      <w:pPr>
        <w:numPr>
          <w:ilvl w:val="0"/>
          <w:numId w:val="47"/>
        </w:numPr>
        <w:spacing w:after="0" w:line="240" w:lineRule="auto"/>
        <w:rPr>
          <w:rFonts w:eastAsia="Times New Roman"/>
          <w:color w:val="FF0000"/>
          <w:lang w:eastAsia="pl-PL"/>
        </w:rPr>
      </w:pPr>
      <w:r w:rsidRPr="00B702BB">
        <w:rPr>
          <w:rFonts w:eastAsia="Times New Roman"/>
          <w:lang w:eastAsia="pl-PL"/>
        </w:rPr>
        <w:lastRenderedPageBreak/>
        <w:t>Płatność nastąpi jednorazowo. W wyjątkowych sytuacjach Zamawiający dopuszcza możliwość płatności w dwóch częściach. Wskazana forma płatności wymaga uzyskania pisemnej zgody Zamawiającego</w:t>
      </w:r>
      <w:r w:rsidRPr="00B702BB">
        <w:rPr>
          <w:rFonts w:eastAsia="Times New Roman"/>
          <w:color w:val="FF0000"/>
          <w:lang w:eastAsia="pl-PL"/>
        </w:rPr>
        <w:t>.</w:t>
      </w:r>
    </w:p>
    <w:p w:rsidR="00B702BB" w:rsidRPr="00B702BB" w:rsidRDefault="00B702BB" w:rsidP="00B702BB">
      <w:pPr>
        <w:widowControl w:val="0"/>
        <w:numPr>
          <w:ilvl w:val="0"/>
          <w:numId w:val="44"/>
        </w:numPr>
        <w:suppressAutoHyphens/>
        <w:spacing w:after="0" w:line="240" w:lineRule="auto"/>
        <w:contextualSpacing/>
        <w:jc w:val="both"/>
        <w:rPr>
          <w:rFonts w:eastAsia="Times New Roman"/>
          <w:lang w:eastAsia="pl-PL"/>
        </w:rPr>
      </w:pPr>
      <w:r w:rsidRPr="00B702BB">
        <w:rPr>
          <w:rFonts w:eastAsia="Times New Roman"/>
          <w:b/>
          <w:lang w:eastAsia="x-none" w:bidi="x-none"/>
        </w:rPr>
        <w:t>MATERIAŁY SZKOLENIOWE:</w:t>
      </w:r>
    </w:p>
    <w:p w:rsidR="00B702BB" w:rsidRPr="00B702BB" w:rsidRDefault="00B702BB" w:rsidP="00B702BB">
      <w:pPr>
        <w:numPr>
          <w:ilvl w:val="0"/>
          <w:numId w:val="61"/>
        </w:numPr>
        <w:spacing w:after="0" w:line="240" w:lineRule="auto"/>
        <w:contextualSpacing/>
        <w:jc w:val="both"/>
        <w:rPr>
          <w:rFonts w:eastAsia="Lucida Sans Unicode" w:cs="Tahoma"/>
          <w:lang/>
        </w:rPr>
      </w:pPr>
      <w:r w:rsidRPr="00B702BB">
        <w:rPr>
          <w:rFonts w:eastAsia="Lucida Sans Unicode" w:cs="Tahoma"/>
          <w:lang/>
        </w:rPr>
        <w:t xml:space="preserve">Wykonawca zapewnia materiały kursowe do zajęć grupowych – dla każdego uczestnika zeszyt 60 kartkowy oraz dobrej jakości długopis.   </w:t>
      </w:r>
    </w:p>
    <w:p w:rsidR="00B702BB" w:rsidRPr="00B702BB" w:rsidRDefault="00B702BB" w:rsidP="00B702BB">
      <w:pPr>
        <w:numPr>
          <w:ilvl w:val="0"/>
          <w:numId w:val="61"/>
        </w:numPr>
        <w:spacing w:after="0" w:line="240" w:lineRule="auto"/>
        <w:contextualSpacing/>
        <w:jc w:val="both"/>
        <w:rPr>
          <w:rFonts w:eastAsia="Lucida Sans Unicode" w:cs="Tahoma"/>
          <w:lang/>
        </w:rPr>
      </w:pPr>
      <w:r w:rsidRPr="00B702BB">
        <w:rPr>
          <w:rFonts w:eastAsia="Lucida Sans Unicode" w:cs="Tahoma"/>
          <w:lang/>
        </w:rPr>
        <w:t>Dodatkowo Wykonawca zapewni jeden dodatkowy egzemplarz materiałów szkoleniowych do dokumentacji projektu.</w:t>
      </w:r>
    </w:p>
    <w:p w:rsidR="00B702BB" w:rsidRPr="00B702BB" w:rsidRDefault="00B702BB" w:rsidP="00B702BB">
      <w:pPr>
        <w:spacing w:after="0" w:line="240" w:lineRule="auto"/>
        <w:contextualSpacing/>
        <w:rPr>
          <w:rFonts w:eastAsia="Times New Roman"/>
          <w:b/>
          <w:lang w:eastAsia="pl-PL"/>
        </w:rPr>
      </w:pPr>
      <w:r w:rsidRPr="00B702BB">
        <w:rPr>
          <w:rFonts w:eastAsia="Times New Roman"/>
          <w:b/>
          <w:lang w:eastAsia="pl-PL"/>
        </w:rPr>
        <w:t>J. POSTANOWIENIA DODATKOWE:</w:t>
      </w:r>
    </w:p>
    <w:p w:rsidR="00B702BB" w:rsidRPr="00B702BB" w:rsidRDefault="00B702BB" w:rsidP="00B702BB">
      <w:pPr>
        <w:numPr>
          <w:ilvl w:val="0"/>
          <w:numId w:val="56"/>
        </w:numPr>
        <w:spacing w:after="0" w:line="240" w:lineRule="auto"/>
        <w:contextualSpacing/>
        <w:jc w:val="both"/>
        <w:rPr>
          <w:rFonts w:eastAsia="Times New Roman"/>
          <w:lang w:eastAsia="pl-PL"/>
        </w:rPr>
      </w:pPr>
      <w:r w:rsidRPr="00B702BB">
        <w:rPr>
          <w:rFonts w:eastAsia="Times New Roman"/>
          <w:lang w:eastAsia="pl-PL"/>
        </w:rPr>
        <w:t>Wykonawca</w:t>
      </w:r>
      <w:r w:rsidRPr="00B702BB">
        <w:rPr>
          <w:rFonts w:eastAsia="Times New Roman"/>
          <w:b/>
          <w:lang w:eastAsia="pl-PL"/>
        </w:rPr>
        <w:t xml:space="preserve"> </w:t>
      </w:r>
      <w:r w:rsidRPr="00B702BB">
        <w:rPr>
          <w:rFonts w:eastAsia="Times New Roman"/>
          <w:lang w:eastAsia="pl-PL"/>
        </w:rPr>
        <w:t>zobowiązany jest do</w:t>
      </w:r>
      <w:r w:rsidRPr="00B702BB">
        <w:rPr>
          <w:rFonts w:eastAsia="Times New Roman"/>
          <w:b/>
          <w:lang w:eastAsia="pl-PL"/>
        </w:rPr>
        <w:t xml:space="preserve"> </w:t>
      </w:r>
      <w:r w:rsidRPr="00B702BB">
        <w:rPr>
          <w:rFonts w:eastAsia="Times New Roman"/>
          <w:lang w:eastAsia="pl-PL"/>
        </w:rPr>
        <w:t>oznaczania znakiem Unii Europejskiej i znakiem Funduszy Europejskich (herbem województwa lub jego oficjalnym logo) dokumentów i materiałów dotyczących przedmiotu umowy;</w:t>
      </w:r>
    </w:p>
    <w:p w:rsidR="00B702BB" w:rsidRPr="00B702BB" w:rsidRDefault="00B702BB" w:rsidP="00B702BB">
      <w:pPr>
        <w:numPr>
          <w:ilvl w:val="0"/>
          <w:numId w:val="56"/>
        </w:numPr>
        <w:spacing w:after="0" w:line="240" w:lineRule="auto"/>
        <w:contextualSpacing/>
        <w:jc w:val="both"/>
        <w:rPr>
          <w:rFonts w:eastAsia="Times New Roman"/>
          <w:lang w:eastAsia="pl-PL"/>
        </w:rPr>
      </w:pPr>
      <w:r w:rsidRPr="00B702BB">
        <w:rPr>
          <w:rFonts w:eastAsia="Times New Roman"/>
          <w:lang w:eastAsia="pl-PL"/>
        </w:rPr>
        <w:t>Wykonawca zobowiązany jest do umieszczenia przynajmniej jednego plakatu o minimalnym formacie A3 lub odpowiednio  tablicy informacyjnej w miejscu realizacji umowy;</w:t>
      </w:r>
    </w:p>
    <w:p w:rsidR="00B702BB" w:rsidRPr="00B702BB" w:rsidRDefault="00B702BB" w:rsidP="00B702BB">
      <w:pPr>
        <w:numPr>
          <w:ilvl w:val="0"/>
          <w:numId w:val="56"/>
        </w:numPr>
        <w:spacing w:after="0" w:line="240" w:lineRule="auto"/>
        <w:contextualSpacing/>
        <w:jc w:val="both"/>
        <w:rPr>
          <w:rFonts w:eastAsia="Times New Roman"/>
          <w:lang w:eastAsia="pl-PL"/>
        </w:rPr>
      </w:pPr>
      <w:r w:rsidRPr="00B702BB">
        <w:rPr>
          <w:rFonts w:eastAsia="Times New Roman"/>
          <w:lang w:eastAsia="pl-PL"/>
        </w:rPr>
        <w:t>Wszystkie działania informacyjne i promocyjne związane z projektem powinny zostać udokumentowane (obligatoryjna dokumentacja fotograficzna). Dokumentacja ta powinna być przechowywana z pozostałymi dokumentami dotyczącymi zajęć  przez cały okres trwałości projektu oraz może zostać poddana kontroli. Dokumentacja może być przechowywana w formie papierowej albo elektronicznej</w:t>
      </w:r>
      <w:r w:rsidRPr="00B702BB">
        <w:rPr>
          <w:rFonts w:eastAsia="Times New Roman"/>
          <w:b/>
          <w:lang w:eastAsia="pl-PL"/>
        </w:rPr>
        <w:t>.</w:t>
      </w:r>
    </w:p>
    <w:p w:rsidR="00B702BB" w:rsidRPr="00B702BB" w:rsidRDefault="00B702BB" w:rsidP="00B702BB">
      <w:pPr>
        <w:numPr>
          <w:ilvl w:val="0"/>
          <w:numId w:val="56"/>
        </w:numPr>
        <w:spacing w:after="0" w:line="240" w:lineRule="auto"/>
        <w:contextualSpacing/>
        <w:jc w:val="both"/>
        <w:rPr>
          <w:rFonts w:eastAsia="Times New Roman"/>
          <w:lang w:eastAsia="pl-PL"/>
        </w:rPr>
      </w:pPr>
      <w:r w:rsidRPr="00B702BB">
        <w:rPr>
          <w:rFonts w:eastAsia="Times New Roman"/>
          <w:lang w:eastAsia="pl-PL"/>
        </w:rPr>
        <w:t>Wykonawca zobowiązany jest do</w:t>
      </w:r>
      <w:r w:rsidRPr="00B702BB">
        <w:rPr>
          <w:rFonts w:eastAsia="Times New Roman"/>
          <w:b/>
          <w:lang w:eastAsia="pl-PL"/>
        </w:rPr>
        <w:t xml:space="preserve"> </w:t>
      </w:r>
      <w:r w:rsidRPr="00B702BB">
        <w:rPr>
          <w:rFonts w:eastAsia="Times New Roman"/>
          <w:lang w:eastAsia="pl-PL"/>
        </w:rPr>
        <w:t>zapewnienia oznakowania pomieszczeń, w których będą odbywały się zajęcia, wszelkich dokumentów związanych z realizacją zajęć oraz materiałów przekazywanych uczestniczkom w trakcie zajęć;</w:t>
      </w:r>
    </w:p>
    <w:p w:rsidR="00B702BB" w:rsidRPr="00B702BB" w:rsidRDefault="00B702BB" w:rsidP="00B702BB">
      <w:pPr>
        <w:numPr>
          <w:ilvl w:val="0"/>
          <w:numId w:val="56"/>
        </w:numPr>
        <w:spacing w:after="0" w:line="240" w:lineRule="auto"/>
        <w:contextualSpacing/>
        <w:jc w:val="both"/>
        <w:rPr>
          <w:rFonts w:eastAsia="Times New Roman"/>
          <w:lang w:eastAsia="x-none" w:bidi="x-none"/>
        </w:rPr>
      </w:pPr>
      <w:r w:rsidRPr="00B702BB">
        <w:rPr>
          <w:rFonts w:eastAsia="Times New Roman"/>
          <w:lang w:eastAsia="x-none" w:bidi="x-none"/>
        </w:rPr>
        <w:t>Wykonawca zobowiązany jest do przedstawienia szczegółowego harmonogramu zajęć do 7 dni przed rozpoczęciem zajęć. Forma haromonogramu zostanie ustalona z Doradcą ds. osób niepełnosprawnych.</w:t>
      </w:r>
    </w:p>
    <w:p w:rsidR="00B702BB" w:rsidRPr="00B702BB" w:rsidRDefault="00B702BB" w:rsidP="00B702BB">
      <w:pPr>
        <w:numPr>
          <w:ilvl w:val="0"/>
          <w:numId w:val="56"/>
        </w:numPr>
        <w:spacing w:after="0" w:line="240" w:lineRule="auto"/>
        <w:contextualSpacing/>
        <w:jc w:val="both"/>
        <w:rPr>
          <w:rFonts w:eastAsia="Times New Roman"/>
          <w:lang w:eastAsia="pl-PL"/>
        </w:rPr>
      </w:pPr>
      <w:r w:rsidRPr="00B702BB">
        <w:rPr>
          <w:rFonts w:eastAsia="Times New Roman"/>
          <w:lang w:eastAsia="pl-PL"/>
        </w:rPr>
        <w:t xml:space="preserve">Wykonawca zobowiązany jest do zapewnienia po zakończeniu zajęć zaświadczenia o ukończeniu </w:t>
      </w:r>
      <w:r w:rsidRPr="00B702BB">
        <w:rPr>
          <w:rFonts w:eastAsia="Times New Roman"/>
          <w:lang/>
        </w:rPr>
        <w:t xml:space="preserve">zajęć z zakresu prelekcji i konsultacji dotyczących zdrowia </w:t>
      </w:r>
      <w:r w:rsidRPr="00B702BB">
        <w:rPr>
          <w:rFonts w:eastAsia="Times New Roman"/>
          <w:lang w:eastAsia="pl-PL"/>
        </w:rPr>
        <w:t>wraz z informacją o</w:t>
      </w:r>
      <w:r w:rsidRPr="00B702BB">
        <w:rPr>
          <w:rFonts w:eastAsia="Lucida Sans Unicode" w:cs="Tahoma"/>
          <w:lang w:eastAsia="pl-PL"/>
        </w:rPr>
        <w:t xml:space="preserve"> współfinansowaniu z projektu „</w:t>
      </w:r>
      <w:bookmarkStart w:id="0" w:name="_GoBack"/>
      <w:bookmarkEnd w:id="0"/>
      <w:r w:rsidRPr="00B702BB">
        <w:rPr>
          <w:rFonts w:eastAsia="Lucida Sans Unicode" w:cs="Tahoma"/>
          <w:lang w:eastAsia="pl-PL"/>
        </w:rPr>
        <w:t>Drogowskaz” w ramach Regionalnego Programu Operacyjnego Województwa Śląskiego na lata 2014-2020 współfinansowanego ze środków Europejskiego Funduszu Społecznego poprzez wydanie go uczestnikom.</w:t>
      </w:r>
    </w:p>
    <w:p w:rsidR="00B702BB" w:rsidRPr="00B702BB" w:rsidRDefault="00B702BB" w:rsidP="00B702BB">
      <w:pPr>
        <w:numPr>
          <w:ilvl w:val="0"/>
          <w:numId w:val="56"/>
        </w:numPr>
        <w:spacing w:after="0" w:line="240" w:lineRule="auto"/>
        <w:contextualSpacing/>
        <w:jc w:val="both"/>
        <w:rPr>
          <w:rFonts w:eastAsia="Times New Roman" w:cs="Tahoma"/>
          <w:lang w:eastAsia="pl-PL"/>
        </w:rPr>
      </w:pPr>
      <w:r w:rsidRPr="00B702BB">
        <w:rPr>
          <w:rFonts w:eastAsia="Times New Roman"/>
          <w:lang w:eastAsia="pl-PL"/>
        </w:rPr>
        <w:t xml:space="preserve">Zamawiający </w:t>
      </w:r>
      <w:r w:rsidRPr="00B702BB">
        <w:rPr>
          <w:rFonts w:eastAsia="Times New Roman" w:cs="Tahoma"/>
          <w:lang w:eastAsia="pl-PL"/>
        </w:rPr>
        <w:t>nie jest w stanie dokładnie sprecyzować ilości uczestników mogących wziąć w nim udział. Wykonawca winien dokonać kalkulacji zgodnie z podanymi ramami ilościowymi uczestników.</w:t>
      </w:r>
    </w:p>
    <w:p w:rsidR="00B702BB" w:rsidRPr="00B702BB" w:rsidRDefault="00B702BB" w:rsidP="00B702BB">
      <w:pPr>
        <w:numPr>
          <w:ilvl w:val="0"/>
          <w:numId w:val="56"/>
        </w:numPr>
        <w:spacing w:after="0" w:line="240" w:lineRule="auto"/>
        <w:contextualSpacing/>
        <w:jc w:val="both"/>
        <w:rPr>
          <w:rFonts w:eastAsia="Times New Roman"/>
          <w:lang w:eastAsia="pl-PL"/>
        </w:rPr>
      </w:pPr>
      <w:r w:rsidRPr="00B702BB">
        <w:rPr>
          <w:rFonts w:eastAsia="Times New Roman"/>
          <w:lang w:eastAsia="pl-PL"/>
        </w:rPr>
        <w:t xml:space="preserve">Wykonawca zobowiązany jest niezwłocznie informować Zamawiającego o wszelkich przypadkach opuszczenia zajęć przez uczestnika. </w:t>
      </w:r>
    </w:p>
    <w:p w:rsidR="00B702BB" w:rsidRPr="00B702BB" w:rsidRDefault="00B702BB" w:rsidP="00B702BB">
      <w:pPr>
        <w:numPr>
          <w:ilvl w:val="0"/>
          <w:numId w:val="56"/>
        </w:numPr>
        <w:spacing w:after="0" w:line="240" w:lineRule="auto"/>
        <w:contextualSpacing/>
        <w:jc w:val="both"/>
        <w:rPr>
          <w:rFonts w:eastAsia="Times New Roman"/>
          <w:lang w:eastAsia="pl-PL"/>
        </w:rPr>
      </w:pPr>
      <w:r w:rsidRPr="00B702BB">
        <w:rPr>
          <w:rFonts w:eastAsia="Times New Roman"/>
          <w:lang w:eastAsia="x-none" w:bidi="x-none"/>
        </w:rPr>
        <w:t>Wykonawca wyda uczestnikom zaświadczenie o udziale w zajęciach z</w:t>
      </w:r>
      <w:r w:rsidRPr="00B702BB">
        <w:rPr>
          <w:rFonts w:eastAsia="Times New Roman"/>
          <w:lang/>
        </w:rPr>
        <w:t xml:space="preserve"> zakresu prelekcji i konsultacji dotyczących zdrowia</w:t>
      </w:r>
      <w:r w:rsidRPr="00B702BB">
        <w:rPr>
          <w:rFonts w:eastAsia="Times New Roman"/>
          <w:lang w:eastAsia="x-none" w:bidi="x-none"/>
        </w:rPr>
        <w:t xml:space="preserve">. </w:t>
      </w:r>
    </w:p>
    <w:p w:rsidR="00B702BB" w:rsidRPr="00B702BB" w:rsidRDefault="00B702BB" w:rsidP="00B702BB">
      <w:pPr>
        <w:spacing w:after="0" w:line="240" w:lineRule="auto"/>
        <w:contextualSpacing/>
        <w:jc w:val="both"/>
        <w:rPr>
          <w:rFonts w:eastAsia="Times New Roman"/>
          <w:b/>
          <w:lang w:eastAsia="pl-PL"/>
        </w:rPr>
      </w:pPr>
      <w:r w:rsidRPr="00B702BB">
        <w:rPr>
          <w:rFonts w:eastAsia="Times New Roman"/>
          <w:b/>
          <w:lang w:eastAsia="pl-PL"/>
        </w:rPr>
        <w:t>K.PROMOCJA, OZNAKOWANIE, DOKUMENTACJA</w:t>
      </w:r>
    </w:p>
    <w:p w:rsidR="00B702BB" w:rsidRPr="00B702BB" w:rsidRDefault="00B702BB" w:rsidP="00B702BB">
      <w:pPr>
        <w:spacing w:after="0" w:line="240" w:lineRule="auto"/>
        <w:contextualSpacing/>
        <w:jc w:val="both"/>
        <w:rPr>
          <w:rFonts w:eastAsia="Times New Roman" w:cs="Tahoma"/>
          <w:lang w:eastAsia="pl-PL"/>
        </w:rPr>
      </w:pPr>
      <w:r w:rsidRPr="00B702BB">
        <w:rPr>
          <w:rFonts w:eastAsia="Times New Roman" w:cs="Tahoma"/>
          <w:lang w:eastAsia="pl-PL"/>
        </w:rPr>
        <w:t xml:space="preserve">Wykonawcy zobowiązani są do: </w:t>
      </w:r>
    </w:p>
    <w:p w:rsidR="00B702BB" w:rsidRPr="00B702BB" w:rsidRDefault="00B702BB" w:rsidP="00B702BB">
      <w:pPr>
        <w:tabs>
          <w:tab w:val="left" w:pos="284"/>
        </w:tabs>
        <w:spacing w:after="0" w:line="240" w:lineRule="auto"/>
        <w:contextualSpacing/>
        <w:jc w:val="both"/>
        <w:rPr>
          <w:rFonts w:eastAsia="Times New Roman" w:cs="Tahoma"/>
          <w:lang w:eastAsia="pl-PL"/>
        </w:rPr>
      </w:pPr>
      <w:r w:rsidRPr="00B702BB">
        <w:rPr>
          <w:rFonts w:eastAsia="Times New Roman" w:cs="Tahoma"/>
          <w:lang w:eastAsia="pl-PL"/>
        </w:rPr>
        <w:t>1.</w:t>
      </w:r>
      <w:r w:rsidRPr="00B702BB">
        <w:rPr>
          <w:rFonts w:eastAsia="Times New Roman" w:cs="Tahoma"/>
          <w:lang w:eastAsia="pl-PL"/>
        </w:rPr>
        <w:tab/>
        <w:t xml:space="preserve">promowania Unii Europejskiej, Europejskiego Funduszu Społecznego oraz Regionalnego Programu Operacyjnego między innymi poprzez umieszczenie w miejscu odbywania zajęć, na dokumentacji dotyczącej przebiegu realizacji zajęć, na materiałach szkoleniowych oraz przedmiotach niezbędnych do realizacji przedmiotu umowy w sprawie zamówienia informacji: Zajęcia realizowane na potrzeby  projektu współfinansowanego przez Unię Europejską ze środków Europejskiego Funduszu Społecznego </w:t>
      </w:r>
      <w:proofErr w:type="spellStart"/>
      <w:r w:rsidRPr="00B702BB">
        <w:rPr>
          <w:rFonts w:eastAsia="Times New Roman" w:cs="Tahoma"/>
          <w:lang w:eastAsia="pl-PL"/>
        </w:rPr>
        <w:t>pn</w:t>
      </w:r>
      <w:proofErr w:type="spellEnd"/>
      <w:r w:rsidRPr="00B702BB">
        <w:rPr>
          <w:rFonts w:eastAsia="Times New Roman" w:cs="Tahoma"/>
          <w:lang w:eastAsia="pl-PL"/>
        </w:rPr>
        <w:t xml:space="preserve">  „Drogowskaz” w ramach Regionalnego Programu Operacyjnego Województwa Śląskiego na lata 2014-2020. Zgodnie z zasadami dostępnymi na stronie www.rpo.slaskie.pl w zakładce zasady promowania projektu dla podmiotów realizujących projekt. </w:t>
      </w:r>
    </w:p>
    <w:p w:rsidR="00B702BB" w:rsidRPr="00B702BB" w:rsidRDefault="00B702BB" w:rsidP="00B702BB">
      <w:pPr>
        <w:spacing w:after="0" w:line="240" w:lineRule="auto"/>
        <w:contextualSpacing/>
        <w:jc w:val="both"/>
        <w:rPr>
          <w:rFonts w:eastAsia="Times New Roman" w:cs="Tahoma"/>
          <w:lang w:eastAsia="pl-PL"/>
        </w:rPr>
      </w:pPr>
      <w:r w:rsidRPr="00B702BB">
        <w:rPr>
          <w:rFonts w:eastAsia="Times New Roman" w:cs="Tahoma"/>
          <w:lang w:eastAsia="pl-PL"/>
        </w:rPr>
        <w:t>Każde oznaczenie musi zawierać następujące znaki:</w:t>
      </w:r>
    </w:p>
    <w:p w:rsidR="00B702BB" w:rsidRPr="00B702BB" w:rsidRDefault="00B702BB" w:rsidP="00B702BB">
      <w:pPr>
        <w:numPr>
          <w:ilvl w:val="0"/>
          <w:numId w:val="57"/>
        </w:numPr>
        <w:spacing w:after="0" w:line="240" w:lineRule="auto"/>
        <w:contextualSpacing/>
        <w:jc w:val="both"/>
        <w:rPr>
          <w:rFonts w:eastAsia="Times New Roman" w:cs="Tahoma"/>
          <w:lang w:eastAsia="pl-PL"/>
        </w:rPr>
      </w:pPr>
      <w:r w:rsidRPr="00B702BB">
        <w:rPr>
          <w:rFonts w:eastAsia="Times New Roman" w:cs="Tahoma"/>
          <w:lang w:eastAsia="pl-PL"/>
        </w:rPr>
        <w:lastRenderedPageBreak/>
        <w:t>znak Funduszy Europejskich (właściwy dla danego programu),</w:t>
      </w:r>
    </w:p>
    <w:p w:rsidR="00B702BB" w:rsidRPr="00B702BB" w:rsidRDefault="00B702BB" w:rsidP="00B702BB">
      <w:pPr>
        <w:numPr>
          <w:ilvl w:val="0"/>
          <w:numId w:val="57"/>
        </w:numPr>
        <w:spacing w:after="0" w:line="240" w:lineRule="auto"/>
        <w:contextualSpacing/>
        <w:jc w:val="both"/>
        <w:rPr>
          <w:rFonts w:eastAsia="Times New Roman" w:cs="Tahoma"/>
          <w:lang w:eastAsia="pl-PL"/>
        </w:rPr>
      </w:pPr>
      <w:r w:rsidRPr="00B702BB">
        <w:rPr>
          <w:rFonts w:eastAsia="Times New Roman" w:cs="Tahoma"/>
          <w:lang w:eastAsia="pl-PL"/>
        </w:rPr>
        <w:t>znak Unii Europejskiej (właściwy dla danego funduszu).</w:t>
      </w:r>
    </w:p>
    <w:p w:rsidR="00B702BB" w:rsidRPr="00B702BB" w:rsidRDefault="00B702BB" w:rsidP="00B702BB">
      <w:pPr>
        <w:spacing w:after="0" w:line="240" w:lineRule="auto"/>
        <w:contextualSpacing/>
        <w:jc w:val="both"/>
        <w:rPr>
          <w:rFonts w:eastAsia="Times New Roman" w:cs="Tahoma"/>
          <w:lang w:eastAsia="pl-PL"/>
        </w:rPr>
      </w:pPr>
      <w:r w:rsidRPr="00B702BB">
        <w:rPr>
          <w:rFonts w:eastAsia="Times New Roman" w:cs="Tahoma"/>
          <w:lang w:eastAsia="pl-PL"/>
        </w:rPr>
        <w:t>W przypadku projektów współfinansowanych z programu regionalnego również herb województwa lub oficjalne godło promocyjne województwa.</w:t>
      </w:r>
    </w:p>
    <w:p w:rsidR="00B702BB" w:rsidRPr="00B702BB" w:rsidRDefault="00B702BB" w:rsidP="00B702BB">
      <w:pPr>
        <w:spacing w:after="0" w:line="240" w:lineRule="auto"/>
        <w:contextualSpacing/>
        <w:jc w:val="both"/>
        <w:rPr>
          <w:rFonts w:eastAsia="Times New Roman" w:cs="Tahoma"/>
          <w:lang w:eastAsia="pl-PL"/>
        </w:rPr>
      </w:pPr>
      <w:r w:rsidRPr="00B702BB">
        <w:rPr>
          <w:rFonts w:eastAsia="Times New Roman"/>
          <w:lang w:eastAsia="pl-PL"/>
        </w:rPr>
        <w:t>2. Wykonawca w ramach zajęć zobowiązuje się do prowadzenia pełnej dokumentacji z przebiegu zajęć, obejmującej:</w:t>
      </w:r>
    </w:p>
    <w:p w:rsidR="00B702BB" w:rsidRPr="00B702BB" w:rsidRDefault="00B702BB" w:rsidP="00B702BB">
      <w:pPr>
        <w:numPr>
          <w:ilvl w:val="0"/>
          <w:numId w:val="58"/>
        </w:numPr>
        <w:spacing w:after="0" w:line="240" w:lineRule="auto"/>
        <w:contextualSpacing/>
        <w:jc w:val="both"/>
        <w:rPr>
          <w:rFonts w:eastAsia="Times New Roman" w:cs="Tahoma"/>
          <w:lang w:eastAsia="pl-PL"/>
        </w:rPr>
      </w:pPr>
      <w:r w:rsidRPr="00B702BB">
        <w:rPr>
          <w:rFonts w:eastAsia="Times New Roman"/>
          <w:lang w:eastAsia="pl-PL"/>
        </w:rPr>
        <w:t>program zajęć;</w:t>
      </w:r>
    </w:p>
    <w:p w:rsidR="00B702BB" w:rsidRPr="00B702BB" w:rsidRDefault="00B702BB" w:rsidP="00B702BB">
      <w:pPr>
        <w:widowControl w:val="0"/>
        <w:numPr>
          <w:ilvl w:val="0"/>
          <w:numId w:val="58"/>
        </w:numPr>
        <w:suppressAutoHyphens/>
        <w:spacing w:after="0" w:line="240" w:lineRule="auto"/>
        <w:contextualSpacing/>
        <w:jc w:val="both"/>
        <w:rPr>
          <w:rFonts w:eastAsia="Times New Roman" w:cs="Tahoma"/>
          <w:lang w:eastAsia="pl-PL"/>
        </w:rPr>
      </w:pPr>
      <w:r w:rsidRPr="00B702BB">
        <w:rPr>
          <w:rFonts w:eastAsia="Times New Roman"/>
          <w:lang w:eastAsia="pl-PL"/>
        </w:rPr>
        <w:t>prowadzenie kart przeprowadzonych zajęć (zawierających listę obecności, wymiar godzin i rodzaj zajęć);</w:t>
      </w:r>
    </w:p>
    <w:p w:rsidR="00B702BB" w:rsidRPr="00B702BB" w:rsidRDefault="00B702BB" w:rsidP="00B702BB">
      <w:pPr>
        <w:widowControl w:val="0"/>
        <w:numPr>
          <w:ilvl w:val="0"/>
          <w:numId w:val="58"/>
        </w:numPr>
        <w:tabs>
          <w:tab w:val="left" w:pos="709"/>
        </w:tabs>
        <w:suppressAutoHyphens/>
        <w:spacing w:after="0" w:line="240" w:lineRule="auto"/>
        <w:contextualSpacing/>
        <w:jc w:val="both"/>
        <w:rPr>
          <w:rFonts w:eastAsia="Times New Roman" w:cs="Tahoma"/>
          <w:lang w:eastAsia="pl-PL"/>
        </w:rPr>
      </w:pPr>
      <w:r w:rsidRPr="00B702BB">
        <w:rPr>
          <w:rFonts w:eastAsia="Times New Roman"/>
          <w:lang w:eastAsia="pl-PL"/>
        </w:rPr>
        <w:t>rejestr wydanych zaświadczeń potwierdzających ukończenie zajęć</w:t>
      </w:r>
    </w:p>
    <w:p w:rsidR="00B702BB" w:rsidRPr="00B702BB" w:rsidRDefault="00B702BB" w:rsidP="00B702BB">
      <w:pPr>
        <w:widowControl w:val="0"/>
        <w:numPr>
          <w:ilvl w:val="0"/>
          <w:numId w:val="58"/>
        </w:numPr>
        <w:tabs>
          <w:tab w:val="left" w:pos="709"/>
        </w:tabs>
        <w:suppressAutoHyphens/>
        <w:spacing w:after="0" w:line="240" w:lineRule="auto"/>
        <w:contextualSpacing/>
        <w:jc w:val="both"/>
        <w:rPr>
          <w:rFonts w:eastAsia="Times New Roman" w:cs="Tahoma"/>
          <w:lang w:eastAsia="pl-PL"/>
        </w:rPr>
      </w:pPr>
      <w:r w:rsidRPr="00B702BB">
        <w:rPr>
          <w:rFonts w:eastAsia="Times New Roman" w:cs="Tahoma"/>
          <w:lang w:eastAsia="pl-PL"/>
        </w:rPr>
        <w:t>Potwierdzenie otrzymania materiałów szkoleniowych</w:t>
      </w:r>
    </w:p>
    <w:p w:rsidR="00B702BB" w:rsidRPr="00B702BB" w:rsidRDefault="00B702BB" w:rsidP="00B702BB">
      <w:pPr>
        <w:widowControl w:val="0"/>
        <w:numPr>
          <w:ilvl w:val="0"/>
          <w:numId w:val="58"/>
        </w:numPr>
        <w:tabs>
          <w:tab w:val="left" w:pos="709"/>
        </w:tabs>
        <w:suppressAutoHyphens/>
        <w:spacing w:after="0" w:line="240" w:lineRule="auto"/>
        <w:contextualSpacing/>
        <w:jc w:val="both"/>
        <w:rPr>
          <w:rFonts w:eastAsia="Times New Roman" w:cs="Tahoma"/>
          <w:lang w:eastAsia="pl-PL"/>
        </w:rPr>
      </w:pPr>
      <w:r w:rsidRPr="00B702BB">
        <w:rPr>
          <w:rFonts w:eastAsia="Times New Roman"/>
          <w:lang w:eastAsia="pl-PL"/>
        </w:rPr>
        <w:t>płyta CD z dokumentacją zdjęciową z przeprowadzonych zajęć.</w:t>
      </w:r>
    </w:p>
    <w:p w:rsidR="00B702BB" w:rsidRPr="00B702BB" w:rsidRDefault="00B702BB" w:rsidP="00B702BB">
      <w:pPr>
        <w:widowControl w:val="0"/>
        <w:tabs>
          <w:tab w:val="left" w:pos="709"/>
        </w:tabs>
        <w:suppressAutoHyphens/>
        <w:spacing w:after="0" w:line="240" w:lineRule="auto"/>
        <w:contextualSpacing/>
        <w:jc w:val="both"/>
        <w:rPr>
          <w:rFonts w:eastAsia="Times New Roman" w:cs="Tahoma"/>
          <w:b/>
          <w:lang w:eastAsia="pl-PL"/>
        </w:rPr>
      </w:pPr>
      <w:r w:rsidRPr="00B702BB">
        <w:rPr>
          <w:rFonts w:eastAsia="Times New Roman" w:cs="Tahoma"/>
          <w:b/>
          <w:lang w:eastAsia="pl-PL"/>
        </w:rPr>
        <w:t>Katalog powyższych dokumentów jest otwarty i może ulec zmianie.</w:t>
      </w:r>
    </w:p>
    <w:p w:rsidR="00B702BB" w:rsidRPr="00B702BB" w:rsidRDefault="00B702BB" w:rsidP="00B702BB">
      <w:pPr>
        <w:spacing w:after="0" w:line="240" w:lineRule="auto"/>
        <w:contextualSpacing/>
        <w:jc w:val="both"/>
        <w:rPr>
          <w:rFonts w:eastAsia="Times New Roman"/>
          <w:lang w:eastAsia="pl-PL"/>
        </w:rPr>
      </w:pPr>
      <w:r w:rsidRPr="00B702BB">
        <w:rPr>
          <w:rFonts w:eastAsia="Times New Roman"/>
          <w:lang w:eastAsia="pl-PL"/>
        </w:rPr>
        <w:t>Powyższe dokumenty oryginał (kopie) Wykonawca przekaże Zamawiającemu w celu potwierdzenia przeprowadzenia zajęć. Ponadto Wykonawca dokona archiwizacji ww. dokumentów na okres do 31.12.202</w:t>
      </w:r>
      <w:r w:rsidR="00316692" w:rsidRPr="00316692">
        <w:rPr>
          <w:rFonts w:eastAsia="Times New Roman"/>
          <w:lang w:eastAsia="pl-PL"/>
        </w:rPr>
        <w:t>5</w:t>
      </w:r>
      <w:r w:rsidRPr="00B702BB">
        <w:rPr>
          <w:rFonts w:eastAsia="Times New Roman"/>
          <w:lang w:eastAsia="pl-PL"/>
        </w:rPr>
        <w:t xml:space="preserve"> r., zapewniając dostęp do przechowywanej dokumentacji w ramach kontroli wykonania przedmiotu zamówienia. Wszystkie dokumenty sporządzane przez Wykonawcę będą opatrzone logotypami projektu operacyjnego.</w:t>
      </w:r>
    </w:p>
    <w:p w:rsidR="00B702BB" w:rsidRPr="00B702BB" w:rsidRDefault="00B702BB" w:rsidP="00B702BB">
      <w:pPr>
        <w:tabs>
          <w:tab w:val="center" w:pos="4536"/>
          <w:tab w:val="right" w:pos="9072"/>
        </w:tabs>
        <w:spacing w:after="0" w:line="240" w:lineRule="auto"/>
        <w:contextualSpacing/>
        <w:jc w:val="both"/>
      </w:pPr>
      <w:r w:rsidRPr="00B702BB">
        <w:t>3. Wydania uczestnikom oryginału zaświadczenia (poświadczenia) o udziale w zajęciach z zakresu prelekcji i konsultacji dotyczących zdrowia, zawierającego informację o realizowaniu zajęć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zajęć na zaświadczeniu –  wydać dodatkowe zaświadczenie zawierające wskazaną informację.</w:t>
      </w:r>
    </w:p>
    <w:p w:rsidR="00B702BB" w:rsidRPr="00B702BB" w:rsidRDefault="00B702BB" w:rsidP="00B702BB">
      <w:pPr>
        <w:tabs>
          <w:tab w:val="center" w:pos="4536"/>
          <w:tab w:val="right" w:pos="9072"/>
        </w:tabs>
        <w:spacing w:after="0" w:line="240" w:lineRule="auto"/>
        <w:contextualSpacing/>
        <w:jc w:val="both"/>
        <w:rPr>
          <w:rFonts w:cs="Tahoma"/>
          <w:bCs/>
        </w:rPr>
      </w:pPr>
      <w:r w:rsidRPr="00B702BB">
        <w:t xml:space="preserve">4. </w:t>
      </w:r>
      <w:r w:rsidRPr="00B702BB">
        <w:rPr>
          <w:rFonts w:cs="Tahoma"/>
          <w:bCs/>
        </w:rPr>
        <w:t>Przekazania Zamawiającemu po zakończeniu zajęć oryginałów (kopii) wszelkich dokumentów w celu potwierdzenia realizacji przedmiotu umowy.</w:t>
      </w:r>
    </w:p>
    <w:sectPr w:rsidR="00B702BB" w:rsidRPr="00B702BB" w:rsidSect="00BD1466">
      <w:headerReference w:type="default" r:id="rId9"/>
      <w:footerReference w:type="default" r:id="rId10"/>
      <w:pgSz w:w="11906" w:h="16838"/>
      <w:pgMar w:top="709" w:right="1417" w:bottom="851" w:left="1701"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38C" w:rsidRDefault="0035038C" w:rsidP="00FA76AA">
      <w:pPr>
        <w:spacing w:after="0" w:line="240" w:lineRule="auto"/>
      </w:pPr>
      <w:r>
        <w:separator/>
      </w:r>
    </w:p>
  </w:endnote>
  <w:endnote w:type="continuationSeparator" w:id="0">
    <w:p w:rsidR="0035038C" w:rsidRDefault="0035038C" w:rsidP="00FA7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FrankfurtGothic">
    <w:altName w:val="Times New Roman"/>
    <w:panose1 w:val="00000000000000000000"/>
    <w:charset w:val="00"/>
    <w:family w:val="roman"/>
    <w:notTrueType/>
    <w:pitch w:val="default"/>
  </w:font>
  <w:font w:name="Optima">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38C" w:rsidRPr="00605FAC" w:rsidRDefault="0035038C" w:rsidP="003C3230">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w:t>
    </w:r>
    <w:r>
      <w:rPr>
        <w:rFonts w:ascii="Cambria" w:eastAsia="Times New Roman" w:hAnsi="Cambria"/>
      </w:rPr>
      <w:t>Drogowskaz</w:t>
    </w:r>
    <w:r w:rsidRPr="00605FAC">
      <w:rPr>
        <w:rFonts w:ascii="Cambria" w:eastAsia="Times New Roman" w:hAnsi="Cambria"/>
      </w:rPr>
      <w:t>”</w:t>
    </w:r>
  </w:p>
  <w:p w:rsidR="0035038C" w:rsidRPr="00605FAC" w:rsidRDefault="0035038C" w:rsidP="003C3230">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Projekt współfinansowany ze środków Europejskiego Funduszu Społecznego w ramach</w:t>
    </w:r>
  </w:p>
  <w:p w:rsidR="0035038C" w:rsidRPr="00605FAC" w:rsidRDefault="0035038C" w:rsidP="003C3230">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Regionalnego Programu Operacyjnego Województwa Śląskiego na lata 2014 - 2020</w:t>
    </w:r>
  </w:p>
  <w:p w:rsidR="0035038C" w:rsidRDefault="0035038C">
    <w:pPr>
      <w:pStyle w:val="Stopka"/>
    </w:pPr>
  </w:p>
  <w:p w:rsidR="0035038C" w:rsidRDefault="0035038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38C" w:rsidRDefault="0035038C" w:rsidP="00FA76AA">
      <w:pPr>
        <w:spacing w:after="0" w:line="240" w:lineRule="auto"/>
      </w:pPr>
      <w:r>
        <w:separator/>
      </w:r>
    </w:p>
  </w:footnote>
  <w:footnote w:type="continuationSeparator" w:id="0">
    <w:p w:rsidR="0035038C" w:rsidRDefault="0035038C" w:rsidP="00FA76AA">
      <w:pPr>
        <w:spacing w:after="0" w:line="240" w:lineRule="auto"/>
      </w:pPr>
      <w:r>
        <w:continuationSeparator/>
      </w:r>
    </w:p>
  </w:footnote>
  <w:footnote w:id="1">
    <w:p w:rsidR="0035038C" w:rsidRDefault="0035038C" w:rsidP="00204099">
      <w:pPr>
        <w:spacing w:line="200" w:lineRule="atLeast"/>
        <w:jc w:val="both"/>
        <w:rPr>
          <w:rFonts w:ascii="Arial" w:hAnsi="Arial" w:cs="Arial"/>
          <w:i/>
          <w:sz w:val="16"/>
          <w:szCs w:val="16"/>
        </w:rPr>
      </w:pPr>
      <w:r>
        <w:rPr>
          <w:rStyle w:val="Znakiprzypiswdolnych"/>
          <w:rFonts w:ascii="Arial" w:hAnsi="Arial"/>
        </w:rPr>
        <w:t>*</w:t>
      </w:r>
      <w:r>
        <w:rPr>
          <w:rFonts w:ascii="Arial" w:hAnsi="Arial" w:cs="Arial"/>
          <w:i/>
          <w:sz w:val="16"/>
          <w:szCs w:val="16"/>
        </w:rPr>
        <w:tab/>
        <w:t>wypełnia Wykonawca – w przypadku oferty wspólnej oświadczenie musi zostać złożone przez każdego z partnerów z osobna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38C" w:rsidRDefault="0035038C" w:rsidP="00324031">
    <w:pPr>
      <w:pStyle w:val="Nagwek"/>
    </w:pPr>
    <w:r>
      <w:rPr>
        <w:noProof/>
        <w:lang w:eastAsia="pl-PL"/>
      </w:rPr>
      <w:drawing>
        <wp:inline distT="0" distB="0" distL="0" distR="0" wp14:anchorId="1A44F424" wp14:editId="6256C76B">
          <wp:extent cx="5746750" cy="840105"/>
          <wp:effectExtent l="0" t="0" r="635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0" cy="840105"/>
                  </a:xfrm>
                  <a:prstGeom prst="rect">
                    <a:avLst/>
                  </a:prstGeom>
                  <a:noFill/>
                  <a:ln>
                    <a:noFill/>
                  </a:ln>
                </pic:spPr>
              </pic:pic>
            </a:graphicData>
          </a:graphic>
        </wp:inline>
      </w:drawing>
    </w:r>
  </w:p>
  <w:p w:rsidR="0035038C" w:rsidRDefault="0035038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0000006"/>
    <w:multiLevelType w:val="multilevel"/>
    <w:tmpl w:val="7A686092"/>
    <w:name w:val="WW8Num6"/>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F"/>
    <w:multiLevelType w:val="singleLevel"/>
    <w:tmpl w:val="0000000F"/>
    <w:name w:val="WW8Num15"/>
    <w:lvl w:ilvl="0">
      <w:start w:val="1"/>
      <w:numFmt w:val="lowerLetter"/>
      <w:lvlText w:val="%1)"/>
      <w:lvlJc w:val="left"/>
      <w:pPr>
        <w:tabs>
          <w:tab w:val="num" w:pos="0"/>
        </w:tabs>
        <w:ind w:left="1080" w:hanging="360"/>
      </w:pPr>
    </w:lvl>
  </w:abstractNum>
  <w:abstractNum w:abstractNumId="5">
    <w:nsid w:val="0049317D"/>
    <w:multiLevelType w:val="hybridMultilevel"/>
    <w:tmpl w:val="A4001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1B2340B"/>
    <w:multiLevelType w:val="hybridMultilevel"/>
    <w:tmpl w:val="6136B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3545DDD"/>
    <w:multiLevelType w:val="hybridMultilevel"/>
    <w:tmpl w:val="4BAA331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8">
    <w:nsid w:val="036A1B79"/>
    <w:multiLevelType w:val="hybridMultilevel"/>
    <w:tmpl w:val="C9B4A6B0"/>
    <w:lvl w:ilvl="0" w:tplc="4514843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3ED3A3C"/>
    <w:multiLevelType w:val="hybridMultilevel"/>
    <w:tmpl w:val="8CFE6D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04CE1307"/>
    <w:multiLevelType w:val="hybridMultilevel"/>
    <w:tmpl w:val="CE0E90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05D856BC"/>
    <w:multiLevelType w:val="hybridMultilevel"/>
    <w:tmpl w:val="5FB890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07F5764E"/>
    <w:multiLevelType w:val="hybridMultilevel"/>
    <w:tmpl w:val="0CBCEBDE"/>
    <w:lvl w:ilvl="0" w:tplc="604CC028">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CC770CE"/>
    <w:multiLevelType w:val="hybridMultilevel"/>
    <w:tmpl w:val="F1E6A6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FD45CB3"/>
    <w:multiLevelType w:val="hybridMultilevel"/>
    <w:tmpl w:val="6136B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1563BCA"/>
    <w:multiLevelType w:val="hybridMultilevel"/>
    <w:tmpl w:val="30022060"/>
    <w:lvl w:ilvl="0" w:tplc="04150017">
      <w:start w:val="1"/>
      <w:numFmt w:val="lowerLetter"/>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35F5C1A"/>
    <w:multiLevelType w:val="hybridMultilevel"/>
    <w:tmpl w:val="2D6CE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3735537"/>
    <w:multiLevelType w:val="multilevel"/>
    <w:tmpl w:val="535083A8"/>
    <w:lvl w:ilvl="0">
      <w:start w:val="1"/>
      <w:numFmt w:val="decimal"/>
      <w:lvlText w:val="%1."/>
      <w:lvlJc w:val="left"/>
      <w:pPr>
        <w:tabs>
          <w:tab w:val="num" w:pos="927"/>
        </w:tabs>
        <w:ind w:left="927" w:hanging="360"/>
      </w:pPr>
      <w:rPr>
        <w:rFonts w:ascii="Calibri" w:eastAsia="Times New Roman" w:hAnsi="Calibri" w:cs="Times New Roman" w:hint="default"/>
        <w:color w:val="auto"/>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13CE6B61"/>
    <w:multiLevelType w:val="hybridMultilevel"/>
    <w:tmpl w:val="15A4A5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46B7D19"/>
    <w:multiLevelType w:val="multilevel"/>
    <w:tmpl w:val="129407A2"/>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nsid w:val="1C412BA0"/>
    <w:multiLevelType w:val="multilevel"/>
    <w:tmpl w:val="7DF6B924"/>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1">
    <w:nsid w:val="1CBE4C01"/>
    <w:multiLevelType w:val="hybridMultilevel"/>
    <w:tmpl w:val="134A5A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1FBB08FD"/>
    <w:multiLevelType w:val="hybridMultilevel"/>
    <w:tmpl w:val="280E13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FC73DA8"/>
    <w:multiLevelType w:val="hybridMultilevel"/>
    <w:tmpl w:val="3A7AB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20FC134D"/>
    <w:multiLevelType w:val="multilevel"/>
    <w:tmpl w:val="383E1B16"/>
    <w:lvl w:ilvl="0">
      <w:start w:val="1"/>
      <w:numFmt w:val="lowerLetter"/>
      <w:lvlText w:val="%1."/>
      <w:lvlJc w:val="left"/>
      <w:pPr>
        <w:tabs>
          <w:tab w:val="num" w:pos="1428"/>
        </w:tabs>
        <w:ind w:left="1428" w:hanging="360"/>
      </w:pPr>
      <w:rPr>
        <w:rFonts w:ascii="Calibri" w:eastAsia="Times New Roman" w:hAnsi="Calibri" w:cs="Times New Roman" w:hint="default"/>
      </w:rPr>
    </w:lvl>
    <w:lvl w:ilvl="1">
      <w:start w:val="1"/>
      <w:numFmt w:val="lowerLetter"/>
      <w:lvlText w:val="%2)"/>
      <w:lvlJc w:val="left"/>
      <w:pPr>
        <w:tabs>
          <w:tab w:val="num" w:pos="1788"/>
        </w:tabs>
        <w:ind w:left="1788" w:hanging="360"/>
      </w:pPr>
      <w:rPr>
        <w:rFonts w:hint="default"/>
      </w:rPr>
    </w:lvl>
    <w:lvl w:ilvl="2">
      <w:start w:val="1"/>
      <w:numFmt w:val="lowerRoman"/>
      <w:lvlText w:val="%3)"/>
      <w:lvlJc w:val="left"/>
      <w:pPr>
        <w:tabs>
          <w:tab w:val="num" w:pos="2148"/>
        </w:tabs>
        <w:ind w:left="2148" w:hanging="360"/>
      </w:pPr>
      <w:rPr>
        <w:rFonts w:hint="default"/>
      </w:r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25">
    <w:nsid w:val="21101962"/>
    <w:multiLevelType w:val="hybridMultilevel"/>
    <w:tmpl w:val="6EC6399C"/>
    <w:lvl w:ilvl="0" w:tplc="7CE86C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16E1EA3"/>
    <w:multiLevelType w:val="hybridMultilevel"/>
    <w:tmpl w:val="280E13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1B97159"/>
    <w:multiLevelType w:val="hybridMultilevel"/>
    <w:tmpl w:val="7FCE85C8"/>
    <w:lvl w:ilvl="0" w:tplc="E4CC1A9A">
      <w:start w:val="1"/>
      <w:numFmt w:val="decimal"/>
      <w:lvlText w:val="%1."/>
      <w:lvlJc w:val="left"/>
      <w:pPr>
        <w:tabs>
          <w:tab w:val="num" w:pos="720"/>
        </w:tabs>
        <w:ind w:left="720" w:hanging="36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22B5201B"/>
    <w:multiLevelType w:val="hybridMultilevel"/>
    <w:tmpl w:val="15A4A5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76515B2"/>
    <w:multiLevelType w:val="hybridMultilevel"/>
    <w:tmpl w:val="FF005DE0"/>
    <w:lvl w:ilvl="0" w:tplc="FB942A04">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7B92229"/>
    <w:multiLevelType w:val="hybridMultilevel"/>
    <w:tmpl w:val="BEF07F80"/>
    <w:lvl w:ilvl="0" w:tplc="010C835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8127A11"/>
    <w:multiLevelType w:val="hybridMultilevel"/>
    <w:tmpl w:val="C87E2EFA"/>
    <w:lvl w:ilvl="0" w:tplc="AEC0A70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51226F6">
      <w:start w:val="1"/>
      <w:numFmt w:val="decimal"/>
      <w:lvlText w:val="%4."/>
      <w:lvlJc w:val="left"/>
      <w:pPr>
        <w:ind w:left="2880" w:hanging="360"/>
      </w:pPr>
      <w:rPr>
        <w:b w:val="0"/>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2A437BDD"/>
    <w:multiLevelType w:val="hybridMultilevel"/>
    <w:tmpl w:val="60C4CC56"/>
    <w:lvl w:ilvl="0" w:tplc="786AD834">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2DF53DB4"/>
    <w:multiLevelType w:val="hybridMultilevel"/>
    <w:tmpl w:val="3A7AB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2FE5210F"/>
    <w:multiLevelType w:val="hybridMultilevel"/>
    <w:tmpl w:val="CCC88D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33EA47BC"/>
    <w:multiLevelType w:val="hybridMultilevel"/>
    <w:tmpl w:val="15A4A5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75E550D"/>
    <w:multiLevelType w:val="hybridMultilevel"/>
    <w:tmpl w:val="4C3C1F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7">
    <w:nsid w:val="3A0C140F"/>
    <w:multiLevelType w:val="hybridMultilevel"/>
    <w:tmpl w:val="937A2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A6A45C4"/>
    <w:multiLevelType w:val="hybridMultilevel"/>
    <w:tmpl w:val="F1E6A6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D505C08"/>
    <w:multiLevelType w:val="hybridMultilevel"/>
    <w:tmpl w:val="F162F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421A3315"/>
    <w:multiLevelType w:val="hybridMultilevel"/>
    <w:tmpl w:val="C3728EAE"/>
    <w:lvl w:ilvl="0" w:tplc="45AAE988">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3512DC7"/>
    <w:multiLevelType w:val="hybridMultilevel"/>
    <w:tmpl w:val="EDAA46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447D287A"/>
    <w:multiLevelType w:val="hybridMultilevel"/>
    <w:tmpl w:val="C9B4A6B0"/>
    <w:lvl w:ilvl="0" w:tplc="4514843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47F0BCE"/>
    <w:multiLevelType w:val="hybridMultilevel"/>
    <w:tmpl w:val="444C85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4C62293"/>
    <w:multiLevelType w:val="hybridMultilevel"/>
    <w:tmpl w:val="300220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49271424"/>
    <w:multiLevelType w:val="hybridMultilevel"/>
    <w:tmpl w:val="C92E7E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C046A6C"/>
    <w:multiLevelType w:val="hybridMultilevel"/>
    <w:tmpl w:val="0A40BD62"/>
    <w:lvl w:ilvl="0" w:tplc="E1307C1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1C94992"/>
    <w:multiLevelType w:val="hybridMultilevel"/>
    <w:tmpl w:val="050E48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27C152B"/>
    <w:multiLevelType w:val="hybridMultilevel"/>
    <w:tmpl w:val="3984CB0C"/>
    <w:lvl w:ilvl="0" w:tplc="1E8A02CE">
      <w:start w:val="1"/>
      <w:numFmt w:val="lowerLetter"/>
      <w:lvlText w:val="%1."/>
      <w:lvlJc w:val="left"/>
      <w:pPr>
        <w:tabs>
          <w:tab w:val="num" w:pos="1647"/>
        </w:tabs>
        <w:ind w:left="1647" w:hanging="360"/>
      </w:pPr>
      <w:rPr>
        <w:rFonts w:ascii="Calibri" w:eastAsia="Times New Roman" w:hAnsi="Calibri" w:cs="Times New Roman" w:hint="default"/>
      </w:rPr>
    </w:lvl>
    <w:lvl w:ilvl="1" w:tplc="04150019" w:tentative="1">
      <w:start w:val="1"/>
      <w:numFmt w:val="lowerLetter"/>
      <w:lvlText w:val="%2."/>
      <w:lvlJc w:val="left"/>
      <w:pPr>
        <w:tabs>
          <w:tab w:val="num" w:pos="2367"/>
        </w:tabs>
        <w:ind w:left="2367" w:hanging="360"/>
      </w:pPr>
    </w:lvl>
    <w:lvl w:ilvl="2" w:tplc="0415001B" w:tentative="1">
      <w:start w:val="1"/>
      <w:numFmt w:val="lowerRoman"/>
      <w:lvlText w:val="%3."/>
      <w:lvlJc w:val="right"/>
      <w:pPr>
        <w:tabs>
          <w:tab w:val="num" w:pos="3087"/>
        </w:tabs>
        <w:ind w:left="3087" w:hanging="180"/>
      </w:pPr>
    </w:lvl>
    <w:lvl w:ilvl="3" w:tplc="0415000F" w:tentative="1">
      <w:start w:val="1"/>
      <w:numFmt w:val="decimal"/>
      <w:lvlText w:val="%4."/>
      <w:lvlJc w:val="left"/>
      <w:pPr>
        <w:tabs>
          <w:tab w:val="num" w:pos="3807"/>
        </w:tabs>
        <w:ind w:left="3807" w:hanging="360"/>
      </w:pPr>
    </w:lvl>
    <w:lvl w:ilvl="4" w:tplc="04150019" w:tentative="1">
      <w:start w:val="1"/>
      <w:numFmt w:val="lowerLetter"/>
      <w:lvlText w:val="%5."/>
      <w:lvlJc w:val="left"/>
      <w:pPr>
        <w:tabs>
          <w:tab w:val="num" w:pos="4527"/>
        </w:tabs>
        <w:ind w:left="4527" w:hanging="360"/>
      </w:pPr>
    </w:lvl>
    <w:lvl w:ilvl="5" w:tplc="0415001B" w:tentative="1">
      <w:start w:val="1"/>
      <w:numFmt w:val="lowerRoman"/>
      <w:lvlText w:val="%6."/>
      <w:lvlJc w:val="right"/>
      <w:pPr>
        <w:tabs>
          <w:tab w:val="num" w:pos="5247"/>
        </w:tabs>
        <w:ind w:left="5247" w:hanging="180"/>
      </w:pPr>
    </w:lvl>
    <w:lvl w:ilvl="6" w:tplc="0415000F" w:tentative="1">
      <w:start w:val="1"/>
      <w:numFmt w:val="decimal"/>
      <w:lvlText w:val="%7."/>
      <w:lvlJc w:val="left"/>
      <w:pPr>
        <w:tabs>
          <w:tab w:val="num" w:pos="5967"/>
        </w:tabs>
        <w:ind w:left="5967" w:hanging="360"/>
      </w:pPr>
    </w:lvl>
    <w:lvl w:ilvl="7" w:tplc="04150019" w:tentative="1">
      <w:start w:val="1"/>
      <w:numFmt w:val="lowerLetter"/>
      <w:lvlText w:val="%8."/>
      <w:lvlJc w:val="left"/>
      <w:pPr>
        <w:tabs>
          <w:tab w:val="num" w:pos="6687"/>
        </w:tabs>
        <w:ind w:left="6687" w:hanging="360"/>
      </w:pPr>
    </w:lvl>
    <w:lvl w:ilvl="8" w:tplc="0415001B" w:tentative="1">
      <w:start w:val="1"/>
      <w:numFmt w:val="lowerRoman"/>
      <w:lvlText w:val="%9."/>
      <w:lvlJc w:val="right"/>
      <w:pPr>
        <w:tabs>
          <w:tab w:val="num" w:pos="7407"/>
        </w:tabs>
        <w:ind w:left="7407" w:hanging="180"/>
      </w:pPr>
    </w:lvl>
  </w:abstractNum>
  <w:abstractNum w:abstractNumId="49">
    <w:nsid w:val="53342879"/>
    <w:multiLevelType w:val="hybridMultilevel"/>
    <w:tmpl w:val="916C5428"/>
    <w:lvl w:ilvl="0" w:tplc="04150015">
      <w:start w:val="1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49B74B5"/>
    <w:multiLevelType w:val="hybridMultilevel"/>
    <w:tmpl w:val="3A7AB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nsid w:val="549D497F"/>
    <w:multiLevelType w:val="hybridMultilevel"/>
    <w:tmpl w:val="B66600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59777703"/>
    <w:multiLevelType w:val="hybridMultilevel"/>
    <w:tmpl w:val="15A4A5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C5B59EB"/>
    <w:multiLevelType w:val="hybridMultilevel"/>
    <w:tmpl w:val="BD0601E8"/>
    <w:lvl w:ilvl="0" w:tplc="876E216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F6874C0"/>
    <w:multiLevelType w:val="multilevel"/>
    <w:tmpl w:val="B754A9C2"/>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5">
    <w:nsid w:val="60486AA6"/>
    <w:multiLevelType w:val="hybridMultilevel"/>
    <w:tmpl w:val="444C85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1FB312B"/>
    <w:multiLevelType w:val="hybridMultilevel"/>
    <w:tmpl w:val="EAEE4A32"/>
    <w:lvl w:ilvl="0" w:tplc="0415000F">
      <w:start w:val="1"/>
      <w:numFmt w:val="decimal"/>
      <w:lvlText w:val="%1."/>
      <w:lvlJc w:val="left"/>
      <w:pPr>
        <w:ind w:left="1572" w:hanging="360"/>
      </w:pPr>
    </w:lvl>
    <w:lvl w:ilvl="1" w:tplc="04150019">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57">
    <w:nsid w:val="620A5599"/>
    <w:multiLevelType w:val="multilevel"/>
    <w:tmpl w:val="0000000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8">
    <w:nsid w:val="660D3C41"/>
    <w:multiLevelType w:val="hybridMultilevel"/>
    <w:tmpl w:val="E0D29A70"/>
    <w:lvl w:ilvl="0" w:tplc="42CAD1AC">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6F874CC"/>
    <w:multiLevelType w:val="hybridMultilevel"/>
    <w:tmpl w:val="254C54E0"/>
    <w:lvl w:ilvl="0" w:tplc="2B9EA9EE">
      <w:start w:val="1"/>
      <w:numFmt w:val="bullet"/>
      <w:lvlText w:val=""/>
      <w:lvlJc w:val="left"/>
      <w:pPr>
        <w:ind w:left="1335" w:hanging="360"/>
      </w:pPr>
      <w:rPr>
        <w:rFonts w:ascii="Symbol" w:hAnsi="Symbol" w:hint="default"/>
      </w:rPr>
    </w:lvl>
    <w:lvl w:ilvl="1" w:tplc="04150003">
      <w:start w:val="1"/>
      <w:numFmt w:val="bullet"/>
      <w:lvlText w:val="o"/>
      <w:lvlJc w:val="left"/>
      <w:pPr>
        <w:ind w:left="2055" w:hanging="360"/>
      </w:pPr>
      <w:rPr>
        <w:rFonts w:ascii="Courier New" w:hAnsi="Courier New" w:cs="Courier New" w:hint="default"/>
      </w:rPr>
    </w:lvl>
    <w:lvl w:ilvl="2" w:tplc="04150005">
      <w:start w:val="1"/>
      <w:numFmt w:val="bullet"/>
      <w:lvlText w:val=""/>
      <w:lvlJc w:val="left"/>
      <w:pPr>
        <w:ind w:left="2775" w:hanging="360"/>
      </w:pPr>
      <w:rPr>
        <w:rFonts w:ascii="Wingdings" w:hAnsi="Wingdings" w:hint="default"/>
      </w:rPr>
    </w:lvl>
    <w:lvl w:ilvl="3" w:tplc="04150001">
      <w:start w:val="1"/>
      <w:numFmt w:val="bullet"/>
      <w:lvlText w:val=""/>
      <w:lvlJc w:val="left"/>
      <w:pPr>
        <w:ind w:left="3495" w:hanging="360"/>
      </w:pPr>
      <w:rPr>
        <w:rFonts w:ascii="Symbol" w:hAnsi="Symbol" w:hint="default"/>
      </w:rPr>
    </w:lvl>
    <w:lvl w:ilvl="4" w:tplc="04150003">
      <w:start w:val="1"/>
      <w:numFmt w:val="bullet"/>
      <w:lvlText w:val="o"/>
      <w:lvlJc w:val="left"/>
      <w:pPr>
        <w:ind w:left="4215" w:hanging="360"/>
      </w:pPr>
      <w:rPr>
        <w:rFonts w:ascii="Courier New" w:hAnsi="Courier New" w:cs="Courier New" w:hint="default"/>
      </w:rPr>
    </w:lvl>
    <w:lvl w:ilvl="5" w:tplc="04150005">
      <w:start w:val="1"/>
      <w:numFmt w:val="bullet"/>
      <w:lvlText w:val=""/>
      <w:lvlJc w:val="left"/>
      <w:pPr>
        <w:ind w:left="4935" w:hanging="360"/>
      </w:pPr>
      <w:rPr>
        <w:rFonts w:ascii="Wingdings" w:hAnsi="Wingdings" w:hint="default"/>
      </w:rPr>
    </w:lvl>
    <w:lvl w:ilvl="6" w:tplc="04150001">
      <w:start w:val="1"/>
      <w:numFmt w:val="bullet"/>
      <w:lvlText w:val=""/>
      <w:lvlJc w:val="left"/>
      <w:pPr>
        <w:ind w:left="5655" w:hanging="360"/>
      </w:pPr>
      <w:rPr>
        <w:rFonts w:ascii="Symbol" w:hAnsi="Symbol" w:hint="default"/>
      </w:rPr>
    </w:lvl>
    <w:lvl w:ilvl="7" w:tplc="04150003">
      <w:start w:val="1"/>
      <w:numFmt w:val="bullet"/>
      <w:lvlText w:val="o"/>
      <w:lvlJc w:val="left"/>
      <w:pPr>
        <w:ind w:left="6375" w:hanging="360"/>
      </w:pPr>
      <w:rPr>
        <w:rFonts w:ascii="Courier New" w:hAnsi="Courier New" w:cs="Courier New" w:hint="default"/>
      </w:rPr>
    </w:lvl>
    <w:lvl w:ilvl="8" w:tplc="04150005">
      <w:start w:val="1"/>
      <w:numFmt w:val="bullet"/>
      <w:lvlText w:val=""/>
      <w:lvlJc w:val="left"/>
      <w:pPr>
        <w:ind w:left="7095" w:hanging="360"/>
      </w:pPr>
      <w:rPr>
        <w:rFonts w:ascii="Wingdings" w:hAnsi="Wingdings" w:hint="default"/>
      </w:rPr>
    </w:lvl>
  </w:abstractNum>
  <w:abstractNum w:abstractNumId="60">
    <w:nsid w:val="66F92A8A"/>
    <w:multiLevelType w:val="hybridMultilevel"/>
    <w:tmpl w:val="15A4A5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8834659"/>
    <w:multiLevelType w:val="hybridMultilevel"/>
    <w:tmpl w:val="AAAC13FC"/>
    <w:lvl w:ilvl="0" w:tplc="F7B47CF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AE343B7"/>
    <w:multiLevelType w:val="hybridMultilevel"/>
    <w:tmpl w:val="2E480F18"/>
    <w:lvl w:ilvl="0" w:tplc="4CC6D06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0C62F0A"/>
    <w:multiLevelType w:val="multilevel"/>
    <w:tmpl w:val="BAC82186"/>
    <w:lvl w:ilvl="0">
      <w:start w:val="1"/>
      <w:numFmt w:val="decimal"/>
      <w:lvlText w:val="%1."/>
      <w:lvlJc w:val="left"/>
      <w:pPr>
        <w:ind w:left="720" w:hanging="360"/>
      </w:pPr>
      <w:rPr>
        <w:b w:val="0"/>
        <w:color w:val="auto"/>
      </w:rPr>
    </w:lvl>
    <w:lvl w:ilvl="1">
      <w:start w:val="1"/>
      <w:numFmt w:val="decimal"/>
      <w:lvlText w:val="%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64">
    <w:nsid w:val="758C5F8B"/>
    <w:multiLevelType w:val="hybridMultilevel"/>
    <w:tmpl w:val="0CBCEBDE"/>
    <w:lvl w:ilvl="0" w:tplc="604CC028">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8745645"/>
    <w:multiLevelType w:val="multilevel"/>
    <w:tmpl w:val="7A686092"/>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6">
    <w:nsid w:val="7B6762FD"/>
    <w:multiLevelType w:val="hybridMultilevel"/>
    <w:tmpl w:val="6EC6399C"/>
    <w:lvl w:ilvl="0" w:tplc="7CE86C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D4345F8"/>
    <w:multiLevelType w:val="multilevel"/>
    <w:tmpl w:val="1B946E36"/>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lowerLetter"/>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num w:numId="1">
    <w:abstractNumId w:val="2"/>
  </w:num>
  <w:num w:numId="2">
    <w:abstractNumId w:val="48"/>
  </w:num>
  <w:num w:numId="3">
    <w:abstractNumId w:val="17"/>
  </w:num>
  <w:num w:numId="4">
    <w:abstractNumId w:val="24"/>
  </w:num>
  <w:num w:numId="5">
    <w:abstractNumId w:val="32"/>
  </w:num>
  <w:num w:numId="6">
    <w:abstractNumId w:val="27"/>
  </w:num>
  <w:num w:numId="7">
    <w:abstractNumId w:val="61"/>
  </w:num>
  <w:num w:numId="8">
    <w:abstractNumId w:val="5"/>
  </w:num>
  <w:num w:numId="9">
    <w:abstractNumId w:val="57"/>
  </w:num>
  <w:num w:numId="10">
    <w:abstractNumId w:val="0"/>
  </w:num>
  <w:num w:numId="11">
    <w:abstractNumId w:val="37"/>
  </w:num>
  <w:num w:numId="12">
    <w:abstractNumId w:val="36"/>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num>
  <w:num w:numId="25">
    <w:abstractNumId w:val="20"/>
  </w:num>
  <w:num w:numId="26">
    <w:abstractNumId w:val="45"/>
  </w:num>
  <w:num w:numId="27">
    <w:abstractNumId w:val="67"/>
  </w:num>
  <w:num w:numId="28">
    <w:abstractNumId w:val="59"/>
  </w:num>
  <w:num w:numId="29">
    <w:abstractNumId w:val="15"/>
  </w:num>
  <w:num w:numId="30">
    <w:abstractNumId w:val="40"/>
  </w:num>
  <w:num w:numId="31">
    <w:abstractNumId w:val="35"/>
  </w:num>
  <w:num w:numId="32">
    <w:abstractNumId w:val="54"/>
  </w:num>
  <w:num w:numId="33">
    <w:abstractNumId w:val="33"/>
  </w:num>
  <w:num w:numId="34">
    <w:abstractNumId w:val="30"/>
  </w:num>
  <w:num w:numId="35">
    <w:abstractNumId w:val="3"/>
  </w:num>
  <w:num w:numId="36">
    <w:abstractNumId w:val="22"/>
  </w:num>
  <w:num w:numId="37">
    <w:abstractNumId w:val="29"/>
  </w:num>
  <w:num w:numId="38">
    <w:abstractNumId w:val="44"/>
  </w:num>
  <w:num w:numId="39">
    <w:abstractNumId w:val="43"/>
  </w:num>
  <w:num w:numId="40">
    <w:abstractNumId w:val="65"/>
  </w:num>
  <w:num w:numId="41">
    <w:abstractNumId w:val="26"/>
  </w:num>
  <w:num w:numId="42">
    <w:abstractNumId w:val="55"/>
  </w:num>
  <w:num w:numId="43">
    <w:abstractNumId w:val="47"/>
  </w:num>
  <w:num w:numId="44">
    <w:abstractNumId w:val="58"/>
  </w:num>
  <w:num w:numId="45">
    <w:abstractNumId w:val="49"/>
  </w:num>
  <w:num w:numId="46">
    <w:abstractNumId w:val="16"/>
  </w:num>
  <w:num w:numId="47">
    <w:abstractNumId w:val="53"/>
  </w:num>
  <w:num w:numId="48">
    <w:abstractNumId w:val="62"/>
  </w:num>
  <w:num w:numId="49">
    <w:abstractNumId w:val="14"/>
  </w:num>
  <w:num w:numId="50">
    <w:abstractNumId w:val="60"/>
  </w:num>
  <w:num w:numId="51">
    <w:abstractNumId w:val="50"/>
  </w:num>
  <w:num w:numId="52">
    <w:abstractNumId w:val="42"/>
  </w:num>
  <w:num w:numId="53">
    <w:abstractNumId w:val="10"/>
  </w:num>
  <w:num w:numId="54">
    <w:abstractNumId w:val="25"/>
  </w:num>
  <w:num w:numId="55">
    <w:abstractNumId w:val="13"/>
  </w:num>
  <w:num w:numId="56">
    <w:abstractNumId w:val="6"/>
  </w:num>
  <w:num w:numId="57">
    <w:abstractNumId w:val="18"/>
  </w:num>
  <w:num w:numId="58">
    <w:abstractNumId w:val="64"/>
  </w:num>
  <w:num w:numId="59">
    <w:abstractNumId w:val="66"/>
  </w:num>
  <w:num w:numId="60">
    <w:abstractNumId w:val="38"/>
  </w:num>
  <w:num w:numId="61">
    <w:abstractNumId w:val="8"/>
  </w:num>
  <w:num w:numId="62">
    <w:abstractNumId w:val="56"/>
  </w:num>
  <w:num w:numId="63">
    <w:abstractNumId w:val="23"/>
  </w:num>
  <w:num w:numId="64">
    <w:abstractNumId w:val="52"/>
  </w:num>
  <w:num w:numId="65">
    <w:abstractNumId w:val="28"/>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FD2"/>
    <w:rsid w:val="00000356"/>
    <w:rsid w:val="0000051C"/>
    <w:rsid w:val="000022C6"/>
    <w:rsid w:val="0000297B"/>
    <w:rsid w:val="00003434"/>
    <w:rsid w:val="00004C52"/>
    <w:rsid w:val="000061B9"/>
    <w:rsid w:val="00011E33"/>
    <w:rsid w:val="00012195"/>
    <w:rsid w:val="000122A7"/>
    <w:rsid w:val="0001283D"/>
    <w:rsid w:val="00014F67"/>
    <w:rsid w:val="00014FCC"/>
    <w:rsid w:val="000151A7"/>
    <w:rsid w:val="00023726"/>
    <w:rsid w:val="00024DBD"/>
    <w:rsid w:val="00036E76"/>
    <w:rsid w:val="00040FDB"/>
    <w:rsid w:val="000440A2"/>
    <w:rsid w:val="00044174"/>
    <w:rsid w:val="00044407"/>
    <w:rsid w:val="00044A32"/>
    <w:rsid w:val="000465C3"/>
    <w:rsid w:val="00051A54"/>
    <w:rsid w:val="00052F94"/>
    <w:rsid w:val="000559A9"/>
    <w:rsid w:val="0005663A"/>
    <w:rsid w:val="0005785E"/>
    <w:rsid w:val="00057DC4"/>
    <w:rsid w:val="00062301"/>
    <w:rsid w:val="00062FCF"/>
    <w:rsid w:val="00063C0C"/>
    <w:rsid w:val="00063C65"/>
    <w:rsid w:val="000723C3"/>
    <w:rsid w:val="00072959"/>
    <w:rsid w:val="00073300"/>
    <w:rsid w:val="00074071"/>
    <w:rsid w:val="00080135"/>
    <w:rsid w:val="000828B5"/>
    <w:rsid w:val="00083BB2"/>
    <w:rsid w:val="00084642"/>
    <w:rsid w:val="00086BBD"/>
    <w:rsid w:val="00087375"/>
    <w:rsid w:val="00087D14"/>
    <w:rsid w:val="000902BA"/>
    <w:rsid w:val="00091517"/>
    <w:rsid w:val="00092E1E"/>
    <w:rsid w:val="0009602C"/>
    <w:rsid w:val="000A2216"/>
    <w:rsid w:val="000A3E01"/>
    <w:rsid w:val="000A3E96"/>
    <w:rsid w:val="000A5306"/>
    <w:rsid w:val="000A5927"/>
    <w:rsid w:val="000B202E"/>
    <w:rsid w:val="000B25F3"/>
    <w:rsid w:val="000B426F"/>
    <w:rsid w:val="000B4877"/>
    <w:rsid w:val="000B5A54"/>
    <w:rsid w:val="000B6445"/>
    <w:rsid w:val="000B7A34"/>
    <w:rsid w:val="000B7F23"/>
    <w:rsid w:val="000C3B46"/>
    <w:rsid w:val="000C4901"/>
    <w:rsid w:val="000C6E32"/>
    <w:rsid w:val="000C729F"/>
    <w:rsid w:val="000D0861"/>
    <w:rsid w:val="000D135E"/>
    <w:rsid w:val="000D38C8"/>
    <w:rsid w:val="000D3D54"/>
    <w:rsid w:val="000D4CC7"/>
    <w:rsid w:val="000D696D"/>
    <w:rsid w:val="000D69B1"/>
    <w:rsid w:val="000E24E3"/>
    <w:rsid w:val="000E29A7"/>
    <w:rsid w:val="000E38D1"/>
    <w:rsid w:val="000E46AC"/>
    <w:rsid w:val="000E526F"/>
    <w:rsid w:val="000E6635"/>
    <w:rsid w:val="000E6A0F"/>
    <w:rsid w:val="000F112B"/>
    <w:rsid w:val="000F17C5"/>
    <w:rsid w:val="000F1B7B"/>
    <w:rsid w:val="000F3B32"/>
    <w:rsid w:val="000F3D75"/>
    <w:rsid w:val="000F67FE"/>
    <w:rsid w:val="000F7270"/>
    <w:rsid w:val="000F7B67"/>
    <w:rsid w:val="00101469"/>
    <w:rsid w:val="00101920"/>
    <w:rsid w:val="001114D7"/>
    <w:rsid w:val="00113E64"/>
    <w:rsid w:val="00115CD9"/>
    <w:rsid w:val="00115DC8"/>
    <w:rsid w:val="00117157"/>
    <w:rsid w:val="00120F60"/>
    <w:rsid w:val="001305FD"/>
    <w:rsid w:val="0013096E"/>
    <w:rsid w:val="00131E0D"/>
    <w:rsid w:val="0013218E"/>
    <w:rsid w:val="00136825"/>
    <w:rsid w:val="00137477"/>
    <w:rsid w:val="001404B3"/>
    <w:rsid w:val="001421CB"/>
    <w:rsid w:val="001424FC"/>
    <w:rsid w:val="0014273A"/>
    <w:rsid w:val="0014293E"/>
    <w:rsid w:val="001440F8"/>
    <w:rsid w:val="00144D96"/>
    <w:rsid w:val="00146D1C"/>
    <w:rsid w:val="0015032B"/>
    <w:rsid w:val="001516D3"/>
    <w:rsid w:val="00156621"/>
    <w:rsid w:val="00156768"/>
    <w:rsid w:val="001576D6"/>
    <w:rsid w:val="00160A44"/>
    <w:rsid w:val="00160B9A"/>
    <w:rsid w:val="00165E29"/>
    <w:rsid w:val="00167861"/>
    <w:rsid w:val="0017132D"/>
    <w:rsid w:val="001769A0"/>
    <w:rsid w:val="00186EFE"/>
    <w:rsid w:val="00191C81"/>
    <w:rsid w:val="00191DF2"/>
    <w:rsid w:val="00191F8B"/>
    <w:rsid w:val="00194408"/>
    <w:rsid w:val="001A121D"/>
    <w:rsid w:val="001A1363"/>
    <w:rsid w:val="001A22E0"/>
    <w:rsid w:val="001A301E"/>
    <w:rsid w:val="001A4013"/>
    <w:rsid w:val="001A4F3C"/>
    <w:rsid w:val="001A61BF"/>
    <w:rsid w:val="001A6337"/>
    <w:rsid w:val="001B054F"/>
    <w:rsid w:val="001B274A"/>
    <w:rsid w:val="001B5817"/>
    <w:rsid w:val="001B5C55"/>
    <w:rsid w:val="001B63A5"/>
    <w:rsid w:val="001B6C4E"/>
    <w:rsid w:val="001C1A68"/>
    <w:rsid w:val="001C2B11"/>
    <w:rsid w:val="001C426D"/>
    <w:rsid w:val="001D34AF"/>
    <w:rsid w:val="001D50E1"/>
    <w:rsid w:val="001D6EBE"/>
    <w:rsid w:val="001E19C6"/>
    <w:rsid w:val="001E28C9"/>
    <w:rsid w:val="001E5312"/>
    <w:rsid w:val="001F0171"/>
    <w:rsid w:val="001F0411"/>
    <w:rsid w:val="001F2F91"/>
    <w:rsid w:val="00202044"/>
    <w:rsid w:val="00203CEE"/>
    <w:rsid w:val="00204099"/>
    <w:rsid w:val="00206297"/>
    <w:rsid w:val="002069DB"/>
    <w:rsid w:val="00207EBC"/>
    <w:rsid w:val="002116B3"/>
    <w:rsid w:val="00212FBB"/>
    <w:rsid w:val="00223CAD"/>
    <w:rsid w:val="00225321"/>
    <w:rsid w:val="00225964"/>
    <w:rsid w:val="002276CB"/>
    <w:rsid w:val="002276E8"/>
    <w:rsid w:val="002314F8"/>
    <w:rsid w:val="00233605"/>
    <w:rsid w:val="002363CE"/>
    <w:rsid w:val="00237C67"/>
    <w:rsid w:val="002562A2"/>
    <w:rsid w:val="002562A5"/>
    <w:rsid w:val="002567F0"/>
    <w:rsid w:val="00257E4C"/>
    <w:rsid w:val="00261BC9"/>
    <w:rsid w:val="00263A1E"/>
    <w:rsid w:val="00263C7B"/>
    <w:rsid w:val="00263F20"/>
    <w:rsid w:val="00263FA8"/>
    <w:rsid w:val="00271485"/>
    <w:rsid w:val="00272560"/>
    <w:rsid w:val="00272C21"/>
    <w:rsid w:val="0027421F"/>
    <w:rsid w:val="0027491B"/>
    <w:rsid w:val="00277655"/>
    <w:rsid w:val="00281A63"/>
    <w:rsid w:val="00281C74"/>
    <w:rsid w:val="00282E73"/>
    <w:rsid w:val="00284BCD"/>
    <w:rsid w:val="00285203"/>
    <w:rsid w:val="0028521C"/>
    <w:rsid w:val="00285FB6"/>
    <w:rsid w:val="0028742A"/>
    <w:rsid w:val="0029144E"/>
    <w:rsid w:val="00297044"/>
    <w:rsid w:val="002A0958"/>
    <w:rsid w:val="002A58BD"/>
    <w:rsid w:val="002B0200"/>
    <w:rsid w:val="002B4236"/>
    <w:rsid w:val="002B58E3"/>
    <w:rsid w:val="002C03BF"/>
    <w:rsid w:val="002C2698"/>
    <w:rsid w:val="002C2ADB"/>
    <w:rsid w:val="002C541E"/>
    <w:rsid w:val="002C5D06"/>
    <w:rsid w:val="002C67BA"/>
    <w:rsid w:val="002C77CC"/>
    <w:rsid w:val="002D0B5B"/>
    <w:rsid w:val="002D1B91"/>
    <w:rsid w:val="002D31E0"/>
    <w:rsid w:val="002D3F83"/>
    <w:rsid w:val="002D777B"/>
    <w:rsid w:val="002E106A"/>
    <w:rsid w:val="002E1781"/>
    <w:rsid w:val="002E3312"/>
    <w:rsid w:val="002F255C"/>
    <w:rsid w:val="002F2FCB"/>
    <w:rsid w:val="002F3D0B"/>
    <w:rsid w:val="002F554F"/>
    <w:rsid w:val="0030410F"/>
    <w:rsid w:val="00306579"/>
    <w:rsid w:val="00307DEC"/>
    <w:rsid w:val="00313FC6"/>
    <w:rsid w:val="003142AA"/>
    <w:rsid w:val="00314B07"/>
    <w:rsid w:val="003154FA"/>
    <w:rsid w:val="00316692"/>
    <w:rsid w:val="00317E78"/>
    <w:rsid w:val="003207FC"/>
    <w:rsid w:val="003230B9"/>
    <w:rsid w:val="00324031"/>
    <w:rsid w:val="00324356"/>
    <w:rsid w:val="0032724F"/>
    <w:rsid w:val="00330735"/>
    <w:rsid w:val="003307CB"/>
    <w:rsid w:val="00331A74"/>
    <w:rsid w:val="00332FA1"/>
    <w:rsid w:val="0033382B"/>
    <w:rsid w:val="003358AE"/>
    <w:rsid w:val="003375C6"/>
    <w:rsid w:val="00345840"/>
    <w:rsid w:val="003479FB"/>
    <w:rsid w:val="003501FE"/>
    <w:rsid w:val="0035038C"/>
    <w:rsid w:val="00350F48"/>
    <w:rsid w:val="00351F41"/>
    <w:rsid w:val="00355D6A"/>
    <w:rsid w:val="0036004E"/>
    <w:rsid w:val="00364C26"/>
    <w:rsid w:val="00366AF2"/>
    <w:rsid w:val="003670A8"/>
    <w:rsid w:val="00374F6B"/>
    <w:rsid w:val="00376EE4"/>
    <w:rsid w:val="003776EF"/>
    <w:rsid w:val="0038094F"/>
    <w:rsid w:val="003813B7"/>
    <w:rsid w:val="00381796"/>
    <w:rsid w:val="00381DFD"/>
    <w:rsid w:val="003846C3"/>
    <w:rsid w:val="00387E22"/>
    <w:rsid w:val="0039060E"/>
    <w:rsid w:val="0039130A"/>
    <w:rsid w:val="00393196"/>
    <w:rsid w:val="00394F61"/>
    <w:rsid w:val="003957AF"/>
    <w:rsid w:val="003A0F19"/>
    <w:rsid w:val="003A26E1"/>
    <w:rsid w:val="003A2D5A"/>
    <w:rsid w:val="003A3818"/>
    <w:rsid w:val="003A3CA9"/>
    <w:rsid w:val="003A4A6A"/>
    <w:rsid w:val="003A4D3C"/>
    <w:rsid w:val="003A4F6D"/>
    <w:rsid w:val="003B1717"/>
    <w:rsid w:val="003C3230"/>
    <w:rsid w:val="003C6143"/>
    <w:rsid w:val="003C741F"/>
    <w:rsid w:val="003D2CE4"/>
    <w:rsid w:val="003D55C0"/>
    <w:rsid w:val="003D6C03"/>
    <w:rsid w:val="003D71FA"/>
    <w:rsid w:val="003E15F9"/>
    <w:rsid w:val="003E1E6B"/>
    <w:rsid w:val="003E3C22"/>
    <w:rsid w:val="003E46C6"/>
    <w:rsid w:val="003E4A93"/>
    <w:rsid w:val="003E72C8"/>
    <w:rsid w:val="003E765D"/>
    <w:rsid w:val="003F1C37"/>
    <w:rsid w:val="003F1CD5"/>
    <w:rsid w:val="003F30C7"/>
    <w:rsid w:val="003F73CF"/>
    <w:rsid w:val="003F7AC3"/>
    <w:rsid w:val="00400316"/>
    <w:rsid w:val="0040063F"/>
    <w:rsid w:val="0040432C"/>
    <w:rsid w:val="00411A4F"/>
    <w:rsid w:val="00411B4C"/>
    <w:rsid w:val="0041401B"/>
    <w:rsid w:val="00416A76"/>
    <w:rsid w:val="00417B4C"/>
    <w:rsid w:val="0042021A"/>
    <w:rsid w:val="00420443"/>
    <w:rsid w:val="004204E3"/>
    <w:rsid w:val="004212E9"/>
    <w:rsid w:val="00421A0E"/>
    <w:rsid w:val="0042385D"/>
    <w:rsid w:val="00423C25"/>
    <w:rsid w:val="00424A20"/>
    <w:rsid w:val="004268C1"/>
    <w:rsid w:val="004275F0"/>
    <w:rsid w:val="00431450"/>
    <w:rsid w:val="00432561"/>
    <w:rsid w:val="00433488"/>
    <w:rsid w:val="00433FA8"/>
    <w:rsid w:val="00441F6B"/>
    <w:rsid w:val="00442489"/>
    <w:rsid w:val="00442C47"/>
    <w:rsid w:val="00443866"/>
    <w:rsid w:val="00444A91"/>
    <w:rsid w:val="00454DA1"/>
    <w:rsid w:val="00454E87"/>
    <w:rsid w:val="00457770"/>
    <w:rsid w:val="00457D85"/>
    <w:rsid w:val="00463C58"/>
    <w:rsid w:val="00465EC7"/>
    <w:rsid w:val="00470DBF"/>
    <w:rsid w:val="00471800"/>
    <w:rsid w:val="0047436C"/>
    <w:rsid w:val="0048234A"/>
    <w:rsid w:val="00483C23"/>
    <w:rsid w:val="00484CCE"/>
    <w:rsid w:val="0049063E"/>
    <w:rsid w:val="00492449"/>
    <w:rsid w:val="004924AB"/>
    <w:rsid w:val="00492678"/>
    <w:rsid w:val="00492F76"/>
    <w:rsid w:val="00493105"/>
    <w:rsid w:val="00494371"/>
    <w:rsid w:val="00494572"/>
    <w:rsid w:val="00496353"/>
    <w:rsid w:val="004A048D"/>
    <w:rsid w:val="004A04F4"/>
    <w:rsid w:val="004A107C"/>
    <w:rsid w:val="004A136F"/>
    <w:rsid w:val="004A19DD"/>
    <w:rsid w:val="004A5848"/>
    <w:rsid w:val="004B0D21"/>
    <w:rsid w:val="004B2BAB"/>
    <w:rsid w:val="004B3413"/>
    <w:rsid w:val="004B345F"/>
    <w:rsid w:val="004B3E36"/>
    <w:rsid w:val="004B466E"/>
    <w:rsid w:val="004B47F0"/>
    <w:rsid w:val="004C0402"/>
    <w:rsid w:val="004C45DC"/>
    <w:rsid w:val="004D1195"/>
    <w:rsid w:val="004D296B"/>
    <w:rsid w:val="004D4171"/>
    <w:rsid w:val="004D492D"/>
    <w:rsid w:val="004E066D"/>
    <w:rsid w:val="004E4613"/>
    <w:rsid w:val="004F110E"/>
    <w:rsid w:val="004F61DD"/>
    <w:rsid w:val="004F7612"/>
    <w:rsid w:val="005006DE"/>
    <w:rsid w:val="005020C0"/>
    <w:rsid w:val="00503B22"/>
    <w:rsid w:val="00505E4E"/>
    <w:rsid w:val="00513341"/>
    <w:rsid w:val="0051745B"/>
    <w:rsid w:val="00524A56"/>
    <w:rsid w:val="005252AF"/>
    <w:rsid w:val="00526906"/>
    <w:rsid w:val="00526919"/>
    <w:rsid w:val="00527C71"/>
    <w:rsid w:val="0053032A"/>
    <w:rsid w:val="00531037"/>
    <w:rsid w:val="00532207"/>
    <w:rsid w:val="00533056"/>
    <w:rsid w:val="0053604D"/>
    <w:rsid w:val="005373BB"/>
    <w:rsid w:val="00537EA5"/>
    <w:rsid w:val="005411B4"/>
    <w:rsid w:val="00543C32"/>
    <w:rsid w:val="005510E7"/>
    <w:rsid w:val="00551C43"/>
    <w:rsid w:val="00557280"/>
    <w:rsid w:val="00565576"/>
    <w:rsid w:val="005658E1"/>
    <w:rsid w:val="005666CF"/>
    <w:rsid w:val="00566A3B"/>
    <w:rsid w:val="00567514"/>
    <w:rsid w:val="005816C4"/>
    <w:rsid w:val="00581F65"/>
    <w:rsid w:val="00582EBC"/>
    <w:rsid w:val="00583B83"/>
    <w:rsid w:val="005842C2"/>
    <w:rsid w:val="00584B97"/>
    <w:rsid w:val="00587A57"/>
    <w:rsid w:val="0059096E"/>
    <w:rsid w:val="00597CC8"/>
    <w:rsid w:val="005A776C"/>
    <w:rsid w:val="005B0E23"/>
    <w:rsid w:val="005B1D9E"/>
    <w:rsid w:val="005B25CB"/>
    <w:rsid w:val="005B4B49"/>
    <w:rsid w:val="005B5C2F"/>
    <w:rsid w:val="005C024B"/>
    <w:rsid w:val="005C04BF"/>
    <w:rsid w:val="005C7621"/>
    <w:rsid w:val="005C769C"/>
    <w:rsid w:val="005D15C9"/>
    <w:rsid w:val="005E36BD"/>
    <w:rsid w:val="005F3E09"/>
    <w:rsid w:val="005F3F0E"/>
    <w:rsid w:val="005F64DB"/>
    <w:rsid w:val="005F6EB8"/>
    <w:rsid w:val="00600187"/>
    <w:rsid w:val="00601545"/>
    <w:rsid w:val="0060339C"/>
    <w:rsid w:val="00603482"/>
    <w:rsid w:val="00603CA1"/>
    <w:rsid w:val="0060707F"/>
    <w:rsid w:val="00607ACE"/>
    <w:rsid w:val="00615C60"/>
    <w:rsid w:val="0061698D"/>
    <w:rsid w:val="00617D49"/>
    <w:rsid w:val="00622E60"/>
    <w:rsid w:val="006230B6"/>
    <w:rsid w:val="00624959"/>
    <w:rsid w:val="00626D78"/>
    <w:rsid w:val="006301F6"/>
    <w:rsid w:val="00630394"/>
    <w:rsid w:val="00630747"/>
    <w:rsid w:val="00630CAF"/>
    <w:rsid w:val="00631107"/>
    <w:rsid w:val="006322E7"/>
    <w:rsid w:val="006327F4"/>
    <w:rsid w:val="00633C70"/>
    <w:rsid w:val="00633C82"/>
    <w:rsid w:val="006366B2"/>
    <w:rsid w:val="00636E55"/>
    <w:rsid w:val="00641307"/>
    <w:rsid w:val="00642130"/>
    <w:rsid w:val="0064233E"/>
    <w:rsid w:val="006431CF"/>
    <w:rsid w:val="0064411F"/>
    <w:rsid w:val="00652455"/>
    <w:rsid w:val="00652731"/>
    <w:rsid w:val="00652E8B"/>
    <w:rsid w:val="00655565"/>
    <w:rsid w:val="0065572D"/>
    <w:rsid w:val="00655D80"/>
    <w:rsid w:val="0065697A"/>
    <w:rsid w:val="00660293"/>
    <w:rsid w:val="0066040D"/>
    <w:rsid w:val="0066064D"/>
    <w:rsid w:val="00660EA6"/>
    <w:rsid w:val="00660EB7"/>
    <w:rsid w:val="00664ED5"/>
    <w:rsid w:val="006720DF"/>
    <w:rsid w:val="0067290D"/>
    <w:rsid w:val="00674201"/>
    <w:rsid w:val="00675DE1"/>
    <w:rsid w:val="0067679E"/>
    <w:rsid w:val="00687433"/>
    <w:rsid w:val="00691124"/>
    <w:rsid w:val="006947A8"/>
    <w:rsid w:val="0069481B"/>
    <w:rsid w:val="00695007"/>
    <w:rsid w:val="006A0288"/>
    <w:rsid w:val="006A3906"/>
    <w:rsid w:val="006A5CA5"/>
    <w:rsid w:val="006A79CF"/>
    <w:rsid w:val="006B0683"/>
    <w:rsid w:val="006B1099"/>
    <w:rsid w:val="006B37BF"/>
    <w:rsid w:val="006C0750"/>
    <w:rsid w:val="006C2259"/>
    <w:rsid w:val="006C373D"/>
    <w:rsid w:val="006C4BE9"/>
    <w:rsid w:val="006C608C"/>
    <w:rsid w:val="006D28FC"/>
    <w:rsid w:val="006D2D46"/>
    <w:rsid w:val="006D3A44"/>
    <w:rsid w:val="006D7C38"/>
    <w:rsid w:val="006E2991"/>
    <w:rsid w:val="006E3014"/>
    <w:rsid w:val="006E3DC1"/>
    <w:rsid w:val="006F2173"/>
    <w:rsid w:val="006F3210"/>
    <w:rsid w:val="006F5DD2"/>
    <w:rsid w:val="006F7601"/>
    <w:rsid w:val="007043CD"/>
    <w:rsid w:val="007059A2"/>
    <w:rsid w:val="007118B9"/>
    <w:rsid w:val="0071378C"/>
    <w:rsid w:val="00715CC9"/>
    <w:rsid w:val="00717BF7"/>
    <w:rsid w:val="007248AE"/>
    <w:rsid w:val="00724FE2"/>
    <w:rsid w:val="007254E2"/>
    <w:rsid w:val="007258EC"/>
    <w:rsid w:val="00727FB3"/>
    <w:rsid w:val="007330B6"/>
    <w:rsid w:val="007377A4"/>
    <w:rsid w:val="00740486"/>
    <w:rsid w:val="007437F4"/>
    <w:rsid w:val="007447C6"/>
    <w:rsid w:val="00753C25"/>
    <w:rsid w:val="00763FAF"/>
    <w:rsid w:val="00765B44"/>
    <w:rsid w:val="00765E1E"/>
    <w:rsid w:val="00767D03"/>
    <w:rsid w:val="00770B59"/>
    <w:rsid w:val="00771FBB"/>
    <w:rsid w:val="007750A0"/>
    <w:rsid w:val="007840A3"/>
    <w:rsid w:val="00785B8C"/>
    <w:rsid w:val="0079364F"/>
    <w:rsid w:val="0079545A"/>
    <w:rsid w:val="0079585C"/>
    <w:rsid w:val="007A0BAE"/>
    <w:rsid w:val="007A20AE"/>
    <w:rsid w:val="007A3F04"/>
    <w:rsid w:val="007A71B9"/>
    <w:rsid w:val="007B0290"/>
    <w:rsid w:val="007C1475"/>
    <w:rsid w:val="007C4106"/>
    <w:rsid w:val="007C55B9"/>
    <w:rsid w:val="007C60B8"/>
    <w:rsid w:val="007D0DB4"/>
    <w:rsid w:val="007D4399"/>
    <w:rsid w:val="007D4ACF"/>
    <w:rsid w:val="007D64E0"/>
    <w:rsid w:val="007E1151"/>
    <w:rsid w:val="007E33C7"/>
    <w:rsid w:val="007E3B59"/>
    <w:rsid w:val="007E5BE6"/>
    <w:rsid w:val="007E6ECB"/>
    <w:rsid w:val="007E70AD"/>
    <w:rsid w:val="007E7C81"/>
    <w:rsid w:val="007F25AC"/>
    <w:rsid w:val="00802053"/>
    <w:rsid w:val="008022E7"/>
    <w:rsid w:val="008026D6"/>
    <w:rsid w:val="00804077"/>
    <w:rsid w:val="008062E0"/>
    <w:rsid w:val="00810657"/>
    <w:rsid w:val="00812C99"/>
    <w:rsid w:val="00814FD0"/>
    <w:rsid w:val="00815D48"/>
    <w:rsid w:val="00822644"/>
    <w:rsid w:val="00822D6A"/>
    <w:rsid w:val="008255E5"/>
    <w:rsid w:val="008259D8"/>
    <w:rsid w:val="00827A29"/>
    <w:rsid w:val="0083139E"/>
    <w:rsid w:val="008318A1"/>
    <w:rsid w:val="00833A4E"/>
    <w:rsid w:val="008354EE"/>
    <w:rsid w:val="00836072"/>
    <w:rsid w:val="00836197"/>
    <w:rsid w:val="008361E5"/>
    <w:rsid w:val="0083760A"/>
    <w:rsid w:val="008379B0"/>
    <w:rsid w:val="008415BE"/>
    <w:rsid w:val="00842B33"/>
    <w:rsid w:val="0084406F"/>
    <w:rsid w:val="00844682"/>
    <w:rsid w:val="00844B4D"/>
    <w:rsid w:val="00844C9E"/>
    <w:rsid w:val="008464B1"/>
    <w:rsid w:val="0084728B"/>
    <w:rsid w:val="0085119E"/>
    <w:rsid w:val="0085145A"/>
    <w:rsid w:val="00852614"/>
    <w:rsid w:val="00854118"/>
    <w:rsid w:val="00860211"/>
    <w:rsid w:val="0087720C"/>
    <w:rsid w:val="0087736B"/>
    <w:rsid w:val="00877C4F"/>
    <w:rsid w:val="00880554"/>
    <w:rsid w:val="008809D4"/>
    <w:rsid w:val="00881CE5"/>
    <w:rsid w:val="008838B4"/>
    <w:rsid w:val="008839D9"/>
    <w:rsid w:val="00884B3F"/>
    <w:rsid w:val="008852D6"/>
    <w:rsid w:val="008857C5"/>
    <w:rsid w:val="008861E8"/>
    <w:rsid w:val="00887F6B"/>
    <w:rsid w:val="00892109"/>
    <w:rsid w:val="00895BB2"/>
    <w:rsid w:val="00896ED5"/>
    <w:rsid w:val="008971A1"/>
    <w:rsid w:val="008A0219"/>
    <w:rsid w:val="008A07C8"/>
    <w:rsid w:val="008A12A1"/>
    <w:rsid w:val="008A2A25"/>
    <w:rsid w:val="008A2D2C"/>
    <w:rsid w:val="008A467D"/>
    <w:rsid w:val="008A4D00"/>
    <w:rsid w:val="008A57CE"/>
    <w:rsid w:val="008A6F5F"/>
    <w:rsid w:val="008B11C8"/>
    <w:rsid w:val="008B2129"/>
    <w:rsid w:val="008B4E35"/>
    <w:rsid w:val="008B7284"/>
    <w:rsid w:val="008B7883"/>
    <w:rsid w:val="008C1256"/>
    <w:rsid w:val="008C22A0"/>
    <w:rsid w:val="008C387A"/>
    <w:rsid w:val="008C4E7B"/>
    <w:rsid w:val="008D0780"/>
    <w:rsid w:val="008D231B"/>
    <w:rsid w:val="008D677C"/>
    <w:rsid w:val="008E01C3"/>
    <w:rsid w:val="008E0620"/>
    <w:rsid w:val="008E1314"/>
    <w:rsid w:val="008E2141"/>
    <w:rsid w:val="008E5DED"/>
    <w:rsid w:val="008E61E5"/>
    <w:rsid w:val="008F24D4"/>
    <w:rsid w:val="008F3874"/>
    <w:rsid w:val="008F50A1"/>
    <w:rsid w:val="009013CF"/>
    <w:rsid w:val="00904B1B"/>
    <w:rsid w:val="00905168"/>
    <w:rsid w:val="00905673"/>
    <w:rsid w:val="00910390"/>
    <w:rsid w:val="0091330F"/>
    <w:rsid w:val="00916892"/>
    <w:rsid w:val="009176C8"/>
    <w:rsid w:val="00917B57"/>
    <w:rsid w:val="009208F4"/>
    <w:rsid w:val="009228C4"/>
    <w:rsid w:val="00924B2C"/>
    <w:rsid w:val="00925107"/>
    <w:rsid w:val="00926440"/>
    <w:rsid w:val="00927533"/>
    <w:rsid w:val="00927DB8"/>
    <w:rsid w:val="00940FA0"/>
    <w:rsid w:val="0094125F"/>
    <w:rsid w:val="00942630"/>
    <w:rsid w:val="0094279F"/>
    <w:rsid w:val="00943C9D"/>
    <w:rsid w:val="009458E3"/>
    <w:rsid w:val="00951D33"/>
    <w:rsid w:val="009520C1"/>
    <w:rsid w:val="009532FE"/>
    <w:rsid w:val="00954068"/>
    <w:rsid w:val="009543CF"/>
    <w:rsid w:val="00954C92"/>
    <w:rsid w:val="009561E9"/>
    <w:rsid w:val="00957322"/>
    <w:rsid w:val="00957848"/>
    <w:rsid w:val="00960F4F"/>
    <w:rsid w:val="0096665F"/>
    <w:rsid w:val="009675F8"/>
    <w:rsid w:val="00973E70"/>
    <w:rsid w:val="00975E5E"/>
    <w:rsid w:val="009772E5"/>
    <w:rsid w:val="009774DF"/>
    <w:rsid w:val="009802D2"/>
    <w:rsid w:val="009804BE"/>
    <w:rsid w:val="009830D4"/>
    <w:rsid w:val="00984B38"/>
    <w:rsid w:val="009855CC"/>
    <w:rsid w:val="009858C5"/>
    <w:rsid w:val="009858ED"/>
    <w:rsid w:val="00986430"/>
    <w:rsid w:val="00987D01"/>
    <w:rsid w:val="00987E8A"/>
    <w:rsid w:val="00992D97"/>
    <w:rsid w:val="00993091"/>
    <w:rsid w:val="009A15BE"/>
    <w:rsid w:val="009A4108"/>
    <w:rsid w:val="009A4C0B"/>
    <w:rsid w:val="009A528F"/>
    <w:rsid w:val="009A6C66"/>
    <w:rsid w:val="009A708C"/>
    <w:rsid w:val="009A7893"/>
    <w:rsid w:val="009B05E3"/>
    <w:rsid w:val="009B4C83"/>
    <w:rsid w:val="009B685E"/>
    <w:rsid w:val="009C42E3"/>
    <w:rsid w:val="009C58CA"/>
    <w:rsid w:val="009D255D"/>
    <w:rsid w:val="009D6C00"/>
    <w:rsid w:val="009D72AF"/>
    <w:rsid w:val="009D7EED"/>
    <w:rsid w:val="009E0106"/>
    <w:rsid w:val="009E17B0"/>
    <w:rsid w:val="009E35C1"/>
    <w:rsid w:val="009E763B"/>
    <w:rsid w:val="009E7DCB"/>
    <w:rsid w:val="009F2F92"/>
    <w:rsid w:val="009F39CC"/>
    <w:rsid w:val="009F6ADD"/>
    <w:rsid w:val="009F7333"/>
    <w:rsid w:val="00A03469"/>
    <w:rsid w:val="00A055DD"/>
    <w:rsid w:val="00A06E29"/>
    <w:rsid w:val="00A07427"/>
    <w:rsid w:val="00A11270"/>
    <w:rsid w:val="00A12664"/>
    <w:rsid w:val="00A13E19"/>
    <w:rsid w:val="00A15A17"/>
    <w:rsid w:val="00A1678B"/>
    <w:rsid w:val="00A16DCD"/>
    <w:rsid w:val="00A20155"/>
    <w:rsid w:val="00A25282"/>
    <w:rsid w:val="00A25E53"/>
    <w:rsid w:val="00A2619B"/>
    <w:rsid w:val="00A27386"/>
    <w:rsid w:val="00A3138B"/>
    <w:rsid w:val="00A324CF"/>
    <w:rsid w:val="00A33BE8"/>
    <w:rsid w:val="00A3411F"/>
    <w:rsid w:val="00A34A16"/>
    <w:rsid w:val="00A35142"/>
    <w:rsid w:val="00A408C3"/>
    <w:rsid w:val="00A43D41"/>
    <w:rsid w:val="00A44099"/>
    <w:rsid w:val="00A447EC"/>
    <w:rsid w:val="00A45303"/>
    <w:rsid w:val="00A5008E"/>
    <w:rsid w:val="00A523D7"/>
    <w:rsid w:val="00A52CE7"/>
    <w:rsid w:val="00A55E6D"/>
    <w:rsid w:val="00A605DB"/>
    <w:rsid w:val="00A60AE7"/>
    <w:rsid w:val="00A6236D"/>
    <w:rsid w:val="00A66789"/>
    <w:rsid w:val="00A72BFF"/>
    <w:rsid w:val="00A72DCB"/>
    <w:rsid w:val="00A73F83"/>
    <w:rsid w:val="00A74378"/>
    <w:rsid w:val="00A75E92"/>
    <w:rsid w:val="00A767C5"/>
    <w:rsid w:val="00A829A1"/>
    <w:rsid w:val="00A82FF4"/>
    <w:rsid w:val="00A8305B"/>
    <w:rsid w:val="00A83429"/>
    <w:rsid w:val="00A83A47"/>
    <w:rsid w:val="00A84189"/>
    <w:rsid w:val="00A844FE"/>
    <w:rsid w:val="00A87A94"/>
    <w:rsid w:val="00A902E5"/>
    <w:rsid w:val="00A91535"/>
    <w:rsid w:val="00A9213A"/>
    <w:rsid w:val="00A952BF"/>
    <w:rsid w:val="00A95555"/>
    <w:rsid w:val="00A967A1"/>
    <w:rsid w:val="00A973E9"/>
    <w:rsid w:val="00A97A3B"/>
    <w:rsid w:val="00AA05A6"/>
    <w:rsid w:val="00AA12DF"/>
    <w:rsid w:val="00AA21CC"/>
    <w:rsid w:val="00AA24A6"/>
    <w:rsid w:val="00AA26A6"/>
    <w:rsid w:val="00AA3D71"/>
    <w:rsid w:val="00AA5053"/>
    <w:rsid w:val="00AB0D5A"/>
    <w:rsid w:val="00AB20C6"/>
    <w:rsid w:val="00AB29EB"/>
    <w:rsid w:val="00AB6258"/>
    <w:rsid w:val="00AB7148"/>
    <w:rsid w:val="00AC18F8"/>
    <w:rsid w:val="00AD2B6A"/>
    <w:rsid w:val="00AD7C43"/>
    <w:rsid w:val="00AE0EAF"/>
    <w:rsid w:val="00AE242E"/>
    <w:rsid w:val="00AE29E2"/>
    <w:rsid w:val="00AE2CF6"/>
    <w:rsid w:val="00AE3211"/>
    <w:rsid w:val="00AE3835"/>
    <w:rsid w:val="00AE5B2A"/>
    <w:rsid w:val="00AE6139"/>
    <w:rsid w:val="00AE7D12"/>
    <w:rsid w:val="00AF0910"/>
    <w:rsid w:val="00AF11DD"/>
    <w:rsid w:val="00AF1F14"/>
    <w:rsid w:val="00AF2454"/>
    <w:rsid w:val="00AF252C"/>
    <w:rsid w:val="00AF5496"/>
    <w:rsid w:val="00AF5A9E"/>
    <w:rsid w:val="00AF6091"/>
    <w:rsid w:val="00AF7FCE"/>
    <w:rsid w:val="00B009B2"/>
    <w:rsid w:val="00B00B98"/>
    <w:rsid w:val="00B00F63"/>
    <w:rsid w:val="00B0476F"/>
    <w:rsid w:val="00B04CC6"/>
    <w:rsid w:val="00B04F9C"/>
    <w:rsid w:val="00B05B01"/>
    <w:rsid w:val="00B05BEA"/>
    <w:rsid w:val="00B13F3D"/>
    <w:rsid w:val="00B20907"/>
    <w:rsid w:val="00B2155C"/>
    <w:rsid w:val="00B21D6F"/>
    <w:rsid w:val="00B222B8"/>
    <w:rsid w:val="00B251BB"/>
    <w:rsid w:val="00B26825"/>
    <w:rsid w:val="00B27D2A"/>
    <w:rsid w:val="00B30953"/>
    <w:rsid w:val="00B31306"/>
    <w:rsid w:val="00B34B57"/>
    <w:rsid w:val="00B3539A"/>
    <w:rsid w:val="00B379A6"/>
    <w:rsid w:val="00B405A2"/>
    <w:rsid w:val="00B410CC"/>
    <w:rsid w:val="00B415CA"/>
    <w:rsid w:val="00B41AAD"/>
    <w:rsid w:val="00B42A39"/>
    <w:rsid w:val="00B4326F"/>
    <w:rsid w:val="00B438D2"/>
    <w:rsid w:val="00B464B5"/>
    <w:rsid w:val="00B46C1D"/>
    <w:rsid w:val="00B534D0"/>
    <w:rsid w:val="00B53A9B"/>
    <w:rsid w:val="00B54A2E"/>
    <w:rsid w:val="00B612E9"/>
    <w:rsid w:val="00B62CEC"/>
    <w:rsid w:val="00B64AE1"/>
    <w:rsid w:val="00B670F6"/>
    <w:rsid w:val="00B702BB"/>
    <w:rsid w:val="00B74AF9"/>
    <w:rsid w:val="00B75720"/>
    <w:rsid w:val="00B75BBD"/>
    <w:rsid w:val="00B767AA"/>
    <w:rsid w:val="00B822B5"/>
    <w:rsid w:val="00B82916"/>
    <w:rsid w:val="00B82E24"/>
    <w:rsid w:val="00B917C1"/>
    <w:rsid w:val="00B9337C"/>
    <w:rsid w:val="00B93B95"/>
    <w:rsid w:val="00B96F7B"/>
    <w:rsid w:val="00BA019C"/>
    <w:rsid w:val="00BA0356"/>
    <w:rsid w:val="00BA0685"/>
    <w:rsid w:val="00BA1404"/>
    <w:rsid w:val="00BA54B7"/>
    <w:rsid w:val="00BA6506"/>
    <w:rsid w:val="00BB3CA7"/>
    <w:rsid w:val="00BB61F6"/>
    <w:rsid w:val="00BB6C71"/>
    <w:rsid w:val="00BB72F3"/>
    <w:rsid w:val="00BC2220"/>
    <w:rsid w:val="00BC3098"/>
    <w:rsid w:val="00BC31B9"/>
    <w:rsid w:val="00BC3E3C"/>
    <w:rsid w:val="00BC6867"/>
    <w:rsid w:val="00BC68B3"/>
    <w:rsid w:val="00BD0FD1"/>
    <w:rsid w:val="00BD1466"/>
    <w:rsid w:val="00BD25AE"/>
    <w:rsid w:val="00BD28B3"/>
    <w:rsid w:val="00BD3472"/>
    <w:rsid w:val="00BD3C03"/>
    <w:rsid w:val="00BD3CA7"/>
    <w:rsid w:val="00BD4C2E"/>
    <w:rsid w:val="00BE1AFD"/>
    <w:rsid w:val="00BE37EE"/>
    <w:rsid w:val="00BE456C"/>
    <w:rsid w:val="00BE4E4F"/>
    <w:rsid w:val="00BF11AD"/>
    <w:rsid w:val="00BF16EF"/>
    <w:rsid w:val="00BF22D6"/>
    <w:rsid w:val="00BF2644"/>
    <w:rsid w:val="00BF2EAB"/>
    <w:rsid w:val="00BF40DE"/>
    <w:rsid w:val="00BF4DF9"/>
    <w:rsid w:val="00BF6440"/>
    <w:rsid w:val="00BF64C3"/>
    <w:rsid w:val="00BF7163"/>
    <w:rsid w:val="00C06F2F"/>
    <w:rsid w:val="00C1757C"/>
    <w:rsid w:val="00C179AE"/>
    <w:rsid w:val="00C17E9A"/>
    <w:rsid w:val="00C20ADA"/>
    <w:rsid w:val="00C20D8E"/>
    <w:rsid w:val="00C2112A"/>
    <w:rsid w:val="00C22DC4"/>
    <w:rsid w:val="00C2348B"/>
    <w:rsid w:val="00C255DB"/>
    <w:rsid w:val="00C26983"/>
    <w:rsid w:val="00C26CD8"/>
    <w:rsid w:val="00C349DF"/>
    <w:rsid w:val="00C3592F"/>
    <w:rsid w:val="00C41389"/>
    <w:rsid w:val="00C41542"/>
    <w:rsid w:val="00C41AAA"/>
    <w:rsid w:val="00C41CFF"/>
    <w:rsid w:val="00C4507A"/>
    <w:rsid w:val="00C51B50"/>
    <w:rsid w:val="00C52879"/>
    <w:rsid w:val="00C570EC"/>
    <w:rsid w:val="00C6023B"/>
    <w:rsid w:val="00C60970"/>
    <w:rsid w:val="00C60F18"/>
    <w:rsid w:val="00C6190B"/>
    <w:rsid w:val="00C625AB"/>
    <w:rsid w:val="00C7157F"/>
    <w:rsid w:val="00C7196D"/>
    <w:rsid w:val="00C73B7E"/>
    <w:rsid w:val="00C75625"/>
    <w:rsid w:val="00C77741"/>
    <w:rsid w:val="00C8148A"/>
    <w:rsid w:val="00C82317"/>
    <w:rsid w:val="00C83FC7"/>
    <w:rsid w:val="00C868B6"/>
    <w:rsid w:val="00C86CF8"/>
    <w:rsid w:val="00C94428"/>
    <w:rsid w:val="00C95949"/>
    <w:rsid w:val="00C96435"/>
    <w:rsid w:val="00CA0243"/>
    <w:rsid w:val="00CA2687"/>
    <w:rsid w:val="00CA78F8"/>
    <w:rsid w:val="00CB042F"/>
    <w:rsid w:val="00CB34D3"/>
    <w:rsid w:val="00CB46BD"/>
    <w:rsid w:val="00CB6661"/>
    <w:rsid w:val="00CC3351"/>
    <w:rsid w:val="00CC3FB3"/>
    <w:rsid w:val="00CC526E"/>
    <w:rsid w:val="00CC5FF1"/>
    <w:rsid w:val="00CC7291"/>
    <w:rsid w:val="00CD0D17"/>
    <w:rsid w:val="00CD24D9"/>
    <w:rsid w:val="00CD31F2"/>
    <w:rsid w:val="00CD3350"/>
    <w:rsid w:val="00CD48F7"/>
    <w:rsid w:val="00CD4F10"/>
    <w:rsid w:val="00CD6534"/>
    <w:rsid w:val="00CE1F8D"/>
    <w:rsid w:val="00CE27DA"/>
    <w:rsid w:val="00CE3B03"/>
    <w:rsid w:val="00CE5F13"/>
    <w:rsid w:val="00CE6F17"/>
    <w:rsid w:val="00CE6F6C"/>
    <w:rsid w:val="00CF2CDA"/>
    <w:rsid w:val="00CF451E"/>
    <w:rsid w:val="00CF4DA3"/>
    <w:rsid w:val="00CF7487"/>
    <w:rsid w:val="00D00257"/>
    <w:rsid w:val="00D06736"/>
    <w:rsid w:val="00D079E5"/>
    <w:rsid w:val="00D105B9"/>
    <w:rsid w:val="00D10E24"/>
    <w:rsid w:val="00D11288"/>
    <w:rsid w:val="00D1481C"/>
    <w:rsid w:val="00D1481E"/>
    <w:rsid w:val="00D2008D"/>
    <w:rsid w:val="00D224AA"/>
    <w:rsid w:val="00D23C43"/>
    <w:rsid w:val="00D24825"/>
    <w:rsid w:val="00D24C7D"/>
    <w:rsid w:val="00D264A4"/>
    <w:rsid w:val="00D266BE"/>
    <w:rsid w:val="00D26EE1"/>
    <w:rsid w:val="00D306B7"/>
    <w:rsid w:val="00D31046"/>
    <w:rsid w:val="00D33171"/>
    <w:rsid w:val="00D33280"/>
    <w:rsid w:val="00D339C0"/>
    <w:rsid w:val="00D36E13"/>
    <w:rsid w:val="00D4334B"/>
    <w:rsid w:val="00D44DB9"/>
    <w:rsid w:val="00D45427"/>
    <w:rsid w:val="00D47871"/>
    <w:rsid w:val="00D47AAE"/>
    <w:rsid w:val="00D52FC0"/>
    <w:rsid w:val="00D5379F"/>
    <w:rsid w:val="00D53B7C"/>
    <w:rsid w:val="00D54182"/>
    <w:rsid w:val="00D57835"/>
    <w:rsid w:val="00D6149A"/>
    <w:rsid w:val="00D62FAB"/>
    <w:rsid w:val="00D63FED"/>
    <w:rsid w:val="00D647AC"/>
    <w:rsid w:val="00D66C68"/>
    <w:rsid w:val="00D66ECE"/>
    <w:rsid w:val="00D70C44"/>
    <w:rsid w:val="00D71AF0"/>
    <w:rsid w:val="00D77019"/>
    <w:rsid w:val="00D77741"/>
    <w:rsid w:val="00D80513"/>
    <w:rsid w:val="00D80F0E"/>
    <w:rsid w:val="00D8188D"/>
    <w:rsid w:val="00D82746"/>
    <w:rsid w:val="00D84263"/>
    <w:rsid w:val="00D86BD9"/>
    <w:rsid w:val="00D86C8E"/>
    <w:rsid w:val="00D9066D"/>
    <w:rsid w:val="00D90D36"/>
    <w:rsid w:val="00D91B34"/>
    <w:rsid w:val="00D92322"/>
    <w:rsid w:val="00DA20D4"/>
    <w:rsid w:val="00DA2F3E"/>
    <w:rsid w:val="00DA548F"/>
    <w:rsid w:val="00DB177B"/>
    <w:rsid w:val="00DB2003"/>
    <w:rsid w:val="00DB54C8"/>
    <w:rsid w:val="00DC1A18"/>
    <w:rsid w:val="00DC3935"/>
    <w:rsid w:val="00DC6001"/>
    <w:rsid w:val="00DD0478"/>
    <w:rsid w:val="00DD08B8"/>
    <w:rsid w:val="00DD4891"/>
    <w:rsid w:val="00DE1B58"/>
    <w:rsid w:val="00DE22E9"/>
    <w:rsid w:val="00DE34F2"/>
    <w:rsid w:val="00DE3ACB"/>
    <w:rsid w:val="00DE4842"/>
    <w:rsid w:val="00DE7C87"/>
    <w:rsid w:val="00DF69A5"/>
    <w:rsid w:val="00E02D49"/>
    <w:rsid w:val="00E0321D"/>
    <w:rsid w:val="00E03D17"/>
    <w:rsid w:val="00E063CB"/>
    <w:rsid w:val="00E11891"/>
    <w:rsid w:val="00E11F96"/>
    <w:rsid w:val="00E13347"/>
    <w:rsid w:val="00E13E91"/>
    <w:rsid w:val="00E14A5E"/>
    <w:rsid w:val="00E162B3"/>
    <w:rsid w:val="00E16A0A"/>
    <w:rsid w:val="00E203F2"/>
    <w:rsid w:val="00E24BAB"/>
    <w:rsid w:val="00E25476"/>
    <w:rsid w:val="00E2771B"/>
    <w:rsid w:val="00E32053"/>
    <w:rsid w:val="00E332B6"/>
    <w:rsid w:val="00E33E7F"/>
    <w:rsid w:val="00E349FA"/>
    <w:rsid w:val="00E375DC"/>
    <w:rsid w:val="00E41DDE"/>
    <w:rsid w:val="00E46DA3"/>
    <w:rsid w:val="00E4763A"/>
    <w:rsid w:val="00E478A1"/>
    <w:rsid w:val="00E517F6"/>
    <w:rsid w:val="00E55A71"/>
    <w:rsid w:val="00E57842"/>
    <w:rsid w:val="00E64A47"/>
    <w:rsid w:val="00E6663F"/>
    <w:rsid w:val="00E67C9C"/>
    <w:rsid w:val="00E709E0"/>
    <w:rsid w:val="00E7563A"/>
    <w:rsid w:val="00E759AB"/>
    <w:rsid w:val="00E764F8"/>
    <w:rsid w:val="00E77A3A"/>
    <w:rsid w:val="00E8616D"/>
    <w:rsid w:val="00E86FFE"/>
    <w:rsid w:val="00E90D88"/>
    <w:rsid w:val="00E927DE"/>
    <w:rsid w:val="00E94842"/>
    <w:rsid w:val="00E969E0"/>
    <w:rsid w:val="00E96D28"/>
    <w:rsid w:val="00E97779"/>
    <w:rsid w:val="00EA1A4D"/>
    <w:rsid w:val="00EA2FB6"/>
    <w:rsid w:val="00EA2FD7"/>
    <w:rsid w:val="00EA33E5"/>
    <w:rsid w:val="00EA776D"/>
    <w:rsid w:val="00EB06BC"/>
    <w:rsid w:val="00EB21D9"/>
    <w:rsid w:val="00EB4F3D"/>
    <w:rsid w:val="00EB4FEF"/>
    <w:rsid w:val="00EB75A1"/>
    <w:rsid w:val="00EC071F"/>
    <w:rsid w:val="00ED1FD9"/>
    <w:rsid w:val="00ED20ED"/>
    <w:rsid w:val="00ED55CE"/>
    <w:rsid w:val="00ED78BF"/>
    <w:rsid w:val="00EE0F6A"/>
    <w:rsid w:val="00EE5106"/>
    <w:rsid w:val="00EE5B2C"/>
    <w:rsid w:val="00EE6412"/>
    <w:rsid w:val="00EF1B25"/>
    <w:rsid w:val="00EF45C3"/>
    <w:rsid w:val="00EF59DD"/>
    <w:rsid w:val="00EF5C1C"/>
    <w:rsid w:val="00F01401"/>
    <w:rsid w:val="00F02566"/>
    <w:rsid w:val="00F02594"/>
    <w:rsid w:val="00F03804"/>
    <w:rsid w:val="00F0438A"/>
    <w:rsid w:val="00F07317"/>
    <w:rsid w:val="00F112DF"/>
    <w:rsid w:val="00F12792"/>
    <w:rsid w:val="00F13C72"/>
    <w:rsid w:val="00F154E7"/>
    <w:rsid w:val="00F161C4"/>
    <w:rsid w:val="00F22189"/>
    <w:rsid w:val="00F221CF"/>
    <w:rsid w:val="00F23F50"/>
    <w:rsid w:val="00F33A4B"/>
    <w:rsid w:val="00F34927"/>
    <w:rsid w:val="00F4390C"/>
    <w:rsid w:val="00F45883"/>
    <w:rsid w:val="00F46F83"/>
    <w:rsid w:val="00F478D0"/>
    <w:rsid w:val="00F5028F"/>
    <w:rsid w:val="00F61DE3"/>
    <w:rsid w:val="00F6639F"/>
    <w:rsid w:val="00F66FC3"/>
    <w:rsid w:val="00F70947"/>
    <w:rsid w:val="00F74958"/>
    <w:rsid w:val="00F75A93"/>
    <w:rsid w:val="00F777C8"/>
    <w:rsid w:val="00F81A2C"/>
    <w:rsid w:val="00F83683"/>
    <w:rsid w:val="00F86B60"/>
    <w:rsid w:val="00F874E7"/>
    <w:rsid w:val="00F87E3C"/>
    <w:rsid w:val="00F911F8"/>
    <w:rsid w:val="00F916B4"/>
    <w:rsid w:val="00F929E0"/>
    <w:rsid w:val="00F94065"/>
    <w:rsid w:val="00F94F16"/>
    <w:rsid w:val="00F94F5D"/>
    <w:rsid w:val="00F960B3"/>
    <w:rsid w:val="00F979BE"/>
    <w:rsid w:val="00FA0FD2"/>
    <w:rsid w:val="00FA22E4"/>
    <w:rsid w:val="00FA27A9"/>
    <w:rsid w:val="00FA2D07"/>
    <w:rsid w:val="00FA55DE"/>
    <w:rsid w:val="00FA76AA"/>
    <w:rsid w:val="00FB17A3"/>
    <w:rsid w:val="00FB2620"/>
    <w:rsid w:val="00FB3F89"/>
    <w:rsid w:val="00FB6006"/>
    <w:rsid w:val="00FB66C3"/>
    <w:rsid w:val="00FC2143"/>
    <w:rsid w:val="00FC4DB5"/>
    <w:rsid w:val="00FC61FF"/>
    <w:rsid w:val="00FC7B24"/>
    <w:rsid w:val="00FD563C"/>
    <w:rsid w:val="00FD66A3"/>
    <w:rsid w:val="00FD717F"/>
    <w:rsid w:val="00FE5059"/>
    <w:rsid w:val="00FE5791"/>
    <w:rsid w:val="00FE6F9A"/>
    <w:rsid w:val="00FF16CB"/>
    <w:rsid w:val="00FF1C7A"/>
    <w:rsid w:val="00FF3FDF"/>
    <w:rsid w:val="00FF56BD"/>
    <w:rsid w:val="00FF6B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F02566"/>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rsid w:val="0030410F"/>
    <w:pPr>
      <w:spacing w:before="100"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character" w:styleId="Uwydatnienie">
    <w:name w:val="Emphasis"/>
    <w:uiPriority w:val="20"/>
    <w:qFormat/>
    <w:rsid w:val="00F94F5D"/>
    <w:rPr>
      <w:i/>
      <w:iCs/>
    </w:rPr>
  </w:style>
  <w:style w:type="paragraph" w:styleId="Tekstdymka">
    <w:name w:val="Balloon Text"/>
    <w:basedOn w:val="Normalny"/>
    <w:link w:val="TekstdymkaZnak"/>
    <w:uiPriority w:val="99"/>
    <w:semiHidden/>
    <w:unhideWhenUsed/>
    <w:rsid w:val="00DE1B5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E1B58"/>
    <w:rPr>
      <w:rFonts w:ascii="Tahoma" w:hAnsi="Tahoma" w:cs="Tahoma"/>
      <w:sz w:val="16"/>
      <w:szCs w:val="16"/>
    </w:rPr>
  </w:style>
  <w:style w:type="paragraph" w:styleId="Nagwek">
    <w:name w:val="header"/>
    <w:basedOn w:val="Normalny"/>
    <w:link w:val="NagwekZnak"/>
    <w:uiPriority w:val="99"/>
    <w:unhideWhenUsed/>
    <w:rsid w:val="00FA76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76AA"/>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76AA"/>
  </w:style>
  <w:style w:type="character" w:customStyle="1" w:styleId="Znakiprzypiswdolnych">
    <w:name w:val="Znaki przypisów dolnych"/>
    <w:rsid w:val="00204099"/>
    <w:rPr>
      <w:vertAlign w:val="superscript"/>
    </w:r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character" w:customStyle="1" w:styleId="TekstprzypisudolnegoZnak">
    <w:name w:val="Tekst przypisu dolnego Znak"/>
    <w:link w:val="Tekstprzypisudolnego"/>
    <w:rsid w:val="00470DBF"/>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character" w:customStyle="1" w:styleId="TekstprzypisukocowegoZnak">
    <w:name w:val="Tekst przypisu końcowego Znak"/>
    <w:link w:val="Tekstprzypisukocowego"/>
    <w:uiPriority w:val="99"/>
    <w:semiHidden/>
    <w:rsid w:val="008D231B"/>
    <w:rPr>
      <w:lang w:eastAsia="en-US"/>
    </w:rPr>
  </w:style>
  <w:style w:type="character" w:styleId="Odwoanieprzypisukocowego">
    <w:name w:val="endnote reference"/>
    <w:uiPriority w:val="99"/>
    <w:semiHidden/>
    <w:unhideWhenUsed/>
    <w:rsid w:val="008D231B"/>
    <w:rPr>
      <w:vertAlign w:val="superscript"/>
    </w:rPr>
  </w:style>
  <w:style w:type="paragraph" w:customStyle="1" w:styleId="Zawartotabeli">
    <w:name w:val="Zawartość tabeli"/>
    <w:basedOn w:val="Normalny"/>
    <w:rsid w:val="00B534D0"/>
    <w:pPr>
      <w:widowControl w:val="0"/>
      <w:suppressLineNumbers/>
      <w:suppressAutoHyphens/>
      <w:spacing w:after="0" w:line="240" w:lineRule="auto"/>
    </w:pPr>
    <w:rPr>
      <w:rFonts w:ascii="Arial" w:eastAsia="Lucida Sans Unicode" w:hAnsi="Arial" w:cs="Mangal"/>
      <w:kern w:val="1"/>
      <w:sz w:val="20"/>
      <w:szCs w:val="24"/>
      <w:lang w:eastAsia="hi-IN" w:bidi="hi-IN"/>
    </w:rPr>
  </w:style>
  <w:style w:type="paragraph" w:customStyle="1" w:styleId="Tekstpodstawowy21">
    <w:name w:val="Tekst podstawowy 21"/>
    <w:basedOn w:val="Normalny"/>
    <w:rsid w:val="00B534D0"/>
    <w:pPr>
      <w:widowControl w:val="0"/>
      <w:suppressAutoHyphens/>
      <w:spacing w:after="0" w:line="360" w:lineRule="auto"/>
      <w:jc w:val="both"/>
    </w:pPr>
    <w:rPr>
      <w:rFonts w:ascii="Arial" w:eastAsia="Lucida Sans Unicode" w:hAnsi="Arial" w:cs="Arial"/>
      <w:kern w:val="1"/>
      <w:sz w:val="26"/>
      <w:szCs w:val="24"/>
      <w:lang w:eastAsia="hi-IN" w:bidi="hi-IN"/>
    </w:rPr>
  </w:style>
  <w:style w:type="paragraph" w:customStyle="1" w:styleId="awciety">
    <w:name w:val="a) wciety"/>
    <w:basedOn w:val="Normalny"/>
    <w:rsid w:val="00B534D0"/>
    <w:pPr>
      <w:widowControl w:val="0"/>
      <w:suppressAutoHyphens/>
      <w:spacing w:after="0" w:line="258" w:lineRule="atLeast"/>
      <w:ind w:left="567" w:hanging="238"/>
      <w:jc w:val="both"/>
    </w:pPr>
    <w:rPr>
      <w:rFonts w:ascii="Arial" w:eastAsia="Lucida Sans Unicode" w:hAnsi="Arial" w:cs="FrankfurtGothic"/>
      <w:color w:val="000000"/>
      <w:kern w:val="1"/>
      <w:sz w:val="20"/>
      <w:szCs w:val="20"/>
      <w:lang w:eastAsia="hi-IN" w:bidi="hi-IN"/>
    </w:rPr>
  </w:style>
  <w:style w:type="paragraph" w:customStyle="1" w:styleId="normaltableau">
    <w:name w:val="normal_tableau"/>
    <w:basedOn w:val="Normalny"/>
    <w:rsid w:val="00A75E92"/>
    <w:pPr>
      <w:spacing w:before="120" w:after="120" w:line="240" w:lineRule="auto"/>
      <w:jc w:val="both"/>
    </w:pPr>
    <w:rPr>
      <w:rFonts w:ascii="Optima" w:eastAsia="Times New Roman" w:hAnsi="Optima"/>
      <w:lang w:val="en-GB" w:eastAsia="pl-PL"/>
    </w:rPr>
  </w:style>
  <w:style w:type="character" w:styleId="Odwoaniedokomentarza">
    <w:name w:val="annotation reference"/>
    <w:basedOn w:val="Domylnaczcionkaakapitu"/>
    <w:uiPriority w:val="99"/>
    <w:semiHidden/>
    <w:unhideWhenUsed/>
    <w:rsid w:val="00600187"/>
    <w:rPr>
      <w:sz w:val="16"/>
      <w:szCs w:val="16"/>
    </w:rPr>
  </w:style>
  <w:style w:type="paragraph" w:styleId="Tekstkomentarza">
    <w:name w:val="annotation text"/>
    <w:basedOn w:val="Normalny"/>
    <w:link w:val="TekstkomentarzaZnak"/>
    <w:uiPriority w:val="99"/>
    <w:semiHidden/>
    <w:unhideWhenUsed/>
    <w:rsid w:val="006001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00187"/>
    <w:rPr>
      <w:lang w:eastAsia="en-US"/>
    </w:rPr>
  </w:style>
  <w:style w:type="paragraph" w:styleId="Tematkomentarza">
    <w:name w:val="annotation subject"/>
    <w:basedOn w:val="Tekstkomentarza"/>
    <w:next w:val="Tekstkomentarza"/>
    <w:link w:val="TematkomentarzaZnak"/>
    <w:uiPriority w:val="99"/>
    <w:semiHidden/>
    <w:unhideWhenUsed/>
    <w:rsid w:val="00600187"/>
    <w:rPr>
      <w:b/>
      <w:bCs/>
    </w:rPr>
  </w:style>
  <w:style w:type="character" w:customStyle="1" w:styleId="TematkomentarzaZnak">
    <w:name w:val="Temat komentarza Znak"/>
    <w:basedOn w:val="TekstkomentarzaZnak"/>
    <w:link w:val="Tematkomentarza"/>
    <w:uiPriority w:val="99"/>
    <w:semiHidden/>
    <w:rsid w:val="00600187"/>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F02566"/>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rsid w:val="0030410F"/>
    <w:pPr>
      <w:spacing w:before="100"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character" w:styleId="Uwydatnienie">
    <w:name w:val="Emphasis"/>
    <w:uiPriority w:val="20"/>
    <w:qFormat/>
    <w:rsid w:val="00F94F5D"/>
    <w:rPr>
      <w:i/>
      <w:iCs/>
    </w:rPr>
  </w:style>
  <w:style w:type="paragraph" w:styleId="Tekstdymka">
    <w:name w:val="Balloon Text"/>
    <w:basedOn w:val="Normalny"/>
    <w:link w:val="TekstdymkaZnak"/>
    <w:uiPriority w:val="99"/>
    <w:semiHidden/>
    <w:unhideWhenUsed/>
    <w:rsid w:val="00DE1B5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E1B58"/>
    <w:rPr>
      <w:rFonts w:ascii="Tahoma" w:hAnsi="Tahoma" w:cs="Tahoma"/>
      <w:sz w:val="16"/>
      <w:szCs w:val="16"/>
    </w:rPr>
  </w:style>
  <w:style w:type="paragraph" w:styleId="Nagwek">
    <w:name w:val="header"/>
    <w:basedOn w:val="Normalny"/>
    <w:link w:val="NagwekZnak"/>
    <w:uiPriority w:val="99"/>
    <w:unhideWhenUsed/>
    <w:rsid w:val="00FA76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76AA"/>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76AA"/>
  </w:style>
  <w:style w:type="character" w:customStyle="1" w:styleId="Znakiprzypiswdolnych">
    <w:name w:val="Znaki przypisów dolnych"/>
    <w:rsid w:val="00204099"/>
    <w:rPr>
      <w:vertAlign w:val="superscript"/>
    </w:r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character" w:customStyle="1" w:styleId="TekstprzypisudolnegoZnak">
    <w:name w:val="Tekst przypisu dolnego Znak"/>
    <w:link w:val="Tekstprzypisudolnego"/>
    <w:rsid w:val="00470DBF"/>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character" w:customStyle="1" w:styleId="TekstprzypisukocowegoZnak">
    <w:name w:val="Tekst przypisu końcowego Znak"/>
    <w:link w:val="Tekstprzypisukocowego"/>
    <w:uiPriority w:val="99"/>
    <w:semiHidden/>
    <w:rsid w:val="008D231B"/>
    <w:rPr>
      <w:lang w:eastAsia="en-US"/>
    </w:rPr>
  </w:style>
  <w:style w:type="character" w:styleId="Odwoanieprzypisukocowego">
    <w:name w:val="endnote reference"/>
    <w:uiPriority w:val="99"/>
    <w:semiHidden/>
    <w:unhideWhenUsed/>
    <w:rsid w:val="008D231B"/>
    <w:rPr>
      <w:vertAlign w:val="superscript"/>
    </w:rPr>
  </w:style>
  <w:style w:type="paragraph" w:customStyle="1" w:styleId="Zawartotabeli">
    <w:name w:val="Zawartość tabeli"/>
    <w:basedOn w:val="Normalny"/>
    <w:rsid w:val="00B534D0"/>
    <w:pPr>
      <w:widowControl w:val="0"/>
      <w:suppressLineNumbers/>
      <w:suppressAutoHyphens/>
      <w:spacing w:after="0" w:line="240" w:lineRule="auto"/>
    </w:pPr>
    <w:rPr>
      <w:rFonts w:ascii="Arial" w:eastAsia="Lucida Sans Unicode" w:hAnsi="Arial" w:cs="Mangal"/>
      <w:kern w:val="1"/>
      <w:sz w:val="20"/>
      <w:szCs w:val="24"/>
      <w:lang w:eastAsia="hi-IN" w:bidi="hi-IN"/>
    </w:rPr>
  </w:style>
  <w:style w:type="paragraph" w:customStyle="1" w:styleId="Tekstpodstawowy21">
    <w:name w:val="Tekst podstawowy 21"/>
    <w:basedOn w:val="Normalny"/>
    <w:rsid w:val="00B534D0"/>
    <w:pPr>
      <w:widowControl w:val="0"/>
      <w:suppressAutoHyphens/>
      <w:spacing w:after="0" w:line="360" w:lineRule="auto"/>
      <w:jc w:val="both"/>
    </w:pPr>
    <w:rPr>
      <w:rFonts w:ascii="Arial" w:eastAsia="Lucida Sans Unicode" w:hAnsi="Arial" w:cs="Arial"/>
      <w:kern w:val="1"/>
      <w:sz w:val="26"/>
      <w:szCs w:val="24"/>
      <w:lang w:eastAsia="hi-IN" w:bidi="hi-IN"/>
    </w:rPr>
  </w:style>
  <w:style w:type="paragraph" w:customStyle="1" w:styleId="awciety">
    <w:name w:val="a) wciety"/>
    <w:basedOn w:val="Normalny"/>
    <w:rsid w:val="00B534D0"/>
    <w:pPr>
      <w:widowControl w:val="0"/>
      <w:suppressAutoHyphens/>
      <w:spacing w:after="0" w:line="258" w:lineRule="atLeast"/>
      <w:ind w:left="567" w:hanging="238"/>
      <w:jc w:val="both"/>
    </w:pPr>
    <w:rPr>
      <w:rFonts w:ascii="Arial" w:eastAsia="Lucida Sans Unicode" w:hAnsi="Arial" w:cs="FrankfurtGothic"/>
      <w:color w:val="000000"/>
      <w:kern w:val="1"/>
      <w:sz w:val="20"/>
      <w:szCs w:val="20"/>
      <w:lang w:eastAsia="hi-IN" w:bidi="hi-IN"/>
    </w:rPr>
  </w:style>
  <w:style w:type="paragraph" w:customStyle="1" w:styleId="normaltableau">
    <w:name w:val="normal_tableau"/>
    <w:basedOn w:val="Normalny"/>
    <w:rsid w:val="00A75E92"/>
    <w:pPr>
      <w:spacing w:before="120" w:after="120" w:line="240" w:lineRule="auto"/>
      <w:jc w:val="both"/>
    </w:pPr>
    <w:rPr>
      <w:rFonts w:ascii="Optima" w:eastAsia="Times New Roman" w:hAnsi="Optima"/>
      <w:lang w:val="en-GB" w:eastAsia="pl-PL"/>
    </w:rPr>
  </w:style>
  <w:style w:type="character" w:styleId="Odwoaniedokomentarza">
    <w:name w:val="annotation reference"/>
    <w:basedOn w:val="Domylnaczcionkaakapitu"/>
    <w:uiPriority w:val="99"/>
    <w:semiHidden/>
    <w:unhideWhenUsed/>
    <w:rsid w:val="00600187"/>
    <w:rPr>
      <w:sz w:val="16"/>
      <w:szCs w:val="16"/>
    </w:rPr>
  </w:style>
  <w:style w:type="paragraph" w:styleId="Tekstkomentarza">
    <w:name w:val="annotation text"/>
    <w:basedOn w:val="Normalny"/>
    <w:link w:val="TekstkomentarzaZnak"/>
    <w:uiPriority w:val="99"/>
    <w:semiHidden/>
    <w:unhideWhenUsed/>
    <w:rsid w:val="006001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00187"/>
    <w:rPr>
      <w:lang w:eastAsia="en-US"/>
    </w:rPr>
  </w:style>
  <w:style w:type="paragraph" w:styleId="Tematkomentarza">
    <w:name w:val="annotation subject"/>
    <w:basedOn w:val="Tekstkomentarza"/>
    <w:next w:val="Tekstkomentarza"/>
    <w:link w:val="TematkomentarzaZnak"/>
    <w:uiPriority w:val="99"/>
    <w:semiHidden/>
    <w:unhideWhenUsed/>
    <w:rsid w:val="00600187"/>
    <w:rPr>
      <w:b/>
      <w:bCs/>
    </w:rPr>
  </w:style>
  <w:style w:type="character" w:customStyle="1" w:styleId="TematkomentarzaZnak">
    <w:name w:val="Temat komentarza Znak"/>
    <w:basedOn w:val="TekstkomentarzaZnak"/>
    <w:link w:val="Tematkomentarza"/>
    <w:uiPriority w:val="99"/>
    <w:semiHidden/>
    <w:rsid w:val="0060018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7179">
      <w:bodyDiv w:val="1"/>
      <w:marLeft w:val="0"/>
      <w:marRight w:val="0"/>
      <w:marTop w:val="0"/>
      <w:marBottom w:val="0"/>
      <w:divBdr>
        <w:top w:val="none" w:sz="0" w:space="0" w:color="auto"/>
        <w:left w:val="none" w:sz="0" w:space="0" w:color="auto"/>
        <w:bottom w:val="none" w:sz="0" w:space="0" w:color="auto"/>
        <w:right w:val="none" w:sz="0" w:space="0" w:color="auto"/>
      </w:divBdr>
    </w:div>
    <w:div w:id="251428121">
      <w:bodyDiv w:val="1"/>
      <w:marLeft w:val="0"/>
      <w:marRight w:val="0"/>
      <w:marTop w:val="0"/>
      <w:marBottom w:val="0"/>
      <w:divBdr>
        <w:top w:val="none" w:sz="0" w:space="0" w:color="auto"/>
        <w:left w:val="none" w:sz="0" w:space="0" w:color="auto"/>
        <w:bottom w:val="none" w:sz="0" w:space="0" w:color="auto"/>
        <w:right w:val="none" w:sz="0" w:space="0" w:color="auto"/>
      </w:divBdr>
    </w:div>
    <w:div w:id="1049837680">
      <w:bodyDiv w:val="1"/>
      <w:marLeft w:val="0"/>
      <w:marRight w:val="0"/>
      <w:marTop w:val="0"/>
      <w:marBottom w:val="0"/>
      <w:divBdr>
        <w:top w:val="none" w:sz="0" w:space="0" w:color="auto"/>
        <w:left w:val="none" w:sz="0" w:space="0" w:color="auto"/>
        <w:bottom w:val="none" w:sz="0" w:space="0" w:color="auto"/>
        <w:right w:val="none" w:sz="0" w:space="0" w:color="auto"/>
      </w:divBdr>
      <w:divsChild>
        <w:div w:id="941645205">
          <w:marLeft w:val="0"/>
          <w:marRight w:val="0"/>
          <w:marTop w:val="0"/>
          <w:marBottom w:val="0"/>
          <w:divBdr>
            <w:top w:val="none" w:sz="0" w:space="0" w:color="auto"/>
            <w:left w:val="none" w:sz="0" w:space="0" w:color="auto"/>
            <w:bottom w:val="none" w:sz="0" w:space="0" w:color="auto"/>
            <w:right w:val="none" w:sz="0" w:space="0" w:color="auto"/>
          </w:divBdr>
        </w:div>
      </w:divsChild>
    </w:div>
    <w:div w:id="1295984614">
      <w:bodyDiv w:val="1"/>
      <w:marLeft w:val="0"/>
      <w:marRight w:val="0"/>
      <w:marTop w:val="0"/>
      <w:marBottom w:val="0"/>
      <w:divBdr>
        <w:top w:val="none" w:sz="0" w:space="0" w:color="auto"/>
        <w:left w:val="none" w:sz="0" w:space="0" w:color="auto"/>
        <w:bottom w:val="none" w:sz="0" w:space="0" w:color="auto"/>
        <w:right w:val="none" w:sz="0" w:space="0" w:color="auto"/>
      </w:divBdr>
    </w:div>
    <w:div w:id="1338002420">
      <w:bodyDiv w:val="1"/>
      <w:marLeft w:val="0"/>
      <w:marRight w:val="0"/>
      <w:marTop w:val="0"/>
      <w:marBottom w:val="0"/>
      <w:divBdr>
        <w:top w:val="none" w:sz="0" w:space="0" w:color="auto"/>
        <w:left w:val="none" w:sz="0" w:space="0" w:color="auto"/>
        <w:bottom w:val="none" w:sz="0" w:space="0" w:color="auto"/>
        <w:right w:val="none" w:sz="0" w:space="0" w:color="auto"/>
      </w:divBdr>
    </w:div>
    <w:div w:id="1425569859">
      <w:bodyDiv w:val="1"/>
      <w:marLeft w:val="0"/>
      <w:marRight w:val="0"/>
      <w:marTop w:val="0"/>
      <w:marBottom w:val="0"/>
      <w:divBdr>
        <w:top w:val="none" w:sz="0" w:space="0" w:color="auto"/>
        <w:left w:val="none" w:sz="0" w:space="0" w:color="auto"/>
        <w:bottom w:val="none" w:sz="0" w:space="0" w:color="auto"/>
        <w:right w:val="none" w:sz="0" w:space="0" w:color="auto"/>
      </w:divBdr>
    </w:div>
    <w:div w:id="1524595050">
      <w:bodyDiv w:val="1"/>
      <w:marLeft w:val="0"/>
      <w:marRight w:val="0"/>
      <w:marTop w:val="0"/>
      <w:marBottom w:val="0"/>
      <w:divBdr>
        <w:top w:val="none" w:sz="0" w:space="0" w:color="auto"/>
        <w:left w:val="none" w:sz="0" w:space="0" w:color="auto"/>
        <w:bottom w:val="none" w:sz="0" w:space="0" w:color="auto"/>
        <w:right w:val="none" w:sz="0" w:space="0" w:color="auto"/>
      </w:divBdr>
    </w:div>
    <w:div w:id="1551185198">
      <w:bodyDiv w:val="1"/>
      <w:marLeft w:val="0"/>
      <w:marRight w:val="0"/>
      <w:marTop w:val="0"/>
      <w:marBottom w:val="0"/>
      <w:divBdr>
        <w:top w:val="none" w:sz="0" w:space="0" w:color="auto"/>
        <w:left w:val="none" w:sz="0" w:space="0" w:color="auto"/>
        <w:bottom w:val="none" w:sz="0" w:space="0" w:color="auto"/>
        <w:right w:val="none" w:sz="0" w:space="0" w:color="auto"/>
      </w:divBdr>
    </w:div>
    <w:div w:id="1779255779">
      <w:bodyDiv w:val="1"/>
      <w:marLeft w:val="0"/>
      <w:marRight w:val="0"/>
      <w:marTop w:val="0"/>
      <w:marBottom w:val="0"/>
      <w:divBdr>
        <w:top w:val="none" w:sz="0" w:space="0" w:color="auto"/>
        <w:left w:val="none" w:sz="0" w:space="0" w:color="auto"/>
        <w:bottom w:val="none" w:sz="0" w:space="0" w:color="auto"/>
        <w:right w:val="none" w:sz="0" w:space="0" w:color="auto"/>
      </w:divBdr>
    </w:div>
    <w:div w:id="1811315642">
      <w:bodyDiv w:val="1"/>
      <w:marLeft w:val="0"/>
      <w:marRight w:val="0"/>
      <w:marTop w:val="0"/>
      <w:marBottom w:val="0"/>
      <w:divBdr>
        <w:top w:val="none" w:sz="0" w:space="0" w:color="auto"/>
        <w:left w:val="none" w:sz="0" w:space="0" w:color="auto"/>
        <w:bottom w:val="none" w:sz="0" w:space="0" w:color="auto"/>
        <w:right w:val="none" w:sz="0" w:space="0" w:color="auto"/>
      </w:divBdr>
    </w:div>
    <w:div w:id="191530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F0459-BA4D-4155-A3F8-02A1A1DBB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32</Pages>
  <Words>10464</Words>
  <Characters>62790</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73108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Agnieszka Polak</cp:lastModifiedBy>
  <cp:revision>82</cp:revision>
  <cp:lastPrinted>2019-08-28T06:29:00Z</cp:lastPrinted>
  <dcterms:created xsi:type="dcterms:W3CDTF">2020-02-03T07:42:00Z</dcterms:created>
  <dcterms:modified xsi:type="dcterms:W3CDTF">2020-02-10T11:00:00Z</dcterms:modified>
</cp:coreProperties>
</file>