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673" w:rsidRPr="00263A1E" w:rsidRDefault="00D5379F" w:rsidP="00471800">
      <w:pPr>
        <w:jc w:val="right"/>
      </w:pPr>
      <w:r w:rsidRPr="00263A1E">
        <w:t xml:space="preserve">Załącznik nr 1 </w:t>
      </w:r>
    </w:p>
    <w:tbl>
      <w:tblPr>
        <w:tblW w:w="0" w:type="auto"/>
        <w:tblInd w:w="18" w:type="dxa"/>
        <w:tblLayout w:type="fixed"/>
        <w:tblCellMar>
          <w:top w:w="55" w:type="dxa"/>
          <w:left w:w="55" w:type="dxa"/>
          <w:bottom w:w="55" w:type="dxa"/>
          <w:right w:w="55" w:type="dxa"/>
        </w:tblCellMar>
        <w:tblLook w:val="0000" w:firstRow="0" w:lastRow="0" w:firstColumn="0" w:lastColumn="0" w:noHBand="0" w:noVBand="0"/>
      </w:tblPr>
      <w:tblGrid>
        <w:gridCol w:w="4650"/>
        <w:gridCol w:w="4485"/>
      </w:tblGrid>
      <w:tr w:rsidR="00263A1E" w:rsidRPr="00263A1E" w:rsidTr="00204099">
        <w:trPr>
          <w:trHeight w:val="630"/>
        </w:trPr>
        <w:tc>
          <w:tcPr>
            <w:tcW w:w="4650" w:type="dxa"/>
            <w:tcBorders>
              <w:top w:val="single" w:sz="4" w:space="0" w:color="000000"/>
              <w:left w:val="single" w:sz="4" w:space="0" w:color="000000"/>
              <w:bottom w:val="single" w:sz="4" w:space="0" w:color="000000"/>
            </w:tcBorders>
            <w:shd w:val="clear" w:color="auto" w:fill="E6E6E6"/>
            <w:vAlign w:val="center"/>
          </w:tcPr>
          <w:p w:rsidR="00204099" w:rsidRPr="00263A1E" w:rsidRDefault="00204099" w:rsidP="00204099">
            <w:pPr>
              <w:snapToGrid w:val="0"/>
              <w:spacing w:after="160" w:line="100" w:lineRule="atLeast"/>
              <w:ind w:right="-2"/>
              <w:rPr>
                <w:b/>
                <w:bCs/>
                <w:sz w:val="20"/>
                <w:szCs w:val="20"/>
              </w:rPr>
            </w:pPr>
            <w:r w:rsidRPr="00263A1E">
              <w:rPr>
                <w:b/>
                <w:bCs/>
                <w:sz w:val="20"/>
                <w:szCs w:val="20"/>
              </w:rPr>
              <w:t>Nazwa(y) Wykonawcy(ów)</w:t>
            </w:r>
          </w:p>
        </w:tc>
        <w:tc>
          <w:tcPr>
            <w:tcW w:w="4485" w:type="dxa"/>
            <w:tcBorders>
              <w:top w:val="single" w:sz="4" w:space="0" w:color="000000"/>
              <w:left w:val="single" w:sz="4" w:space="0" w:color="000000"/>
              <w:bottom w:val="single" w:sz="4" w:space="0" w:color="000000"/>
              <w:right w:val="single" w:sz="4" w:space="0" w:color="000000"/>
            </w:tcBorders>
            <w:shd w:val="clear" w:color="auto" w:fill="auto"/>
          </w:tcPr>
          <w:p w:rsidR="00204099" w:rsidRPr="00263A1E" w:rsidRDefault="00263A1E" w:rsidP="00263A1E">
            <w:pPr>
              <w:widowControl w:val="0"/>
              <w:suppressLineNumbers/>
              <w:tabs>
                <w:tab w:val="left" w:pos="3188"/>
              </w:tabs>
              <w:suppressAutoHyphens/>
              <w:snapToGrid w:val="0"/>
              <w:spacing w:after="0" w:line="240" w:lineRule="auto"/>
              <w:rPr>
                <w:rFonts w:ascii="Arial" w:eastAsia="Lucida Sans Unicode" w:hAnsi="Arial" w:cs="Mangal"/>
                <w:kern w:val="1"/>
                <w:sz w:val="20"/>
                <w:szCs w:val="24"/>
                <w:lang w:eastAsia="hi-IN" w:bidi="hi-IN"/>
              </w:rPr>
            </w:pPr>
            <w:r w:rsidRPr="00263A1E">
              <w:rPr>
                <w:rFonts w:ascii="Arial" w:eastAsia="Lucida Sans Unicode" w:hAnsi="Arial" w:cs="Mangal"/>
                <w:kern w:val="1"/>
                <w:sz w:val="20"/>
                <w:szCs w:val="24"/>
                <w:lang w:eastAsia="hi-IN" w:bidi="hi-IN"/>
              </w:rPr>
              <w:tab/>
            </w:r>
          </w:p>
        </w:tc>
      </w:tr>
      <w:tr w:rsidR="00263A1E" w:rsidRPr="00263A1E" w:rsidTr="00204099">
        <w:trPr>
          <w:trHeight w:val="690"/>
        </w:trPr>
        <w:tc>
          <w:tcPr>
            <w:tcW w:w="4650" w:type="dxa"/>
            <w:tcBorders>
              <w:left w:val="single" w:sz="4" w:space="0" w:color="000000"/>
              <w:bottom w:val="single" w:sz="4" w:space="0" w:color="000000"/>
            </w:tcBorders>
            <w:shd w:val="clear" w:color="auto" w:fill="E6E6E6"/>
            <w:vAlign w:val="center"/>
          </w:tcPr>
          <w:p w:rsidR="00204099" w:rsidRPr="00263A1E" w:rsidRDefault="00204099" w:rsidP="00204099">
            <w:pPr>
              <w:snapToGrid w:val="0"/>
              <w:spacing w:after="160" w:line="100" w:lineRule="atLeast"/>
              <w:ind w:right="-2"/>
              <w:rPr>
                <w:b/>
                <w:bCs/>
                <w:i/>
                <w:iCs/>
                <w:sz w:val="20"/>
                <w:szCs w:val="20"/>
              </w:rPr>
            </w:pPr>
            <w:r w:rsidRPr="00263A1E">
              <w:rPr>
                <w:b/>
                <w:bCs/>
                <w:i/>
                <w:iCs/>
                <w:sz w:val="20"/>
                <w:szCs w:val="20"/>
              </w:rPr>
              <w:t xml:space="preserve">Adres(y) siedziby Wykonawcy(ów) </w:t>
            </w:r>
          </w:p>
          <w:p w:rsidR="00204099" w:rsidRPr="00263A1E" w:rsidRDefault="00204099" w:rsidP="00204099">
            <w:pPr>
              <w:snapToGrid w:val="0"/>
              <w:spacing w:after="160" w:line="100" w:lineRule="atLeast"/>
              <w:ind w:right="-2"/>
              <w:rPr>
                <w:i/>
                <w:iCs/>
                <w:sz w:val="16"/>
                <w:szCs w:val="16"/>
              </w:rPr>
            </w:pPr>
            <w:r w:rsidRPr="00263A1E">
              <w:rPr>
                <w:i/>
                <w:iCs/>
                <w:sz w:val="16"/>
                <w:szCs w:val="16"/>
              </w:rPr>
              <w:t>/ulica, nr lok., miejscowość/</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rPr>
          <w:trHeight w:val="615"/>
        </w:trPr>
        <w:tc>
          <w:tcPr>
            <w:tcW w:w="4650" w:type="dxa"/>
            <w:tcBorders>
              <w:left w:val="single" w:sz="4" w:space="0" w:color="000000"/>
              <w:bottom w:val="single" w:sz="4" w:space="0" w:color="000000"/>
            </w:tcBorders>
            <w:shd w:val="clear" w:color="auto" w:fill="E6E6E6"/>
          </w:tcPr>
          <w:p w:rsidR="00204099" w:rsidRPr="00263A1E" w:rsidRDefault="00204099" w:rsidP="00204099">
            <w:pPr>
              <w:snapToGrid w:val="0"/>
              <w:spacing w:after="160" w:line="100" w:lineRule="atLeast"/>
              <w:ind w:right="-2"/>
              <w:rPr>
                <w:b/>
                <w:bCs/>
                <w:sz w:val="20"/>
                <w:szCs w:val="20"/>
              </w:rPr>
            </w:pPr>
            <w:r w:rsidRPr="00263A1E">
              <w:rPr>
                <w:b/>
                <w:bCs/>
                <w:sz w:val="20"/>
                <w:szCs w:val="20"/>
              </w:rPr>
              <w:t xml:space="preserve">Adres korespondencyjny </w:t>
            </w:r>
            <w:r w:rsidRPr="00263A1E">
              <w:rPr>
                <w:sz w:val="16"/>
                <w:szCs w:val="16"/>
              </w:rPr>
              <w:t>/należy wypełnić tylko wówczas, gdy adres do korespondencji jest inny niż powyżej</w:t>
            </w:r>
            <w:r w:rsidRPr="00263A1E">
              <w:rPr>
                <w:b/>
                <w:bCs/>
                <w:sz w:val="16"/>
                <w:szCs w:val="16"/>
              </w:rPr>
              <w:t>/</w:t>
            </w:r>
            <w:r w:rsidRPr="00263A1E">
              <w:rPr>
                <w:b/>
                <w:bCs/>
                <w:sz w:val="20"/>
                <w:szCs w:val="20"/>
              </w:rPr>
              <w:t>:</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c>
          <w:tcPr>
            <w:tcW w:w="4650" w:type="dxa"/>
            <w:tcBorders>
              <w:left w:val="single" w:sz="4" w:space="0" w:color="000000"/>
              <w:bottom w:val="single" w:sz="4" w:space="0" w:color="000000"/>
            </w:tcBorders>
            <w:shd w:val="clear" w:color="auto" w:fill="E6E6E6"/>
          </w:tcPr>
          <w:p w:rsidR="00204099" w:rsidRPr="00263A1E" w:rsidRDefault="00204099" w:rsidP="00204099">
            <w:pPr>
              <w:snapToGrid w:val="0"/>
              <w:spacing w:after="160" w:line="100" w:lineRule="atLeast"/>
              <w:ind w:right="-2"/>
              <w:rPr>
                <w:b/>
                <w:bCs/>
                <w:i/>
                <w:iCs/>
                <w:sz w:val="20"/>
                <w:szCs w:val="20"/>
              </w:rPr>
            </w:pPr>
            <w:r w:rsidRPr="00263A1E">
              <w:rPr>
                <w:b/>
                <w:bCs/>
                <w:i/>
                <w:iCs/>
                <w:sz w:val="20"/>
                <w:szCs w:val="20"/>
              </w:rPr>
              <w:t>NIP:</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c>
          <w:tcPr>
            <w:tcW w:w="4650" w:type="dxa"/>
            <w:tcBorders>
              <w:left w:val="single" w:sz="4" w:space="0" w:color="000000"/>
              <w:bottom w:val="single" w:sz="4" w:space="0" w:color="000000"/>
            </w:tcBorders>
            <w:shd w:val="clear" w:color="auto" w:fill="E6E6E6"/>
          </w:tcPr>
          <w:p w:rsidR="00204099" w:rsidRPr="00263A1E" w:rsidRDefault="00204099" w:rsidP="00204099">
            <w:pPr>
              <w:snapToGrid w:val="0"/>
              <w:spacing w:after="160" w:line="100" w:lineRule="atLeast"/>
              <w:ind w:right="-2"/>
              <w:rPr>
                <w:b/>
                <w:bCs/>
                <w:i/>
                <w:iCs/>
                <w:sz w:val="20"/>
                <w:szCs w:val="20"/>
              </w:rPr>
            </w:pPr>
            <w:r w:rsidRPr="00263A1E">
              <w:rPr>
                <w:b/>
                <w:bCs/>
                <w:i/>
                <w:iCs/>
                <w:sz w:val="20"/>
                <w:szCs w:val="20"/>
              </w:rPr>
              <w:t>REGON:</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rPr>
          <w:trHeight w:val="380"/>
        </w:trPr>
        <w:tc>
          <w:tcPr>
            <w:tcW w:w="9135" w:type="dxa"/>
            <w:gridSpan w:val="2"/>
            <w:tcBorders>
              <w:left w:val="single" w:sz="4" w:space="0" w:color="000000"/>
              <w:bottom w:val="single" w:sz="4" w:space="0" w:color="000000"/>
              <w:right w:val="single" w:sz="4" w:space="0" w:color="000000"/>
            </w:tcBorders>
            <w:shd w:val="clear" w:color="auto" w:fill="E6E6E6"/>
          </w:tcPr>
          <w:p w:rsidR="00204099" w:rsidRPr="00263A1E" w:rsidRDefault="00204099" w:rsidP="00204099">
            <w:pPr>
              <w:snapToGrid w:val="0"/>
              <w:spacing w:after="160" w:line="100" w:lineRule="atLeast"/>
              <w:ind w:right="565"/>
              <w:jc w:val="center"/>
              <w:rPr>
                <w:rFonts w:cs="Arial"/>
                <w:b/>
                <w:bCs/>
                <w:i/>
                <w:iCs/>
                <w:sz w:val="20"/>
                <w:szCs w:val="20"/>
              </w:rPr>
            </w:pPr>
            <w:r w:rsidRPr="00263A1E">
              <w:rPr>
                <w:rFonts w:cs="Arial"/>
                <w:b/>
                <w:bCs/>
                <w:i/>
                <w:iCs/>
                <w:sz w:val="20"/>
                <w:szCs w:val="20"/>
              </w:rPr>
              <w:t>Osoba do kontaktu:</w:t>
            </w:r>
          </w:p>
        </w:tc>
      </w:tr>
      <w:tr w:rsidR="00263A1E" w:rsidRPr="00263A1E" w:rsidTr="00204099">
        <w:tc>
          <w:tcPr>
            <w:tcW w:w="4650" w:type="dxa"/>
            <w:tcBorders>
              <w:left w:val="single" w:sz="4" w:space="0" w:color="000000"/>
              <w:bottom w:val="single" w:sz="4" w:space="0" w:color="000000"/>
            </w:tcBorders>
            <w:shd w:val="clear" w:color="auto" w:fill="E6E6E6"/>
          </w:tcPr>
          <w:p w:rsidR="00204099" w:rsidRPr="00263A1E" w:rsidRDefault="00204099" w:rsidP="00204099">
            <w:pPr>
              <w:snapToGrid w:val="0"/>
              <w:spacing w:after="160" w:line="100" w:lineRule="atLeast"/>
              <w:ind w:right="565"/>
              <w:rPr>
                <w:rFonts w:cs="Arial"/>
                <w:b/>
                <w:bCs/>
                <w:i/>
                <w:iCs/>
                <w:sz w:val="20"/>
                <w:szCs w:val="20"/>
              </w:rPr>
            </w:pPr>
            <w:r w:rsidRPr="00263A1E">
              <w:rPr>
                <w:rFonts w:cs="Arial"/>
                <w:b/>
                <w:bCs/>
                <w:i/>
                <w:iCs/>
                <w:sz w:val="20"/>
                <w:szCs w:val="20"/>
              </w:rPr>
              <w:t>Tel/fax:</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r w:rsidR="00263A1E" w:rsidRPr="00263A1E" w:rsidTr="00204099">
        <w:tc>
          <w:tcPr>
            <w:tcW w:w="4650" w:type="dxa"/>
            <w:tcBorders>
              <w:left w:val="single" w:sz="4" w:space="0" w:color="000000"/>
              <w:bottom w:val="single" w:sz="4" w:space="0" w:color="000000"/>
            </w:tcBorders>
            <w:shd w:val="clear" w:color="auto" w:fill="E6E6E6"/>
          </w:tcPr>
          <w:p w:rsidR="00204099" w:rsidRPr="00263A1E" w:rsidRDefault="00204099" w:rsidP="00204099">
            <w:pPr>
              <w:tabs>
                <w:tab w:val="center" w:pos="4536"/>
                <w:tab w:val="right" w:pos="9072"/>
              </w:tabs>
              <w:snapToGrid w:val="0"/>
              <w:spacing w:after="0" w:line="100" w:lineRule="atLeast"/>
              <w:rPr>
                <w:rFonts w:ascii="Arial" w:hAnsi="Arial" w:cs="Arial"/>
                <w:b/>
                <w:bCs/>
                <w:i/>
                <w:iCs/>
                <w:sz w:val="20"/>
                <w:szCs w:val="20"/>
              </w:rPr>
            </w:pPr>
            <w:r w:rsidRPr="00263A1E">
              <w:rPr>
                <w:rFonts w:ascii="Arial" w:hAnsi="Arial" w:cs="Arial"/>
                <w:b/>
                <w:bCs/>
                <w:i/>
                <w:iCs/>
                <w:sz w:val="20"/>
                <w:szCs w:val="20"/>
              </w:rPr>
              <w:t xml:space="preserve">Adres e-mail: </w:t>
            </w:r>
          </w:p>
        </w:tc>
        <w:tc>
          <w:tcPr>
            <w:tcW w:w="4485" w:type="dxa"/>
            <w:tcBorders>
              <w:left w:val="single" w:sz="4" w:space="0" w:color="000000"/>
              <w:bottom w:val="single" w:sz="4" w:space="0" w:color="000000"/>
              <w:right w:val="single" w:sz="4" w:space="0" w:color="000000"/>
            </w:tcBorders>
            <w:shd w:val="clear" w:color="auto" w:fill="auto"/>
          </w:tcPr>
          <w:p w:rsidR="00204099" w:rsidRPr="00263A1E" w:rsidRDefault="00204099" w:rsidP="00204099">
            <w:pPr>
              <w:widowControl w:val="0"/>
              <w:suppressLineNumbers/>
              <w:suppressAutoHyphens/>
              <w:snapToGrid w:val="0"/>
              <w:spacing w:after="0" w:line="240" w:lineRule="auto"/>
              <w:rPr>
                <w:rFonts w:ascii="Arial" w:eastAsia="Lucida Sans Unicode" w:hAnsi="Arial" w:cs="Mangal"/>
                <w:kern w:val="1"/>
                <w:sz w:val="20"/>
                <w:szCs w:val="24"/>
                <w:lang w:eastAsia="hi-IN" w:bidi="hi-IN"/>
              </w:rPr>
            </w:pPr>
          </w:p>
        </w:tc>
      </w:tr>
    </w:tbl>
    <w:p w:rsidR="00D5379F" w:rsidRPr="00263A1E" w:rsidRDefault="00D5379F" w:rsidP="00D5379F">
      <w:pPr>
        <w:spacing w:after="0"/>
        <w:jc w:val="center"/>
        <w:rPr>
          <w:b/>
        </w:rPr>
      </w:pPr>
    </w:p>
    <w:p w:rsidR="00905673" w:rsidRPr="007A3F04" w:rsidRDefault="00D5379F" w:rsidP="00D5379F">
      <w:pPr>
        <w:spacing w:after="0"/>
        <w:jc w:val="center"/>
        <w:rPr>
          <w:b/>
        </w:rPr>
      </w:pPr>
      <w:r w:rsidRPr="007A3F04">
        <w:rPr>
          <w:b/>
        </w:rPr>
        <w:t>FORMULARZ OFERTY</w:t>
      </w:r>
    </w:p>
    <w:p w:rsidR="00D5379F" w:rsidRPr="007A3F04" w:rsidRDefault="00D5379F" w:rsidP="00D5379F">
      <w:pPr>
        <w:spacing w:after="0"/>
        <w:jc w:val="both"/>
      </w:pPr>
      <w:r w:rsidRPr="007A3F04">
        <w:t xml:space="preserve"> Oferujemy zrealizowanie usługi objętej zamówieniem pod nazwą :</w:t>
      </w:r>
    </w:p>
    <w:p w:rsidR="002276CB" w:rsidRPr="007A3F04" w:rsidRDefault="00263A1E" w:rsidP="002276CB">
      <w:pPr>
        <w:spacing w:after="0"/>
        <w:jc w:val="center"/>
      </w:pPr>
      <w:r w:rsidRPr="007A3F04">
        <w:rPr>
          <w:b/>
        </w:rPr>
        <w:t>Zajęcia grupowe z wizażu i stylizacji realizowane przez Miejski Ośrodek Pomocy Rodzinie w Zabrzu dla uczestników  projektu „ Drogowskaz” w ramach Regionalnego Programu Operacyjnego Województwa Śląskiego na lata 2014-2020 współfinansowanego ze środków Europejskiego Funduszu Społecznego.”</w:t>
      </w:r>
    </w:p>
    <w:p w:rsidR="00263A1E" w:rsidRPr="00263A1E" w:rsidRDefault="00263A1E" w:rsidP="00263A1E">
      <w:pPr>
        <w:suppressLineNumbers/>
        <w:tabs>
          <w:tab w:val="center" w:pos="4536"/>
          <w:tab w:val="right" w:pos="9072"/>
        </w:tabs>
        <w:autoSpaceDE w:val="0"/>
        <w:autoSpaceDN w:val="0"/>
        <w:adjustRightInd w:val="0"/>
        <w:spacing w:after="0" w:line="240" w:lineRule="auto"/>
        <w:rPr>
          <w:rFonts w:eastAsia="Times New Roman"/>
        </w:rPr>
      </w:pPr>
      <w:r w:rsidRPr="00263A1E">
        <w:rPr>
          <w:rFonts w:eastAsia="Times New Roman"/>
        </w:rPr>
        <w:t>A. Cena za 1 godzinę zajęć</w:t>
      </w:r>
    </w:p>
    <w:p w:rsidR="00263A1E" w:rsidRPr="00263A1E" w:rsidRDefault="00263A1E" w:rsidP="00263A1E">
      <w:pPr>
        <w:suppressLineNumbers/>
        <w:tabs>
          <w:tab w:val="center" w:pos="4536"/>
          <w:tab w:val="right" w:pos="9072"/>
        </w:tabs>
        <w:autoSpaceDE w:val="0"/>
        <w:autoSpaceDN w:val="0"/>
        <w:adjustRightInd w:val="0"/>
        <w:spacing w:after="0" w:line="240" w:lineRule="auto"/>
        <w:rPr>
          <w:rFonts w:eastAsia="Times New Roman"/>
          <w:b/>
        </w:rPr>
      </w:pPr>
    </w:p>
    <w:p w:rsidR="00263A1E" w:rsidRPr="00263A1E" w:rsidRDefault="00263A1E" w:rsidP="00263A1E">
      <w:pPr>
        <w:suppressLineNumbers/>
        <w:tabs>
          <w:tab w:val="center" w:pos="4536"/>
          <w:tab w:val="right" w:pos="9072"/>
        </w:tabs>
        <w:autoSpaceDE w:val="0"/>
        <w:autoSpaceDN w:val="0"/>
        <w:adjustRightInd w:val="0"/>
        <w:spacing w:after="0" w:line="360" w:lineRule="auto"/>
        <w:rPr>
          <w:rFonts w:eastAsia="Times New Roman"/>
        </w:rPr>
      </w:pPr>
      <w:r w:rsidRPr="00263A1E">
        <w:rPr>
          <w:rFonts w:eastAsia="Times New Roman"/>
        </w:rPr>
        <w:t>............................ zł brutto</w:t>
      </w:r>
    </w:p>
    <w:p w:rsidR="00263A1E" w:rsidRPr="00263A1E" w:rsidRDefault="00263A1E" w:rsidP="00263A1E">
      <w:pPr>
        <w:suppressLineNumbers/>
        <w:tabs>
          <w:tab w:val="center" w:pos="4536"/>
          <w:tab w:val="right" w:pos="9072"/>
        </w:tabs>
        <w:autoSpaceDE w:val="0"/>
        <w:autoSpaceDN w:val="0"/>
        <w:adjustRightInd w:val="0"/>
        <w:spacing w:after="0" w:line="360" w:lineRule="auto"/>
        <w:rPr>
          <w:rFonts w:eastAsia="Times New Roman"/>
        </w:rPr>
      </w:pPr>
      <w:r w:rsidRPr="00263A1E">
        <w:rPr>
          <w:rFonts w:eastAsia="Times New Roman"/>
        </w:rPr>
        <w:t>…………………………. zł netto</w:t>
      </w:r>
    </w:p>
    <w:p w:rsidR="00263A1E" w:rsidRPr="00263A1E" w:rsidRDefault="00263A1E" w:rsidP="00263A1E">
      <w:pPr>
        <w:suppressLineNumbers/>
        <w:tabs>
          <w:tab w:val="center" w:pos="4536"/>
          <w:tab w:val="right" w:pos="9072"/>
        </w:tabs>
        <w:autoSpaceDE w:val="0"/>
        <w:autoSpaceDN w:val="0"/>
        <w:adjustRightInd w:val="0"/>
        <w:spacing w:after="0" w:line="360" w:lineRule="auto"/>
        <w:rPr>
          <w:rFonts w:eastAsia="Times New Roman"/>
        </w:rPr>
      </w:pPr>
      <w:r w:rsidRPr="00263A1E">
        <w:rPr>
          <w:rFonts w:eastAsia="Times New Roman"/>
        </w:rPr>
        <w:t>A.1 Cena za 1 zajęcia (5 godzin x koszt 1 godziny zajęć)</w:t>
      </w:r>
    </w:p>
    <w:p w:rsidR="00263A1E" w:rsidRPr="00263A1E" w:rsidRDefault="00263A1E" w:rsidP="00263A1E">
      <w:pPr>
        <w:suppressLineNumbers/>
        <w:tabs>
          <w:tab w:val="center" w:pos="4536"/>
          <w:tab w:val="right" w:pos="9072"/>
        </w:tabs>
        <w:autoSpaceDE w:val="0"/>
        <w:autoSpaceDN w:val="0"/>
        <w:adjustRightInd w:val="0"/>
        <w:spacing w:after="0" w:line="360" w:lineRule="auto"/>
        <w:rPr>
          <w:rFonts w:eastAsia="Times New Roman"/>
        </w:rPr>
      </w:pPr>
      <w:r w:rsidRPr="00263A1E">
        <w:rPr>
          <w:rFonts w:eastAsia="Times New Roman"/>
        </w:rPr>
        <w:t>………………………… zł brutto</w:t>
      </w:r>
    </w:p>
    <w:p w:rsidR="00263A1E" w:rsidRPr="00263A1E" w:rsidRDefault="00263A1E" w:rsidP="00263A1E">
      <w:pPr>
        <w:suppressLineNumbers/>
        <w:tabs>
          <w:tab w:val="center" w:pos="4536"/>
          <w:tab w:val="right" w:pos="9072"/>
        </w:tabs>
        <w:autoSpaceDE w:val="0"/>
        <w:autoSpaceDN w:val="0"/>
        <w:adjustRightInd w:val="0"/>
        <w:spacing w:after="0" w:line="360" w:lineRule="auto"/>
        <w:rPr>
          <w:rFonts w:eastAsia="Times New Roman"/>
        </w:rPr>
      </w:pPr>
      <w:r w:rsidRPr="00263A1E">
        <w:rPr>
          <w:rFonts w:eastAsia="Times New Roman"/>
        </w:rPr>
        <w:t>……………………….. zł netto</w:t>
      </w:r>
    </w:p>
    <w:p w:rsidR="00263A1E" w:rsidRPr="00263A1E" w:rsidRDefault="00263A1E" w:rsidP="00263A1E">
      <w:pPr>
        <w:suppressLineNumbers/>
        <w:tabs>
          <w:tab w:val="center" w:pos="4536"/>
          <w:tab w:val="right" w:pos="9072"/>
        </w:tabs>
        <w:autoSpaceDE w:val="0"/>
        <w:autoSpaceDN w:val="0"/>
        <w:adjustRightInd w:val="0"/>
        <w:spacing w:after="0" w:line="240" w:lineRule="auto"/>
        <w:rPr>
          <w:rFonts w:eastAsia="Times New Roman"/>
        </w:rPr>
      </w:pPr>
      <w:r w:rsidRPr="00263A1E">
        <w:rPr>
          <w:rFonts w:eastAsia="Times New Roman"/>
        </w:rPr>
        <w:t>A.2 MAKSYMALNA WARTOŚĆ UMOWY  (1</w:t>
      </w:r>
      <w:r w:rsidR="002F433C">
        <w:rPr>
          <w:rFonts w:eastAsia="Times New Roman"/>
        </w:rPr>
        <w:t>0</w:t>
      </w:r>
      <w:r w:rsidRPr="00263A1E">
        <w:rPr>
          <w:rFonts w:eastAsia="Times New Roman"/>
        </w:rPr>
        <w:t xml:space="preserve"> zajęć x koszt 1 zajęć)</w:t>
      </w:r>
    </w:p>
    <w:p w:rsidR="00263A1E" w:rsidRPr="00263A1E" w:rsidRDefault="00263A1E" w:rsidP="00263A1E">
      <w:pPr>
        <w:suppressLineNumbers/>
        <w:tabs>
          <w:tab w:val="center" w:pos="4536"/>
          <w:tab w:val="right" w:pos="9072"/>
        </w:tabs>
        <w:autoSpaceDE w:val="0"/>
        <w:autoSpaceDN w:val="0"/>
        <w:adjustRightInd w:val="0"/>
        <w:spacing w:after="0" w:line="240" w:lineRule="auto"/>
        <w:rPr>
          <w:rFonts w:eastAsia="Times New Roman"/>
        </w:rPr>
      </w:pPr>
    </w:p>
    <w:p w:rsidR="00263A1E" w:rsidRPr="00263A1E" w:rsidRDefault="00263A1E" w:rsidP="00263A1E">
      <w:pPr>
        <w:suppressLineNumbers/>
        <w:tabs>
          <w:tab w:val="center" w:pos="4536"/>
          <w:tab w:val="right" w:pos="9072"/>
        </w:tabs>
        <w:autoSpaceDE w:val="0"/>
        <w:autoSpaceDN w:val="0"/>
        <w:adjustRightInd w:val="0"/>
        <w:spacing w:after="0" w:line="360" w:lineRule="auto"/>
        <w:rPr>
          <w:rFonts w:eastAsia="Times New Roman"/>
        </w:rPr>
      </w:pPr>
      <w:r w:rsidRPr="00263A1E">
        <w:rPr>
          <w:rFonts w:eastAsia="Times New Roman"/>
        </w:rPr>
        <w:t>................................... Wartość brutto</w:t>
      </w:r>
    </w:p>
    <w:p w:rsidR="00263A1E" w:rsidRPr="00263A1E" w:rsidRDefault="00263A1E" w:rsidP="00263A1E">
      <w:pPr>
        <w:suppressLineNumbers/>
        <w:tabs>
          <w:tab w:val="center" w:pos="4536"/>
          <w:tab w:val="right" w:pos="9072"/>
        </w:tabs>
        <w:autoSpaceDE w:val="0"/>
        <w:autoSpaceDN w:val="0"/>
        <w:adjustRightInd w:val="0"/>
        <w:spacing w:after="0" w:line="360" w:lineRule="auto"/>
        <w:rPr>
          <w:rFonts w:eastAsia="Times New Roman"/>
        </w:rPr>
      </w:pPr>
      <w:r w:rsidRPr="00263A1E">
        <w:rPr>
          <w:rFonts w:eastAsia="Times New Roman"/>
        </w:rPr>
        <w:t xml:space="preserve">………………………………… wartość netto </w:t>
      </w:r>
    </w:p>
    <w:p w:rsidR="00263A1E" w:rsidRPr="00263A1E" w:rsidRDefault="00263A1E" w:rsidP="00263A1E">
      <w:pPr>
        <w:suppressLineNumbers/>
        <w:tabs>
          <w:tab w:val="center" w:pos="4536"/>
          <w:tab w:val="right" w:pos="9072"/>
        </w:tabs>
        <w:autoSpaceDE w:val="0"/>
        <w:autoSpaceDN w:val="0"/>
        <w:adjustRightInd w:val="0"/>
        <w:spacing w:after="0" w:line="240" w:lineRule="auto"/>
        <w:rPr>
          <w:rFonts w:eastAsia="Times New Roman"/>
        </w:rPr>
      </w:pPr>
      <w:r w:rsidRPr="00263A1E">
        <w:rPr>
          <w:rFonts w:eastAsia="Times New Roman"/>
        </w:rPr>
        <w:t>B. Doświadczenie osoby wyznaczonej do prowadzenia zajęć: ..........  liczba prz</w:t>
      </w:r>
      <w:r w:rsidR="002F433C">
        <w:rPr>
          <w:rFonts w:eastAsia="Times New Roman"/>
        </w:rPr>
        <w:t>eprowadzonych szkoleń grupowych*</w:t>
      </w:r>
    </w:p>
    <w:p w:rsidR="00263A1E" w:rsidRPr="00263A1E" w:rsidRDefault="00263A1E" w:rsidP="00263A1E">
      <w:pPr>
        <w:suppressLineNumbers/>
        <w:tabs>
          <w:tab w:val="center" w:pos="4536"/>
          <w:tab w:val="right" w:pos="9072"/>
        </w:tabs>
        <w:autoSpaceDE w:val="0"/>
        <w:autoSpaceDN w:val="0"/>
        <w:adjustRightInd w:val="0"/>
        <w:spacing w:after="0" w:line="240" w:lineRule="auto"/>
        <w:rPr>
          <w:rFonts w:eastAsia="Times New Roman"/>
        </w:rPr>
      </w:pPr>
      <w:r w:rsidRPr="00263A1E">
        <w:rPr>
          <w:rFonts w:eastAsia="Times New Roman"/>
        </w:rPr>
        <w:t xml:space="preserve">(proszę podać liczbę przeprowadzonych szkoleń grupowych oraz wykazać je w załączniku nr </w:t>
      </w:r>
      <w:r w:rsidR="002F433C">
        <w:rPr>
          <w:rFonts w:eastAsia="Times New Roman"/>
        </w:rPr>
        <w:t>7</w:t>
      </w:r>
      <w:r w:rsidRPr="00263A1E">
        <w:rPr>
          <w:rFonts w:eastAsia="Times New Roman"/>
        </w:rPr>
        <w:t>)</w:t>
      </w:r>
    </w:p>
    <w:p w:rsidR="00263A1E" w:rsidRPr="00263A1E" w:rsidRDefault="00263A1E" w:rsidP="00263A1E">
      <w:pPr>
        <w:suppressLineNumbers/>
        <w:tabs>
          <w:tab w:val="center" w:pos="4536"/>
          <w:tab w:val="right" w:pos="9072"/>
        </w:tabs>
        <w:autoSpaceDE w:val="0"/>
        <w:autoSpaceDN w:val="0"/>
        <w:adjustRightInd w:val="0"/>
        <w:spacing w:after="0" w:line="240" w:lineRule="auto"/>
        <w:rPr>
          <w:rFonts w:eastAsia="Times New Roman"/>
        </w:rPr>
      </w:pPr>
    </w:p>
    <w:p w:rsidR="00263A1E" w:rsidRPr="00263A1E" w:rsidRDefault="00263A1E" w:rsidP="00263A1E">
      <w:pPr>
        <w:suppressLineNumbers/>
        <w:tabs>
          <w:tab w:val="center" w:pos="4536"/>
          <w:tab w:val="right" w:pos="9072"/>
        </w:tabs>
        <w:autoSpaceDE w:val="0"/>
        <w:autoSpaceDN w:val="0"/>
        <w:adjustRightInd w:val="0"/>
        <w:spacing w:after="0" w:line="240" w:lineRule="auto"/>
        <w:rPr>
          <w:rFonts w:eastAsia="Times New Roman"/>
          <w:b/>
          <w:u w:val="single"/>
        </w:rPr>
      </w:pPr>
      <w:r w:rsidRPr="00263A1E">
        <w:rPr>
          <w:rFonts w:eastAsia="Times New Roman"/>
        </w:rPr>
        <w:t>*</w:t>
      </w:r>
      <w:r w:rsidRPr="00263A1E">
        <w:rPr>
          <w:rFonts w:eastAsia="Times New Roman"/>
          <w:b/>
          <w:u w:val="single"/>
        </w:rPr>
        <w:t>z zastrzeżeniem, że wyznaczona osoba musi mieć minimum 2 letnie doświadczenie w zakres prowadzenia zajęć grupowych z zakresu wizażu  stylizacji i przeprowadziła minimum 4 zajęcia grupowe</w:t>
      </w:r>
      <w:r w:rsidR="002F433C">
        <w:rPr>
          <w:rFonts w:eastAsia="Times New Roman"/>
          <w:b/>
          <w:u w:val="single"/>
        </w:rPr>
        <w:t xml:space="preserve"> w okresie nie krótszym niż 2 lata</w:t>
      </w:r>
      <w:r w:rsidRPr="00263A1E">
        <w:rPr>
          <w:rFonts w:eastAsia="Times New Roman"/>
          <w:b/>
          <w:u w:val="single"/>
        </w:rPr>
        <w:t xml:space="preserve">. </w:t>
      </w:r>
    </w:p>
    <w:p w:rsidR="002F433C" w:rsidRDefault="002F433C">
      <w:pPr>
        <w:spacing w:after="0" w:line="240" w:lineRule="auto"/>
      </w:pPr>
      <w:r>
        <w:br w:type="page"/>
      </w:r>
    </w:p>
    <w:p w:rsidR="00A75E92" w:rsidRPr="00C75625" w:rsidRDefault="006F3210" w:rsidP="00A75E92">
      <w:pPr>
        <w:tabs>
          <w:tab w:val="left" w:pos="3600"/>
        </w:tabs>
        <w:spacing w:after="0" w:line="240" w:lineRule="auto"/>
        <w:ind w:right="431"/>
      </w:pPr>
      <w:r w:rsidRPr="00C75625">
        <w:lastRenderedPageBreak/>
        <w:t>C</w:t>
      </w:r>
      <w:r w:rsidR="00A75E92" w:rsidRPr="00C75625">
        <w:t>. Oświadczam, że:</w:t>
      </w:r>
    </w:p>
    <w:p w:rsidR="00A75E92" w:rsidRPr="00C75625" w:rsidRDefault="00A75E92" w:rsidP="00355D6A">
      <w:pPr>
        <w:numPr>
          <w:ilvl w:val="0"/>
          <w:numId w:val="23"/>
        </w:numPr>
        <w:spacing w:after="0" w:line="240" w:lineRule="auto"/>
        <w:ind w:right="431"/>
      </w:pPr>
      <w:r w:rsidRPr="00C75625">
        <w:t xml:space="preserve">Oferowana cena zawiera wszystkie koszty związane z realizacją przedmiotu zamówienia. </w:t>
      </w:r>
    </w:p>
    <w:p w:rsidR="00A75E92" w:rsidRPr="00C75625" w:rsidRDefault="00A75E92" w:rsidP="00355D6A">
      <w:pPr>
        <w:numPr>
          <w:ilvl w:val="0"/>
          <w:numId w:val="23"/>
        </w:numPr>
        <w:tabs>
          <w:tab w:val="left" w:pos="142"/>
        </w:tabs>
        <w:suppressAutoHyphens/>
        <w:spacing w:after="0" w:line="240" w:lineRule="auto"/>
        <w:ind w:right="431"/>
        <w:jc w:val="both"/>
      </w:pPr>
      <w:r w:rsidRPr="00C75625">
        <w:t>Zapoznałem się z treścią ogłoszenia o zamówieniu i nie wnoszę do niej zastrzeżeń;</w:t>
      </w:r>
    </w:p>
    <w:p w:rsidR="00A75E92" w:rsidRPr="00C75625" w:rsidRDefault="00A75E92" w:rsidP="00355D6A">
      <w:pPr>
        <w:numPr>
          <w:ilvl w:val="0"/>
          <w:numId w:val="23"/>
        </w:numPr>
        <w:tabs>
          <w:tab w:val="left" w:pos="142"/>
        </w:tabs>
        <w:suppressAutoHyphens/>
        <w:spacing w:after="0" w:line="240" w:lineRule="auto"/>
        <w:ind w:left="714" w:right="431" w:hanging="357"/>
        <w:jc w:val="both"/>
      </w:pPr>
      <w:r w:rsidRPr="00C75625">
        <w:t>Zaoferowana cena pozostanie niezmieniona przez cały okres realizacji zamówienia</w:t>
      </w:r>
    </w:p>
    <w:p w:rsidR="00A75E92" w:rsidRPr="00C75625" w:rsidRDefault="00A75E92" w:rsidP="00355D6A">
      <w:pPr>
        <w:numPr>
          <w:ilvl w:val="0"/>
          <w:numId w:val="23"/>
        </w:numPr>
        <w:tabs>
          <w:tab w:val="left" w:pos="142"/>
        </w:tabs>
        <w:suppressAutoHyphens/>
        <w:spacing w:after="0" w:line="240" w:lineRule="auto"/>
        <w:ind w:left="714" w:right="431" w:hanging="357"/>
        <w:jc w:val="both"/>
      </w:pPr>
      <w:r w:rsidRPr="00C75625">
        <w:t>Jestem w stanie, na podstawie przedstawionych mi materiałów, zrealizować przedmiot zamówienia;</w:t>
      </w:r>
    </w:p>
    <w:p w:rsidR="00A75E92" w:rsidRPr="00C75625" w:rsidRDefault="00A75E92" w:rsidP="00355D6A">
      <w:pPr>
        <w:numPr>
          <w:ilvl w:val="0"/>
          <w:numId w:val="23"/>
        </w:numPr>
        <w:tabs>
          <w:tab w:val="left" w:pos="142"/>
        </w:tabs>
        <w:suppressAutoHyphens/>
        <w:spacing w:after="0" w:line="240" w:lineRule="auto"/>
        <w:ind w:right="431"/>
        <w:jc w:val="both"/>
      </w:pPr>
      <w:r w:rsidRPr="00C75625">
        <w:t>Uzyskałem konieczne informacje niezbędne do właściwego wykonania zamówienia;</w:t>
      </w:r>
    </w:p>
    <w:p w:rsidR="00A75E92" w:rsidRPr="00C75625" w:rsidRDefault="00A75E92" w:rsidP="00355D6A">
      <w:pPr>
        <w:numPr>
          <w:ilvl w:val="0"/>
          <w:numId w:val="23"/>
        </w:numPr>
        <w:tabs>
          <w:tab w:val="left" w:pos="142"/>
        </w:tabs>
        <w:suppressAutoHyphens/>
        <w:spacing w:after="0" w:line="240" w:lineRule="auto"/>
        <w:ind w:right="431"/>
        <w:jc w:val="both"/>
      </w:pPr>
      <w:r w:rsidRPr="00C75625">
        <w:t>Termin związania niniejszą ofertą obejmuje okres wskazany w ogłoszeniu o zamówieniu;</w:t>
      </w:r>
    </w:p>
    <w:p w:rsidR="00A75E92" w:rsidRPr="00C75625" w:rsidRDefault="00A75E92" w:rsidP="00355D6A">
      <w:pPr>
        <w:numPr>
          <w:ilvl w:val="0"/>
          <w:numId w:val="23"/>
        </w:numPr>
        <w:tabs>
          <w:tab w:val="left" w:pos="142"/>
        </w:tabs>
        <w:suppressAutoHyphens/>
        <w:spacing w:after="0" w:line="240" w:lineRule="auto"/>
        <w:ind w:right="431"/>
        <w:jc w:val="both"/>
      </w:pPr>
      <w:r w:rsidRPr="00C75625">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A75E92" w:rsidRPr="00C75625" w:rsidRDefault="00A75E92" w:rsidP="00355D6A">
      <w:pPr>
        <w:numPr>
          <w:ilvl w:val="0"/>
          <w:numId w:val="23"/>
        </w:numPr>
        <w:tabs>
          <w:tab w:val="left" w:pos="142"/>
        </w:tabs>
        <w:suppressAutoHyphens/>
        <w:spacing w:after="0" w:line="240" w:lineRule="auto"/>
        <w:ind w:right="431"/>
        <w:jc w:val="both"/>
      </w:pPr>
      <w:r w:rsidRPr="00C75625">
        <w:t>Przewiduję powierzenie podwykonawcom realizacji zamówienia w części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431"/>
      </w:tblGrid>
      <w:tr w:rsidR="00C75625" w:rsidRPr="00C75625">
        <w:tc>
          <w:tcPr>
            <w:tcW w:w="992" w:type="dxa"/>
            <w:tcBorders>
              <w:top w:val="single" w:sz="4" w:space="0" w:color="auto"/>
              <w:left w:val="single" w:sz="4" w:space="0" w:color="auto"/>
              <w:bottom w:val="single" w:sz="4" w:space="0" w:color="auto"/>
              <w:right w:val="single" w:sz="4" w:space="0" w:color="auto"/>
            </w:tcBorders>
            <w:hideMark/>
          </w:tcPr>
          <w:p w:rsidR="00A75E92" w:rsidRPr="00C75625" w:rsidRDefault="00A75E92" w:rsidP="00A75E92">
            <w:pPr>
              <w:tabs>
                <w:tab w:val="left" w:pos="3730"/>
              </w:tabs>
              <w:suppressAutoHyphens/>
              <w:spacing w:after="0" w:line="240" w:lineRule="auto"/>
              <w:ind w:right="431"/>
              <w:rPr>
                <w:rFonts w:eastAsia="Times New Roman"/>
              </w:rPr>
            </w:pPr>
            <w:r w:rsidRPr="00C75625">
              <w:t>Lp.</w:t>
            </w:r>
          </w:p>
        </w:tc>
        <w:tc>
          <w:tcPr>
            <w:tcW w:w="7431" w:type="dxa"/>
            <w:tcBorders>
              <w:top w:val="single" w:sz="4" w:space="0" w:color="auto"/>
              <w:left w:val="single" w:sz="4" w:space="0" w:color="auto"/>
              <w:bottom w:val="single" w:sz="4" w:space="0" w:color="auto"/>
              <w:right w:val="single" w:sz="4" w:space="0" w:color="auto"/>
            </w:tcBorders>
            <w:hideMark/>
          </w:tcPr>
          <w:p w:rsidR="00A75E92" w:rsidRPr="00C75625" w:rsidRDefault="00A75E92" w:rsidP="00A75E92">
            <w:pPr>
              <w:tabs>
                <w:tab w:val="left" w:pos="3730"/>
              </w:tabs>
              <w:suppressAutoHyphens/>
              <w:spacing w:after="0" w:line="240" w:lineRule="auto"/>
              <w:ind w:right="431"/>
              <w:rPr>
                <w:rFonts w:eastAsia="Times New Roman"/>
              </w:rPr>
            </w:pPr>
            <w:r w:rsidRPr="00C75625">
              <w:t>Opis części zamówienia, którą Wykonawca zamierza powierzyć do realizacji przez podwykonawcę oraz nazwy i dane adresowe podwykonawcy/ów</w:t>
            </w:r>
          </w:p>
        </w:tc>
      </w:tr>
      <w:tr w:rsidR="00C75625" w:rsidRPr="00C75625">
        <w:tc>
          <w:tcPr>
            <w:tcW w:w="992" w:type="dxa"/>
            <w:tcBorders>
              <w:top w:val="single" w:sz="4" w:space="0" w:color="auto"/>
              <w:left w:val="single" w:sz="4" w:space="0" w:color="auto"/>
              <w:bottom w:val="single" w:sz="4" w:space="0" w:color="auto"/>
              <w:right w:val="single" w:sz="4" w:space="0" w:color="auto"/>
            </w:tcBorders>
            <w:hideMark/>
          </w:tcPr>
          <w:p w:rsidR="00A75E92" w:rsidRPr="00C75625" w:rsidRDefault="00A75E92" w:rsidP="00A75E92">
            <w:pPr>
              <w:tabs>
                <w:tab w:val="left" w:pos="3730"/>
              </w:tabs>
              <w:suppressAutoHyphens/>
              <w:spacing w:after="0" w:line="240" w:lineRule="auto"/>
              <w:ind w:right="431"/>
              <w:rPr>
                <w:rFonts w:eastAsia="Times New Roman"/>
              </w:rPr>
            </w:pPr>
            <w:r w:rsidRPr="00C75625">
              <w:t>1.</w:t>
            </w:r>
          </w:p>
        </w:tc>
        <w:tc>
          <w:tcPr>
            <w:tcW w:w="7431" w:type="dxa"/>
            <w:tcBorders>
              <w:top w:val="single" w:sz="4" w:space="0" w:color="auto"/>
              <w:left w:val="single" w:sz="4" w:space="0" w:color="auto"/>
              <w:bottom w:val="single" w:sz="4" w:space="0" w:color="auto"/>
              <w:right w:val="single" w:sz="4" w:space="0" w:color="auto"/>
            </w:tcBorders>
          </w:tcPr>
          <w:p w:rsidR="00A75E92" w:rsidRPr="00C75625" w:rsidRDefault="00A75E92" w:rsidP="00A75E92">
            <w:pPr>
              <w:tabs>
                <w:tab w:val="left" w:pos="3730"/>
              </w:tabs>
              <w:suppressAutoHyphens/>
              <w:spacing w:after="0" w:line="240" w:lineRule="auto"/>
              <w:ind w:right="431"/>
              <w:rPr>
                <w:rFonts w:eastAsia="Times New Roman"/>
              </w:rPr>
            </w:pPr>
          </w:p>
        </w:tc>
      </w:tr>
      <w:tr w:rsidR="00A75E92" w:rsidRPr="00C75625">
        <w:tc>
          <w:tcPr>
            <w:tcW w:w="992" w:type="dxa"/>
            <w:tcBorders>
              <w:top w:val="single" w:sz="4" w:space="0" w:color="auto"/>
              <w:left w:val="single" w:sz="4" w:space="0" w:color="auto"/>
              <w:bottom w:val="single" w:sz="4" w:space="0" w:color="auto"/>
              <w:right w:val="single" w:sz="4" w:space="0" w:color="auto"/>
            </w:tcBorders>
            <w:hideMark/>
          </w:tcPr>
          <w:p w:rsidR="00A75E92" w:rsidRPr="00C75625" w:rsidRDefault="00A75E92" w:rsidP="00A75E92">
            <w:pPr>
              <w:tabs>
                <w:tab w:val="left" w:pos="3730"/>
              </w:tabs>
              <w:suppressAutoHyphens/>
              <w:spacing w:after="0" w:line="240" w:lineRule="auto"/>
              <w:ind w:right="431"/>
              <w:rPr>
                <w:rFonts w:eastAsia="Times New Roman"/>
              </w:rPr>
            </w:pPr>
            <w:r w:rsidRPr="00C75625">
              <w:t>(..)</w:t>
            </w:r>
          </w:p>
        </w:tc>
        <w:tc>
          <w:tcPr>
            <w:tcW w:w="7431" w:type="dxa"/>
            <w:tcBorders>
              <w:top w:val="single" w:sz="4" w:space="0" w:color="auto"/>
              <w:left w:val="single" w:sz="4" w:space="0" w:color="auto"/>
              <w:bottom w:val="single" w:sz="4" w:space="0" w:color="auto"/>
              <w:right w:val="single" w:sz="4" w:space="0" w:color="auto"/>
            </w:tcBorders>
          </w:tcPr>
          <w:p w:rsidR="00A75E92" w:rsidRPr="00C75625" w:rsidRDefault="00A75E92" w:rsidP="00A75E92">
            <w:pPr>
              <w:tabs>
                <w:tab w:val="left" w:pos="3730"/>
              </w:tabs>
              <w:suppressAutoHyphens/>
              <w:spacing w:after="0" w:line="240" w:lineRule="auto"/>
              <w:ind w:right="431"/>
              <w:rPr>
                <w:rFonts w:eastAsia="Times New Roman"/>
              </w:rPr>
            </w:pPr>
          </w:p>
        </w:tc>
      </w:tr>
    </w:tbl>
    <w:p w:rsidR="00C75625" w:rsidRDefault="00C75625" w:rsidP="00A75E92">
      <w:pPr>
        <w:tabs>
          <w:tab w:val="left" w:pos="709"/>
        </w:tabs>
        <w:suppressAutoHyphens/>
        <w:spacing w:after="0" w:line="240" w:lineRule="auto"/>
        <w:ind w:right="431"/>
      </w:pPr>
    </w:p>
    <w:p w:rsidR="00A75E92" w:rsidRPr="00C75625" w:rsidRDefault="00A75E92" w:rsidP="00A75E92">
      <w:pPr>
        <w:tabs>
          <w:tab w:val="left" w:pos="709"/>
        </w:tabs>
        <w:suppressAutoHyphens/>
        <w:spacing w:after="0" w:line="240" w:lineRule="auto"/>
        <w:ind w:right="431"/>
      </w:pPr>
      <w:r w:rsidRPr="00C75625">
        <w:tab/>
        <w:t>Nie przewiduję powierzenia podwykonawcom realizacji zamówienia.*</w:t>
      </w:r>
    </w:p>
    <w:p w:rsidR="00A75E92" w:rsidRPr="005373BB" w:rsidRDefault="00A75E92" w:rsidP="00A75E92">
      <w:pPr>
        <w:tabs>
          <w:tab w:val="left" w:pos="3730"/>
        </w:tabs>
        <w:suppressAutoHyphens/>
        <w:spacing w:after="0" w:line="240" w:lineRule="auto"/>
        <w:ind w:left="284" w:right="431"/>
        <w:rPr>
          <w:color w:val="FF0000"/>
        </w:rPr>
      </w:pPr>
    </w:p>
    <w:p w:rsidR="00A75E92" w:rsidRPr="00C75625" w:rsidRDefault="00A75E92" w:rsidP="00355D6A">
      <w:pPr>
        <w:numPr>
          <w:ilvl w:val="0"/>
          <w:numId w:val="23"/>
        </w:numPr>
        <w:tabs>
          <w:tab w:val="left" w:pos="284"/>
        </w:tabs>
        <w:suppressAutoHyphens/>
        <w:spacing w:after="0" w:line="240" w:lineRule="auto"/>
        <w:ind w:right="431"/>
        <w:jc w:val="both"/>
      </w:pPr>
      <w:r w:rsidRPr="00C75625">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A75E92" w:rsidRPr="00C75625" w:rsidRDefault="00A75E92" w:rsidP="00A75E92">
      <w:pPr>
        <w:tabs>
          <w:tab w:val="left" w:pos="284"/>
        </w:tabs>
        <w:suppressAutoHyphens/>
        <w:spacing w:after="0" w:line="240" w:lineRule="auto"/>
        <w:ind w:left="720" w:right="431"/>
        <w:jc w:val="both"/>
      </w:pPr>
    </w:p>
    <w:p w:rsidR="00A75E92" w:rsidRPr="00C75625" w:rsidRDefault="00A75E92" w:rsidP="00355D6A">
      <w:pPr>
        <w:numPr>
          <w:ilvl w:val="0"/>
          <w:numId w:val="23"/>
        </w:numPr>
        <w:tabs>
          <w:tab w:val="left" w:pos="284"/>
        </w:tabs>
        <w:suppressAutoHyphens/>
        <w:spacing w:after="0" w:line="240" w:lineRule="auto"/>
        <w:ind w:right="431"/>
      </w:pPr>
      <w:r w:rsidRPr="00C75625">
        <w:t>Oświadczam, iż należę do sektora: *</w:t>
      </w:r>
    </w:p>
    <w:p w:rsidR="00A75E92" w:rsidRPr="00C75625" w:rsidRDefault="00A75E92" w:rsidP="00355D6A">
      <w:pPr>
        <w:numPr>
          <w:ilvl w:val="0"/>
          <w:numId w:val="24"/>
        </w:numPr>
        <w:tabs>
          <w:tab w:val="left" w:pos="0"/>
          <w:tab w:val="left" w:pos="284"/>
        </w:tabs>
        <w:suppressAutoHyphens/>
        <w:spacing w:after="0" w:line="240" w:lineRule="auto"/>
        <w:ind w:right="431"/>
      </w:pPr>
      <w:r w:rsidRPr="00C75625">
        <w:t>Mikro przedsiębiorców</w:t>
      </w:r>
    </w:p>
    <w:p w:rsidR="00A75E92" w:rsidRPr="00C75625" w:rsidRDefault="00A75E92" w:rsidP="00355D6A">
      <w:pPr>
        <w:numPr>
          <w:ilvl w:val="0"/>
          <w:numId w:val="24"/>
        </w:numPr>
        <w:tabs>
          <w:tab w:val="left" w:pos="0"/>
          <w:tab w:val="left" w:pos="284"/>
        </w:tabs>
        <w:suppressAutoHyphens/>
        <w:spacing w:after="0" w:line="240" w:lineRule="auto"/>
        <w:ind w:right="431"/>
      </w:pPr>
      <w:r w:rsidRPr="00C75625">
        <w:t>Małych przedsiębiorstw</w:t>
      </w:r>
    </w:p>
    <w:p w:rsidR="00A75E92" w:rsidRPr="00C75625" w:rsidRDefault="00A75E92" w:rsidP="00355D6A">
      <w:pPr>
        <w:numPr>
          <w:ilvl w:val="0"/>
          <w:numId w:val="24"/>
        </w:numPr>
        <w:tabs>
          <w:tab w:val="left" w:pos="0"/>
          <w:tab w:val="left" w:pos="284"/>
        </w:tabs>
        <w:suppressAutoHyphens/>
        <w:spacing w:after="0" w:line="240" w:lineRule="auto"/>
        <w:ind w:right="431"/>
      </w:pPr>
      <w:r w:rsidRPr="00C75625">
        <w:t>Średnich przedsiębiorstw</w:t>
      </w:r>
    </w:p>
    <w:p w:rsidR="00A75E92" w:rsidRPr="00C75625" w:rsidRDefault="00A75E92" w:rsidP="00A75E92">
      <w:pPr>
        <w:tabs>
          <w:tab w:val="left" w:pos="0"/>
          <w:tab w:val="left" w:pos="284"/>
        </w:tabs>
        <w:suppressAutoHyphens/>
        <w:spacing w:after="0" w:line="240" w:lineRule="auto"/>
        <w:ind w:right="431"/>
      </w:pPr>
    </w:p>
    <w:p w:rsidR="00A75E92" w:rsidRPr="00C75625" w:rsidRDefault="00A75E92" w:rsidP="00355D6A">
      <w:pPr>
        <w:numPr>
          <w:ilvl w:val="0"/>
          <w:numId w:val="23"/>
        </w:numPr>
        <w:tabs>
          <w:tab w:val="left" w:pos="0"/>
          <w:tab w:val="left" w:pos="284"/>
        </w:tabs>
        <w:suppressAutoHyphens/>
        <w:spacing w:after="0" w:line="240" w:lineRule="auto"/>
        <w:ind w:right="431"/>
      </w:pPr>
      <w:r w:rsidRPr="00C75625">
        <w:t>Oświadczam, że jako osoba prowadząca jedno</w:t>
      </w:r>
      <w:r w:rsidR="006A3906" w:rsidRPr="00C75625">
        <w:t>osobową działalność gospodarczą</w:t>
      </w:r>
      <w:r w:rsidR="00285203" w:rsidRPr="00C75625">
        <w:t xml:space="preserve"> </w:t>
      </w:r>
      <w:r w:rsidR="006A3906" w:rsidRPr="00C75625">
        <w:t>(wykreślić w całości jeśli nie dotyczy)</w:t>
      </w:r>
      <w:r w:rsidR="00285203" w:rsidRPr="00C75625">
        <w:t>:</w:t>
      </w:r>
    </w:p>
    <w:p w:rsidR="00A75E92" w:rsidRPr="00C75625" w:rsidRDefault="00A75E92" w:rsidP="00A75E92">
      <w:pPr>
        <w:tabs>
          <w:tab w:val="left" w:pos="284"/>
        </w:tabs>
        <w:suppressAutoHyphens/>
        <w:spacing w:after="0" w:line="240" w:lineRule="auto"/>
        <w:ind w:left="284" w:right="431"/>
      </w:pPr>
      <w:r w:rsidRPr="00C75625">
        <w:t>a) zatrudniam/ nie zatrudniam* pracowników;</w:t>
      </w:r>
    </w:p>
    <w:p w:rsidR="00A75E92" w:rsidRPr="00C75625" w:rsidRDefault="00A75E92" w:rsidP="00A75E92">
      <w:pPr>
        <w:tabs>
          <w:tab w:val="left" w:pos="284"/>
        </w:tabs>
        <w:suppressAutoHyphens/>
        <w:spacing w:after="0" w:line="240" w:lineRule="auto"/>
        <w:ind w:left="284" w:right="431"/>
      </w:pPr>
      <w:r w:rsidRPr="00C75625">
        <w:t>b) zawieram/ nie zawieram* umów zleceń ze zleceniobiorcami</w:t>
      </w:r>
    </w:p>
    <w:p w:rsidR="00C95949" w:rsidRPr="005373BB" w:rsidRDefault="00C95949" w:rsidP="00A75E92">
      <w:pPr>
        <w:tabs>
          <w:tab w:val="left" w:pos="284"/>
        </w:tabs>
        <w:suppressAutoHyphens/>
        <w:spacing w:after="0" w:line="240" w:lineRule="auto"/>
        <w:ind w:left="284" w:right="431"/>
        <w:rPr>
          <w:color w:val="FF0000"/>
        </w:rPr>
      </w:pPr>
    </w:p>
    <w:p w:rsidR="00D86C8E" w:rsidRPr="00C75625" w:rsidRDefault="00DA20D4" w:rsidP="00355D6A">
      <w:pPr>
        <w:pStyle w:val="Akapitzlist"/>
        <w:numPr>
          <w:ilvl w:val="0"/>
          <w:numId w:val="23"/>
        </w:numPr>
      </w:pPr>
      <w:r w:rsidRPr="00C75625">
        <w:t>Numer</w:t>
      </w:r>
      <w:r w:rsidR="00C75625" w:rsidRPr="00C75625">
        <w:t xml:space="preserve"> wpisu do rejestru (</w:t>
      </w:r>
      <w:r w:rsidRPr="00C75625">
        <w:t>KRS/ CEIDG</w:t>
      </w:r>
      <w:r w:rsidR="00C75625" w:rsidRPr="00C75625">
        <w:t>)</w:t>
      </w:r>
      <w:r w:rsidRPr="00C75625">
        <w:t xml:space="preserve"> …………………………………..</w:t>
      </w:r>
    </w:p>
    <w:p w:rsidR="00C95949" w:rsidRPr="00C75625" w:rsidRDefault="00C95949" w:rsidP="00C95949">
      <w:pPr>
        <w:tabs>
          <w:tab w:val="left" w:pos="284"/>
        </w:tabs>
        <w:suppressAutoHyphens/>
        <w:spacing w:after="0" w:line="240" w:lineRule="auto"/>
        <w:ind w:left="360" w:right="431"/>
      </w:pPr>
    </w:p>
    <w:p w:rsidR="00A75E92" w:rsidRPr="00C75625" w:rsidRDefault="00A75E92" w:rsidP="00A75E92">
      <w:pPr>
        <w:tabs>
          <w:tab w:val="left" w:pos="3730"/>
        </w:tabs>
        <w:suppressAutoHyphens/>
        <w:spacing w:after="0" w:line="240" w:lineRule="auto"/>
        <w:ind w:left="850" w:right="431"/>
      </w:pPr>
    </w:p>
    <w:p w:rsidR="00A75E92" w:rsidRPr="00C75625" w:rsidRDefault="00A75E92" w:rsidP="00A75E92">
      <w:pPr>
        <w:spacing w:after="0" w:line="240" w:lineRule="auto"/>
        <w:rPr>
          <w:rFonts w:eastAsia="Lucida Sans Unicode"/>
        </w:rPr>
      </w:pPr>
    </w:p>
    <w:p w:rsidR="00A75E92" w:rsidRPr="00C75625" w:rsidRDefault="00A75E92" w:rsidP="00A75E92">
      <w:pPr>
        <w:spacing w:after="0" w:line="240" w:lineRule="auto"/>
        <w:rPr>
          <w:rFonts w:eastAsia="Lucida Sans Unicode"/>
          <w:i/>
          <w:sz w:val="20"/>
          <w:szCs w:val="20"/>
        </w:rPr>
      </w:pPr>
      <w:r w:rsidRPr="00C75625">
        <w:rPr>
          <w:rFonts w:eastAsia="Lucida Sans Unicode"/>
          <w:i/>
          <w:sz w:val="20"/>
          <w:szCs w:val="20"/>
        </w:rPr>
        <w:t>...............................</w:t>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t>.............................................................</w:t>
      </w:r>
    </w:p>
    <w:p w:rsidR="00A75E92" w:rsidRPr="00C75625" w:rsidRDefault="00A75E92" w:rsidP="00285203">
      <w:pPr>
        <w:spacing w:after="0" w:line="240" w:lineRule="auto"/>
        <w:ind w:firstLine="709"/>
        <w:rPr>
          <w:rFonts w:eastAsia="Lucida Sans Unicode"/>
          <w:i/>
          <w:sz w:val="20"/>
          <w:szCs w:val="20"/>
        </w:rPr>
      </w:pPr>
      <w:r w:rsidRPr="00C75625">
        <w:rPr>
          <w:rFonts w:eastAsia="Lucida Sans Unicode"/>
          <w:i/>
          <w:sz w:val="20"/>
          <w:szCs w:val="20"/>
        </w:rPr>
        <w:t>Data</w:t>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t xml:space="preserve">Podpis (podpisy) i pieczęć </w:t>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t xml:space="preserve">      </w:t>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r>
      <w:r w:rsidRPr="00C75625">
        <w:rPr>
          <w:rFonts w:eastAsia="Lucida Sans Unicode"/>
          <w:i/>
          <w:sz w:val="20"/>
          <w:szCs w:val="20"/>
        </w:rPr>
        <w:tab/>
        <w:t>upoważnionego przedstawiciela firmy</w:t>
      </w:r>
    </w:p>
    <w:p w:rsidR="00A75E92" w:rsidRPr="00C75625" w:rsidRDefault="00A75E92" w:rsidP="00285203">
      <w:pPr>
        <w:spacing w:after="0" w:line="240" w:lineRule="auto"/>
        <w:rPr>
          <w:sz w:val="16"/>
          <w:szCs w:val="16"/>
        </w:rPr>
      </w:pPr>
      <w:r w:rsidRPr="00C75625">
        <w:rPr>
          <w:sz w:val="16"/>
          <w:szCs w:val="16"/>
        </w:rPr>
        <w:t>*niepotrzebne skreślić</w:t>
      </w:r>
    </w:p>
    <w:p w:rsidR="00A75E92" w:rsidRPr="005373BB" w:rsidRDefault="00A75E92" w:rsidP="00285203">
      <w:pPr>
        <w:spacing w:after="0" w:line="240" w:lineRule="auto"/>
        <w:rPr>
          <w:color w:val="FF0000"/>
          <w:sz w:val="16"/>
          <w:szCs w:val="16"/>
        </w:rPr>
      </w:pPr>
      <w:r w:rsidRPr="00C75625">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5373BB">
        <w:rPr>
          <w:color w:val="FF0000"/>
          <w:sz w:val="16"/>
          <w:szCs w:val="16"/>
        </w:rPr>
        <w:t>).</w:t>
      </w:r>
    </w:p>
    <w:p w:rsidR="006F3210" w:rsidRPr="005373BB" w:rsidRDefault="006F3210" w:rsidP="00285203">
      <w:pPr>
        <w:spacing w:after="0" w:line="240" w:lineRule="auto"/>
        <w:rPr>
          <w:b/>
          <w:color w:val="FF0000"/>
          <w:sz w:val="20"/>
          <w:szCs w:val="20"/>
          <w:u w:val="single"/>
        </w:rPr>
      </w:pPr>
    </w:p>
    <w:p w:rsidR="00A75E92" w:rsidRPr="00B27D2A" w:rsidRDefault="00A75E92" w:rsidP="00285203">
      <w:pPr>
        <w:spacing w:after="0" w:line="240" w:lineRule="auto"/>
        <w:rPr>
          <w:b/>
          <w:sz w:val="20"/>
          <w:szCs w:val="20"/>
          <w:u w:val="single"/>
        </w:rPr>
      </w:pPr>
      <w:r w:rsidRPr="00B27D2A">
        <w:rPr>
          <w:b/>
          <w:sz w:val="20"/>
          <w:szCs w:val="20"/>
          <w:u w:val="single"/>
        </w:rPr>
        <w:lastRenderedPageBreak/>
        <w:t>INFORMACJE DODATKOWE:</w:t>
      </w:r>
      <w:r w:rsidRPr="00B27D2A">
        <w:rPr>
          <w:b/>
          <w:sz w:val="20"/>
          <w:szCs w:val="20"/>
        </w:rPr>
        <w:t xml:space="preserve"> **</w:t>
      </w:r>
    </w:p>
    <w:p w:rsidR="00A75E92" w:rsidRPr="00B27D2A" w:rsidRDefault="00A75E92" w:rsidP="00285203">
      <w:pPr>
        <w:spacing w:after="0" w:line="240" w:lineRule="auto"/>
        <w:jc w:val="both"/>
        <w:rPr>
          <w:sz w:val="20"/>
          <w:szCs w:val="20"/>
        </w:rPr>
      </w:pPr>
      <w:r w:rsidRPr="00B27D2A">
        <w:rPr>
          <w:sz w:val="20"/>
          <w:szCs w:val="20"/>
        </w:rPr>
        <w:t>Dane niezbędne do zawarcia umowy w przypadku dokonania wyboru niniejszej oferty:</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3096"/>
        <w:gridCol w:w="1698"/>
        <w:gridCol w:w="1579"/>
        <w:gridCol w:w="2549"/>
      </w:tblGrid>
      <w:tr w:rsidR="00B27D2A" w:rsidRPr="00B27D2A">
        <w:trPr>
          <w:trHeight w:val="100"/>
        </w:trPr>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B27D2A" w:rsidRDefault="00A75E92">
            <w:pPr>
              <w:ind w:firstLine="110"/>
              <w:jc w:val="center"/>
              <w:rPr>
                <w:sz w:val="20"/>
                <w:szCs w:val="20"/>
              </w:rPr>
            </w:pPr>
            <w:r w:rsidRPr="00B27D2A">
              <w:rPr>
                <w:sz w:val="20"/>
                <w:szCs w:val="20"/>
              </w:rPr>
              <w:t>1.</w:t>
            </w:r>
          </w:p>
        </w:tc>
        <w:tc>
          <w:tcPr>
            <w:tcW w:w="3096"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B27D2A" w:rsidRDefault="00A75E92" w:rsidP="006F3210">
            <w:pPr>
              <w:rPr>
                <w:sz w:val="20"/>
                <w:szCs w:val="20"/>
              </w:rPr>
            </w:pPr>
            <w:r w:rsidRPr="00B27D2A">
              <w:rPr>
                <w:sz w:val="20"/>
                <w:szCs w:val="20"/>
              </w:rPr>
              <w:t>Osoba/y zawierająca/e umowę w imieniu Wykonawcy</w:t>
            </w:r>
          </w:p>
        </w:tc>
        <w:tc>
          <w:tcPr>
            <w:tcW w:w="5826" w:type="dxa"/>
            <w:gridSpan w:val="3"/>
            <w:tcBorders>
              <w:top w:val="single" w:sz="4" w:space="0" w:color="auto"/>
              <w:left w:val="single" w:sz="4" w:space="0" w:color="auto"/>
              <w:bottom w:val="single" w:sz="4" w:space="0" w:color="auto"/>
              <w:right w:val="single" w:sz="4" w:space="0" w:color="auto"/>
            </w:tcBorders>
            <w:hideMark/>
          </w:tcPr>
          <w:p w:rsidR="00A75E92" w:rsidRPr="00B27D2A" w:rsidRDefault="00A75E92">
            <w:pPr>
              <w:ind w:firstLine="567"/>
              <w:jc w:val="both"/>
              <w:rPr>
                <w:sz w:val="20"/>
                <w:szCs w:val="20"/>
              </w:rPr>
            </w:pPr>
            <w:r w:rsidRPr="00B27D2A">
              <w:rPr>
                <w:sz w:val="20"/>
                <w:szCs w:val="20"/>
              </w:rPr>
              <w:t>Imię i nazwisko (ewentualne stanowisko)</w:t>
            </w:r>
          </w:p>
        </w:tc>
      </w:tr>
      <w:tr w:rsidR="00B27D2A" w:rsidRPr="00B27D2A" w:rsidTr="006F3210">
        <w:trPr>
          <w:trHeight w:val="142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B27D2A" w:rsidRDefault="00A75E92">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B27D2A" w:rsidRDefault="00A75E92">
            <w:pPr>
              <w:rPr>
                <w:sz w:val="20"/>
                <w:szCs w:val="20"/>
              </w:rPr>
            </w:pPr>
          </w:p>
        </w:tc>
        <w:tc>
          <w:tcPr>
            <w:tcW w:w="5826" w:type="dxa"/>
            <w:gridSpan w:val="3"/>
            <w:tcBorders>
              <w:top w:val="single" w:sz="4" w:space="0" w:color="auto"/>
              <w:left w:val="single" w:sz="4" w:space="0" w:color="auto"/>
              <w:bottom w:val="single" w:sz="4" w:space="0" w:color="auto"/>
              <w:right w:val="single" w:sz="4" w:space="0" w:color="auto"/>
            </w:tcBorders>
          </w:tcPr>
          <w:p w:rsidR="00A75E92" w:rsidRPr="00B27D2A" w:rsidRDefault="00A75E92">
            <w:pPr>
              <w:ind w:firstLine="567"/>
              <w:jc w:val="both"/>
              <w:rPr>
                <w:sz w:val="20"/>
                <w:szCs w:val="20"/>
              </w:rPr>
            </w:pPr>
          </w:p>
          <w:p w:rsidR="00A75E92" w:rsidRPr="00B27D2A" w:rsidRDefault="00A75E92">
            <w:pPr>
              <w:ind w:firstLine="567"/>
              <w:jc w:val="both"/>
              <w:rPr>
                <w:sz w:val="20"/>
                <w:szCs w:val="20"/>
              </w:rPr>
            </w:pPr>
          </w:p>
          <w:p w:rsidR="00A75E92" w:rsidRPr="00B27D2A" w:rsidRDefault="00A75E92">
            <w:pPr>
              <w:ind w:firstLine="567"/>
              <w:jc w:val="both"/>
              <w:rPr>
                <w:sz w:val="20"/>
                <w:szCs w:val="20"/>
              </w:rPr>
            </w:pPr>
          </w:p>
          <w:p w:rsidR="00A75E92" w:rsidRPr="00B27D2A" w:rsidRDefault="00A75E92">
            <w:pPr>
              <w:ind w:firstLine="567"/>
              <w:jc w:val="both"/>
              <w:rPr>
                <w:sz w:val="20"/>
                <w:szCs w:val="20"/>
              </w:rPr>
            </w:pPr>
          </w:p>
        </w:tc>
      </w:tr>
      <w:tr w:rsidR="00B27D2A" w:rsidRPr="00B27D2A">
        <w:trPr>
          <w:trHeight w:val="80"/>
        </w:trPr>
        <w:tc>
          <w:tcPr>
            <w:tcW w:w="768"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B27D2A" w:rsidRDefault="00A75E92">
            <w:pPr>
              <w:ind w:firstLine="110"/>
              <w:jc w:val="center"/>
              <w:rPr>
                <w:sz w:val="20"/>
                <w:szCs w:val="20"/>
              </w:rPr>
            </w:pPr>
            <w:r w:rsidRPr="00B27D2A">
              <w:rPr>
                <w:sz w:val="20"/>
                <w:szCs w:val="20"/>
              </w:rPr>
              <w:t>2.</w:t>
            </w:r>
          </w:p>
        </w:tc>
        <w:tc>
          <w:tcPr>
            <w:tcW w:w="3096" w:type="dxa"/>
            <w:vMerge w:val="restart"/>
            <w:tcBorders>
              <w:top w:val="single" w:sz="4" w:space="0" w:color="auto"/>
              <w:left w:val="single" w:sz="4" w:space="0" w:color="auto"/>
              <w:bottom w:val="single" w:sz="4" w:space="0" w:color="auto"/>
              <w:right w:val="single" w:sz="4" w:space="0" w:color="auto"/>
            </w:tcBorders>
            <w:vAlign w:val="center"/>
            <w:hideMark/>
          </w:tcPr>
          <w:p w:rsidR="00A75E92" w:rsidRPr="00B27D2A" w:rsidRDefault="00A75E92">
            <w:pPr>
              <w:rPr>
                <w:sz w:val="20"/>
                <w:szCs w:val="20"/>
              </w:rPr>
            </w:pPr>
            <w:r w:rsidRPr="00B27D2A">
              <w:rPr>
                <w:sz w:val="20"/>
                <w:szCs w:val="20"/>
              </w:rPr>
              <w:t xml:space="preserve">Osoba odpowiedzialna za kontakty z Zamawiającym </w:t>
            </w:r>
            <w:r w:rsidRPr="00B27D2A">
              <w:rPr>
                <w:sz w:val="20"/>
                <w:szCs w:val="20"/>
              </w:rPr>
              <w:br/>
              <w:t>w sprawie realizacji umowy</w:t>
            </w:r>
          </w:p>
        </w:tc>
        <w:tc>
          <w:tcPr>
            <w:tcW w:w="1698" w:type="dxa"/>
            <w:tcBorders>
              <w:top w:val="single" w:sz="4" w:space="0" w:color="auto"/>
              <w:left w:val="single" w:sz="4" w:space="0" w:color="auto"/>
              <w:bottom w:val="single" w:sz="4" w:space="0" w:color="auto"/>
              <w:right w:val="single" w:sz="4" w:space="0" w:color="auto"/>
            </w:tcBorders>
            <w:hideMark/>
          </w:tcPr>
          <w:p w:rsidR="00A75E92" w:rsidRPr="00B27D2A" w:rsidRDefault="00A75E92">
            <w:pPr>
              <w:rPr>
                <w:sz w:val="20"/>
                <w:szCs w:val="20"/>
              </w:rPr>
            </w:pPr>
            <w:r w:rsidRPr="00B27D2A">
              <w:rPr>
                <w:sz w:val="20"/>
                <w:szCs w:val="20"/>
              </w:rPr>
              <w:t>Imię i nazwisko</w:t>
            </w:r>
          </w:p>
        </w:tc>
        <w:tc>
          <w:tcPr>
            <w:tcW w:w="1579" w:type="dxa"/>
            <w:tcBorders>
              <w:top w:val="single" w:sz="4" w:space="0" w:color="auto"/>
              <w:left w:val="single" w:sz="4" w:space="0" w:color="auto"/>
              <w:bottom w:val="single" w:sz="4" w:space="0" w:color="auto"/>
              <w:right w:val="single" w:sz="4" w:space="0" w:color="auto"/>
            </w:tcBorders>
            <w:hideMark/>
          </w:tcPr>
          <w:p w:rsidR="00A75E92" w:rsidRPr="00B27D2A" w:rsidRDefault="00A75E92">
            <w:pPr>
              <w:rPr>
                <w:sz w:val="20"/>
                <w:szCs w:val="20"/>
              </w:rPr>
            </w:pPr>
            <w:r w:rsidRPr="00B27D2A">
              <w:rPr>
                <w:sz w:val="20"/>
                <w:szCs w:val="20"/>
              </w:rPr>
              <w:t>tel./faks</w:t>
            </w:r>
          </w:p>
        </w:tc>
        <w:tc>
          <w:tcPr>
            <w:tcW w:w="2549" w:type="dxa"/>
            <w:tcBorders>
              <w:top w:val="single" w:sz="4" w:space="0" w:color="auto"/>
              <w:left w:val="single" w:sz="4" w:space="0" w:color="auto"/>
              <w:bottom w:val="single" w:sz="4" w:space="0" w:color="auto"/>
              <w:right w:val="single" w:sz="4" w:space="0" w:color="auto"/>
            </w:tcBorders>
            <w:hideMark/>
          </w:tcPr>
          <w:p w:rsidR="00A75E92" w:rsidRPr="00B27D2A" w:rsidRDefault="00A75E92">
            <w:pPr>
              <w:jc w:val="both"/>
              <w:rPr>
                <w:sz w:val="20"/>
                <w:szCs w:val="20"/>
              </w:rPr>
            </w:pPr>
            <w:r w:rsidRPr="00B27D2A">
              <w:rPr>
                <w:sz w:val="20"/>
                <w:szCs w:val="20"/>
              </w:rPr>
              <w:t>e-mail</w:t>
            </w:r>
          </w:p>
        </w:tc>
      </w:tr>
      <w:tr w:rsidR="006F3210" w:rsidRPr="00B27D2A" w:rsidTr="006F3210">
        <w:trPr>
          <w:trHeight w:val="9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B27D2A" w:rsidRDefault="00A75E92">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75E92" w:rsidRPr="00B27D2A" w:rsidRDefault="00A75E92">
            <w:pPr>
              <w:rPr>
                <w:sz w:val="20"/>
                <w:szCs w:val="20"/>
              </w:rPr>
            </w:pPr>
          </w:p>
        </w:tc>
        <w:tc>
          <w:tcPr>
            <w:tcW w:w="1698" w:type="dxa"/>
            <w:tcBorders>
              <w:top w:val="single" w:sz="4" w:space="0" w:color="auto"/>
              <w:left w:val="single" w:sz="4" w:space="0" w:color="auto"/>
              <w:bottom w:val="single" w:sz="4" w:space="0" w:color="auto"/>
              <w:right w:val="single" w:sz="4" w:space="0" w:color="auto"/>
            </w:tcBorders>
          </w:tcPr>
          <w:p w:rsidR="00A75E92" w:rsidRPr="00B27D2A" w:rsidRDefault="00A75E92">
            <w:pPr>
              <w:ind w:firstLine="567"/>
              <w:jc w:val="both"/>
              <w:rPr>
                <w:sz w:val="20"/>
                <w:szCs w:val="20"/>
              </w:rPr>
            </w:pPr>
          </w:p>
          <w:p w:rsidR="00A75E92" w:rsidRPr="00B27D2A" w:rsidRDefault="00A75E92">
            <w:pPr>
              <w:ind w:firstLine="567"/>
              <w:jc w:val="both"/>
              <w:rPr>
                <w:sz w:val="20"/>
                <w:szCs w:val="20"/>
              </w:rPr>
            </w:pPr>
          </w:p>
          <w:p w:rsidR="00A75E92" w:rsidRPr="00B27D2A" w:rsidRDefault="00A75E92">
            <w:pPr>
              <w:ind w:firstLine="567"/>
              <w:jc w:val="center"/>
              <w:rPr>
                <w:sz w:val="20"/>
                <w:szCs w:val="20"/>
              </w:rPr>
            </w:pPr>
          </w:p>
        </w:tc>
        <w:tc>
          <w:tcPr>
            <w:tcW w:w="1579" w:type="dxa"/>
            <w:tcBorders>
              <w:top w:val="single" w:sz="4" w:space="0" w:color="auto"/>
              <w:left w:val="single" w:sz="4" w:space="0" w:color="auto"/>
              <w:bottom w:val="single" w:sz="4" w:space="0" w:color="auto"/>
              <w:right w:val="single" w:sz="4" w:space="0" w:color="auto"/>
            </w:tcBorders>
          </w:tcPr>
          <w:p w:rsidR="00A75E92" w:rsidRPr="00B27D2A" w:rsidRDefault="00A75E92">
            <w:pPr>
              <w:rPr>
                <w:sz w:val="20"/>
                <w:szCs w:val="20"/>
              </w:rPr>
            </w:pPr>
          </w:p>
        </w:tc>
        <w:tc>
          <w:tcPr>
            <w:tcW w:w="2549" w:type="dxa"/>
            <w:tcBorders>
              <w:top w:val="single" w:sz="4" w:space="0" w:color="auto"/>
              <w:left w:val="single" w:sz="4" w:space="0" w:color="auto"/>
              <w:bottom w:val="single" w:sz="4" w:space="0" w:color="auto"/>
              <w:right w:val="single" w:sz="4" w:space="0" w:color="auto"/>
            </w:tcBorders>
          </w:tcPr>
          <w:p w:rsidR="00A75E92" w:rsidRPr="00B27D2A" w:rsidRDefault="00A75E92">
            <w:pPr>
              <w:jc w:val="both"/>
              <w:rPr>
                <w:sz w:val="20"/>
                <w:szCs w:val="20"/>
              </w:rPr>
            </w:pPr>
          </w:p>
        </w:tc>
      </w:tr>
    </w:tbl>
    <w:p w:rsidR="00A75E92" w:rsidRPr="00B27D2A" w:rsidRDefault="00A75E92" w:rsidP="00A75E92">
      <w:pPr>
        <w:spacing w:after="0" w:line="240" w:lineRule="auto"/>
        <w:rPr>
          <w:rFonts w:eastAsia="Lucida Sans Unicode"/>
        </w:rPr>
      </w:pPr>
    </w:p>
    <w:p w:rsidR="00503B22" w:rsidRPr="00B27D2A" w:rsidRDefault="00503B22" w:rsidP="00A75E92">
      <w:pPr>
        <w:spacing w:after="0" w:line="240" w:lineRule="auto"/>
        <w:rPr>
          <w:rFonts w:eastAsia="Lucida Sans Unicode"/>
        </w:rPr>
      </w:pPr>
    </w:p>
    <w:p w:rsidR="00285203" w:rsidRPr="00B27D2A" w:rsidRDefault="00285203" w:rsidP="00A75E92">
      <w:pPr>
        <w:spacing w:after="0" w:line="240" w:lineRule="auto"/>
        <w:rPr>
          <w:rFonts w:eastAsia="Lucida Sans Unicode"/>
        </w:rPr>
      </w:pPr>
    </w:p>
    <w:p w:rsidR="00A75E92" w:rsidRPr="00B27D2A" w:rsidRDefault="00A75E92" w:rsidP="00A75E92">
      <w:pPr>
        <w:spacing w:after="0" w:line="240" w:lineRule="auto"/>
        <w:rPr>
          <w:rFonts w:eastAsia="Lucida Sans Unicode"/>
          <w:i/>
          <w:sz w:val="20"/>
          <w:szCs w:val="20"/>
        </w:rPr>
      </w:pPr>
      <w:r w:rsidRPr="00B27D2A">
        <w:rPr>
          <w:rFonts w:eastAsia="Lucida Sans Unicode"/>
          <w:i/>
          <w:sz w:val="20"/>
          <w:szCs w:val="20"/>
        </w:rPr>
        <w:t>...............................</w:t>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t>.............................................................</w:t>
      </w:r>
    </w:p>
    <w:p w:rsidR="00A75E92" w:rsidRPr="00B27D2A" w:rsidRDefault="00A75E92" w:rsidP="00285203">
      <w:pPr>
        <w:spacing w:after="0" w:line="240" w:lineRule="auto"/>
        <w:ind w:firstLine="709"/>
        <w:rPr>
          <w:sz w:val="20"/>
          <w:szCs w:val="20"/>
        </w:rPr>
      </w:pPr>
      <w:r w:rsidRPr="00B27D2A">
        <w:rPr>
          <w:rFonts w:eastAsia="Lucida Sans Unicode"/>
          <w:i/>
          <w:sz w:val="20"/>
          <w:szCs w:val="20"/>
        </w:rPr>
        <w:t>Data</w:t>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t xml:space="preserve">Podpis (podpisy) i pieczęć </w:t>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t xml:space="preserve">      </w:t>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r>
      <w:r w:rsidRPr="00B27D2A">
        <w:rPr>
          <w:rFonts w:eastAsia="Lucida Sans Unicode"/>
          <w:i/>
          <w:sz w:val="20"/>
          <w:szCs w:val="20"/>
        </w:rPr>
        <w:tab/>
        <w:t>upoważnionego przedstawiciela firmy</w:t>
      </w:r>
    </w:p>
    <w:p w:rsidR="00345840" w:rsidRPr="005373BB" w:rsidRDefault="00A75E92" w:rsidP="00A75E92">
      <w:pPr>
        <w:spacing w:after="0"/>
        <w:jc w:val="right"/>
        <w:rPr>
          <w:b/>
          <w:color w:val="FF0000"/>
          <w:sz w:val="20"/>
          <w:szCs w:val="20"/>
          <w:u w:val="single"/>
        </w:rPr>
      </w:pPr>
      <w:r w:rsidRPr="005373BB">
        <w:rPr>
          <w:color w:val="FF0000"/>
          <w:sz w:val="20"/>
          <w:szCs w:val="20"/>
        </w:rPr>
        <w:br w:type="page"/>
      </w:r>
    </w:p>
    <w:p w:rsidR="00AA21CC" w:rsidRPr="005373BB" w:rsidRDefault="00AA21CC" w:rsidP="00332FA1">
      <w:pPr>
        <w:spacing w:after="0" w:line="240" w:lineRule="auto"/>
        <w:ind w:firstLine="709"/>
        <w:jc w:val="right"/>
        <w:rPr>
          <w:color w:val="FF0000"/>
        </w:rPr>
      </w:pPr>
    </w:p>
    <w:p w:rsidR="00204099" w:rsidRPr="00E03D17" w:rsidRDefault="006B0683" w:rsidP="00204099">
      <w:pPr>
        <w:spacing w:after="0"/>
        <w:jc w:val="right"/>
        <w:rPr>
          <w:b/>
        </w:rPr>
      </w:pPr>
      <w:r w:rsidRPr="00E03D17">
        <w:rPr>
          <w:b/>
        </w:rPr>
        <w:t>Załącznik 1a</w:t>
      </w:r>
    </w:p>
    <w:p w:rsidR="00204099" w:rsidRPr="00E03D17" w:rsidRDefault="00204099" w:rsidP="00204099">
      <w:pPr>
        <w:widowControl w:val="0"/>
        <w:suppressAutoHyphens/>
        <w:spacing w:after="0" w:line="100" w:lineRule="atLeast"/>
        <w:rPr>
          <w:rFonts w:ascii="Arial" w:eastAsia="Arial" w:hAnsi="Arial" w:cs="Arial"/>
          <w:b/>
          <w:kern w:val="1"/>
          <w:sz w:val="20"/>
          <w:szCs w:val="24"/>
          <w:lang w:eastAsia="hi-IN" w:bidi="hi-IN"/>
        </w:rPr>
      </w:pPr>
      <w:r w:rsidRPr="00E03D17">
        <w:rPr>
          <w:rFonts w:ascii="Arial" w:eastAsia="Arial" w:hAnsi="Arial" w:cs="Arial"/>
          <w:b/>
          <w:kern w:val="1"/>
          <w:sz w:val="20"/>
          <w:szCs w:val="24"/>
          <w:lang w:eastAsia="hi-IN" w:bidi="hi-IN"/>
        </w:rPr>
        <w:t>Wykonawca:</w:t>
      </w:r>
    </w:p>
    <w:p w:rsidR="00204099" w:rsidRPr="00E03D17" w:rsidRDefault="00204099" w:rsidP="00204099">
      <w:pPr>
        <w:widowControl w:val="0"/>
        <w:suppressAutoHyphens/>
        <w:spacing w:after="0" w:line="480" w:lineRule="auto"/>
        <w:ind w:right="5954"/>
        <w:rPr>
          <w:rFonts w:ascii="Arial" w:eastAsia="Arial" w:hAnsi="Arial" w:cs="Arial"/>
          <w:kern w:val="1"/>
          <w:sz w:val="20"/>
          <w:szCs w:val="24"/>
          <w:lang w:eastAsia="hi-IN" w:bidi="hi-IN"/>
        </w:rPr>
      </w:pPr>
      <w:r w:rsidRPr="00E03D17">
        <w:rPr>
          <w:rFonts w:ascii="Arial" w:eastAsia="Arial" w:hAnsi="Arial" w:cs="Arial"/>
          <w:kern w:val="1"/>
          <w:sz w:val="20"/>
          <w:szCs w:val="24"/>
          <w:lang w:eastAsia="hi-IN" w:bidi="hi-IN"/>
        </w:rPr>
        <w:t>………………………………………………………………………………</w:t>
      </w:r>
    </w:p>
    <w:p w:rsidR="00204099" w:rsidRPr="00E03D17" w:rsidRDefault="00204099" w:rsidP="00204099">
      <w:pPr>
        <w:widowControl w:val="0"/>
        <w:suppressAutoHyphens/>
        <w:spacing w:after="160" w:line="100" w:lineRule="atLeast"/>
        <w:ind w:right="5953"/>
        <w:rPr>
          <w:rFonts w:ascii="Arial" w:eastAsia="Arial" w:hAnsi="Arial" w:cs="Arial"/>
          <w:i/>
          <w:kern w:val="1"/>
          <w:sz w:val="16"/>
          <w:szCs w:val="24"/>
          <w:lang w:eastAsia="hi-IN" w:bidi="hi-IN"/>
        </w:rPr>
      </w:pPr>
      <w:r w:rsidRPr="00E03D17">
        <w:rPr>
          <w:rFonts w:ascii="Arial" w:eastAsia="Arial" w:hAnsi="Arial" w:cs="Arial"/>
          <w:i/>
          <w:kern w:val="1"/>
          <w:sz w:val="16"/>
          <w:szCs w:val="24"/>
          <w:lang w:eastAsia="hi-IN" w:bidi="hi-IN"/>
        </w:rPr>
        <w:t>(pełna nazwa/firma, adres, w zależności od podmiotu: NIP/PESEL, KRS/</w:t>
      </w:r>
      <w:proofErr w:type="spellStart"/>
      <w:r w:rsidRPr="00E03D17">
        <w:rPr>
          <w:rFonts w:ascii="Arial" w:eastAsia="Arial" w:hAnsi="Arial" w:cs="Arial"/>
          <w:i/>
          <w:kern w:val="1"/>
          <w:sz w:val="16"/>
          <w:szCs w:val="24"/>
          <w:lang w:eastAsia="hi-IN" w:bidi="hi-IN"/>
        </w:rPr>
        <w:t>CEiDG</w:t>
      </w:r>
      <w:proofErr w:type="spellEnd"/>
      <w:r w:rsidRPr="00E03D17">
        <w:rPr>
          <w:rFonts w:ascii="Arial" w:eastAsia="Arial" w:hAnsi="Arial" w:cs="Arial"/>
          <w:i/>
          <w:kern w:val="1"/>
          <w:sz w:val="16"/>
          <w:szCs w:val="24"/>
          <w:lang w:eastAsia="hi-IN" w:bidi="hi-IN"/>
        </w:rPr>
        <w:t>)</w:t>
      </w:r>
    </w:p>
    <w:p w:rsidR="00204099" w:rsidRPr="00E03D17" w:rsidRDefault="00204099" w:rsidP="00204099">
      <w:pPr>
        <w:widowControl w:val="0"/>
        <w:suppressAutoHyphens/>
        <w:spacing w:after="0" w:line="100" w:lineRule="atLeast"/>
        <w:rPr>
          <w:rFonts w:ascii="Arial" w:eastAsia="Arial" w:hAnsi="Arial" w:cs="Arial"/>
          <w:kern w:val="1"/>
          <w:sz w:val="20"/>
          <w:szCs w:val="24"/>
          <w:u w:val="single"/>
          <w:lang w:eastAsia="hi-IN" w:bidi="hi-IN"/>
        </w:rPr>
      </w:pPr>
      <w:r w:rsidRPr="00E03D17">
        <w:rPr>
          <w:rFonts w:ascii="Arial" w:eastAsia="Arial" w:hAnsi="Arial" w:cs="Arial"/>
          <w:kern w:val="1"/>
          <w:sz w:val="20"/>
          <w:szCs w:val="24"/>
          <w:u w:val="single"/>
          <w:lang w:eastAsia="hi-IN" w:bidi="hi-IN"/>
        </w:rPr>
        <w:t>reprezentowany przez:</w:t>
      </w:r>
    </w:p>
    <w:p w:rsidR="00204099" w:rsidRPr="00E03D17" w:rsidRDefault="00204099" w:rsidP="00204099">
      <w:pPr>
        <w:widowControl w:val="0"/>
        <w:suppressAutoHyphens/>
        <w:spacing w:after="0" w:line="480" w:lineRule="auto"/>
        <w:ind w:right="5954"/>
        <w:rPr>
          <w:rFonts w:ascii="Arial" w:eastAsia="Arial" w:hAnsi="Arial" w:cs="Arial"/>
          <w:kern w:val="1"/>
          <w:sz w:val="20"/>
          <w:szCs w:val="24"/>
          <w:lang w:eastAsia="hi-IN" w:bidi="hi-IN"/>
        </w:rPr>
      </w:pPr>
      <w:r w:rsidRPr="00E03D17">
        <w:rPr>
          <w:rFonts w:ascii="Arial" w:eastAsia="Arial" w:hAnsi="Arial" w:cs="Arial"/>
          <w:kern w:val="1"/>
          <w:sz w:val="20"/>
          <w:szCs w:val="24"/>
          <w:lang w:eastAsia="hi-IN" w:bidi="hi-IN"/>
        </w:rPr>
        <w:t>………………………………………………………………………………</w:t>
      </w:r>
    </w:p>
    <w:p w:rsidR="00204099" w:rsidRPr="00E03D17" w:rsidRDefault="00204099" w:rsidP="00204099">
      <w:pPr>
        <w:widowControl w:val="0"/>
        <w:suppressAutoHyphens/>
        <w:spacing w:after="0" w:line="480" w:lineRule="auto"/>
        <w:ind w:right="5954"/>
        <w:rPr>
          <w:rFonts w:ascii="Arial" w:eastAsia="Arial" w:hAnsi="Arial" w:cs="Arial"/>
          <w:i/>
          <w:kern w:val="1"/>
          <w:sz w:val="16"/>
          <w:szCs w:val="24"/>
          <w:lang w:eastAsia="hi-IN" w:bidi="hi-IN"/>
        </w:rPr>
      </w:pPr>
      <w:r w:rsidRPr="00E03D17">
        <w:rPr>
          <w:rFonts w:ascii="Arial" w:eastAsia="Arial" w:hAnsi="Arial" w:cs="Arial"/>
          <w:i/>
          <w:kern w:val="1"/>
          <w:sz w:val="16"/>
          <w:szCs w:val="24"/>
          <w:lang w:eastAsia="hi-IN" w:bidi="hi-IN"/>
        </w:rPr>
        <w:t>(imię, nazwisko, stanowisko/podstawa do reprezentacji)</w:t>
      </w:r>
    </w:p>
    <w:p w:rsidR="00204099" w:rsidRPr="00E03D17" w:rsidRDefault="00204099" w:rsidP="00204099">
      <w:pPr>
        <w:widowControl w:val="0"/>
        <w:suppressAutoHyphens/>
        <w:spacing w:after="0" w:line="240" w:lineRule="auto"/>
        <w:jc w:val="center"/>
        <w:rPr>
          <w:rFonts w:ascii="Arial" w:eastAsia="Lucida Sans Unicode" w:hAnsi="Arial" w:cs="Arial"/>
          <w:b/>
          <w:bCs/>
          <w:kern w:val="1"/>
          <w:sz w:val="26"/>
          <w:szCs w:val="26"/>
          <w:lang w:eastAsia="hi-IN" w:bidi="hi-IN"/>
        </w:rPr>
      </w:pPr>
      <w:r w:rsidRPr="00E03D17">
        <w:rPr>
          <w:rFonts w:ascii="Arial" w:eastAsia="Lucida Sans Unicode" w:hAnsi="Arial" w:cs="Arial"/>
          <w:b/>
          <w:bCs/>
          <w:kern w:val="1"/>
          <w:sz w:val="26"/>
          <w:szCs w:val="26"/>
          <w:lang w:eastAsia="hi-IN" w:bidi="hi-IN"/>
        </w:rPr>
        <w:t xml:space="preserve">OŚWIADCZENIE O BRAKU POWIĄZAŃ OSOBOWYCH </w:t>
      </w:r>
    </w:p>
    <w:p w:rsidR="00204099" w:rsidRPr="00E03D17" w:rsidRDefault="00204099" w:rsidP="00204099">
      <w:pPr>
        <w:widowControl w:val="0"/>
        <w:suppressAutoHyphens/>
        <w:spacing w:after="0" w:line="240" w:lineRule="auto"/>
        <w:jc w:val="center"/>
        <w:rPr>
          <w:rFonts w:ascii="Arial" w:eastAsia="Lucida Sans Unicode" w:hAnsi="Arial" w:cs="Mangal"/>
          <w:kern w:val="1"/>
          <w:sz w:val="20"/>
          <w:szCs w:val="20"/>
          <w:lang w:eastAsia="hi-IN" w:bidi="hi-IN"/>
        </w:rPr>
      </w:pPr>
      <w:r w:rsidRPr="00E03D17">
        <w:rPr>
          <w:rFonts w:ascii="Arial" w:eastAsia="Lucida Sans Unicode" w:hAnsi="Arial" w:cs="Arial"/>
          <w:b/>
          <w:bCs/>
          <w:kern w:val="1"/>
          <w:sz w:val="26"/>
          <w:szCs w:val="26"/>
          <w:lang w:eastAsia="hi-IN" w:bidi="hi-IN"/>
        </w:rPr>
        <w:t>LUB KAPITAŁOWYCH</w:t>
      </w:r>
      <w:r w:rsidRPr="00E03D17">
        <w:rPr>
          <w:rFonts w:ascii="Arial" w:eastAsia="Lucida Sans Unicode" w:hAnsi="Arial" w:cs="Tahoma"/>
          <w:b/>
          <w:bCs/>
          <w:kern w:val="1"/>
          <w:sz w:val="32"/>
          <w:vertAlign w:val="superscript"/>
          <w:lang w:eastAsia="hi-IN" w:bidi="hi-IN"/>
        </w:rPr>
        <w:footnoteReference w:customMarkFollows="1" w:id="1"/>
        <w:t>*</w:t>
      </w:r>
    </w:p>
    <w:p w:rsidR="00204099" w:rsidRPr="00E03D17" w:rsidRDefault="00204099" w:rsidP="00204099">
      <w:pPr>
        <w:widowControl w:val="0"/>
        <w:suppressAutoHyphens/>
        <w:spacing w:after="0" w:line="240" w:lineRule="auto"/>
        <w:jc w:val="center"/>
        <w:rPr>
          <w:rFonts w:ascii="Arial" w:eastAsia="Lucida Sans Unicode" w:hAnsi="Arial" w:cs="Mangal"/>
          <w:kern w:val="1"/>
          <w:sz w:val="20"/>
          <w:szCs w:val="20"/>
          <w:lang w:eastAsia="hi-IN" w:bidi="hi-IN"/>
        </w:rPr>
      </w:pPr>
    </w:p>
    <w:p w:rsidR="008D231B" w:rsidRPr="00E03D17" w:rsidRDefault="00204099" w:rsidP="00EF5C1C">
      <w:pPr>
        <w:widowControl w:val="0"/>
        <w:tabs>
          <w:tab w:val="left" w:pos="495"/>
          <w:tab w:val="left" w:pos="525"/>
          <w:tab w:val="left" w:pos="555"/>
        </w:tabs>
        <w:suppressAutoHyphens/>
        <w:spacing w:after="0" w:line="240" w:lineRule="auto"/>
        <w:jc w:val="both"/>
        <w:rPr>
          <w:rFonts w:ascii="Arial" w:eastAsia="Arial" w:hAnsi="Arial" w:cs="Arial"/>
          <w:b/>
          <w:kern w:val="1"/>
          <w:sz w:val="20"/>
          <w:szCs w:val="20"/>
          <w:lang w:eastAsia="hi-IN" w:bidi="hi-IN"/>
        </w:rPr>
      </w:pPr>
      <w:r w:rsidRPr="00E03D17">
        <w:rPr>
          <w:rFonts w:ascii="Arial" w:eastAsia="Times New Roman" w:hAnsi="Arial" w:cs="Arial"/>
          <w:kern w:val="1"/>
          <w:sz w:val="20"/>
          <w:szCs w:val="20"/>
          <w:lang w:eastAsia="hi-IN" w:bidi="hi-IN"/>
        </w:rPr>
        <w:t xml:space="preserve">W związku z udziałem w </w:t>
      </w:r>
      <w:r w:rsidR="00470DBF" w:rsidRPr="00E03D17">
        <w:rPr>
          <w:rFonts w:ascii="Arial" w:eastAsia="Times New Roman" w:hAnsi="Arial" w:cs="Arial"/>
          <w:kern w:val="1"/>
          <w:sz w:val="20"/>
          <w:szCs w:val="20"/>
          <w:lang w:eastAsia="hi-IN" w:bidi="hi-IN"/>
        </w:rPr>
        <w:t>postępowaniu</w:t>
      </w:r>
      <w:r w:rsidRPr="00E03D17">
        <w:rPr>
          <w:rFonts w:ascii="Arial" w:eastAsia="Times New Roman" w:hAnsi="Arial" w:cs="Arial"/>
          <w:kern w:val="1"/>
          <w:sz w:val="20"/>
          <w:szCs w:val="20"/>
          <w:lang w:eastAsia="hi-IN" w:bidi="hi-IN"/>
        </w:rPr>
        <w:t xml:space="preserve"> </w:t>
      </w:r>
      <w:r w:rsidR="008D231B" w:rsidRPr="00E03D17">
        <w:rPr>
          <w:rFonts w:ascii="Arial" w:eastAsia="Arial" w:hAnsi="Arial" w:cs="Arial"/>
          <w:kern w:val="1"/>
          <w:sz w:val="20"/>
          <w:szCs w:val="20"/>
          <w:lang w:eastAsia="hi-IN" w:bidi="hi-IN"/>
        </w:rPr>
        <w:t>na</w:t>
      </w:r>
      <w:r w:rsidR="00A43D41" w:rsidRPr="00E03D17">
        <w:rPr>
          <w:b/>
          <w:sz w:val="20"/>
          <w:szCs w:val="20"/>
        </w:rPr>
        <w:t xml:space="preserve"> </w:t>
      </w:r>
      <w:r w:rsidR="00E03D17" w:rsidRPr="00E03D17">
        <w:rPr>
          <w:rFonts w:eastAsia="Lucida Sans Unicode" w:cs="Tahoma"/>
          <w:b/>
        </w:rPr>
        <w:t>Zajęcia grupowe z wizażu i stylizacji realizowane przez Miejski Ośrodek Pomocy Rodzinie w Zabrzu dla uczestników  projektu „ Drogowskaz” w ramach Regionalnego Programu Operacyjnego Województwa Śląskiego na lata 2014-2020 współfinansowanego ze środków Europejskiego Funduszu Społecznego.”</w:t>
      </w:r>
    </w:p>
    <w:p w:rsidR="00B13F3D" w:rsidRPr="00E03D17" w:rsidRDefault="00B13F3D" w:rsidP="00204099">
      <w:pPr>
        <w:widowControl w:val="0"/>
        <w:tabs>
          <w:tab w:val="left" w:pos="495"/>
          <w:tab w:val="left" w:pos="525"/>
          <w:tab w:val="left" w:pos="555"/>
        </w:tabs>
        <w:suppressAutoHyphens/>
        <w:spacing w:after="0" w:line="360" w:lineRule="auto"/>
        <w:jc w:val="both"/>
        <w:rPr>
          <w:rFonts w:ascii="Arial" w:eastAsia="Arial" w:hAnsi="Arial" w:cs="Arial"/>
          <w:b/>
          <w:kern w:val="1"/>
          <w:sz w:val="20"/>
          <w:szCs w:val="20"/>
          <w:lang w:eastAsia="hi-IN" w:bidi="hi-IN"/>
        </w:rPr>
      </w:pPr>
    </w:p>
    <w:p w:rsidR="00204099" w:rsidRPr="00E03D17" w:rsidRDefault="00204099" w:rsidP="00204099">
      <w:pPr>
        <w:widowControl w:val="0"/>
        <w:tabs>
          <w:tab w:val="left" w:pos="495"/>
          <w:tab w:val="left" w:pos="525"/>
          <w:tab w:val="left" w:pos="555"/>
        </w:tabs>
        <w:suppressAutoHyphens/>
        <w:spacing w:after="0" w:line="360" w:lineRule="auto"/>
        <w:jc w:val="both"/>
        <w:rPr>
          <w:rFonts w:ascii="Arial" w:eastAsia="Times New Roman" w:hAnsi="Arial" w:cs="Arial"/>
          <w:kern w:val="1"/>
          <w:sz w:val="20"/>
          <w:szCs w:val="20"/>
          <w:lang w:eastAsia="hi-IN" w:bidi="hi-IN"/>
        </w:rPr>
      </w:pPr>
      <w:r w:rsidRPr="00E03D17">
        <w:rPr>
          <w:rFonts w:ascii="Arial" w:eastAsia="Verdana" w:hAnsi="Arial" w:cs="Arial"/>
          <w:kern w:val="1"/>
          <w:sz w:val="20"/>
          <w:szCs w:val="20"/>
          <w:lang w:eastAsia="hi-IN" w:bidi="hi-IN"/>
        </w:rPr>
        <w:t>oświadczam/-y</w:t>
      </w:r>
      <w:r w:rsidRPr="00E03D17">
        <w:rPr>
          <w:rFonts w:ascii="Arial" w:eastAsia="Times New Roman" w:hAnsi="Arial" w:cs="Arial"/>
          <w:kern w:val="1"/>
          <w:sz w:val="20"/>
          <w:szCs w:val="20"/>
          <w:lang w:eastAsia="hi-IN" w:bidi="hi-IN"/>
        </w:rPr>
        <w:t>, że nie jestem(</w:t>
      </w:r>
      <w:proofErr w:type="spellStart"/>
      <w:r w:rsidRPr="00E03D17">
        <w:rPr>
          <w:rFonts w:ascii="Arial" w:eastAsia="Times New Roman" w:hAnsi="Arial" w:cs="Arial"/>
          <w:kern w:val="1"/>
          <w:sz w:val="20"/>
          <w:szCs w:val="20"/>
          <w:lang w:eastAsia="hi-IN" w:bidi="hi-IN"/>
        </w:rPr>
        <w:t>eśmy</w:t>
      </w:r>
      <w:proofErr w:type="spellEnd"/>
      <w:r w:rsidRPr="00E03D17">
        <w:rPr>
          <w:rFonts w:ascii="Arial" w:eastAsia="Times New Roman" w:hAnsi="Arial" w:cs="Arial"/>
          <w:kern w:val="1"/>
          <w:sz w:val="20"/>
          <w:szCs w:val="20"/>
          <w:lang w:eastAsia="hi-IN" w:bidi="hi-IN"/>
        </w:rPr>
        <w:t xml:space="preserve">) powiązani z Zamawiającym osobowo lub kapitałowo. </w:t>
      </w:r>
    </w:p>
    <w:p w:rsidR="00204099" w:rsidRPr="00E03D17" w:rsidRDefault="00204099" w:rsidP="00204099">
      <w:pPr>
        <w:widowControl w:val="0"/>
        <w:suppressAutoHyphens/>
        <w:spacing w:after="0" w:line="240" w:lineRule="auto"/>
        <w:jc w:val="both"/>
        <w:rPr>
          <w:rFonts w:ascii="Arial" w:eastAsia="Times New Roman" w:hAnsi="Arial" w:cs="Arial"/>
          <w:kern w:val="1"/>
          <w:sz w:val="20"/>
          <w:szCs w:val="20"/>
          <w:lang w:eastAsia="hi-IN" w:bidi="hi-IN"/>
        </w:rPr>
      </w:pPr>
      <w:r w:rsidRPr="00E03D17">
        <w:rPr>
          <w:rFonts w:ascii="Arial" w:eastAsia="Times New Roman" w:hAnsi="Arial" w:cs="Arial"/>
          <w:kern w:val="1"/>
          <w:sz w:val="20"/>
          <w:szCs w:val="20"/>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204099" w:rsidRPr="00E03D17" w:rsidRDefault="00204099" w:rsidP="00355D6A">
      <w:pPr>
        <w:widowControl w:val="0"/>
        <w:numPr>
          <w:ilvl w:val="0"/>
          <w:numId w:val="9"/>
        </w:numPr>
        <w:suppressAutoHyphens/>
        <w:spacing w:after="0" w:line="240" w:lineRule="auto"/>
        <w:jc w:val="both"/>
        <w:rPr>
          <w:rFonts w:ascii="Arial" w:eastAsia="Times New Roman" w:hAnsi="Arial" w:cs="Arial"/>
          <w:kern w:val="1"/>
          <w:sz w:val="20"/>
          <w:szCs w:val="20"/>
          <w:lang w:eastAsia="hi-IN" w:bidi="hi-IN"/>
        </w:rPr>
      </w:pPr>
      <w:r w:rsidRPr="00E03D17">
        <w:rPr>
          <w:rFonts w:ascii="Arial" w:eastAsia="Times New Roman" w:hAnsi="Arial" w:cs="Arial"/>
          <w:kern w:val="1"/>
          <w:sz w:val="20"/>
          <w:szCs w:val="20"/>
          <w:lang w:eastAsia="hi-IN" w:bidi="hi-IN"/>
        </w:rPr>
        <w:t>uczestniczeniu w spółce jako wspólnik spółki cywilnej lub spółki osobowej;</w:t>
      </w:r>
    </w:p>
    <w:p w:rsidR="00204099" w:rsidRPr="00E03D17"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E03D17">
        <w:rPr>
          <w:rFonts w:ascii="Arial" w:eastAsia="Times New Roman" w:hAnsi="Arial" w:cs="Arial"/>
          <w:kern w:val="1"/>
          <w:sz w:val="20"/>
          <w:szCs w:val="20"/>
          <w:lang w:eastAsia="hi-IN" w:bidi="hi-IN"/>
        </w:rPr>
        <w:t>posiadaniu co najmniej 10 % udziałów lub akcji;</w:t>
      </w:r>
    </w:p>
    <w:p w:rsidR="00204099" w:rsidRPr="00E03D17"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E03D17">
        <w:rPr>
          <w:rFonts w:ascii="Arial" w:eastAsia="Times New Roman" w:hAnsi="Arial" w:cs="Arial"/>
          <w:kern w:val="1"/>
          <w:sz w:val="20"/>
          <w:szCs w:val="20"/>
          <w:lang w:eastAsia="hi-IN" w:bidi="hi-IN"/>
        </w:rPr>
        <w:t>pełnieniu funkcji członka organu nadzorczego lub zarządzającego, prokurenta, pełnomocnika;</w:t>
      </w:r>
    </w:p>
    <w:p w:rsidR="00204099" w:rsidRPr="00E03D17" w:rsidRDefault="00204099" w:rsidP="00355D6A">
      <w:pPr>
        <w:widowControl w:val="0"/>
        <w:numPr>
          <w:ilvl w:val="0"/>
          <w:numId w:val="9"/>
        </w:numPr>
        <w:tabs>
          <w:tab w:val="num" w:pos="0"/>
        </w:tabs>
        <w:suppressAutoHyphens/>
        <w:spacing w:after="0" w:line="240" w:lineRule="auto"/>
        <w:jc w:val="both"/>
        <w:rPr>
          <w:rFonts w:ascii="Arial" w:eastAsia="Times New Roman" w:hAnsi="Arial" w:cs="Arial"/>
          <w:kern w:val="1"/>
          <w:sz w:val="20"/>
          <w:szCs w:val="20"/>
          <w:lang w:eastAsia="hi-IN" w:bidi="hi-IN"/>
        </w:rPr>
      </w:pPr>
      <w:r w:rsidRPr="00E03D17">
        <w:rPr>
          <w:rFonts w:ascii="Arial" w:eastAsia="Times New Roman" w:hAnsi="Arial" w:cs="Arial"/>
          <w:kern w:val="1"/>
          <w:sz w:val="20"/>
          <w:szCs w:val="20"/>
          <w:lang w:eastAsia="hi-IN" w:bidi="hi-IN"/>
        </w:rPr>
        <w:t>pozostawaniu w związku małżeńskim, w stosunku pokrewieństwa lub powinowactwa w linii prostej, pokrewieństwa lub powinowactwa w linii bocznej do drugiego stopnia lub w stosunku przysposobienia, opieki lub kurateli.</w:t>
      </w:r>
    </w:p>
    <w:p w:rsidR="00204099" w:rsidRPr="00E03D17" w:rsidRDefault="00204099" w:rsidP="00204099">
      <w:pPr>
        <w:widowControl w:val="0"/>
        <w:suppressAutoHyphens/>
        <w:spacing w:after="0" w:line="240" w:lineRule="auto"/>
        <w:jc w:val="both"/>
        <w:rPr>
          <w:rFonts w:ascii="Verdana" w:eastAsia="Times New Roman" w:hAnsi="Verdana" w:cs="Arial"/>
          <w:kern w:val="1"/>
          <w:sz w:val="20"/>
          <w:szCs w:val="20"/>
          <w:lang w:eastAsia="hi-IN" w:bidi="hi-IN"/>
        </w:rPr>
      </w:pPr>
    </w:p>
    <w:p w:rsidR="00204099" w:rsidRPr="00E03D17" w:rsidRDefault="00204099" w:rsidP="00204099">
      <w:pPr>
        <w:widowControl w:val="0"/>
        <w:suppressAutoHyphens/>
        <w:spacing w:after="0" w:line="200" w:lineRule="atLeast"/>
        <w:jc w:val="both"/>
        <w:rPr>
          <w:rFonts w:ascii="Arial" w:eastAsia="Lucida Sans Unicode" w:hAnsi="Arial" w:cs="Arial"/>
          <w:b/>
          <w:i/>
          <w:kern w:val="1"/>
          <w:sz w:val="18"/>
          <w:szCs w:val="18"/>
          <w:lang w:eastAsia="hi-IN" w:bidi="hi-IN"/>
        </w:rPr>
      </w:pPr>
      <w:r w:rsidRPr="00E03D17">
        <w:rPr>
          <w:rFonts w:ascii="Arial" w:eastAsia="Lucida Sans Unicode" w:hAnsi="Arial" w:cs="Arial"/>
          <w:b/>
          <w:i/>
          <w:kern w:val="1"/>
          <w:sz w:val="18"/>
          <w:szCs w:val="18"/>
          <w:lang w:eastAsia="hi-IN" w:bidi="hi-IN"/>
        </w:rPr>
        <w:t xml:space="preserve">Prawdziwość powyższych danych potwierdzam własnoręcznym podpisem, świadom odpowiedzialności karnej z art. 297 k.k. </w:t>
      </w:r>
    </w:p>
    <w:p w:rsidR="00204099" w:rsidRPr="00E03D17" w:rsidRDefault="00204099" w:rsidP="00204099">
      <w:pPr>
        <w:widowControl w:val="0"/>
        <w:suppressAutoHyphens/>
        <w:overflowPunct w:val="0"/>
        <w:autoSpaceDE w:val="0"/>
        <w:spacing w:after="0" w:line="240" w:lineRule="auto"/>
        <w:ind w:left="2127"/>
        <w:textAlignment w:val="baseline"/>
        <w:rPr>
          <w:rFonts w:ascii="Arial" w:eastAsia="Lucida Sans Unicode" w:hAnsi="Arial" w:cs="Mangal"/>
          <w:kern w:val="1"/>
          <w:sz w:val="24"/>
          <w:szCs w:val="24"/>
          <w:lang w:eastAsia="hi-IN" w:bidi="hi-IN"/>
        </w:rPr>
      </w:pPr>
    </w:p>
    <w:p w:rsidR="00204099" w:rsidRPr="00E03D17" w:rsidRDefault="00204099" w:rsidP="00204099">
      <w:pPr>
        <w:widowControl w:val="0"/>
        <w:suppressAutoHyphens/>
        <w:overflowPunct w:val="0"/>
        <w:autoSpaceDE w:val="0"/>
        <w:spacing w:after="0" w:line="240" w:lineRule="auto"/>
        <w:ind w:left="2127"/>
        <w:textAlignment w:val="baseline"/>
        <w:rPr>
          <w:rFonts w:ascii="Arial" w:eastAsia="Lucida Sans Unicode" w:hAnsi="Arial" w:cs="Mangal"/>
          <w:b/>
          <w:kern w:val="1"/>
          <w:lang w:eastAsia="hi-IN" w:bidi="hi-IN"/>
        </w:rPr>
      </w:pPr>
    </w:p>
    <w:p w:rsidR="00204099" w:rsidRPr="00E03D17" w:rsidRDefault="00204099" w:rsidP="00204099">
      <w:pPr>
        <w:widowControl w:val="0"/>
        <w:suppressAutoHyphens/>
        <w:spacing w:after="0" w:line="360" w:lineRule="auto"/>
        <w:jc w:val="both"/>
        <w:rPr>
          <w:rFonts w:ascii="Arial" w:eastAsia="Lucida Sans Unicode" w:hAnsi="Arial" w:cs="Arial"/>
          <w:kern w:val="1"/>
          <w:sz w:val="16"/>
          <w:szCs w:val="16"/>
          <w:lang w:eastAsia="hi-IN" w:bidi="hi-IN"/>
        </w:rPr>
      </w:pPr>
      <w:r w:rsidRPr="00E03D17">
        <w:rPr>
          <w:rFonts w:ascii="Arial" w:eastAsia="Lucida Sans Unicode" w:hAnsi="Arial" w:cs="Arial"/>
          <w:kern w:val="1"/>
          <w:sz w:val="16"/>
          <w:szCs w:val="16"/>
          <w:lang w:eastAsia="hi-IN" w:bidi="hi-IN"/>
        </w:rPr>
        <w:t xml:space="preserve">…………….……. </w:t>
      </w:r>
      <w:r w:rsidRPr="00E03D17">
        <w:rPr>
          <w:rFonts w:ascii="Arial" w:eastAsia="Lucida Sans Unicode" w:hAnsi="Arial" w:cs="Arial"/>
          <w:i/>
          <w:kern w:val="1"/>
          <w:sz w:val="16"/>
          <w:szCs w:val="16"/>
          <w:lang w:eastAsia="hi-IN" w:bidi="hi-IN"/>
        </w:rPr>
        <w:t xml:space="preserve">(miejscowość), </w:t>
      </w:r>
      <w:r w:rsidRPr="00E03D17">
        <w:rPr>
          <w:rFonts w:ascii="Arial" w:eastAsia="Lucida Sans Unicode" w:hAnsi="Arial" w:cs="Arial"/>
          <w:kern w:val="1"/>
          <w:sz w:val="16"/>
          <w:szCs w:val="16"/>
          <w:lang w:eastAsia="hi-IN" w:bidi="hi-IN"/>
        </w:rPr>
        <w:t xml:space="preserve">dnia ………….……. r. </w:t>
      </w:r>
    </w:p>
    <w:p w:rsidR="00204099" w:rsidRPr="00E03D17" w:rsidRDefault="00204099" w:rsidP="00204099">
      <w:pPr>
        <w:widowControl w:val="0"/>
        <w:suppressAutoHyphens/>
        <w:spacing w:after="0" w:line="240" w:lineRule="auto"/>
        <w:ind w:left="5664"/>
        <w:rPr>
          <w:rFonts w:ascii="Arial" w:eastAsia="Lucida Sans Unicode" w:hAnsi="Arial" w:cs="Arial"/>
          <w:kern w:val="1"/>
          <w:sz w:val="16"/>
          <w:szCs w:val="18"/>
          <w:lang w:eastAsia="hi-IN" w:bidi="hi-IN"/>
        </w:rPr>
      </w:pPr>
      <w:r w:rsidRPr="00E03D17">
        <w:rPr>
          <w:rFonts w:ascii="Arial" w:eastAsia="Lucida Sans Unicode" w:hAnsi="Arial" w:cs="Arial"/>
          <w:kern w:val="1"/>
          <w:sz w:val="16"/>
          <w:szCs w:val="18"/>
          <w:lang w:eastAsia="hi-IN" w:bidi="hi-IN"/>
        </w:rPr>
        <w:t>………………………………………………..</w:t>
      </w:r>
    </w:p>
    <w:p w:rsidR="00204099" w:rsidRPr="00E03D17" w:rsidRDefault="00204099" w:rsidP="00204099">
      <w:pPr>
        <w:widowControl w:val="0"/>
        <w:suppressAutoHyphens/>
        <w:spacing w:after="0" w:line="240" w:lineRule="auto"/>
        <w:ind w:left="5664" w:firstLine="8"/>
        <w:rPr>
          <w:rFonts w:ascii="Arial" w:eastAsia="Lucida Sans Unicode" w:hAnsi="Arial" w:cs="Arial"/>
          <w:kern w:val="1"/>
          <w:sz w:val="16"/>
          <w:szCs w:val="18"/>
          <w:lang w:eastAsia="hi-IN" w:bidi="hi-IN"/>
        </w:rPr>
      </w:pPr>
      <w:r w:rsidRPr="00E03D17">
        <w:rPr>
          <w:rFonts w:ascii="Arial" w:eastAsia="Lucida Sans Unicode" w:hAnsi="Arial" w:cs="Arial"/>
          <w:kern w:val="1"/>
          <w:sz w:val="16"/>
          <w:szCs w:val="18"/>
          <w:lang w:eastAsia="hi-IN" w:bidi="hi-IN"/>
        </w:rPr>
        <w:t xml:space="preserve">(podpis i  pieczęć osób wskazanych </w:t>
      </w:r>
      <w:r w:rsidRPr="00E03D17">
        <w:rPr>
          <w:rFonts w:ascii="Arial" w:eastAsia="Lucida Sans Unicode" w:hAnsi="Arial" w:cs="Arial"/>
          <w:kern w:val="1"/>
          <w:sz w:val="16"/>
          <w:szCs w:val="18"/>
          <w:lang w:eastAsia="hi-IN" w:bidi="hi-IN"/>
        </w:rPr>
        <w:br/>
        <w:t xml:space="preserve">w dokumencie uprawniającym </w:t>
      </w:r>
    </w:p>
    <w:p w:rsidR="00204099" w:rsidRPr="00E03D17" w:rsidRDefault="00204099" w:rsidP="00204099">
      <w:pPr>
        <w:widowControl w:val="0"/>
        <w:suppressAutoHyphens/>
        <w:spacing w:after="0" w:line="240" w:lineRule="auto"/>
        <w:ind w:left="5664" w:firstLine="8"/>
        <w:rPr>
          <w:rFonts w:ascii="Arial" w:eastAsia="Lucida Sans Unicode" w:hAnsi="Arial" w:cs="Arial"/>
          <w:kern w:val="1"/>
          <w:sz w:val="16"/>
          <w:szCs w:val="18"/>
          <w:lang w:eastAsia="hi-IN" w:bidi="hi-IN"/>
        </w:rPr>
      </w:pPr>
      <w:r w:rsidRPr="00E03D17">
        <w:rPr>
          <w:rFonts w:ascii="Arial" w:eastAsia="Lucida Sans Unicode" w:hAnsi="Arial" w:cs="Arial"/>
          <w:kern w:val="1"/>
          <w:sz w:val="16"/>
          <w:szCs w:val="18"/>
          <w:lang w:eastAsia="hi-IN" w:bidi="hi-IN"/>
        </w:rPr>
        <w:t xml:space="preserve">do występowania w obrocie prawnym </w:t>
      </w:r>
    </w:p>
    <w:p w:rsidR="00204099" w:rsidRPr="00E03D17" w:rsidRDefault="00204099" w:rsidP="00204099">
      <w:pPr>
        <w:widowControl w:val="0"/>
        <w:suppressAutoHyphens/>
        <w:spacing w:after="0" w:line="240" w:lineRule="auto"/>
        <w:ind w:left="5664" w:firstLine="8"/>
        <w:rPr>
          <w:rFonts w:ascii="Arial" w:eastAsia="Lucida Sans Unicode" w:hAnsi="Arial" w:cs="Mangal"/>
          <w:kern w:val="1"/>
          <w:szCs w:val="24"/>
          <w:lang w:eastAsia="hi-IN" w:bidi="hi-IN"/>
        </w:rPr>
      </w:pPr>
      <w:r w:rsidRPr="00E03D17">
        <w:rPr>
          <w:rFonts w:ascii="Arial" w:eastAsia="Lucida Sans Unicode" w:hAnsi="Arial" w:cs="Arial"/>
          <w:kern w:val="1"/>
          <w:sz w:val="16"/>
          <w:szCs w:val="18"/>
          <w:lang w:eastAsia="hi-IN" w:bidi="hi-IN"/>
        </w:rPr>
        <w:t>lub  posiadających pełnomocnictwo)</w:t>
      </w:r>
    </w:p>
    <w:p w:rsidR="00204099" w:rsidRPr="005373BB" w:rsidRDefault="00204099" w:rsidP="00204099">
      <w:pPr>
        <w:spacing w:after="0"/>
        <w:jc w:val="right"/>
        <w:rPr>
          <w:rFonts w:eastAsia="Times New Roman"/>
          <w:color w:val="FF0000"/>
          <w:sz w:val="20"/>
          <w:szCs w:val="20"/>
          <w:lang w:eastAsia="x-none" w:bidi="x-none"/>
        </w:rPr>
      </w:pPr>
    </w:p>
    <w:p w:rsidR="00204099" w:rsidRPr="005373BB" w:rsidRDefault="00204099" w:rsidP="008B2129">
      <w:pPr>
        <w:spacing w:after="0"/>
        <w:jc w:val="right"/>
        <w:rPr>
          <w:rFonts w:eastAsia="Times New Roman" w:cs="Arial"/>
          <w:b/>
          <w:color w:val="FF0000"/>
          <w:sz w:val="18"/>
          <w:szCs w:val="18"/>
        </w:rPr>
      </w:pPr>
    </w:p>
    <w:p w:rsidR="00284BCD" w:rsidRPr="00E03D17" w:rsidRDefault="00B13F3D" w:rsidP="00284BCD">
      <w:pPr>
        <w:spacing w:after="0"/>
        <w:jc w:val="right"/>
        <w:rPr>
          <w:rFonts w:eastAsia="Times New Roman" w:cs="Arial"/>
          <w:b/>
          <w:sz w:val="18"/>
          <w:szCs w:val="18"/>
        </w:rPr>
      </w:pPr>
      <w:r w:rsidRPr="005373BB">
        <w:rPr>
          <w:rFonts w:eastAsia="Times New Roman"/>
          <w:b/>
          <w:color w:val="FF0000"/>
          <w:lang w:eastAsia="pl-PL"/>
        </w:rPr>
        <w:br w:type="page"/>
      </w:r>
      <w:r w:rsidR="00284BCD" w:rsidRPr="00E03D17">
        <w:rPr>
          <w:rFonts w:eastAsia="Times New Roman" w:cs="Arial"/>
          <w:b/>
          <w:sz w:val="18"/>
          <w:szCs w:val="18"/>
        </w:rPr>
        <w:lastRenderedPageBreak/>
        <w:t>Załącznik nr 2</w:t>
      </w:r>
    </w:p>
    <w:p w:rsidR="00284BCD" w:rsidRPr="00E03D17" w:rsidRDefault="00284BCD" w:rsidP="00284BCD">
      <w:pPr>
        <w:spacing w:after="0"/>
        <w:jc w:val="center"/>
        <w:rPr>
          <w:rFonts w:eastAsia="Times New Roman" w:cs="Arial"/>
          <w:sz w:val="20"/>
          <w:szCs w:val="20"/>
        </w:rPr>
      </w:pPr>
      <w:r w:rsidRPr="00E03D17">
        <w:rPr>
          <w:rFonts w:eastAsia="Times New Roman" w:cs="Arial"/>
          <w:b/>
          <w:sz w:val="20"/>
          <w:szCs w:val="20"/>
        </w:rPr>
        <w:t>SZCZEGÓŁOWY OPIS PRZEDMIOTU ZAMÓWIENIA</w:t>
      </w:r>
    </w:p>
    <w:p w:rsidR="00E03D17" w:rsidRPr="00E03D17" w:rsidRDefault="00E03D17" w:rsidP="00E03D17">
      <w:pPr>
        <w:spacing w:after="0" w:line="240" w:lineRule="auto"/>
        <w:rPr>
          <w:rFonts w:eastAsia="Times New Roman" w:cs="Tahoma"/>
        </w:rPr>
      </w:pPr>
      <w:r w:rsidRPr="00E03D17">
        <w:rPr>
          <w:rFonts w:eastAsia="Times New Roman" w:cs="Tahoma"/>
        </w:rPr>
        <w:t>Przedmiotem zamówienia jest organizacja zajęć grupowych z wizażu i stylizacji realizowanych przez Miejski Ośrodek Pomocy Rodzinie w Zabrzu dla uczestników  projektu „ Drogowskaz” w ramach Regionalnego Programu Operacyjnego Województwa Śląskiego na lata 2014-2020 współfinansowanego ze środków Europejskiego Funduszu Społecznego.”</w:t>
      </w:r>
    </w:p>
    <w:p w:rsidR="00E03D17" w:rsidRPr="00E03D17" w:rsidRDefault="00E03D17" w:rsidP="00E03D17">
      <w:pPr>
        <w:spacing w:after="0" w:line="240" w:lineRule="auto"/>
        <w:rPr>
          <w:rFonts w:eastAsia="Times New Roman" w:cs="Tahoma"/>
        </w:rPr>
      </w:pPr>
      <w:r w:rsidRPr="00E03D17">
        <w:rPr>
          <w:rFonts w:eastAsia="Times New Roman" w:cs="Tahoma"/>
        </w:rPr>
        <w:t xml:space="preserve">CEL </w:t>
      </w:r>
    </w:p>
    <w:p w:rsidR="00E03D17" w:rsidRPr="00E03D17" w:rsidRDefault="00E03D17" w:rsidP="00E03D17">
      <w:pPr>
        <w:spacing w:after="0" w:line="240" w:lineRule="auto"/>
        <w:rPr>
          <w:rFonts w:eastAsia="Times New Roman" w:cs="Tahoma"/>
        </w:rPr>
      </w:pPr>
      <w:r w:rsidRPr="00E03D17">
        <w:rPr>
          <w:rFonts w:eastAsia="Times New Roman" w:cs="Tahoma"/>
        </w:rPr>
        <w:t>Cel zajęć: Poprawa wizerunku uczestników projektu.  Zaliczenie zajęć przez pojedynczego uczestnika projektu oraz otrzymanie zaświadczenia o jego zakończeniu.</w:t>
      </w:r>
    </w:p>
    <w:p w:rsidR="00E03D17" w:rsidRPr="00E03D17" w:rsidRDefault="00E03D17" w:rsidP="00E03D17">
      <w:pPr>
        <w:spacing w:after="0" w:line="240" w:lineRule="auto"/>
        <w:rPr>
          <w:rFonts w:eastAsia="Times New Roman" w:cs="Tahoma"/>
        </w:rPr>
      </w:pPr>
    </w:p>
    <w:p w:rsidR="00E03D17" w:rsidRPr="00E03D17" w:rsidRDefault="00E03D17" w:rsidP="00E03D17">
      <w:pPr>
        <w:spacing w:after="0" w:line="240" w:lineRule="auto"/>
        <w:rPr>
          <w:rFonts w:eastAsia="Times New Roman" w:cs="Tahoma"/>
        </w:rPr>
      </w:pPr>
      <w:r w:rsidRPr="00E03D17">
        <w:rPr>
          <w:rFonts w:eastAsia="Times New Roman" w:cs="Tahoma"/>
        </w:rPr>
        <w:t>UCZESTNICY</w:t>
      </w:r>
    </w:p>
    <w:p w:rsidR="00E03D17" w:rsidRPr="00E03D17" w:rsidRDefault="00E03D17" w:rsidP="00E03D17">
      <w:pPr>
        <w:spacing w:after="0" w:line="240" w:lineRule="auto"/>
        <w:rPr>
          <w:rFonts w:eastAsia="Times New Roman" w:cs="Tahoma"/>
        </w:rPr>
      </w:pPr>
      <w:r w:rsidRPr="00E03D17">
        <w:rPr>
          <w:rFonts w:eastAsia="Times New Roman" w:cs="Tahoma"/>
        </w:rPr>
        <w:t xml:space="preserve">Liczba uczestników/uczestniczek: W  jednych zajęciach weźmie udział maksymalnie  12 uczestników/uczestniczek projektu. </w:t>
      </w:r>
    </w:p>
    <w:p w:rsidR="00E03D17" w:rsidRPr="00E03D17" w:rsidRDefault="00E03D17" w:rsidP="00E03D17">
      <w:pPr>
        <w:spacing w:after="0" w:line="240" w:lineRule="auto"/>
        <w:rPr>
          <w:rFonts w:eastAsia="Times New Roman" w:cs="Tahoma"/>
        </w:rPr>
      </w:pPr>
    </w:p>
    <w:p w:rsidR="00E03D17" w:rsidRPr="00E03D17" w:rsidRDefault="00E03D17" w:rsidP="00E03D17">
      <w:pPr>
        <w:spacing w:after="0" w:line="240" w:lineRule="auto"/>
        <w:rPr>
          <w:rFonts w:eastAsia="Times New Roman" w:cs="Tahoma"/>
        </w:rPr>
      </w:pPr>
      <w:r w:rsidRPr="00E03D17">
        <w:rPr>
          <w:rFonts w:eastAsia="Times New Roman" w:cs="Tahoma"/>
        </w:rPr>
        <w:t>B . FORMA i CZAS TRWANIA:</w:t>
      </w:r>
    </w:p>
    <w:p w:rsidR="00E03D17" w:rsidRPr="00E03D17" w:rsidRDefault="00E03D17" w:rsidP="00E03D17">
      <w:pPr>
        <w:spacing w:after="0" w:line="240" w:lineRule="auto"/>
        <w:rPr>
          <w:rFonts w:eastAsia="Times New Roman" w:cs="Tahoma"/>
        </w:rPr>
      </w:pPr>
      <w:r w:rsidRPr="00E03D17">
        <w:rPr>
          <w:rFonts w:eastAsia="Times New Roman" w:cs="Tahoma"/>
        </w:rPr>
        <w:t>Forma i czas trwania zajęć dla uczestników:</w:t>
      </w:r>
    </w:p>
    <w:p w:rsidR="00E03D17" w:rsidRPr="00E03D17" w:rsidRDefault="00E03D17" w:rsidP="00E03D17">
      <w:pPr>
        <w:spacing w:after="0" w:line="240" w:lineRule="auto"/>
        <w:rPr>
          <w:rFonts w:eastAsia="Times New Roman" w:cs="Tahoma"/>
        </w:rPr>
      </w:pPr>
      <w:r w:rsidRPr="00E03D17">
        <w:rPr>
          <w:rFonts w:eastAsia="Times New Roman" w:cs="Tahoma"/>
        </w:rPr>
        <w:t>Zamawiający przewiduje minimum 6 zajęć, maksimum 10 zajęć. Jedne zajęcia będą obejmować 5 godzin lekcyjnych.</w:t>
      </w:r>
    </w:p>
    <w:p w:rsidR="00E03D17" w:rsidRPr="00E03D17" w:rsidRDefault="00E03D17" w:rsidP="00E03D17">
      <w:pPr>
        <w:spacing w:after="0" w:line="240" w:lineRule="auto"/>
        <w:rPr>
          <w:rFonts w:eastAsia="Times New Roman" w:cs="Tahoma"/>
        </w:rPr>
      </w:pPr>
      <w:r w:rsidRPr="00E03D17">
        <w:rPr>
          <w:rFonts w:eastAsia="Times New Roman" w:cs="Tahoma"/>
        </w:rPr>
        <w:t>Przez 1 godzinę zajęć  Zamawiający rozumie 45 minut.</w:t>
      </w:r>
    </w:p>
    <w:p w:rsidR="00E03D17" w:rsidRPr="00E03D17" w:rsidRDefault="00E03D17" w:rsidP="00E03D17">
      <w:pPr>
        <w:spacing w:after="0" w:line="240" w:lineRule="auto"/>
        <w:rPr>
          <w:rFonts w:eastAsia="Times New Roman" w:cs="Tahoma"/>
        </w:rPr>
      </w:pPr>
      <w:r w:rsidRPr="00E03D17">
        <w:rPr>
          <w:rFonts w:eastAsia="Times New Roman" w:cs="Tahoma"/>
        </w:rPr>
        <w:t>Pierwsze spotkanie na wniosek zamawiającego powinno się odbyć w terminie do 14 dni od dnia zawarcia umowy.</w:t>
      </w:r>
    </w:p>
    <w:p w:rsidR="00E03D17" w:rsidRPr="00E03D17" w:rsidRDefault="00E03D17" w:rsidP="00E03D17">
      <w:pPr>
        <w:spacing w:after="0" w:line="240" w:lineRule="auto"/>
        <w:rPr>
          <w:rFonts w:eastAsia="Times New Roman" w:cs="Tahoma"/>
        </w:rPr>
      </w:pPr>
      <w:r w:rsidRPr="00E03D17">
        <w:rPr>
          <w:rFonts w:eastAsia="Times New Roman" w:cs="Tahoma"/>
        </w:rPr>
        <w:t>Zajęcia będą prowadzone w dniach od poniedziałku do piątku, w godzinach od 8.00 do 19.30</w:t>
      </w:r>
    </w:p>
    <w:p w:rsidR="00E03D17" w:rsidRPr="00E03D17" w:rsidRDefault="00E03D17" w:rsidP="00E03D17">
      <w:pPr>
        <w:spacing w:after="0" w:line="240" w:lineRule="auto"/>
        <w:rPr>
          <w:rFonts w:eastAsia="Times New Roman" w:cs="Tahoma"/>
        </w:rPr>
      </w:pPr>
      <w:r w:rsidRPr="00E03D17">
        <w:rPr>
          <w:rFonts w:eastAsia="Times New Roman" w:cs="Tahoma"/>
        </w:rPr>
        <w:t>Zajęcia będą odbywać się w siedzibie Zamawiającego przy ul. Wyzwolenia 7. Salę zapewnia Zamawiający.</w:t>
      </w:r>
      <w:r>
        <w:rPr>
          <w:rFonts w:eastAsia="Times New Roman" w:cs="Tahoma"/>
        </w:rPr>
        <w:t xml:space="preserve"> Zamawiający przewiduje możliwość zmiany miejsca realizacji zajęć na salę w innej placówce Zamawiającego. </w:t>
      </w:r>
    </w:p>
    <w:p w:rsidR="00E03D17" w:rsidRPr="00E03D17" w:rsidRDefault="00E03D17" w:rsidP="00E03D17">
      <w:pPr>
        <w:spacing w:after="0" w:line="240" w:lineRule="auto"/>
        <w:rPr>
          <w:rFonts w:eastAsia="Times New Roman" w:cs="Tahoma"/>
        </w:rPr>
      </w:pPr>
      <w:r w:rsidRPr="00E03D17">
        <w:rPr>
          <w:rFonts w:eastAsia="Times New Roman" w:cs="Tahoma"/>
        </w:rPr>
        <w:t>Terminy, godziny oraz miejsce realizacji zajęć będą każdorazowo ustalane z kierownikiem KIS.</w:t>
      </w:r>
    </w:p>
    <w:p w:rsidR="00E03D17" w:rsidRPr="00E03D17" w:rsidRDefault="00E03D17" w:rsidP="00E03D17">
      <w:pPr>
        <w:spacing w:after="0" w:line="240" w:lineRule="auto"/>
        <w:rPr>
          <w:rFonts w:eastAsia="Times New Roman" w:cs="Tahoma"/>
        </w:rPr>
      </w:pPr>
      <w:r w:rsidRPr="00E03D17">
        <w:rPr>
          <w:rFonts w:eastAsia="Times New Roman" w:cs="Tahoma"/>
        </w:rPr>
        <w:t xml:space="preserve">Zajęcia będą prowadzone przez trenera posiadającego wykształcenie i doświadczenie zgodne z wymaganiami określonymi przez zamawiającego w ogłoszeniu o zamówieniu. </w:t>
      </w:r>
    </w:p>
    <w:p w:rsidR="00E03D17" w:rsidRPr="00E03D17" w:rsidRDefault="00E03D17" w:rsidP="00E03D17">
      <w:pPr>
        <w:spacing w:after="0" w:line="240" w:lineRule="auto"/>
        <w:rPr>
          <w:rFonts w:eastAsia="Times New Roman" w:cs="Tahoma"/>
        </w:rPr>
      </w:pPr>
      <w:r w:rsidRPr="00E03D17">
        <w:rPr>
          <w:rFonts w:eastAsia="Times New Roman" w:cs="Tahoma"/>
        </w:rPr>
        <w:t>Zajęcia będą odbywać się w maksymalnie 12 osobowej grupie.</w:t>
      </w:r>
    </w:p>
    <w:p w:rsidR="00E03D17" w:rsidRPr="00E03D17" w:rsidRDefault="00E03D17" w:rsidP="00E03D17">
      <w:pPr>
        <w:spacing w:after="0" w:line="240" w:lineRule="auto"/>
        <w:rPr>
          <w:rFonts w:eastAsia="Times New Roman" w:cs="Tahoma"/>
        </w:rPr>
      </w:pPr>
      <w:r w:rsidRPr="00E03D17">
        <w:rPr>
          <w:rFonts w:eastAsia="Times New Roman" w:cs="Tahoma"/>
        </w:rPr>
        <w:t>PROGRAM - Tematyka zajęć:</w:t>
      </w:r>
    </w:p>
    <w:p w:rsidR="00E03D17" w:rsidRPr="00E03D17" w:rsidRDefault="00E03D17" w:rsidP="00355D6A">
      <w:pPr>
        <w:pStyle w:val="Akapitzlist"/>
        <w:numPr>
          <w:ilvl w:val="0"/>
          <w:numId w:val="27"/>
        </w:numPr>
        <w:spacing w:after="0" w:line="240" w:lineRule="auto"/>
        <w:rPr>
          <w:rFonts w:eastAsia="Times New Roman" w:cs="Tahoma"/>
        </w:rPr>
      </w:pPr>
      <w:r w:rsidRPr="00E03D17">
        <w:rPr>
          <w:rFonts w:eastAsia="Times New Roman" w:cs="Tahoma"/>
        </w:rPr>
        <w:t>Podstawowe informacje dotyczące rodzajów cery, analiza indywidualnych potrzeb skóry, dobór odpowiednich kosmetyków do codziennej pielęgnacji.</w:t>
      </w:r>
    </w:p>
    <w:p w:rsidR="00E03D17" w:rsidRPr="00E03D17" w:rsidRDefault="00E03D17" w:rsidP="00355D6A">
      <w:pPr>
        <w:pStyle w:val="Akapitzlist"/>
        <w:numPr>
          <w:ilvl w:val="0"/>
          <w:numId w:val="27"/>
        </w:numPr>
        <w:spacing w:after="0" w:line="240" w:lineRule="auto"/>
        <w:rPr>
          <w:rFonts w:eastAsia="Times New Roman" w:cs="Tahoma"/>
        </w:rPr>
      </w:pPr>
      <w:r w:rsidRPr="00E03D17">
        <w:rPr>
          <w:rFonts w:eastAsia="Times New Roman" w:cs="Tahoma"/>
        </w:rPr>
        <w:t>Korygowanie niedoskonałości, techniki i rodzaje makijażu.</w:t>
      </w:r>
    </w:p>
    <w:p w:rsidR="00E03D17" w:rsidRPr="00E03D17" w:rsidRDefault="00E03D17" w:rsidP="00355D6A">
      <w:pPr>
        <w:pStyle w:val="Akapitzlist"/>
        <w:numPr>
          <w:ilvl w:val="0"/>
          <w:numId w:val="27"/>
        </w:numPr>
        <w:spacing w:after="0" w:line="240" w:lineRule="auto"/>
        <w:rPr>
          <w:rFonts w:eastAsia="Times New Roman" w:cs="Tahoma"/>
        </w:rPr>
      </w:pPr>
      <w:r w:rsidRPr="00E03D17">
        <w:rPr>
          <w:rFonts w:eastAsia="Times New Roman" w:cs="Tahoma"/>
        </w:rPr>
        <w:t>Zasady pielęgnacji włosów, dobór fryzury, pielęgnacja zarostu na twarzy u mężczyzn.</w:t>
      </w:r>
    </w:p>
    <w:p w:rsidR="00E03D17" w:rsidRPr="00E03D17" w:rsidRDefault="00E03D17" w:rsidP="00355D6A">
      <w:pPr>
        <w:pStyle w:val="Akapitzlist"/>
        <w:numPr>
          <w:ilvl w:val="0"/>
          <w:numId w:val="27"/>
        </w:numPr>
        <w:spacing w:after="0" w:line="240" w:lineRule="auto"/>
        <w:rPr>
          <w:rFonts w:eastAsia="Times New Roman" w:cs="Tahoma"/>
        </w:rPr>
      </w:pPr>
      <w:r w:rsidRPr="00E03D17">
        <w:rPr>
          <w:rFonts w:eastAsia="Times New Roman" w:cs="Tahoma"/>
        </w:rPr>
        <w:t>Analiza sylwetki i dobór strojów</w:t>
      </w:r>
    </w:p>
    <w:p w:rsidR="00E03D17" w:rsidRPr="00E03D17" w:rsidRDefault="00E03D17" w:rsidP="00355D6A">
      <w:pPr>
        <w:pStyle w:val="Akapitzlist"/>
        <w:numPr>
          <w:ilvl w:val="0"/>
          <w:numId w:val="27"/>
        </w:numPr>
        <w:spacing w:after="0" w:line="240" w:lineRule="auto"/>
        <w:rPr>
          <w:rFonts w:eastAsia="Times New Roman" w:cs="Tahoma"/>
        </w:rPr>
      </w:pPr>
      <w:r w:rsidRPr="00E03D17">
        <w:rPr>
          <w:rFonts w:eastAsia="Times New Roman" w:cs="Tahoma"/>
        </w:rPr>
        <w:t>Analiza kolorystyczna</w:t>
      </w:r>
    </w:p>
    <w:p w:rsidR="00E03D17" w:rsidRPr="00E03D17" w:rsidRDefault="00E03D17" w:rsidP="00355D6A">
      <w:pPr>
        <w:pStyle w:val="Akapitzlist"/>
        <w:numPr>
          <w:ilvl w:val="0"/>
          <w:numId w:val="27"/>
        </w:numPr>
        <w:spacing w:after="0" w:line="240" w:lineRule="auto"/>
        <w:rPr>
          <w:rFonts w:eastAsia="Times New Roman" w:cs="Tahoma"/>
        </w:rPr>
      </w:pPr>
      <w:r w:rsidRPr="00E03D17">
        <w:rPr>
          <w:rFonts w:eastAsia="Times New Roman" w:cs="Tahoma"/>
        </w:rPr>
        <w:t>Omówienie typów urody, dobór kolorów i dodatków.</w:t>
      </w:r>
    </w:p>
    <w:p w:rsidR="00E03D17" w:rsidRPr="00E03D17" w:rsidRDefault="00E03D17" w:rsidP="00355D6A">
      <w:pPr>
        <w:pStyle w:val="Akapitzlist"/>
        <w:numPr>
          <w:ilvl w:val="0"/>
          <w:numId w:val="27"/>
        </w:numPr>
        <w:spacing w:after="0" w:line="240" w:lineRule="auto"/>
        <w:rPr>
          <w:rFonts w:eastAsia="Times New Roman" w:cs="Tahoma"/>
        </w:rPr>
      </w:pPr>
      <w:r w:rsidRPr="00E03D17">
        <w:rPr>
          <w:rFonts w:eastAsia="Times New Roman" w:cs="Tahoma"/>
        </w:rPr>
        <w:t xml:space="preserve">Dobór stroju w zależności od okazji (imprezy okolicznościowe, śluby, spotkania biznesowe, rozmowy o pracę). </w:t>
      </w:r>
    </w:p>
    <w:p w:rsidR="00E03D17" w:rsidRPr="00E03D17" w:rsidRDefault="00E03D17" w:rsidP="00355D6A">
      <w:pPr>
        <w:pStyle w:val="Akapitzlist"/>
        <w:numPr>
          <w:ilvl w:val="0"/>
          <w:numId w:val="27"/>
        </w:numPr>
        <w:spacing w:after="0" w:line="240" w:lineRule="auto"/>
        <w:rPr>
          <w:rFonts w:eastAsia="Times New Roman" w:cs="Tahoma"/>
        </w:rPr>
      </w:pPr>
      <w:r w:rsidRPr="00E03D17">
        <w:rPr>
          <w:rFonts w:eastAsia="Times New Roman" w:cs="Tahoma"/>
        </w:rPr>
        <w:t>Zajęcia powinny być dostosowane do indywidualnych potrzeb kobiet i mężczyzn.</w:t>
      </w:r>
    </w:p>
    <w:p w:rsidR="00E03D17" w:rsidRPr="00E03D17" w:rsidRDefault="00E03D17" w:rsidP="00E03D17">
      <w:pPr>
        <w:spacing w:after="0" w:line="240" w:lineRule="auto"/>
        <w:rPr>
          <w:rFonts w:eastAsia="Times New Roman" w:cs="Tahoma"/>
        </w:rPr>
      </w:pPr>
      <w:r w:rsidRPr="00E03D17">
        <w:rPr>
          <w:rFonts w:eastAsia="Times New Roman" w:cs="Tahoma"/>
        </w:rPr>
        <w:t>Osoba prowadząca zajęcia musi prowadzić ewidencję czasu pracy, która będzie podstawą do wypłacenia wynagrodzenia na wykonaną usługę.</w:t>
      </w:r>
    </w:p>
    <w:p w:rsidR="00E03D17" w:rsidRPr="00E03D17" w:rsidRDefault="00E03D17" w:rsidP="00E03D17">
      <w:pPr>
        <w:spacing w:after="0" w:line="240" w:lineRule="auto"/>
        <w:rPr>
          <w:rFonts w:eastAsia="Times New Roman" w:cs="Tahoma"/>
        </w:rPr>
      </w:pPr>
      <w:r w:rsidRPr="00E03D17">
        <w:rPr>
          <w:rFonts w:eastAsia="Times New Roman" w:cs="Tahoma"/>
        </w:rPr>
        <w:t xml:space="preserve">Zajęcia  muszą zakończyć się wydaniem zaświadczenia o ukończeniu zajęć z informacją o współfinansowaniu projektu przez Unię Europejską ze środków Europejskiego Funduszu Społecznego. </w:t>
      </w:r>
    </w:p>
    <w:p w:rsidR="00E03D17" w:rsidRPr="00E03D17" w:rsidRDefault="00E03D17" w:rsidP="00E03D17">
      <w:pPr>
        <w:spacing w:after="0" w:line="240" w:lineRule="auto"/>
        <w:rPr>
          <w:rFonts w:eastAsia="Times New Roman" w:cs="Tahoma"/>
          <w:color w:val="FF0000"/>
        </w:rPr>
      </w:pPr>
    </w:p>
    <w:p w:rsidR="00E03D17" w:rsidRPr="000E46AC" w:rsidRDefault="00E03D17" w:rsidP="00E03D17">
      <w:pPr>
        <w:spacing w:after="0" w:line="240" w:lineRule="auto"/>
        <w:rPr>
          <w:rFonts w:eastAsia="Times New Roman" w:cs="Tahoma"/>
        </w:rPr>
      </w:pPr>
      <w:r w:rsidRPr="000E46AC">
        <w:rPr>
          <w:rFonts w:eastAsia="Times New Roman" w:cs="Tahoma"/>
        </w:rPr>
        <w:t>C.KADRA ZAPEWNIANA PRZEZ WYKONAWCĘ:</w:t>
      </w:r>
    </w:p>
    <w:p w:rsidR="00E03D17" w:rsidRPr="000E46AC" w:rsidRDefault="00E03D17" w:rsidP="00E03D17">
      <w:pPr>
        <w:spacing w:after="0" w:line="240" w:lineRule="auto"/>
        <w:rPr>
          <w:rFonts w:eastAsia="Times New Roman" w:cs="Tahoma"/>
        </w:rPr>
      </w:pPr>
      <w:r w:rsidRPr="000E46AC">
        <w:rPr>
          <w:rFonts w:eastAsia="Times New Roman" w:cs="Tahoma"/>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E03D17" w:rsidRPr="000E46AC" w:rsidRDefault="00E03D17" w:rsidP="00E03D17">
      <w:pPr>
        <w:spacing w:after="0" w:line="240" w:lineRule="auto"/>
        <w:rPr>
          <w:rFonts w:eastAsia="Times New Roman" w:cs="Tahoma"/>
        </w:rPr>
      </w:pPr>
      <w:r w:rsidRPr="000E46AC">
        <w:rPr>
          <w:rFonts w:eastAsia="Times New Roman" w:cs="Tahoma"/>
        </w:rPr>
        <w:lastRenderedPageBreak/>
        <w:t>Wykonawca zobowiązuje się, że pracownicy świadczący usługi będą posiadać odpowiednie kwalifikacje, uprawnienia zgodne z wymaganiami Zamawiającego określonymi w ogłoszeniu</w:t>
      </w:r>
    </w:p>
    <w:p w:rsidR="00E03D17" w:rsidRPr="000E46AC" w:rsidRDefault="00E03D17" w:rsidP="00E03D17">
      <w:pPr>
        <w:spacing w:after="0" w:line="240" w:lineRule="auto"/>
        <w:rPr>
          <w:rFonts w:eastAsia="Times New Roman" w:cs="Tahoma"/>
        </w:rPr>
      </w:pPr>
      <w:r w:rsidRPr="000E46AC">
        <w:rPr>
          <w:rFonts w:eastAsia="Times New Roman" w:cs="Tahoma"/>
        </w:rPr>
        <w:t xml:space="preserve">o zamówieniu. </w:t>
      </w:r>
    </w:p>
    <w:p w:rsidR="00E03D17" w:rsidRPr="000E46AC" w:rsidRDefault="00E03D17" w:rsidP="00E03D17">
      <w:pPr>
        <w:spacing w:after="0" w:line="240" w:lineRule="auto"/>
        <w:rPr>
          <w:rFonts w:eastAsia="Times New Roman" w:cs="Tahoma"/>
        </w:rPr>
      </w:pPr>
      <w:r w:rsidRPr="000E46AC">
        <w:rPr>
          <w:rFonts w:eastAsia="Times New Roman" w:cs="Tahoma"/>
        </w:rPr>
        <w:t>Wykonawca musi dysponować osobą, która posiada:</w:t>
      </w:r>
    </w:p>
    <w:p w:rsidR="00E03D17" w:rsidRPr="000E46AC" w:rsidRDefault="00E03D17" w:rsidP="00E03D17">
      <w:pPr>
        <w:spacing w:after="0" w:line="240" w:lineRule="auto"/>
        <w:rPr>
          <w:rFonts w:eastAsia="Times New Roman" w:cs="Tahoma"/>
        </w:rPr>
      </w:pPr>
      <w:r w:rsidRPr="000E46AC">
        <w:rPr>
          <w:rFonts w:eastAsia="Times New Roman" w:cs="Tahoma"/>
        </w:rPr>
        <w:t xml:space="preserve">minimum 2 - letnie doświadczenie w zakresie prowadzenia zajęć grupowych z zakresu wizażu i stylizacji. Przez grupę Zamawiający rozumie minimum 5 osób.  Warunek zostanie uznany jeżeli osoba prowadząca przeprowadziła minimum 4 zajęcia grupowe w okresie </w:t>
      </w:r>
      <w:r w:rsidR="002F433C">
        <w:rPr>
          <w:rFonts w:eastAsia="Times New Roman" w:cs="Tahoma"/>
        </w:rPr>
        <w:t>nie krótszym niż 2 lata</w:t>
      </w:r>
      <w:r w:rsidRPr="000E46AC">
        <w:rPr>
          <w:rFonts w:eastAsia="Times New Roman" w:cs="Tahoma"/>
        </w:rPr>
        <w:t xml:space="preserve">. </w:t>
      </w:r>
    </w:p>
    <w:p w:rsidR="00E03D17" w:rsidRPr="000E46AC" w:rsidRDefault="00E03D17" w:rsidP="00E03D17">
      <w:pPr>
        <w:spacing w:after="0" w:line="240" w:lineRule="auto"/>
        <w:rPr>
          <w:rFonts w:eastAsia="Times New Roman" w:cs="Tahoma"/>
        </w:rPr>
      </w:pPr>
      <w:r w:rsidRPr="000E46AC">
        <w:rPr>
          <w:rFonts w:eastAsia="Times New Roman" w:cs="Tahoma"/>
        </w:rPr>
        <w:t xml:space="preserve">Wykształcenie kierunkowe: ukończenie szkoły lub kursu z zakresu wizażu i stylizacji. Na potwierdzenie spełniania w/w wymogu należy złożyć wraz z ofertą kserokopię dokumentu potwierdzającego posiadanie kwalifikacji zawodowych. </w:t>
      </w:r>
    </w:p>
    <w:p w:rsidR="00E03D17" w:rsidRPr="00B96F7B" w:rsidRDefault="00E03D17" w:rsidP="00E03D17">
      <w:pPr>
        <w:spacing w:after="0" w:line="240" w:lineRule="auto"/>
        <w:rPr>
          <w:rFonts w:eastAsia="Times New Roman" w:cs="Tahoma"/>
        </w:rPr>
      </w:pPr>
    </w:p>
    <w:p w:rsidR="00E03D17" w:rsidRPr="00B96F7B" w:rsidRDefault="00E03D17" w:rsidP="00E03D17">
      <w:pPr>
        <w:spacing w:after="0" w:line="240" w:lineRule="auto"/>
        <w:rPr>
          <w:rFonts w:eastAsia="Times New Roman" w:cs="Tahoma"/>
        </w:rPr>
      </w:pPr>
      <w:r w:rsidRPr="00B96F7B">
        <w:rPr>
          <w:rFonts w:eastAsia="Times New Roman" w:cs="Tahoma"/>
        </w:rPr>
        <w:t>D. ZAPŁATA FAKTURY</w:t>
      </w:r>
    </w:p>
    <w:p w:rsidR="00E03D17" w:rsidRPr="00B96F7B" w:rsidRDefault="00E03D17" w:rsidP="00E03D17">
      <w:pPr>
        <w:spacing w:after="0" w:line="240" w:lineRule="auto"/>
        <w:rPr>
          <w:rFonts w:eastAsia="Times New Roman" w:cs="Tahoma"/>
        </w:rPr>
      </w:pPr>
      <w:r w:rsidRPr="00B96F7B">
        <w:rPr>
          <w:rFonts w:eastAsia="Times New Roman" w:cs="Tahoma"/>
        </w:rPr>
        <w:t>Wykonawca obowiązany jest wystawić i dostarczyć fakturę w terminie do 7 dni od zakończenia zajęć lub części.</w:t>
      </w:r>
    </w:p>
    <w:p w:rsidR="00E03D17" w:rsidRPr="00B96F7B" w:rsidRDefault="00E03D17" w:rsidP="00E03D17">
      <w:pPr>
        <w:spacing w:after="0" w:line="240" w:lineRule="auto"/>
        <w:rPr>
          <w:rFonts w:eastAsia="Times New Roman" w:cs="Tahoma"/>
        </w:rPr>
      </w:pPr>
      <w:r w:rsidRPr="00B96F7B">
        <w:rPr>
          <w:rFonts w:eastAsia="Times New Roman" w:cs="Tahoma"/>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E03D17" w:rsidRPr="00B96F7B" w:rsidRDefault="00E03D17" w:rsidP="00E03D17">
      <w:pPr>
        <w:spacing w:after="0" w:line="240" w:lineRule="auto"/>
        <w:rPr>
          <w:rFonts w:eastAsia="Times New Roman" w:cs="Tahoma"/>
        </w:rPr>
      </w:pPr>
      <w:r w:rsidRPr="00B96F7B">
        <w:rPr>
          <w:rFonts w:eastAsia="Times New Roman" w:cs="Tahoma"/>
        </w:rPr>
        <w:t xml:space="preserve"> Osoba prowadząca zajęcia musi prowadzić ewidencję czasu pracy, która będzie podstawą do wypłacenia wynagrodzenia na wykonaną usługę</w:t>
      </w:r>
    </w:p>
    <w:p w:rsidR="00E03D17" w:rsidRPr="00B96F7B" w:rsidRDefault="00E03D17" w:rsidP="00E03D17">
      <w:pPr>
        <w:spacing w:after="0" w:line="240" w:lineRule="auto"/>
        <w:rPr>
          <w:rFonts w:eastAsia="Times New Roman" w:cs="Tahoma"/>
        </w:rPr>
      </w:pPr>
      <w:r w:rsidRPr="00B96F7B">
        <w:rPr>
          <w:rFonts w:eastAsia="Times New Roman" w:cs="Tahoma"/>
        </w:rPr>
        <w:t xml:space="preserve">Płatność za wykonane usługi nastąpi częściowo. </w:t>
      </w:r>
    </w:p>
    <w:p w:rsidR="00D224AA" w:rsidRDefault="00D224AA" w:rsidP="00E03D17">
      <w:pPr>
        <w:spacing w:after="0" w:line="240" w:lineRule="auto"/>
        <w:rPr>
          <w:rFonts w:eastAsia="Times New Roman" w:cs="Tahoma"/>
          <w:color w:val="FF0000"/>
        </w:rPr>
      </w:pPr>
    </w:p>
    <w:p w:rsidR="00E03D17" w:rsidRPr="00D224AA" w:rsidRDefault="00E03D17" w:rsidP="00E03D17">
      <w:pPr>
        <w:spacing w:after="0" w:line="240" w:lineRule="auto"/>
        <w:rPr>
          <w:rFonts w:eastAsia="Times New Roman" w:cs="Tahoma"/>
        </w:rPr>
      </w:pPr>
      <w:r w:rsidRPr="00D224AA">
        <w:rPr>
          <w:rFonts w:eastAsia="Times New Roman" w:cs="Tahoma"/>
        </w:rPr>
        <w:t>E. PROMOCJA, OZNAKOWANIE, DOKUMENTACJA</w:t>
      </w:r>
    </w:p>
    <w:p w:rsidR="00E03D17" w:rsidRPr="00D224AA" w:rsidRDefault="00E03D17" w:rsidP="00E03D17">
      <w:pPr>
        <w:spacing w:after="0" w:line="240" w:lineRule="auto"/>
        <w:rPr>
          <w:rFonts w:eastAsia="Times New Roman" w:cs="Tahoma"/>
        </w:rPr>
      </w:pPr>
      <w:r w:rsidRPr="00D224AA">
        <w:rPr>
          <w:rFonts w:eastAsia="Times New Roman" w:cs="Tahoma"/>
        </w:rPr>
        <w:t xml:space="preserve">Wykonawcy zobowiązani są: </w:t>
      </w:r>
    </w:p>
    <w:p w:rsidR="00E03D17" w:rsidRPr="00D224AA" w:rsidRDefault="00E03D17" w:rsidP="00E03D17">
      <w:pPr>
        <w:spacing w:after="0" w:line="240" w:lineRule="auto"/>
        <w:rPr>
          <w:rFonts w:eastAsia="Times New Roman" w:cs="Tahoma"/>
        </w:rPr>
      </w:pPr>
      <w:r w:rsidRPr="00D224AA">
        <w:rPr>
          <w:rFonts w:eastAsia="Times New Roman"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rsidR="00E03D17" w:rsidRPr="00D224AA" w:rsidRDefault="00E03D17" w:rsidP="00E03D17">
      <w:pPr>
        <w:spacing w:after="0" w:line="240" w:lineRule="auto"/>
        <w:rPr>
          <w:rFonts w:eastAsia="Times New Roman" w:cs="Tahoma"/>
        </w:rPr>
      </w:pPr>
      <w:r w:rsidRPr="00D224AA">
        <w:rPr>
          <w:rFonts w:eastAsia="Times New Roman" w:cs="Tahoma"/>
        </w:rPr>
        <w:t>2. do prowadzenia pełnej dokumentacji z przebiegu zajęć, obejmującej:</w:t>
      </w:r>
    </w:p>
    <w:p w:rsidR="00E03D17" w:rsidRPr="00D224AA" w:rsidRDefault="00E03D17" w:rsidP="00355D6A">
      <w:pPr>
        <w:pStyle w:val="Akapitzlist"/>
        <w:numPr>
          <w:ilvl w:val="0"/>
          <w:numId w:val="28"/>
        </w:numPr>
        <w:spacing w:after="0" w:line="240" w:lineRule="auto"/>
        <w:rPr>
          <w:rFonts w:eastAsia="Times New Roman" w:cs="Tahoma"/>
        </w:rPr>
      </w:pPr>
      <w:r w:rsidRPr="00D224AA">
        <w:rPr>
          <w:rFonts w:eastAsia="Times New Roman" w:cs="Tahoma"/>
        </w:rPr>
        <w:t>prowadzenie listy obecności uczestników na zajęciach,</w:t>
      </w:r>
    </w:p>
    <w:p w:rsidR="00E03D17" w:rsidRPr="00D224AA" w:rsidRDefault="00E03D17" w:rsidP="00355D6A">
      <w:pPr>
        <w:pStyle w:val="Akapitzlist"/>
        <w:numPr>
          <w:ilvl w:val="0"/>
          <w:numId w:val="28"/>
        </w:numPr>
        <w:spacing w:after="0" w:line="240" w:lineRule="auto"/>
        <w:rPr>
          <w:rFonts w:eastAsia="Times New Roman" w:cs="Tahoma"/>
        </w:rPr>
      </w:pPr>
      <w:r w:rsidRPr="00D224AA">
        <w:rPr>
          <w:rFonts w:eastAsia="Times New Roman" w:cs="Tahoma"/>
        </w:rPr>
        <w:t>ewidencja czasu pracy,</w:t>
      </w:r>
    </w:p>
    <w:p w:rsidR="00E03D17" w:rsidRPr="00D224AA" w:rsidRDefault="00E03D17" w:rsidP="00355D6A">
      <w:pPr>
        <w:pStyle w:val="Akapitzlist"/>
        <w:numPr>
          <w:ilvl w:val="0"/>
          <w:numId w:val="28"/>
        </w:numPr>
        <w:spacing w:after="0" w:line="240" w:lineRule="auto"/>
        <w:rPr>
          <w:rFonts w:eastAsia="Times New Roman" w:cs="Tahoma"/>
        </w:rPr>
      </w:pPr>
      <w:r w:rsidRPr="00D224AA">
        <w:rPr>
          <w:rFonts w:eastAsia="Times New Roman" w:cs="Tahoma"/>
        </w:rPr>
        <w:t>rejestr wydanych zaświadczeń potwierdzających udział w zajęciach,</w:t>
      </w:r>
    </w:p>
    <w:p w:rsidR="00E03D17" w:rsidRPr="00D224AA" w:rsidRDefault="00E03D17" w:rsidP="00355D6A">
      <w:pPr>
        <w:pStyle w:val="Akapitzlist"/>
        <w:numPr>
          <w:ilvl w:val="0"/>
          <w:numId w:val="28"/>
        </w:numPr>
        <w:spacing w:after="0" w:line="240" w:lineRule="auto"/>
        <w:rPr>
          <w:rFonts w:eastAsia="Times New Roman" w:cs="Tahoma"/>
        </w:rPr>
      </w:pPr>
      <w:r w:rsidRPr="00D224AA">
        <w:rPr>
          <w:rFonts w:eastAsia="Times New Roman" w:cs="Tahoma"/>
        </w:rPr>
        <w:t>płyta CD z dokumentacją zdjęciową z przeprowadzonych zajęć,</w:t>
      </w:r>
    </w:p>
    <w:p w:rsidR="00E03D17" w:rsidRPr="00D224AA" w:rsidRDefault="00E03D17" w:rsidP="00E03D17">
      <w:pPr>
        <w:spacing w:after="0" w:line="240" w:lineRule="auto"/>
        <w:rPr>
          <w:rFonts w:eastAsia="Times New Roman" w:cs="Tahoma"/>
        </w:rPr>
      </w:pPr>
      <w:r w:rsidRPr="00D224AA">
        <w:rPr>
          <w:rFonts w:eastAsia="Times New Roman" w:cs="Tahoma"/>
        </w:rPr>
        <w:t>Powyższe dokumenty oryginał (kopie) Wykonawca przekaże Zamawiającemu.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E03D17" w:rsidRPr="00D224AA" w:rsidRDefault="00E03D17" w:rsidP="00E03D17">
      <w:pPr>
        <w:spacing w:after="0" w:line="240" w:lineRule="auto"/>
        <w:rPr>
          <w:rFonts w:eastAsia="Times New Roman" w:cs="Tahoma"/>
        </w:rPr>
      </w:pPr>
      <w:r w:rsidRPr="00D224AA">
        <w:rPr>
          <w:rFonts w:eastAsia="Times New Roman" w:cs="Tahoma"/>
        </w:rPr>
        <w:t>3.Wydania zamawiającemu oryginału zaświadczeń (poświadczeń) o udziale poszczególnych uczestników w zajęciach zawierających informację o realizowaniu warsztatów w ramach projektu współfinansowanego przez Unię Europejską ze środków Europejskiego Funduszu Społecznego, kopię ww. zaświadczeń Wykonawca zobowiązuje się również wydać Zamawiającemu. Jeżeli nie ma możliwości zamieszczenia odpowiedniej informacji dot. źródła finansowania warsztatów na zaświadczeniu –  wydać dodatkowe zaświadczenie zawierające wskazaną informację.</w:t>
      </w:r>
    </w:p>
    <w:p w:rsidR="00E03D17" w:rsidRPr="00D224AA" w:rsidRDefault="00E03D17" w:rsidP="00E03D17">
      <w:pPr>
        <w:spacing w:after="0" w:line="240" w:lineRule="auto"/>
        <w:rPr>
          <w:rFonts w:eastAsia="Times New Roman" w:cs="Tahoma"/>
        </w:rPr>
      </w:pPr>
      <w:r w:rsidRPr="00D224AA">
        <w:rPr>
          <w:rFonts w:eastAsia="Times New Roman" w:cs="Tahoma"/>
        </w:rPr>
        <w:t>4. Przekazania Zamawiającemu po zakończeniu zajęć oryginałów (kopii) wszelkich dokumentów w celu potwierdzenia realizacji przedmiotu umowy,</w:t>
      </w:r>
    </w:p>
    <w:p w:rsidR="00E03D17" w:rsidRPr="00E03D17" w:rsidRDefault="00E03D17" w:rsidP="00E03D17">
      <w:pPr>
        <w:spacing w:after="0" w:line="240" w:lineRule="auto"/>
        <w:rPr>
          <w:rFonts w:eastAsia="Times New Roman" w:cs="Tahoma"/>
        </w:rPr>
      </w:pPr>
      <w:r w:rsidRPr="00E03D17">
        <w:rPr>
          <w:rFonts w:eastAsia="Times New Roman" w:cs="Tahoma"/>
        </w:rPr>
        <w:lastRenderedPageBreak/>
        <w:t>F.  TERMIN WYKONANIA ZAMÓWIENIA</w:t>
      </w:r>
    </w:p>
    <w:p w:rsidR="00E03D17" w:rsidRPr="00E03D17" w:rsidRDefault="00E03D17" w:rsidP="00E03D17">
      <w:pPr>
        <w:spacing w:after="0" w:line="240" w:lineRule="auto"/>
        <w:rPr>
          <w:rFonts w:eastAsia="Times New Roman" w:cs="Tahoma"/>
        </w:rPr>
      </w:pPr>
      <w:r w:rsidRPr="00E03D17">
        <w:rPr>
          <w:rFonts w:eastAsia="Times New Roman" w:cs="Tahoma"/>
        </w:rPr>
        <w:t xml:space="preserve">Zamawiający zamierza zrealizować zajęcia od dnia zawarcia umowy jednak nie wcześniej niż od dnia 1.03.2020 r. do dnia 15.12.2020 r. </w:t>
      </w:r>
    </w:p>
    <w:p w:rsidR="00E03D17" w:rsidRPr="00E03D17" w:rsidRDefault="00E03D17" w:rsidP="00E03D17">
      <w:pPr>
        <w:spacing w:after="0" w:line="240" w:lineRule="auto"/>
        <w:rPr>
          <w:rFonts w:eastAsia="Times New Roman" w:cs="Tahoma"/>
          <w:color w:val="FF0000"/>
        </w:rPr>
      </w:pPr>
    </w:p>
    <w:p w:rsidR="00E03D17" w:rsidRPr="00E03D17" w:rsidRDefault="00E03D17" w:rsidP="00E03D17">
      <w:pPr>
        <w:spacing w:after="0" w:line="240" w:lineRule="auto"/>
        <w:rPr>
          <w:rFonts w:eastAsia="Times New Roman" w:cs="Tahoma"/>
          <w:color w:val="FF0000"/>
        </w:rPr>
      </w:pPr>
    </w:p>
    <w:p w:rsidR="00E03D17" w:rsidRPr="00E03D17" w:rsidRDefault="00E03D17" w:rsidP="00E03D17">
      <w:pPr>
        <w:spacing w:after="0" w:line="240" w:lineRule="auto"/>
        <w:rPr>
          <w:rFonts w:eastAsia="Times New Roman" w:cs="Tahoma"/>
          <w:color w:val="FF0000"/>
        </w:rPr>
      </w:pPr>
    </w:p>
    <w:p w:rsidR="00E03D17" w:rsidRPr="00E03D17" w:rsidRDefault="00E03D17" w:rsidP="00E03D17">
      <w:pPr>
        <w:spacing w:after="0" w:line="240" w:lineRule="auto"/>
        <w:rPr>
          <w:rFonts w:eastAsia="Times New Roman" w:cs="Tahoma"/>
          <w:color w:val="FF0000"/>
        </w:rPr>
      </w:pPr>
    </w:p>
    <w:p w:rsidR="00E03D17" w:rsidRPr="00E03D17" w:rsidRDefault="00E03D17" w:rsidP="00E03D17">
      <w:pPr>
        <w:spacing w:after="0" w:line="240" w:lineRule="auto"/>
        <w:rPr>
          <w:rFonts w:eastAsia="Times New Roman" w:cs="Tahoma"/>
          <w:color w:val="FF0000"/>
        </w:rPr>
      </w:pPr>
      <w:r w:rsidRPr="00E03D17">
        <w:rPr>
          <w:rFonts w:eastAsia="Times New Roman" w:cs="Tahoma"/>
          <w:color w:val="FF0000"/>
        </w:rPr>
        <w:t> </w:t>
      </w:r>
    </w:p>
    <w:p w:rsidR="004F110E" w:rsidRPr="005373BB" w:rsidRDefault="004F110E">
      <w:pPr>
        <w:spacing w:after="0" w:line="240" w:lineRule="auto"/>
        <w:rPr>
          <w:rFonts w:eastAsia="Times New Roman"/>
          <w:b/>
          <w:color w:val="FF0000"/>
          <w:lang w:eastAsia="pl-PL"/>
        </w:rPr>
      </w:pPr>
      <w:r w:rsidRPr="005373BB">
        <w:rPr>
          <w:rFonts w:eastAsia="Times New Roman"/>
          <w:b/>
          <w:color w:val="FF0000"/>
          <w:lang w:eastAsia="pl-PL"/>
        </w:rPr>
        <w:br w:type="page"/>
      </w:r>
    </w:p>
    <w:p w:rsidR="00284BCD" w:rsidRPr="00D9066D" w:rsidRDefault="00284BCD" w:rsidP="00284BCD">
      <w:pPr>
        <w:contextualSpacing/>
        <w:jc w:val="right"/>
        <w:rPr>
          <w:rFonts w:eastAsia="Times New Roman"/>
          <w:b/>
          <w:lang w:eastAsia="pl-PL"/>
        </w:rPr>
      </w:pPr>
      <w:r w:rsidRPr="00D9066D">
        <w:rPr>
          <w:rFonts w:eastAsia="Times New Roman"/>
          <w:b/>
          <w:lang w:eastAsia="pl-PL"/>
        </w:rPr>
        <w:lastRenderedPageBreak/>
        <w:t>Załącznik nr 3</w:t>
      </w:r>
    </w:p>
    <w:p w:rsidR="00284BCD" w:rsidRPr="00D9066D" w:rsidRDefault="00284BCD" w:rsidP="00284BCD">
      <w:pPr>
        <w:contextualSpacing/>
        <w:jc w:val="center"/>
        <w:rPr>
          <w:rFonts w:eastAsia="Times New Roman"/>
          <w:b/>
          <w:lang w:eastAsia="pl-PL"/>
        </w:rPr>
      </w:pPr>
      <w:r w:rsidRPr="00D9066D">
        <w:rPr>
          <w:rFonts w:eastAsia="Times New Roman"/>
          <w:b/>
          <w:lang w:eastAsia="pl-PL"/>
        </w:rPr>
        <w:t>- Wzór-</w:t>
      </w:r>
    </w:p>
    <w:p w:rsidR="00284BCD" w:rsidRPr="00D9066D" w:rsidRDefault="003C741F" w:rsidP="00284BCD">
      <w:pPr>
        <w:spacing w:after="0" w:line="240" w:lineRule="auto"/>
        <w:contextualSpacing/>
        <w:jc w:val="center"/>
        <w:rPr>
          <w:rFonts w:eastAsia="Times New Roman"/>
          <w:b/>
          <w:lang w:eastAsia="pl-PL"/>
        </w:rPr>
      </w:pPr>
      <w:r w:rsidRPr="00D9066D">
        <w:rPr>
          <w:rFonts w:eastAsia="Times New Roman"/>
          <w:b/>
          <w:lang w:eastAsia="pl-PL"/>
        </w:rPr>
        <w:t>UMOWA Nr  …………./20</w:t>
      </w:r>
      <w:r w:rsidR="00D9066D" w:rsidRPr="00D9066D">
        <w:rPr>
          <w:rFonts w:eastAsia="Times New Roman"/>
          <w:b/>
          <w:lang w:eastAsia="pl-PL"/>
        </w:rPr>
        <w:t>20</w:t>
      </w:r>
    </w:p>
    <w:p w:rsidR="00284BCD" w:rsidRPr="00D9066D" w:rsidRDefault="00284BCD" w:rsidP="00284BCD">
      <w:pPr>
        <w:spacing w:after="0" w:line="240" w:lineRule="auto"/>
        <w:contextualSpacing/>
        <w:jc w:val="both"/>
        <w:rPr>
          <w:rFonts w:eastAsia="Times New Roman"/>
          <w:lang w:eastAsia="pl-PL"/>
        </w:rPr>
      </w:pPr>
      <w:r w:rsidRPr="00D9066D">
        <w:rPr>
          <w:rFonts w:eastAsia="Times New Roman"/>
          <w:lang w:eastAsia="pl-PL"/>
        </w:rPr>
        <w:t>zawarta w dniu ………………… pomiędzy:</w:t>
      </w:r>
    </w:p>
    <w:p w:rsidR="00284BCD" w:rsidRPr="00D9066D" w:rsidRDefault="00284BCD" w:rsidP="00284BCD">
      <w:pPr>
        <w:suppressAutoHyphens/>
        <w:spacing w:after="0" w:line="240" w:lineRule="auto"/>
        <w:contextualSpacing/>
        <w:rPr>
          <w:rFonts w:eastAsia="Times New Roman"/>
        </w:rPr>
      </w:pPr>
      <w:r w:rsidRPr="00D9066D">
        <w:rPr>
          <w:rFonts w:eastAsia="Times New Roman"/>
        </w:rPr>
        <w:t>Miastem Zabrze, ul. Powstańców Śląskich 5-7, 41-800 Zabrze, NIP 6482743351, zwanym „nabywcą”, w imieniu którego działa reprezentowany przez:</w:t>
      </w:r>
    </w:p>
    <w:p w:rsidR="00284BCD" w:rsidRPr="00D9066D" w:rsidRDefault="00D9066D" w:rsidP="00284BCD">
      <w:pPr>
        <w:suppressAutoHyphens/>
        <w:spacing w:after="0" w:line="240" w:lineRule="auto"/>
        <w:contextualSpacing/>
        <w:rPr>
          <w:rFonts w:eastAsia="Times New Roman"/>
        </w:rPr>
      </w:pPr>
      <w:r w:rsidRPr="00D9066D">
        <w:rPr>
          <w:rFonts w:eastAsia="Times New Roman"/>
        </w:rPr>
        <w:t>…………………………</w:t>
      </w:r>
      <w:r w:rsidR="00284BCD" w:rsidRPr="00D9066D">
        <w:rPr>
          <w:rFonts w:eastAsia="Times New Roman"/>
        </w:rPr>
        <w:t xml:space="preserve"> działającą</w:t>
      </w:r>
      <w:r w:rsidRPr="00D9066D">
        <w:rPr>
          <w:rFonts w:eastAsia="Times New Roman"/>
        </w:rPr>
        <w:t>/ działającego</w:t>
      </w:r>
      <w:r w:rsidR="00284BCD" w:rsidRPr="00D9066D">
        <w:rPr>
          <w:rFonts w:eastAsia="Times New Roman"/>
        </w:rPr>
        <w:t xml:space="preserve"> na podstawie upoważnienia Prezydenta Miasta Zabrze, </w:t>
      </w:r>
    </w:p>
    <w:p w:rsidR="00284BCD" w:rsidRPr="00D9066D" w:rsidRDefault="00284BCD" w:rsidP="00284BCD">
      <w:pPr>
        <w:suppressAutoHyphens/>
        <w:spacing w:after="0" w:line="240" w:lineRule="auto"/>
        <w:contextualSpacing/>
        <w:rPr>
          <w:rFonts w:eastAsia="Times New Roman"/>
        </w:rPr>
      </w:pPr>
      <w:r w:rsidRPr="00D9066D">
        <w:rPr>
          <w:rFonts w:eastAsia="Times New Roman"/>
        </w:rPr>
        <w:t xml:space="preserve">Miejski Ośrodek Pomocy Rodzinie w Zabrzu ul. 3 Maja 16  </w:t>
      </w:r>
    </w:p>
    <w:p w:rsidR="00284BCD" w:rsidRPr="00D9066D" w:rsidRDefault="00284BCD" w:rsidP="00284BCD">
      <w:pPr>
        <w:suppressAutoHyphens/>
        <w:spacing w:after="0" w:line="240" w:lineRule="auto"/>
        <w:contextualSpacing/>
        <w:rPr>
          <w:rFonts w:eastAsia="Times New Roman"/>
        </w:rPr>
      </w:pPr>
      <w:r w:rsidRPr="00D9066D">
        <w:rPr>
          <w:rFonts w:eastAsia="Times New Roman"/>
        </w:rPr>
        <w:t>zwanym dalej zamawiającym,</w:t>
      </w:r>
    </w:p>
    <w:p w:rsidR="00284BCD" w:rsidRPr="00D9066D" w:rsidRDefault="00284BCD" w:rsidP="00284BCD">
      <w:pPr>
        <w:spacing w:after="0" w:line="240" w:lineRule="auto"/>
        <w:contextualSpacing/>
        <w:jc w:val="both"/>
        <w:rPr>
          <w:rFonts w:eastAsia="Times New Roman"/>
          <w:b/>
          <w:lang w:eastAsia="pl-PL"/>
        </w:rPr>
      </w:pPr>
      <w:r w:rsidRPr="00D9066D">
        <w:rPr>
          <w:rFonts w:eastAsia="Times New Roman"/>
          <w:lang w:eastAsia="pl-PL"/>
        </w:rPr>
        <w:t>a ……………………………………………</w:t>
      </w:r>
    </w:p>
    <w:p w:rsidR="00284BCD" w:rsidRPr="00D9066D" w:rsidRDefault="00284BCD" w:rsidP="00284BCD">
      <w:pPr>
        <w:spacing w:after="0" w:line="240" w:lineRule="auto"/>
        <w:contextualSpacing/>
        <w:jc w:val="both"/>
        <w:rPr>
          <w:rFonts w:eastAsia="Times New Roman"/>
        </w:rPr>
      </w:pPr>
      <w:r w:rsidRPr="00D9066D">
        <w:rPr>
          <w:rFonts w:eastAsia="Times New Roman"/>
        </w:rPr>
        <w:t>NIP: ……………….. REGON: ………………………</w:t>
      </w:r>
    </w:p>
    <w:p w:rsidR="00284BCD" w:rsidRPr="00D9066D" w:rsidRDefault="00284BCD" w:rsidP="00284BCD">
      <w:pPr>
        <w:spacing w:after="0" w:line="240" w:lineRule="auto"/>
        <w:contextualSpacing/>
        <w:jc w:val="both"/>
        <w:rPr>
          <w:rFonts w:eastAsia="Times New Roman"/>
        </w:rPr>
      </w:pPr>
      <w:r w:rsidRPr="00D9066D">
        <w:rPr>
          <w:rFonts w:eastAsia="Times New Roman"/>
        </w:rPr>
        <w:t>reprezentowaną przez:</w:t>
      </w:r>
    </w:p>
    <w:p w:rsidR="00284BCD" w:rsidRPr="00D9066D" w:rsidRDefault="00284BCD" w:rsidP="00284BCD">
      <w:pPr>
        <w:widowControl w:val="0"/>
        <w:suppressAutoHyphens/>
        <w:spacing w:after="0" w:line="240" w:lineRule="auto"/>
        <w:contextualSpacing/>
        <w:jc w:val="both"/>
        <w:rPr>
          <w:rFonts w:eastAsia="Lucida Sans Unicode" w:cs="Tahoma"/>
          <w:lang w:eastAsia="ar-SA"/>
        </w:rPr>
      </w:pPr>
      <w:r w:rsidRPr="00D9066D">
        <w:rPr>
          <w:rFonts w:eastAsia="Lucida Sans Unicode" w:cs="Tahoma"/>
          <w:lang w:eastAsia="ar-SA"/>
        </w:rPr>
        <w:t>zwanym dalej Wykonawcą</w:t>
      </w:r>
    </w:p>
    <w:p w:rsidR="00284BCD" w:rsidRPr="00D9066D" w:rsidRDefault="00284BCD" w:rsidP="00284BCD">
      <w:pPr>
        <w:spacing w:after="0"/>
        <w:jc w:val="both"/>
        <w:rPr>
          <w:bCs/>
          <w:sz w:val="20"/>
          <w:szCs w:val="20"/>
          <w:lang w:eastAsia="pl-PL"/>
        </w:rPr>
      </w:pPr>
      <w:r w:rsidRPr="00D9066D">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sidRPr="00D9066D">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284BCD" w:rsidRPr="00D9066D" w:rsidRDefault="00284BCD" w:rsidP="00284BCD">
      <w:pPr>
        <w:spacing w:after="0" w:line="240" w:lineRule="auto"/>
        <w:contextualSpacing/>
        <w:jc w:val="center"/>
        <w:rPr>
          <w:rFonts w:eastAsia="Times New Roman"/>
          <w:b/>
          <w:lang w:eastAsia="pl-PL"/>
        </w:rPr>
      </w:pPr>
      <w:r w:rsidRPr="00D9066D">
        <w:rPr>
          <w:rFonts w:eastAsia="Times New Roman"/>
          <w:b/>
          <w:lang w:eastAsia="pl-PL"/>
        </w:rPr>
        <w:t>§ 1</w:t>
      </w:r>
    </w:p>
    <w:p w:rsidR="00284BCD" w:rsidRPr="00D9066D" w:rsidRDefault="00284BCD" w:rsidP="00D9066D">
      <w:pPr>
        <w:tabs>
          <w:tab w:val="left" w:pos="284"/>
        </w:tabs>
        <w:spacing w:after="0" w:line="240" w:lineRule="auto"/>
        <w:contextualSpacing/>
        <w:jc w:val="both"/>
        <w:rPr>
          <w:rFonts w:eastAsia="Times New Roman"/>
          <w:b/>
          <w:lang w:eastAsia="pl-PL"/>
        </w:rPr>
      </w:pPr>
      <w:r w:rsidRPr="00D9066D">
        <w:rPr>
          <w:rFonts w:eastAsia="Times New Roman"/>
          <w:b/>
          <w:lang w:eastAsia="pl-PL"/>
        </w:rPr>
        <w:t>PRZEDMIOT UMOWY</w:t>
      </w:r>
    </w:p>
    <w:p w:rsidR="00D9066D" w:rsidRPr="00D9066D" w:rsidRDefault="00D9066D" w:rsidP="00355D6A">
      <w:pPr>
        <w:numPr>
          <w:ilvl w:val="3"/>
          <w:numId w:val="25"/>
        </w:numPr>
        <w:tabs>
          <w:tab w:val="left" w:pos="284"/>
        </w:tabs>
        <w:spacing w:after="0" w:line="240" w:lineRule="auto"/>
        <w:ind w:left="0" w:firstLine="0"/>
        <w:contextualSpacing/>
        <w:jc w:val="both"/>
        <w:rPr>
          <w:rFonts w:eastAsia="Times New Roman"/>
          <w:lang w:eastAsia="pl-PL"/>
        </w:rPr>
      </w:pPr>
      <w:r w:rsidRPr="00D9066D">
        <w:rPr>
          <w:rFonts w:eastAsia="Times New Roman"/>
          <w:lang w:eastAsia="pl-PL"/>
        </w:rPr>
        <w:t>Organizacja i przeprowadzenie zajęć grupowych z wizażu i stylizacji realizowanych przez Miejski Ośrodek Pomocy Rodzinie w Zabrzu dla uczestników  projektu „ Drogowskaz” w ramach Regionalnego Programu Operacyjnego Województwa Śląskiego na lata 2014-2020 współfinansowanego ze środków Europejskiego Funduszu Społecznego.”</w:t>
      </w:r>
    </w:p>
    <w:p w:rsidR="00381DFD" w:rsidRPr="00D9066D" w:rsidRDefault="00381DFD" w:rsidP="00355D6A">
      <w:pPr>
        <w:numPr>
          <w:ilvl w:val="3"/>
          <w:numId w:val="25"/>
        </w:numPr>
        <w:tabs>
          <w:tab w:val="left" w:pos="284"/>
        </w:tabs>
        <w:spacing w:after="0" w:line="240" w:lineRule="auto"/>
        <w:ind w:left="0" w:firstLine="0"/>
        <w:contextualSpacing/>
        <w:jc w:val="both"/>
        <w:rPr>
          <w:rFonts w:eastAsia="Times New Roman"/>
          <w:lang w:eastAsia="pl-PL"/>
        </w:rPr>
      </w:pPr>
      <w:r w:rsidRPr="00D9066D">
        <w:rPr>
          <w:rFonts w:cs="Tahoma"/>
          <w:bCs/>
        </w:rPr>
        <w:t>Szczegółowy opis przedmiotu zamówienia stanowi załącznik nr 2 do ogłoszenia o zamówieniu.</w:t>
      </w:r>
    </w:p>
    <w:p w:rsidR="00381DFD" w:rsidRPr="00D9066D" w:rsidRDefault="00381DFD" w:rsidP="00355D6A">
      <w:pPr>
        <w:numPr>
          <w:ilvl w:val="3"/>
          <w:numId w:val="25"/>
        </w:numPr>
        <w:tabs>
          <w:tab w:val="left" w:pos="284"/>
        </w:tabs>
        <w:spacing w:after="0" w:line="240" w:lineRule="auto"/>
        <w:ind w:left="284" w:hanging="284"/>
        <w:contextualSpacing/>
        <w:jc w:val="both"/>
        <w:rPr>
          <w:rFonts w:eastAsia="Times New Roman"/>
          <w:lang w:eastAsia="pl-PL"/>
        </w:rPr>
      </w:pPr>
      <w:r w:rsidRPr="00D9066D">
        <w:rPr>
          <w:rFonts w:cs="Tahoma"/>
          <w:bCs/>
        </w:rPr>
        <w:t>Integralną częścią niniejszej umowy  jest ogłoszenie z dnia ……………………... oraz oferta Wykonawcy z dnia……………….</w:t>
      </w:r>
    </w:p>
    <w:p w:rsidR="00CA0243" w:rsidRPr="00D9066D" w:rsidRDefault="00CA0243" w:rsidP="00284BCD">
      <w:pPr>
        <w:suppressAutoHyphens/>
        <w:spacing w:after="0" w:line="240" w:lineRule="auto"/>
        <w:contextualSpacing/>
        <w:jc w:val="center"/>
        <w:rPr>
          <w:rFonts w:eastAsia="Lucida Sans Unicode" w:cs="Tahoma"/>
          <w:lang w:eastAsia="pl-PL"/>
        </w:rPr>
      </w:pPr>
    </w:p>
    <w:p w:rsidR="00284BCD" w:rsidRPr="00D9066D" w:rsidRDefault="00284BCD" w:rsidP="00284BCD">
      <w:pPr>
        <w:suppressAutoHyphens/>
        <w:spacing w:after="0" w:line="240" w:lineRule="auto"/>
        <w:contextualSpacing/>
        <w:jc w:val="center"/>
        <w:rPr>
          <w:rFonts w:eastAsia="Times New Roman" w:cs="Tahoma"/>
          <w:b/>
          <w:lang w:eastAsia="pl-PL"/>
        </w:rPr>
      </w:pPr>
      <w:r w:rsidRPr="00D9066D">
        <w:rPr>
          <w:rFonts w:eastAsia="Times New Roman" w:cs="Tahoma"/>
          <w:b/>
          <w:lang w:eastAsia="pl-PL"/>
        </w:rPr>
        <w:t>§ 2</w:t>
      </w:r>
    </w:p>
    <w:p w:rsidR="00526919" w:rsidRPr="00D9066D" w:rsidRDefault="00526919" w:rsidP="00526919">
      <w:pPr>
        <w:tabs>
          <w:tab w:val="left" w:pos="426"/>
        </w:tabs>
        <w:spacing w:after="0" w:line="240" w:lineRule="auto"/>
        <w:contextualSpacing/>
        <w:jc w:val="both"/>
        <w:rPr>
          <w:rFonts w:eastAsia="Times New Roman" w:cs="Tahoma"/>
          <w:b/>
        </w:rPr>
      </w:pPr>
      <w:r w:rsidRPr="00D9066D">
        <w:rPr>
          <w:rFonts w:eastAsia="Times New Roman" w:cs="Tahoma"/>
          <w:b/>
        </w:rPr>
        <w:t>MIEJSCE REALIZACJI</w:t>
      </w:r>
    </w:p>
    <w:p w:rsidR="00526919" w:rsidRPr="00D9066D" w:rsidRDefault="00D9066D" w:rsidP="00D9066D">
      <w:pPr>
        <w:spacing w:after="0" w:line="240" w:lineRule="auto"/>
        <w:contextualSpacing/>
        <w:rPr>
          <w:rFonts w:eastAsia="Times New Roman" w:cs="Tahoma"/>
        </w:rPr>
      </w:pPr>
      <w:r w:rsidRPr="00D9066D">
        <w:rPr>
          <w:rFonts w:eastAsia="Times New Roman" w:cs="Tahoma"/>
        </w:rPr>
        <w:t xml:space="preserve">Zajęcia będą odbywać się w siedzibie Zamawiającego przy ul. Wyzwolenia 7. Salę zapewnia Zamawiający. Zamawiający przewiduje możliwość zmiany miejsca realizacji zajęć na salę w innej placówce Zamawiającego. </w:t>
      </w:r>
    </w:p>
    <w:p w:rsidR="00D9066D" w:rsidRPr="00D9066D" w:rsidRDefault="00D9066D" w:rsidP="00D9066D">
      <w:pPr>
        <w:spacing w:after="0" w:line="240" w:lineRule="auto"/>
        <w:contextualSpacing/>
        <w:rPr>
          <w:rFonts w:eastAsia="Times New Roman" w:cs="Tahoma"/>
          <w:b/>
          <w:lang w:eastAsia="pl-PL"/>
        </w:rPr>
      </w:pPr>
    </w:p>
    <w:p w:rsidR="00284BCD" w:rsidRPr="000C4901" w:rsidRDefault="00284BCD" w:rsidP="00284BCD">
      <w:pPr>
        <w:spacing w:after="0" w:line="240" w:lineRule="auto"/>
        <w:contextualSpacing/>
        <w:jc w:val="center"/>
        <w:rPr>
          <w:rFonts w:eastAsia="Times New Roman" w:cs="Tahoma"/>
          <w:b/>
          <w:lang w:eastAsia="pl-PL"/>
        </w:rPr>
      </w:pPr>
      <w:r w:rsidRPr="000C4901">
        <w:rPr>
          <w:rFonts w:eastAsia="Times New Roman" w:cs="Tahoma"/>
          <w:b/>
          <w:lang w:eastAsia="pl-PL"/>
        </w:rPr>
        <w:t>§ 3</w:t>
      </w:r>
    </w:p>
    <w:p w:rsidR="00284BCD" w:rsidRPr="000C4901" w:rsidRDefault="00284BCD" w:rsidP="00284BCD">
      <w:pPr>
        <w:spacing w:after="0" w:line="240" w:lineRule="auto"/>
        <w:contextualSpacing/>
        <w:jc w:val="center"/>
        <w:rPr>
          <w:rFonts w:eastAsia="Times New Roman"/>
          <w:b/>
          <w:lang w:eastAsia="pl-PL"/>
        </w:rPr>
      </w:pPr>
    </w:p>
    <w:p w:rsidR="00526919" w:rsidRPr="000C4901" w:rsidRDefault="00526919" w:rsidP="00526919">
      <w:pPr>
        <w:spacing w:after="0" w:line="240" w:lineRule="auto"/>
        <w:contextualSpacing/>
        <w:rPr>
          <w:rFonts w:eastAsia="Times New Roman" w:cs="Tahoma"/>
          <w:b/>
          <w:lang w:eastAsia="x-none" w:bidi="x-none"/>
        </w:rPr>
      </w:pPr>
      <w:r w:rsidRPr="000C4901">
        <w:rPr>
          <w:rFonts w:eastAsia="Times New Roman" w:cs="Tahoma"/>
          <w:b/>
          <w:lang w:eastAsia="x-none" w:bidi="x-none"/>
        </w:rPr>
        <w:t>TERMIN REALIZACJI</w:t>
      </w:r>
    </w:p>
    <w:p w:rsidR="004F110E" w:rsidRPr="000C4901" w:rsidRDefault="00D9066D" w:rsidP="00526919">
      <w:pPr>
        <w:spacing w:after="0" w:line="240" w:lineRule="auto"/>
        <w:contextualSpacing/>
        <w:jc w:val="both"/>
        <w:rPr>
          <w:rFonts w:eastAsia="Times New Roman"/>
          <w:b/>
          <w:lang w:eastAsia="pl-PL"/>
        </w:rPr>
      </w:pPr>
      <w:r w:rsidRPr="000C4901">
        <w:rPr>
          <w:rFonts w:eastAsia="Times New Roman" w:cs="Tahoma"/>
        </w:rPr>
        <w:t>Termin realizacji zamówienia od dnia …………….. do dnia 15.12.2020 r</w:t>
      </w:r>
      <w:r w:rsidR="00526919" w:rsidRPr="000C4901">
        <w:rPr>
          <w:rFonts w:eastAsia="Times New Roman" w:cs="Tahoma"/>
        </w:rPr>
        <w:t xml:space="preserve">. </w:t>
      </w:r>
    </w:p>
    <w:p w:rsidR="00526919" w:rsidRPr="005373BB" w:rsidRDefault="00526919" w:rsidP="00284BCD">
      <w:pPr>
        <w:spacing w:after="0" w:line="240" w:lineRule="auto"/>
        <w:contextualSpacing/>
        <w:jc w:val="center"/>
        <w:rPr>
          <w:rFonts w:eastAsia="Times New Roman"/>
          <w:b/>
          <w:color w:val="FF0000"/>
          <w:lang w:eastAsia="pl-PL"/>
        </w:rPr>
      </w:pPr>
    </w:p>
    <w:p w:rsidR="00284BCD" w:rsidRPr="000C4901" w:rsidRDefault="00526919" w:rsidP="00284BCD">
      <w:pPr>
        <w:spacing w:after="0" w:line="240" w:lineRule="auto"/>
        <w:contextualSpacing/>
        <w:jc w:val="center"/>
        <w:rPr>
          <w:rFonts w:eastAsia="Times New Roman"/>
          <w:b/>
          <w:lang w:eastAsia="pl-PL"/>
        </w:rPr>
      </w:pPr>
      <w:r w:rsidRPr="000C4901">
        <w:rPr>
          <w:rFonts w:eastAsia="Times New Roman"/>
          <w:b/>
          <w:lang w:eastAsia="pl-PL"/>
        </w:rPr>
        <w:t>§ 4</w:t>
      </w:r>
      <w:r w:rsidR="00284BCD" w:rsidRPr="000C4901">
        <w:rPr>
          <w:rFonts w:eastAsia="Times New Roman"/>
          <w:b/>
          <w:lang w:eastAsia="pl-PL"/>
        </w:rPr>
        <w:t xml:space="preserve"> </w:t>
      </w:r>
    </w:p>
    <w:p w:rsidR="003B1717" w:rsidRPr="000C4901" w:rsidRDefault="003B1717" w:rsidP="003B1717">
      <w:pPr>
        <w:spacing w:after="0" w:line="240" w:lineRule="auto"/>
        <w:contextualSpacing/>
        <w:rPr>
          <w:rFonts w:eastAsia="Times New Roman"/>
          <w:b/>
          <w:bCs/>
          <w:lang w:eastAsia="pl-PL"/>
        </w:rPr>
      </w:pPr>
      <w:r w:rsidRPr="000C4901">
        <w:rPr>
          <w:rFonts w:eastAsia="Times New Roman"/>
          <w:b/>
          <w:bCs/>
          <w:lang w:eastAsia="pl-PL"/>
        </w:rPr>
        <w:t>WARTOŚĆ PRZEDMIOTU UMOWY</w:t>
      </w:r>
    </w:p>
    <w:p w:rsidR="000C4901" w:rsidRPr="00ED3F5C" w:rsidRDefault="000C4901" w:rsidP="00355D6A">
      <w:pPr>
        <w:numPr>
          <w:ilvl w:val="0"/>
          <w:numId w:val="29"/>
        </w:numPr>
        <w:spacing w:after="0" w:line="240" w:lineRule="auto"/>
        <w:ind w:left="284" w:hanging="284"/>
        <w:jc w:val="both"/>
        <w:rPr>
          <w:rFonts w:eastAsia="Times New Roman"/>
          <w:lang w:eastAsia="ar-SA"/>
        </w:rPr>
      </w:pPr>
      <w:r w:rsidRPr="00ED3F5C">
        <w:rPr>
          <w:rFonts w:eastAsia="Times New Roman"/>
          <w:lang w:eastAsia="ar-SA"/>
        </w:rPr>
        <w:t xml:space="preserve">Koszt 1 godziny zajęć: </w:t>
      </w:r>
      <w:r>
        <w:rPr>
          <w:rFonts w:eastAsia="Times New Roman"/>
          <w:lang w:eastAsia="ar-SA"/>
        </w:rPr>
        <w:t>………………..</w:t>
      </w:r>
      <w:r w:rsidRPr="00ED3F5C">
        <w:rPr>
          <w:rFonts w:eastAsia="Times New Roman"/>
          <w:lang w:eastAsia="ar-SA"/>
        </w:rPr>
        <w:t>zł brutto</w:t>
      </w:r>
    </w:p>
    <w:p w:rsidR="000C4901" w:rsidRPr="00ED3F5C" w:rsidRDefault="000C4901" w:rsidP="00355D6A">
      <w:pPr>
        <w:numPr>
          <w:ilvl w:val="0"/>
          <w:numId w:val="29"/>
        </w:numPr>
        <w:spacing w:after="0" w:line="240" w:lineRule="auto"/>
        <w:ind w:left="284" w:hanging="284"/>
        <w:jc w:val="both"/>
        <w:rPr>
          <w:rFonts w:eastAsia="Times New Roman"/>
          <w:lang w:eastAsia="ar-SA"/>
        </w:rPr>
      </w:pPr>
      <w:r w:rsidRPr="00ED3F5C">
        <w:rPr>
          <w:rFonts w:eastAsia="Times New Roman"/>
          <w:lang w:eastAsia="ar-SA"/>
        </w:rPr>
        <w:t xml:space="preserve">Koszt </w:t>
      </w:r>
      <w:r>
        <w:rPr>
          <w:rFonts w:eastAsia="Times New Roman"/>
          <w:lang w:eastAsia="ar-SA"/>
        </w:rPr>
        <w:t>1 zajęć (5 godzin zajęć): ……………………</w:t>
      </w:r>
      <w:r w:rsidRPr="00ED3F5C">
        <w:rPr>
          <w:rFonts w:eastAsia="Times New Roman"/>
          <w:lang w:eastAsia="ar-SA"/>
        </w:rPr>
        <w:t xml:space="preserve"> zł brutto </w:t>
      </w:r>
    </w:p>
    <w:p w:rsidR="000C4901" w:rsidRPr="00ED3F5C" w:rsidRDefault="000C4901" w:rsidP="00355D6A">
      <w:pPr>
        <w:numPr>
          <w:ilvl w:val="0"/>
          <w:numId w:val="29"/>
        </w:numPr>
        <w:spacing w:after="0" w:line="240" w:lineRule="auto"/>
        <w:ind w:left="284" w:hanging="284"/>
        <w:jc w:val="both"/>
        <w:rPr>
          <w:rFonts w:eastAsia="Times New Roman"/>
          <w:lang w:eastAsia="ar-SA"/>
        </w:rPr>
      </w:pPr>
      <w:r w:rsidRPr="00ED3F5C">
        <w:rPr>
          <w:rFonts w:eastAsia="Times New Roman"/>
          <w:lang w:eastAsia="ar-SA"/>
        </w:rPr>
        <w:t xml:space="preserve">Maksymalna wartość </w:t>
      </w:r>
      <w:r>
        <w:rPr>
          <w:rFonts w:eastAsia="Times New Roman"/>
          <w:lang w:eastAsia="ar-SA"/>
        </w:rPr>
        <w:t>umowy: …………………………………….</w:t>
      </w:r>
      <w:r w:rsidRPr="00ED3F5C">
        <w:rPr>
          <w:rFonts w:eastAsia="Times New Roman"/>
          <w:lang w:eastAsia="ar-SA"/>
        </w:rPr>
        <w:t xml:space="preserve"> zł brutto</w:t>
      </w:r>
    </w:p>
    <w:p w:rsidR="000C4901" w:rsidRPr="00ED3F5C" w:rsidRDefault="000C4901" w:rsidP="00355D6A">
      <w:pPr>
        <w:numPr>
          <w:ilvl w:val="0"/>
          <w:numId w:val="29"/>
        </w:numPr>
        <w:ind w:left="284" w:hanging="284"/>
        <w:rPr>
          <w:rFonts w:eastAsia="Times New Roman"/>
          <w:lang w:eastAsia="ar-SA"/>
        </w:rPr>
      </w:pPr>
      <w:r w:rsidRPr="00ED3F5C">
        <w:rPr>
          <w:rFonts w:eastAsia="Times New Roman"/>
          <w:lang w:eastAsia="ar-SA"/>
        </w:rPr>
        <w:t>Wartość umowy zawiera wszystkie ewentualne składki na ubezpieczenie społeczne i zdrowotne oraz należny podatek. W przypadku powstania obowiązku opłacania składek Zamawiający wypłaci kwotę wynagrodzenia pomniejszoną o wartość tych składek;</w:t>
      </w:r>
    </w:p>
    <w:p w:rsidR="003B1717" w:rsidRPr="005373BB" w:rsidRDefault="003B1717" w:rsidP="003B1717">
      <w:pPr>
        <w:tabs>
          <w:tab w:val="left" w:pos="284"/>
        </w:tabs>
        <w:spacing w:after="0" w:line="240" w:lineRule="auto"/>
        <w:contextualSpacing/>
        <w:jc w:val="both"/>
        <w:rPr>
          <w:rFonts w:eastAsia="Times New Roman"/>
          <w:color w:val="FF0000"/>
          <w:lang w:eastAsia="pl-PL"/>
        </w:rPr>
      </w:pPr>
    </w:p>
    <w:p w:rsidR="00A06E29" w:rsidRPr="000C4901" w:rsidRDefault="00A06E29" w:rsidP="00A06E29">
      <w:pPr>
        <w:spacing w:after="0" w:line="240" w:lineRule="auto"/>
        <w:contextualSpacing/>
        <w:jc w:val="center"/>
        <w:rPr>
          <w:rFonts w:eastAsia="Times New Roman"/>
          <w:b/>
          <w:lang w:eastAsia="pl-PL"/>
        </w:rPr>
      </w:pPr>
      <w:r w:rsidRPr="000C4901">
        <w:rPr>
          <w:rFonts w:eastAsia="Times New Roman"/>
          <w:b/>
          <w:lang w:eastAsia="pl-PL"/>
        </w:rPr>
        <w:lastRenderedPageBreak/>
        <w:t xml:space="preserve">§ </w:t>
      </w:r>
      <w:r w:rsidR="007118B9" w:rsidRPr="000C4901">
        <w:rPr>
          <w:rFonts w:eastAsia="Times New Roman"/>
          <w:b/>
          <w:lang w:eastAsia="pl-PL"/>
        </w:rPr>
        <w:t>5</w:t>
      </w:r>
    </w:p>
    <w:p w:rsidR="000C4901" w:rsidRPr="00410CFB" w:rsidRDefault="000C4901" w:rsidP="000C4901">
      <w:pPr>
        <w:spacing w:after="0" w:line="240" w:lineRule="auto"/>
        <w:contextualSpacing/>
        <w:rPr>
          <w:rFonts w:eastAsia="Times New Roman"/>
          <w:b/>
          <w:lang w:eastAsia="pl-PL"/>
        </w:rPr>
      </w:pPr>
      <w:r w:rsidRPr="00410CFB">
        <w:rPr>
          <w:rFonts w:eastAsia="Times New Roman"/>
          <w:b/>
          <w:lang w:eastAsia="pl-PL"/>
        </w:rPr>
        <w:t>PŁATNOŚĆ</w:t>
      </w:r>
    </w:p>
    <w:p w:rsidR="000C4901" w:rsidRPr="009202F4" w:rsidRDefault="000C4901" w:rsidP="00355D6A">
      <w:pPr>
        <w:widowControl w:val="0"/>
        <w:numPr>
          <w:ilvl w:val="1"/>
          <w:numId w:val="30"/>
        </w:numPr>
        <w:suppressAutoHyphens/>
        <w:spacing w:after="0" w:line="240" w:lineRule="auto"/>
        <w:contextualSpacing/>
        <w:jc w:val="both"/>
        <w:rPr>
          <w:rFonts w:eastAsia="Times New Roman"/>
          <w:bCs/>
          <w:lang w:eastAsia="pl-PL"/>
        </w:rPr>
      </w:pPr>
      <w:r w:rsidRPr="009202F4">
        <w:rPr>
          <w:rFonts w:eastAsia="Times New Roman" w:cs="Tahoma"/>
        </w:rPr>
        <w:t>Wykonawca obowiązany jest wystawić i dostarczyć fakturę w terminie do 7 dni od zakończenia zajęć</w:t>
      </w:r>
      <w:r>
        <w:rPr>
          <w:rFonts w:eastAsia="Times New Roman" w:cs="Tahoma"/>
        </w:rPr>
        <w:t xml:space="preserve"> lub części</w:t>
      </w:r>
      <w:r w:rsidRPr="009202F4">
        <w:rPr>
          <w:rFonts w:eastAsia="Times New Roman" w:cs="Tahoma"/>
        </w:rPr>
        <w:t>.</w:t>
      </w:r>
    </w:p>
    <w:p w:rsidR="000C4901" w:rsidRDefault="000C4901" w:rsidP="00355D6A">
      <w:pPr>
        <w:widowControl w:val="0"/>
        <w:numPr>
          <w:ilvl w:val="1"/>
          <w:numId w:val="30"/>
        </w:numPr>
        <w:suppressAutoHyphens/>
        <w:spacing w:after="0" w:line="240" w:lineRule="auto"/>
        <w:contextualSpacing/>
        <w:jc w:val="both"/>
        <w:rPr>
          <w:rFonts w:eastAsia="Times New Roman"/>
          <w:bCs/>
          <w:lang w:eastAsia="pl-PL"/>
        </w:rPr>
      </w:pPr>
      <w:r w:rsidRPr="002F1709">
        <w:rPr>
          <w:rFonts w:eastAsia="Times New Roman"/>
          <w:bCs/>
          <w:lang w:eastAsia="pl-PL"/>
        </w:rPr>
        <w:t xml:space="preserve">Zamawiający  zobowiązuje  się  zapłacić  należności  w  terminie </w:t>
      </w:r>
      <w:r>
        <w:rPr>
          <w:rFonts w:eastAsia="Times New Roman"/>
          <w:bCs/>
          <w:lang w:eastAsia="pl-PL"/>
        </w:rPr>
        <w:t xml:space="preserve">do </w:t>
      </w:r>
      <w:r w:rsidRPr="002F1709">
        <w:rPr>
          <w:rFonts w:eastAsia="Times New Roman"/>
          <w:bCs/>
          <w:lang w:eastAsia="pl-PL"/>
        </w:rPr>
        <w:t>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0C4901" w:rsidRPr="009202F4" w:rsidRDefault="000C4901" w:rsidP="00355D6A">
      <w:pPr>
        <w:widowControl w:val="0"/>
        <w:numPr>
          <w:ilvl w:val="1"/>
          <w:numId w:val="30"/>
        </w:numPr>
        <w:suppressAutoHyphens/>
        <w:spacing w:after="0" w:line="240" w:lineRule="auto"/>
        <w:contextualSpacing/>
        <w:jc w:val="both"/>
        <w:rPr>
          <w:rFonts w:eastAsia="Times New Roman"/>
          <w:bCs/>
          <w:lang w:eastAsia="pl-PL"/>
        </w:rPr>
      </w:pPr>
      <w:r w:rsidRPr="009202F4">
        <w:rPr>
          <w:rFonts w:eastAsia="Times New Roman"/>
          <w:bCs/>
          <w:lang w:eastAsia="pl-PL"/>
        </w:rPr>
        <w:t xml:space="preserve"> Osoba prowadząca zajęcia musi prowadzić ewidencję czasu pracy, która będzie podstawą do wypłacenia wynagrodzenia na wykonaną usługę</w:t>
      </w:r>
    </w:p>
    <w:p w:rsidR="000C4901" w:rsidRPr="009202F4" w:rsidRDefault="000C4901" w:rsidP="00355D6A">
      <w:pPr>
        <w:widowControl w:val="0"/>
        <w:numPr>
          <w:ilvl w:val="1"/>
          <w:numId w:val="30"/>
        </w:numPr>
        <w:suppressAutoHyphens/>
        <w:spacing w:after="0" w:line="240" w:lineRule="auto"/>
        <w:contextualSpacing/>
        <w:jc w:val="both"/>
        <w:rPr>
          <w:rFonts w:eastAsia="Times New Roman"/>
          <w:lang w:eastAsia="pl-PL"/>
        </w:rPr>
      </w:pPr>
      <w:r w:rsidRPr="009202F4">
        <w:rPr>
          <w:rFonts w:eastAsia="Times New Roman"/>
          <w:lang w:eastAsia="pl-PL"/>
        </w:rPr>
        <w:t xml:space="preserve">Płatność za wykonane usługi nastąpi częściowo. </w:t>
      </w:r>
    </w:p>
    <w:p w:rsidR="000C4901" w:rsidRPr="00B97D17" w:rsidRDefault="000C4901" w:rsidP="00355D6A">
      <w:pPr>
        <w:widowControl w:val="0"/>
        <w:numPr>
          <w:ilvl w:val="1"/>
          <w:numId w:val="30"/>
        </w:numPr>
        <w:suppressAutoHyphens/>
        <w:spacing w:after="0" w:line="240" w:lineRule="auto"/>
        <w:contextualSpacing/>
        <w:jc w:val="both"/>
        <w:rPr>
          <w:rFonts w:eastAsia="Times New Roman"/>
          <w:b/>
          <w:bCs/>
          <w:lang w:eastAsia="pl-PL"/>
        </w:rPr>
      </w:pPr>
      <w:r w:rsidRPr="00B97D17">
        <w:rPr>
          <w:rFonts w:eastAsia="Times New Roman"/>
          <w:bCs/>
          <w:lang w:eastAsia="pl-PL"/>
        </w:rPr>
        <w:t xml:space="preserve">Warunkiem przyjęcia faktury jest należyte wykonanie przedmiotu umowy i dostarczenie Zamawiającemu  dokumentów, o których mowa w § </w:t>
      </w:r>
      <w:r>
        <w:rPr>
          <w:rFonts w:eastAsia="Times New Roman"/>
          <w:bCs/>
          <w:lang w:eastAsia="pl-PL"/>
        </w:rPr>
        <w:t>7</w:t>
      </w:r>
      <w:r w:rsidRPr="00B97D17">
        <w:rPr>
          <w:rFonts w:eastAsia="Times New Roman"/>
          <w:b/>
          <w:bCs/>
          <w:lang w:eastAsia="pl-PL"/>
        </w:rPr>
        <w:t>.</w:t>
      </w:r>
    </w:p>
    <w:p w:rsidR="004F7612" w:rsidRPr="005373BB" w:rsidRDefault="004F7612" w:rsidP="00A06E29">
      <w:pPr>
        <w:spacing w:after="0" w:line="240" w:lineRule="auto"/>
        <w:contextualSpacing/>
        <w:jc w:val="center"/>
        <w:rPr>
          <w:rFonts w:eastAsia="Times New Roman" w:cs="Tahoma"/>
          <w:b/>
          <w:color w:val="FF0000"/>
          <w:lang w:eastAsia="x-none" w:bidi="x-none"/>
        </w:rPr>
      </w:pPr>
    </w:p>
    <w:p w:rsidR="00A06E29" w:rsidRPr="000C4901" w:rsidRDefault="00A06E29" w:rsidP="00A06E29">
      <w:pPr>
        <w:spacing w:after="0" w:line="240" w:lineRule="auto"/>
        <w:contextualSpacing/>
        <w:jc w:val="center"/>
        <w:rPr>
          <w:rFonts w:eastAsia="Times New Roman" w:cs="Tahoma"/>
          <w:b/>
          <w:lang w:eastAsia="x-none" w:bidi="x-none"/>
        </w:rPr>
      </w:pPr>
      <w:r w:rsidRPr="000C4901">
        <w:rPr>
          <w:rFonts w:eastAsia="Times New Roman" w:cs="Tahoma"/>
          <w:b/>
          <w:lang w:eastAsia="x-none" w:bidi="x-none"/>
        </w:rPr>
        <w:t xml:space="preserve">§ </w:t>
      </w:r>
      <w:r w:rsidR="007E1151" w:rsidRPr="000C4901">
        <w:rPr>
          <w:rFonts w:eastAsia="Times New Roman" w:cs="Tahoma"/>
          <w:b/>
          <w:lang w:eastAsia="x-none" w:bidi="x-none"/>
        </w:rPr>
        <w:t>6</w:t>
      </w:r>
    </w:p>
    <w:p w:rsidR="00A06E29" w:rsidRPr="000C4901" w:rsidRDefault="00A06E29" w:rsidP="00A06E29">
      <w:pPr>
        <w:spacing w:after="0" w:line="240" w:lineRule="auto"/>
        <w:contextualSpacing/>
        <w:rPr>
          <w:rFonts w:eastAsia="Times New Roman" w:cs="Tahoma"/>
          <w:b/>
          <w:lang w:eastAsia="x-none" w:bidi="x-none"/>
        </w:rPr>
      </w:pPr>
      <w:r w:rsidRPr="000C4901">
        <w:rPr>
          <w:rFonts w:eastAsia="Times New Roman"/>
          <w:lang w:eastAsia="pl-PL"/>
        </w:rPr>
        <w:t xml:space="preserve">1. Nadzór nad należytym, zgodnym z umową, wykonaniem przedmiotu umowy pełnią: </w:t>
      </w:r>
    </w:p>
    <w:p w:rsidR="00A06E29" w:rsidRPr="000C4901" w:rsidRDefault="00A06E29" w:rsidP="00355D6A">
      <w:pPr>
        <w:numPr>
          <w:ilvl w:val="0"/>
          <w:numId w:val="7"/>
        </w:numPr>
        <w:spacing w:after="0" w:line="240" w:lineRule="auto"/>
        <w:ind w:left="284" w:hanging="284"/>
        <w:contextualSpacing/>
        <w:rPr>
          <w:rFonts w:eastAsia="Times New Roman" w:cs="Tahoma"/>
          <w:lang w:eastAsia="x-none" w:bidi="x-none"/>
        </w:rPr>
      </w:pPr>
      <w:r w:rsidRPr="000C4901">
        <w:rPr>
          <w:rFonts w:eastAsia="Times New Roman" w:cs="Tahoma"/>
          <w:lang w:eastAsia="pl-PL"/>
        </w:rPr>
        <w:t>ze strony Zamawiającego:  …………………………………………………………,</w:t>
      </w:r>
      <w:r w:rsidRPr="000C4901">
        <w:rPr>
          <w:rFonts w:eastAsia="Times New Roman" w:cs="Tahoma"/>
          <w:lang w:eastAsia="x-none" w:bidi="x-none"/>
        </w:rPr>
        <w:t xml:space="preserve"> </w:t>
      </w:r>
      <w:proofErr w:type="spellStart"/>
      <w:r w:rsidRPr="000C4901">
        <w:rPr>
          <w:rFonts w:eastAsia="Times New Roman" w:cs="Tahoma"/>
          <w:lang w:eastAsia="x-none" w:bidi="x-none"/>
        </w:rPr>
        <w:t>tel</w:t>
      </w:r>
      <w:proofErr w:type="spellEnd"/>
      <w:r w:rsidRPr="000C4901">
        <w:rPr>
          <w:rFonts w:eastAsia="Times New Roman" w:cs="Tahoma"/>
          <w:lang w:eastAsia="x-none" w:bidi="x-none"/>
        </w:rPr>
        <w:t>………………………</w:t>
      </w:r>
    </w:p>
    <w:p w:rsidR="00A06E29" w:rsidRPr="000C4901" w:rsidRDefault="00A06E29" w:rsidP="00355D6A">
      <w:pPr>
        <w:pStyle w:val="Akapitzlist"/>
        <w:numPr>
          <w:ilvl w:val="0"/>
          <w:numId w:val="7"/>
        </w:numPr>
        <w:ind w:left="284" w:hanging="284"/>
        <w:rPr>
          <w:rFonts w:eastAsia="Times New Roman" w:cs="Tahoma"/>
          <w:lang w:eastAsia="x-none" w:bidi="x-none"/>
        </w:rPr>
      </w:pPr>
      <w:r w:rsidRPr="000C4901">
        <w:rPr>
          <w:rFonts w:eastAsia="Times New Roman" w:cs="Tahoma"/>
          <w:lang w:eastAsia="x-none" w:bidi="x-none"/>
        </w:rPr>
        <w:t>ze strony Wykonawcy: ………………………………………………………………..,</w:t>
      </w:r>
      <w:proofErr w:type="spellStart"/>
      <w:r w:rsidRPr="000C4901">
        <w:rPr>
          <w:rFonts w:eastAsia="Times New Roman" w:cs="Tahoma"/>
          <w:lang w:eastAsia="x-none" w:bidi="x-none"/>
        </w:rPr>
        <w:t>tel</w:t>
      </w:r>
      <w:proofErr w:type="spellEnd"/>
      <w:r w:rsidRPr="000C4901">
        <w:rPr>
          <w:rFonts w:eastAsia="Times New Roman" w:cs="Tahoma"/>
          <w:lang w:eastAsia="x-none" w:bidi="x-none"/>
        </w:rPr>
        <w:t>……………………..</w:t>
      </w:r>
    </w:p>
    <w:p w:rsidR="008464B1" w:rsidRPr="005373BB" w:rsidRDefault="008464B1" w:rsidP="008464B1">
      <w:pPr>
        <w:pStyle w:val="Akapitzlist"/>
        <w:tabs>
          <w:tab w:val="left" w:pos="284"/>
          <w:tab w:val="left" w:pos="709"/>
        </w:tabs>
        <w:spacing w:after="0" w:line="240" w:lineRule="auto"/>
        <w:ind w:left="0"/>
        <w:jc w:val="both"/>
        <w:rPr>
          <w:rFonts w:eastAsia="Times New Roman"/>
          <w:color w:val="FF0000"/>
          <w:lang w:eastAsia="pl-PL"/>
        </w:rPr>
      </w:pPr>
    </w:p>
    <w:p w:rsidR="00284BCD" w:rsidRPr="00B822B5" w:rsidRDefault="00284BCD" w:rsidP="00284BCD">
      <w:pPr>
        <w:spacing w:after="0" w:line="240" w:lineRule="auto"/>
        <w:contextualSpacing/>
        <w:jc w:val="center"/>
        <w:rPr>
          <w:rFonts w:eastAsia="Times New Roman"/>
          <w:b/>
          <w:lang w:eastAsia="pl-PL"/>
        </w:rPr>
      </w:pPr>
      <w:r w:rsidRPr="00B822B5">
        <w:rPr>
          <w:rFonts w:eastAsia="Times New Roman"/>
          <w:b/>
          <w:lang w:eastAsia="pl-PL"/>
        </w:rPr>
        <w:t xml:space="preserve">§ </w:t>
      </w:r>
      <w:r w:rsidR="007E1151" w:rsidRPr="00B822B5">
        <w:rPr>
          <w:rFonts w:eastAsia="Times New Roman"/>
          <w:b/>
          <w:lang w:eastAsia="pl-PL"/>
        </w:rPr>
        <w:t>7</w:t>
      </w:r>
    </w:p>
    <w:p w:rsidR="00284BCD" w:rsidRPr="00B822B5" w:rsidRDefault="00284BCD" w:rsidP="00284BCD">
      <w:pPr>
        <w:spacing w:after="0" w:line="240" w:lineRule="auto"/>
        <w:contextualSpacing/>
        <w:jc w:val="both"/>
        <w:rPr>
          <w:rFonts w:eastAsia="Times New Roman"/>
          <w:b/>
          <w:lang w:eastAsia="pl-PL"/>
        </w:rPr>
      </w:pPr>
      <w:r w:rsidRPr="00B822B5">
        <w:rPr>
          <w:rFonts w:eastAsia="Times New Roman"/>
          <w:b/>
          <w:lang w:eastAsia="pl-PL"/>
        </w:rPr>
        <w:t>PROMOCJA, OZNAKOWANIE, DOKUMENTACJA</w:t>
      </w:r>
    </w:p>
    <w:p w:rsidR="00B822B5" w:rsidRPr="00937E3E" w:rsidRDefault="00B822B5" w:rsidP="00B822B5">
      <w:pPr>
        <w:spacing w:after="0" w:line="240" w:lineRule="auto"/>
        <w:contextualSpacing/>
        <w:jc w:val="both"/>
        <w:rPr>
          <w:rFonts w:eastAsia="Times New Roman" w:cs="Tahoma"/>
          <w:lang w:eastAsia="pl-PL"/>
        </w:rPr>
      </w:pPr>
      <w:r>
        <w:rPr>
          <w:rFonts w:eastAsia="Times New Roman" w:cs="Tahoma"/>
          <w:lang w:eastAsia="pl-PL"/>
        </w:rPr>
        <w:t>Wykonawca zobowiązany jest</w:t>
      </w:r>
      <w:r w:rsidRPr="00937E3E">
        <w:rPr>
          <w:rFonts w:eastAsia="Times New Roman" w:cs="Tahoma"/>
          <w:lang w:eastAsia="pl-PL"/>
        </w:rPr>
        <w:t xml:space="preserve">: </w:t>
      </w:r>
    </w:p>
    <w:p w:rsidR="00B822B5" w:rsidRDefault="00B822B5" w:rsidP="00B822B5">
      <w:pPr>
        <w:spacing w:after="0" w:line="240" w:lineRule="auto"/>
        <w:contextualSpacing/>
        <w:jc w:val="both"/>
        <w:rPr>
          <w:rFonts w:eastAsia="Times New Roman"/>
          <w:lang w:eastAsia="pl-PL"/>
        </w:rPr>
      </w:pPr>
      <w:r w:rsidRPr="00937E3E">
        <w:rPr>
          <w:rFonts w:eastAsia="Times New Roman"/>
          <w:lang w:eastAsia="pl-PL"/>
        </w:rPr>
        <w:t xml:space="preserve">1. </w:t>
      </w:r>
      <w:r>
        <w:rPr>
          <w:rFonts w:eastAsia="Times New Roman"/>
          <w:lang w:eastAsia="pl-PL"/>
        </w:rPr>
        <w:t>do u</w:t>
      </w:r>
      <w:r w:rsidRPr="007F10D2">
        <w:rPr>
          <w:rFonts w:eastAsia="Times New Roman"/>
          <w:lang w:eastAsia="pl-PL"/>
        </w:rPr>
        <w:t>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rsidR="00B822B5" w:rsidRPr="00937E3E" w:rsidRDefault="00B822B5" w:rsidP="00B822B5">
      <w:pPr>
        <w:spacing w:after="0" w:line="240" w:lineRule="auto"/>
        <w:contextualSpacing/>
        <w:jc w:val="both"/>
        <w:rPr>
          <w:rFonts w:eastAsia="Times New Roman" w:cs="Tahoma"/>
          <w:lang w:eastAsia="pl-PL"/>
        </w:rPr>
      </w:pPr>
      <w:r>
        <w:rPr>
          <w:rFonts w:eastAsia="Times New Roman"/>
          <w:lang w:eastAsia="pl-PL"/>
        </w:rPr>
        <w:t xml:space="preserve">2. </w:t>
      </w:r>
      <w:r w:rsidRPr="00937E3E">
        <w:rPr>
          <w:rFonts w:eastAsia="Times New Roman"/>
          <w:lang w:eastAsia="pl-PL"/>
        </w:rPr>
        <w:t>do prowadzenia pełnej dokumentacji z przebiegu zajęć, obejmującej:</w:t>
      </w:r>
    </w:p>
    <w:p w:rsidR="00B822B5" w:rsidRPr="00D6355A" w:rsidRDefault="00B822B5" w:rsidP="00355D6A">
      <w:pPr>
        <w:widowControl w:val="0"/>
        <w:numPr>
          <w:ilvl w:val="0"/>
          <w:numId w:val="31"/>
        </w:numPr>
        <w:suppressAutoHyphens/>
        <w:spacing w:after="0" w:line="240" w:lineRule="auto"/>
        <w:contextualSpacing/>
        <w:jc w:val="both"/>
        <w:rPr>
          <w:rFonts w:eastAsia="Times New Roman" w:cs="Tahoma"/>
          <w:lang w:eastAsia="pl-PL"/>
        </w:rPr>
      </w:pPr>
      <w:r w:rsidRPr="00937E3E">
        <w:rPr>
          <w:rFonts w:eastAsia="Times New Roman"/>
          <w:lang w:eastAsia="pl-PL"/>
        </w:rPr>
        <w:t>prowadzenie listy obe</w:t>
      </w:r>
      <w:r>
        <w:rPr>
          <w:rFonts w:eastAsia="Times New Roman"/>
          <w:lang w:eastAsia="pl-PL"/>
        </w:rPr>
        <w:t>cności uczestników na zajęciach,</w:t>
      </w:r>
    </w:p>
    <w:p w:rsidR="00B822B5" w:rsidRPr="00937E3E" w:rsidRDefault="00B822B5" w:rsidP="00355D6A">
      <w:pPr>
        <w:widowControl w:val="0"/>
        <w:numPr>
          <w:ilvl w:val="0"/>
          <w:numId w:val="31"/>
        </w:numPr>
        <w:suppressAutoHyphens/>
        <w:spacing w:after="0" w:line="240" w:lineRule="auto"/>
        <w:contextualSpacing/>
        <w:jc w:val="both"/>
        <w:rPr>
          <w:rFonts w:eastAsia="Times New Roman" w:cs="Tahoma"/>
          <w:lang w:eastAsia="pl-PL"/>
        </w:rPr>
      </w:pPr>
      <w:r>
        <w:rPr>
          <w:rFonts w:eastAsia="Times New Roman"/>
          <w:lang w:eastAsia="pl-PL"/>
        </w:rPr>
        <w:t>ewidencja czasu pracy,</w:t>
      </w:r>
    </w:p>
    <w:p w:rsidR="00B822B5" w:rsidRPr="00937E3E" w:rsidRDefault="00B822B5" w:rsidP="00355D6A">
      <w:pPr>
        <w:widowControl w:val="0"/>
        <w:numPr>
          <w:ilvl w:val="0"/>
          <w:numId w:val="31"/>
        </w:numPr>
        <w:tabs>
          <w:tab w:val="left" w:pos="540"/>
        </w:tabs>
        <w:suppressAutoHyphens/>
        <w:spacing w:after="0" w:line="240" w:lineRule="auto"/>
        <w:contextualSpacing/>
        <w:jc w:val="both"/>
        <w:rPr>
          <w:rFonts w:eastAsia="Times New Roman" w:cs="Tahoma"/>
          <w:lang w:eastAsia="pl-PL"/>
        </w:rPr>
      </w:pPr>
      <w:r w:rsidRPr="00937E3E">
        <w:rPr>
          <w:rFonts w:eastAsia="Times New Roman"/>
          <w:lang w:eastAsia="pl-PL"/>
        </w:rPr>
        <w:t>rejestr wydanych zaświadczeń potwierdzających udział w zajęciach</w:t>
      </w:r>
      <w:r>
        <w:rPr>
          <w:rFonts w:eastAsia="Times New Roman"/>
          <w:lang w:eastAsia="pl-PL"/>
        </w:rPr>
        <w:t>,</w:t>
      </w:r>
    </w:p>
    <w:p w:rsidR="00B822B5" w:rsidRPr="00937E3E" w:rsidRDefault="00B822B5" w:rsidP="00355D6A">
      <w:pPr>
        <w:widowControl w:val="0"/>
        <w:numPr>
          <w:ilvl w:val="0"/>
          <w:numId w:val="31"/>
        </w:numPr>
        <w:tabs>
          <w:tab w:val="left" w:pos="709"/>
        </w:tabs>
        <w:suppressAutoHyphens/>
        <w:spacing w:after="0" w:line="240" w:lineRule="auto"/>
        <w:contextualSpacing/>
        <w:jc w:val="both"/>
        <w:rPr>
          <w:rFonts w:eastAsia="Times New Roman" w:cs="Tahoma"/>
          <w:lang w:eastAsia="pl-PL"/>
        </w:rPr>
      </w:pPr>
      <w:r w:rsidRPr="00937E3E">
        <w:rPr>
          <w:rFonts w:eastAsia="Times New Roman"/>
          <w:lang w:eastAsia="pl-PL"/>
        </w:rPr>
        <w:t>płyta CD z dokumentacją zdjęciową z przeprowadzonych zajęć</w:t>
      </w:r>
      <w:r>
        <w:rPr>
          <w:rFonts w:eastAsia="Times New Roman"/>
          <w:lang w:eastAsia="pl-PL"/>
        </w:rPr>
        <w:t>,</w:t>
      </w:r>
    </w:p>
    <w:p w:rsidR="00B822B5" w:rsidRPr="00937E3E" w:rsidRDefault="00B822B5" w:rsidP="00B822B5">
      <w:pPr>
        <w:spacing w:after="0" w:line="240" w:lineRule="auto"/>
        <w:contextualSpacing/>
        <w:jc w:val="both"/>
        <w:rPr>
          <w:rFonts w:eastAsia="Times New Roman"/>
          <w:lang w:eastAsia="pl-PL"/>
        </w:rPr>
      </w:pPr>
      <w:r w:rsidRPr="00937E3E">
        <w:rPr>
          <w:rFonts w:eastAsia="Times New Roman"/>
          <w:lang w:eastAsia="pl-PL"/>
        </w:rPr>
        <w:t>Powyższe dokumenty oryginał (kopie) Wykonawca przekaże Zamawiającemu. Ponadto Wykonawca dokona archiwizacji ww. d</w:t>
      </w:r>
      <w:r>
        <w:rPr>
          <w:rFonts w:eastAsia="Times New Roman"/>
          <w:lang w:eastAsia="pl-PL"/>
        </w:rPr>
        <w:t>okumentów na okres do 31.12.2025</w:t>
      </w:r>
      <w:r w:rsidRPr="00937E3E">
        <w:rPr>
          <w:rFonts w:eastAsia="Times New Roman"/>
          <w:lang w:eastAsia="pl-PL"/>
        </w:rPr>
        <w:t xml:space="preserve"> r., zapewniając dostęp do przechowywanej dokumentacji w ramach kontroli wykonania przedmiotu zamówienia. Wszystkie dokumenty sporządzane przez Wykonawcę będą opatrzone logotypami projektu operacyjnego;</w:t>
      </w:r>
    </w:p>
    <w:p w:rsidR="00B822B5" w:rsidRPr="00937E3E" w:rsidRDefault="00B822B5" w:rsidP="00B822B5">
      <w:pPr>
        <w:tabs>
          <w:tab w:val="center" w:pos="4536"/>
          <w:tab w:val="right" w:pos="9072"/>
        </w:tabs>
        <w:spacing w:after="0" w:line="240" w:lineRule="auto"/>
        <w:contextualSpacing/>
        <w:jc w:val="both"/>
      </w:pPr>
      <w:r w:rsidRPr="00937E3E">
        <w:t>3.Wydania zamawiającemu oryginału zaświadczeń (poświadczeń) o udziale poszczególnych uczestników w zajęciach zawierających informację o realizowaniu warsztatów w ramach projektu współfinansowanego przez Unię Europejską ze środków Europejskiego Funduszu Społecznego, kopię ww. zaświadczeń Wykonawca zobowiązuje się również wydać Zamawiającemu. Jeżeli nie ma możliwości zamieszczenia odpowiedniej informacji dot. źródła finansowania warsztatów na zaświadczeniu –  wydać dodatkowe zaświadczenie zawierające wskazaną informację.</w:t>
      </w:r>
    </w:p>
    <w:p w:rsidR="00B822B5" w:rsidRPr="00937E3E" w:rsidRDefault="00B822B5" w:rsidP="00B822B5">
      <w:pPr>
        <w:tabs>
          <w:tab w:val="center" w:pos="4536"/>
          <w:tab w:val="right" w:pos="9072"/>
        </w:tabs>
        <w:spacing w:after="0" w:line="240" w:lineRule="auto"/>
        <w:contextualSpacing/>
        <w:jc w:val="both"/>
        <w:rPr>
          <w:rFonts w:cs="Tahoma"/>
          <w:bCs/>
        </w:rPr>
      </w:pPr>
      <w:r w:rsidRPr="00937E3E">
        <w:t xml:space="preserve">4. </w:t>
      </w:r>
      <w:r w:rsidRPr="00937E3E">
        <w:rPr>
          <w:rFonts w:cs="Tahoma"/>
          <w:bCs/>
        </w:rPr>
        <w:t>Przekazania Zamawiającemu po zakończeniu zajęć oryginałów (kopii) wszelkich dokumentów w celu potwierdzenia realizacji przedmiotu umowy,</w:t>
      </w:r>
    </w:p>
    <w:p w:rsidR="005252AF" w:rsidRPr="005373BB" w:rsidRDefault="005252AF" w:rsidP="00284BCD">
      <w:pPr>
        <w:spacing w:after="0" w:line="240" w:lineRule="auto"/>
        <w:contextualSpacing/>
        <w:jc w:val="center"/>
        <w:rPr>
          <w:rFonts w:eastAsia="Times New Roman" w:cs="Tahoma"/>
          <w:b/>
          <w:color w:val="FF0000"/>
          <w:lang w:eastAsia="x-none" w:bidi="x-none"/>
        </w:rPr>
      </w:pPr>
    </w:p>
    <w:p w:rsidR="00B822B5" w:rsidRDefault="00B822B5">
      <w:pPr>
        <w:spacing w:after="0" w:line="240" w:lineRule="auto"/>
        <w:rPr>
          <w:rFonts w:eastAsia="Times New Roman" w:cs="Tahoma"/>
          <w:b/>
          <w:color w:val="FF0000"/>
          <w:lang w:eastAsia="x-none" w:bidi="x-none"/>
        </w:rPr>
      </w:pPr>
      <w:r>
        <w:rPr>
          <w:rFonts w:eastAsia="Times New Roman" w:cs="Tahoma"/>
          <w:b/>
          <w:color w:val="FF0000"/>
          <w:lang w:eastAsia="x-none" w:bidi="x-none"/>
        </w:rPr>
        <w:br w:type="page"/>
      </w:r>
    </w:p>
    <w:p w:rsidR="00284BCD" w:rsidRPr="00E97779" w:rsidRDefault="00513341" w:rsidP="00284BCD">
      <w:pPr>
        <w:spacing w:after="0" w:line="240" w:lineRule="auto"/>
        <w:contextualSpacing/>
        <w:jc w:val="center"/>
        <w:rPr>
          <w:rFonts w:eastAsia="Times New Roman" w:cs="Tahoma"/>
          <w:b/>
          <w:lang w:eastAsia="x-none" w:bidi="x-none"/>
        </w:rPr>
      </w:pPr>
      <w:r w:rsidRPr="00E97779">
        <w:rPr>
          <w:rFonts w:eastAsia="Times New Roman" w:cs="Tahoma"/>
          <w:b/>
          <w:lang w:eastAsia="x-none" w:bidi="x-none"/>
        </w:rPr>
        <w:lastRenderedPageBreak/>
        <w:t>§ 8</w:t>
      </w:r>
    </w:p>
    <w:p w:rsidR="00E97779" w:rsidRPr="00410CFB" w:rsidRDefault="00E97779" w:rsidP="00E97779">
      <w:pPr>
        <w:spacing w:after="0" w:line="240" w:lineRule="auto"/>
        <w:contextualSpacing/>
        <w:rPr>
          <w:rFonts w:eastAsia="Lucida Sans Unicode" w:cs="Tahoma"/>
          <w:b/>
          <w:lang w:eastAsia="pl-PL"/>
        </w:rPr>
      </w:pPr>
      <w:r w:rsidRPr="00410CFB">
        <w:rPr>
          <w:rFonts w:eastAsia="Times New Roman" w:cs="Tahoma"/>
          <w:b/>
          <w:lang w:eastAsia="x-none" w:bidi="x-none"/>
        </w:rPr>
        <w:t>KADRA</w:t>
      </w:r>
      <w:r w:rsidRPr="00410CFB">
        <w:rPr>
          <w:rFonts w:eastAsia="Lucida Sans Unicode" w:cs="Tahoma"/>
          <w:b/>
          <w:lang w:eastAsia="pl-PL"/>
        </w:rPr>
        <w:t xml:space="preserve"> ZAPEWNIANA PRZEZ WYKONAWCĘ:</w:t>
      </w:r>
    </w:p>
    <w:p w:rsidR="00E97779" w:rsidRPr="00EA78E4" w:rsidRDefault="00E97779" w:rsidP="00355D6A">
      <w:pPr>
        <w:numPr>
          <w:ilvl w:val="0"/>
          <w:numId w:val="32"/>
        </w:numPr>
        <w:tabs>
          <w:tab w:val="left" w:pos="284"/>
        </w:tabs>
        <w:spacing w:after="0" w:line="240" w:lineRule="auto"/>
        <w:jc w:val="both"/>
        <w:rPr>
          <w:rFonts w:cs="Calibri"/>
          <w:lang w:eastAsia="pl-PL"/>
        </w:rPr>
      </w:pPr>
      <w:r w:rsidRPr="00EA78E4">
        <w:rPr>
          <w:rFonts w:cs="Calibri"/>
          <w:lang w:eastAsia="pl-PL"/>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E97779" w:rsidRPr="00EA78E4" w:rsidRDefault="00E97779" w:rsidP="00355D6A">
      <w:pPr>
        <w:numPr>
          <w:ilvl w:val="0"/>
          <w:numId w:val="32"/>
        </w:numPr>
        <w:tabs>
          <w:tab w:val="left" w:pos="284"/>
        </w:tabs>
        <w:spacing w:after="0" w:line="240" w:lineRule="auto"/>
        <w:jc w:val="both"/>
        <w:rPr>
          <w:rFonts w:cs="Calibri"/>
          <w:lang w:eastAsia="pl-PL"/>
        </w:rPr>
      </w:pPr>
      <w:r w:rsidRPr="00EA78E4">
        <w:rPr>
          <w:rFonts w:cs="Calibri"/>
          <w:lang w:eastAsia="pl-PL"/>
        </w:rPr>
        <w:t>Wykonawca zobowiązuje się, że pracownicy świadczący usługi będą posiadać odpowiednie kwalifikacje, uprawnienia zgodne z wymaganiami Zamawiającego określonymi w ogłoszeniu</w:t>
      </w:r>
      <w:r w:rsidRPr="00EA78E4">
        <w:rPr>
          <w:rFonts w:cs="Calibri"/>
          <w:lang w:eastAsia="pl-PL"/>
        </w:rPr>
        <w:br/>
        <w:t xml:space="preserve">o zamówieniu. </w:t>
      </w:r>
    </w:p>
    <w:p w:rsidR="00E97779" w:rsidRPr="00EA78E4" w:rsidRDefault="00E97779" w:rsidP="00355D6A">
      <w:pPr>
        <w:numPr>
          <w:ilvl w:val="0"/>
          <w:numId w:val="32"/>
        </w:numPr>
        <w:tabs>
          <w:tab w:val="left" w:pos="284"/>
        </w:tabs>
        <w:spacing w:after="0" w:line="240" w:lineRule="auto"/>
        <w:contextualSpacing/>
        <w:jc w:val="both"/>
      </w:pPr>
      <w:r w:rsidRPr="00EA78E4">
        <w:t>Wykonawca musi dysponować osobą, która posiada:</w:t>
      </w:r>
    </w:p>
    <w:p w:rsidR="00E97779" w:rsidRPr="00E74DA5" w:rsidRDefault="00E97779" w:rsidP="00355D6A">
      <w:pPr>
        <w:numPr>
          <w:ilvl w:val="0"/>
          <w:numId w:val="33"/>
        </w:numPr>
        <w:tabs>
          <w:tab w:val="left" w:pos="1701"/>
        </w:tabs>
        <w:suppressAutoHyphens/>
        <w:spacing w:after="0" w:line="240" w:lineRule="auto"/>
        <w:ind w:left="284" w:hanging="284"/>
        <w:jc w:val="both"/>
        <w:rPr>
          <w:rFonts w:eastAsia="Lucida Sans Unicode" w:cs="Tahoma"/>
        </w:rPr>
      </w:pPr>
      <w:r w:rsidRPr="00E74DA5">
        <w:rPr>
          <w:rFonts w:eastAsia="Lucida Sans Unicode" w:cs="Tahoma"/>
        </w:rPr>
        <w:t xml:space="preserve">minimum 2 - letnie doświadczenie w zakresie prowadzenia zajęć grupowych z zakresu wizażu i stylizacji. Przez grupę Zamawiający rozumie minimum 5 osób.  Warunek zostanie uznany jeżeli osoba prowadząca przeprowadziła minimum 4 zajęcia grupowe w okresie </w:t>
      </w:r>
      <w:r w:rsidR="00AB0671">
        <w:rPr>
          <w:rFonts w:eastAsia="Lucida Sans Unicode" w:cs="Tahoma"/>
        </w:rPr>
        <w:t>nie krótszym niż 2 lata.</w:t>
      </w:r>
    </w:p>
    <w:p w:rsidR="00E97779" w:rsidRPr="003E27D2" w:rsidRDefault="00E97779" w:rsidP="00355D6A">
      <w:pPr>
        <w:numPr>
          <w:ilvl w:val="0"/>
          <w:numId w:val="33"/>
        </w:numPr>
        <w:tabs>
          <w:tab w:val="left" w:pos="1701"/>
        </w:tabs>
        <w:suppressAutoHyphens/>
        <w:spacing w:after="0" w:line="240" w:lineRule="auto"/>
        <w:ind w:left="284" w:hanging="284"/>
        <w:jc w:val="both"/>
        <w:rPr>
          <w:rFonts w:eastAsia="Lucida Sans Unicode" w:cs="Tahoma"/>
          <w:color w:val="FF0000"/>
        </w:rPr>
      </w:pPr>
      <w:r w:rsidRPr="003E27D2">
        <w:rPr>
          <w:rFonts w:eastAsia="Lucida Sans Unicode" w:cs="Tahoma"/>
        </w:rPr>
        <w:t>Wykształcenie kierunkowe: ukończenie szkoły lub kursu z zakresu wizażu i stylizacji</w:t>
      </w:r>
      <w:r w:rsidRPr="003E27D2">
        <w:rPr>
          <w:rFonts w:eastAsia="Lucida Sans Unicode" w:cs="Tahoma"/>
          <w:color w:val="FF0000"/>
        </w:rPr>
        <w:t xml:space="preserve">. </w:t>
      </w:r>
    </w:p>
    <w:p w:rsidR="00E97779" w:rsidRPr="00405917" w:rsidRDefault="00E97779" w:rsidP="00E97779">
      <w:pPr>
        <w:spacing w:after="0" w:line="240" w:lineRule="auto"/>
        <w:contextualSpacing/>
        <w:jc w:val="both"/>
        <w:rPr>
          <w:rFonts w:eastAsia="Times New Roman" w:cs="Tahoma"/>
        </w:rPr>
      </w:pPr>
      <w:r w:rsidRPr="00405917">
        <w:t>4. Kadra określona w niniejszym paragrafie musi spełniać wymagania określone w ogłoszeniu z dnia………………………………..oraz ofercie wykonawcy z dnia………………………………..</w:t>
      </w:r>
    </w:p>
    <w:p w:rsidR="00E97779" w:rsidRDefault="00E97779" w:rsidP="00E97779">
      <w:pPr>
        <w:spacing w:after="0" w:line="240" w:lineRule="auto"/>
        <w:contextualSpacing/>
        <w:rPr>
          <w:rFonts w:eastAsia="Times New Roman" w:cs="Tahoma"/>
          <w:b/>
          <w:color w:val="FF0000"/>
          <w:lang w:eastAsia="x-none" w:bidi="x-none"/>
        </w:rPr>
      </w:pPr>
    </w:p>
    <w:p w:rsidR="00E97779" w:rsidRPr="00355D6A" w:rsidRDefault="00E97779" w:rsidP="00E97779">
      <w:pPr>
        <w:spacing w:after="0" w:line="240" w:lineRule="auto"/>
        <w:contextualSpacing/>
        <w:jc w:val="center"/>
        <w:rPr>
          <w:rFonts w:eastAsia="Times New Roman" w:cs="Tahoma"/>
          <w:b/>
          <w:lang w:eastAsia="x-none" w:bidi="x-none"/>
        </w:rPr>
      </w:pPr>
      <w:r w:rsidRPr="00355D6A">
        <w:rPr>
          <w:rFonts w:eastAsia="Times New Roman" w:cs="Tahoma"/>
          <w:b/>
          <w:lang w:eastAsia="x-none" w:bidi="x-none"/>
        </w:rPr>
        <w:t>§ 9</w:t>
      </w:r>
    </w:p>
    <w:p w:rsidR="003A4F6D" w:rsidRPr="00355D6A" w:rsidRDefault="00513341" w:rsidP="003A4F6D">
      <w:pPr>
        <w:tabs>
          <w:tab w:val="center" w:pos="4536"/>
          <w:tab w:val="right" w:pos="9072"/>
        </w:tabs>
        <w:spacing w:after="0" w:line="240" w:lineRule="auto"/>
        <w:contextualSpacing/>
        <w:rPr>
          <w:rFonts w:cs="Tahoma"/>
          <w:b/>
          <w:bCs/>
          <w:lang w:eastAsia="x-none" w:bidi="x-none"/>
        </w:rPr>
      </w:pPr>
      <w:r w:rsidRPr="00355D6A">
        <w:rPr>
          <w:rFonts w:cs="Tahoma"/>
          <w:b/>
          <w:bCs/>
          <w:lang w:eastAsia="x-none" w:bidi="x-none"/>
        </w:rPr>
        <w:t>ZOBOWIĄZANIA</w:t>
      </w:r>
      <w:r w:rsidR="003A4F6D" w:rsidRPr="00355D6A">
        <w:rPr>
          <w:rFonts w:cs="Tahoma"/>
          <w:b/>
          <w:bCs/>
          <w:lang w:eastAsia="x-none" w:bidi="x-none"/>
        </w:rPr>
        <w:t>:</w:t>
      </w:r>
    </w:p>
    <w:p w:rsidR="00355D6A" w:rsidRPr="0047214E" w:rsidRDefault="00355D6A" w:rsidP="00355D6A">
      <w:pPr>
        <w:tabs>
          <w:tab w:val="center" w:pos="4536"/>
          <w:tab w:val="right" w:pos="9072"/>
        </w:tabs>
        <w:spacing w:after="0" w:line="240" w:lineRule="auto"/>
        <w:rPr>
          <w:rFonts w:cs="Tahoma"/>
          <w:bCs/>
          <w:lang w:eastAsia="x-none" w:bidi="x-none"/>
        </w:rPr>
      </w:pPr>
      <w:r w:rsidRPr="0047214E">
        <w:rPr>
          <w:rFonts w:cs="Tahoma"/>
          <w:bCs/>
          <w:lang w:eastAsia="x-none" w:bidi="x-none"/>
        </w:rPr>
        <w:t>1.Zamawiający zobowiązuje się do:</w:t>
      </w:r>
    </w:p>
    <w:p w:rsidR="00355D6A" w:rsidRPr="00A441BA" w:rsidRDefault="00355D6A" w:rsidP="00355D6A">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A441BA">
        <w:t xml:space="preserve">bezpłatnego udostępnienia </w:t>
      </w:r>
      <w:r w:rsidR="00566B60" w:rsidRPr="00A441BA">
        <w:t>sali</w:t>
      </w:r>
      <w:r w:rsidRPr="00A441BA">
        <w:t xml:space="preserve"> przy ul. Wyzwolenia 7 </w:t>
      </w:r>
      <w:r w:rsidR="00A441BA" w:rsidRPr="00A441BA">
        <w:t xml:space="preserve">lub innego </w:t>
      </w:r>
      <w:r w:rsidRPr="00A441BA">
        <w:t>pomieszcze</w:t>
      </w:r>
      <w:r w:rsidR="00A441BA" w:rsidRPr="00A441BA">
        <w:t>nia Zamawiającego</w:t>
      </w:r>
      <w:r w:rsidRPr="00A441BA">
        <w:t xml:space="preserve"> w celu poprowadzenia zajęć</w:t>
      </w:r>
      <w:r w:rsidRPr="00A441BA">
        <w:rPr>
          <w:rFonts w:eastAsia="Times New Roman"/>
          <w:lang w:eastAsia="pl-PL"/>
        </w:rPr>
        <w:t>;</w:t>
      </w:r>
    </w:p>
    <w:p w:rsidR="00355D6A" w:rsidRPr="004115A6" w:rsidRDefault="00355D6A" w:rsidP="00355D6A">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4115A6">
        <w:rPr>
          <w:rFonts w:eastAsia="Times New Roman"/>
          <w:lang w:eastAsia="pl-PL"/>
        </w:rPr>
        <w:t>umożliwienia poprowadzenia zajęć w terminach wcześniej uzgodnionych i dogodnych dla obu stron;</w:t>
      </w:r>
    </w:p>
    <w:p w:rsidR="00355D6A" w:rsidRPr="004115A6" w:rsidRDefault="00355D6A" w:rsidP="00355D6A">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Pr>
          <w:rFonts w:eastAsia="Times New Roman"/>
          <w:lang w:eastAsia="pl-PL"/>
        </w:rPr>
        <w:t>płatności należności</w:t>
      </w:r>
      <w:r w:rsidRPr="004115A6">
        <w:rPr>
          <w:rFonts w:eastAsia="Times New Roman"/>
          <w:lang w:eastAsia="pl-PL"/>
        </w:rPr>
        <w:t xml:space="preserve"> na wskazane konto w ciągu 14 dni od daty przyjęcia prawidłowo wystawionej faktury</w:t>
      </w:r>
      <w:r>
        <w:rPr>
          <w:rFonts w:eastAsia="Times New Roman"/>
          <w:lang w:eastAsia="pl-PL"/>
        </w:rPr>
        <w:t>/ rachunku</w:t>
      </w:r>
      <w:r w:rsidRPr="004115A6">
        <w:rPr>
          <w:rFonts w:eastAsia="Times New Roman"/>
          <w:lang w:eastAsia="pl-PL"/>
        </w:rPr>
        <w:t xml:space="preserve">; </w:t>
      </w:r>
    </w:p>
    <w:p w:rsidR="00355D6A" w:rsidRPr="00A47BD7" w:rsidRDefault="00355D6A" w:rsidP="00355D6A">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A47BD7">
        <w:rPr>
          <w:rFonts w:eastAsia="Times New Roman"/>
          <w:lang w:eastAsia="pl-PL"/>
        </w:rPr>
        <w:t xml:space="preserve">W przypadku różnic pomiędzy fakturą/ rachunkiem a zamówieniem lub różnicy w cenach </w:t>
      </w:r>
      <w:r w:rsidR="00A441BA">
        <w:rPr>
          <w:rFonts w:eastAsia="Times New Roman"/>
          <w:lang w:eastAsia="pl-PL"/>
        </w:rPr>
        <w:t>upływ terminu określonego w § 9</w:t>
      </w:r>
      <w:r w:rsidRPr="00A47BD7">
        <w:rPr>
          <w:rFonts w:eastAsia="Times New Roman"/>
          <w:lang w:eastAsia="pl-PL"/>
        </w:rPr>
        <w:t> ust 1 pkt c ulega zawieszeniu do momentu wyjaśnienia różnic. Datą płatności jest data obciążenia rachunku bankowego Zamawiającego kwotą przelewu;</w:t>
      </w:r>
    </w:p>
    <w:p w:rsidR="00355D6A" w:rsidRPr="00542D53" w:rsidRDefault="00355D6A" w:rsidP="00355D6A">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Pr>
          <w:rFonts w:eastAsia="Times New Roman"/>
          <w:lang w:eastAsia="pl-PL"/>
        </w:rPr>
        <w:t>Czuwania</w:t>
      </w:r>
      <w:r w:rsidRPr="00542D53">
        <w:rPr>
          <w:rFonts w:eastAsia="Times New Roman"/>
          <w:lang w:eastAsia="pl-PL"/>
        </w:rPr>
        <w:t xml:space="preserve"> nad prawidłową realizacją przebiegu przedmiotu umowy;</w:t>
      </w:r>
    </w:p>
    <w:p w:rsidR="00355D6A" w:rsidRPr="0047214E" w:rsidRDefault="00355D6A" w:rsidP="00355D6A">
      <w:pPr>
        <w:numPr>
          <w:ilvl w:val="4"/>
          <w:numId w:val="35"/>
        </w:numPr>
        <w:tabs>
          <w:tab w:val="clear" w:pos="1417"/>
          <w:tab w:val="num" w:pos="284"/>
          <w:tab w:val="left" w:pos="2160"/>
        </w:tabs>
        <w:spacing w:after="0" w:line="240" w:lineRule="auto"/>
        <w:ind w:left="284" w:hanging="284"/>
        <w:contextualSpacing/>
        <w:jc w:val="both"/>
        <w:rPr>
          <w:rFonts w:eastAsia="Times New Roman"/>
          <w:lang w:eastAsia="pl-PL"/>
        </w:rPr>
      </w:pPr>
      <w:r w:rsidRPr="00542D53">
        <w:rPr>
          <w:rFonts w:eastAsia="Times New Roman" w:cs="Tahoma"/>
          <w:lang w:eastAsia="x-none" w:bidi="x-none"/>
        </w:rPr>
        <w:t>Zamawiający nie ponosi odpowiedzialności za składniki majątkowe Wykonawcy, znajdujące się w miejscu realizacji przedmiotu umowy.</w:t>
      </w:r>
    </w:p>
    <w:p w:rsidR="00355D6A" w:rsidRPr="0047214E" w:rsidRDefault="00355D6A" w:rsidP="00355D6A">
      <w:pPr>
        <w:pStyle w:val="Akapitzlist"/>
        <w:numPr>
          <w:ilvl w:val="0"/>
          <w:numId w:val="35"/>
        </w:numPr>
        <w:suppressAutoHyphens/>
        <w:spacing w:after="0" w:line="240" w:lineRule="auto"/>
        <w:jc w:val="both"/>
      </w:pPr>
      <w:r w:rsidRPr="0047214E">
        <w:t>Wykonawca zobowiązuje się do:</w:t>
      </w:r>
    </w:p>
    <w:p w:rsidR="00355D6A" w:rsidRPr="0047214E" w:rsidRDefault="00355D6A" w:rsidP="00355D6A">
      <w:pPr>
        <w:widowControl w:val="0"/>
        <w:numPr>
          <w:ilvl w:val="0"/>
          <w:numId w:val="34"/>
        </w:numPr>
        <w:suppressAutoHyphens/>
        <w:spacing w:after="0" w:line="240" w:lineRule="auto"/>
        <w:ind w:left="284" w:hanging="284"/>
        <w:contextualSpacing/>
        <w:jc w:val="both"/>
      </w:pPr>
      <w:r w:rsidRPr="0047214E">
        <w:t>Wykonania przedmiotu umowy z należytą starannością, zgodnie z najlepszymi praktykami przyjętymi przy świadczeniu tego rodzaju usług;</w:t>
      </w:r>
    </w:p>
    <w:p w:rsidR="00355D6A" w:rsidRPr="0047214E" w:rsidRDefault="00355D6A" w:rsidP="00355D6A">
      <w:pPr>
        <w:widowControl w:val="0"/>
        <w:numPr>
          <w:ilvl w:val="0"/>
          <w:numId w:val="34"/>
        </w:numPr>
        <w:suppressAutoHyphens/>
        <w:spacing w:after="0" w:line="240" w:lineRule="auto"/>
        <w:ind w:left="284" w:hanging="284"/>
        <w:contextualSpacing/>
        <w:jc w:val="both"/>
      </w:pPr>
      <w:r w:rsidRPr="0047214E">
        <w:t xml:space="preserve">Wykonania usługi przez osobę wskazaną w ofercie z dnia </w:t>
      </w:r>
      <w:r>
        <w:t>……………</w:t>
      </w:r>
      <w:r w:rsidRPr="0047214E">
        <w:t xml:space="preserve"> r.;</w:t>
      </w:r>
    </w:p>
    <w:p w:rsidR="00355D6A" w:rsidRPr="0047214E" w:rsidRDefault="00355D6A" w:rsidP="00355D6A">
      <w:pPr>
        <w:widowControl w:val="0"/>
        <w:numPr>
          <w:ilvl w:val="0"/>
          <w:numId w:val="34"/>
        </w:numPr>
        <w:suppressAutoHyphens/>
        <w:spacing w:after="0" w:line="240" w:lineRule="auto"/>
        <w:ind w:left="284" w:hanging="284"/>
        <w:contextualSpacing/>
        <w:jc w:val="both"/>
      </w:pPr>
      <w:r w:rsidRPr="0047214E">
        <w:t>Wykonania usługi zgodnie z wymaganiami Zamawiającego określonymi w ogłoszeniu o zamówieniu z dnia</w:t>
      </w:r>
      <w:r>
        <w:t xml:space="preserve"> …………………………..</w:t>
      </w:r>
      <w:r w:rsidRPr="0047214E">
        <w:t xml:space="preserve">r. </w:t>
      </w:r>
    </w:p>
    <w:p w:rsidR="00355D6A" w:rsidRPr="0047214E" w:rsidRDefault="00355D6A" w:rsidP="00355D6A">
      <w:pPr>
        <w:widowControl w:val="0"/>
        <w:numPr>
          <w:ilvl w:val="0"/>
          <w:numId w:val="34"/>
        </w:numPr>
        <w:suppressAutoHyphens/>
        <w:spacing w:after="0" w:line="240" w:lineRule="auto"/>
        <w:ind w:left="284" w:hanging="284"/>
        <w:contextualSpacing/>
        <w:jc w:val="both"/>
      </w:pPr>
      <w:r w:rsidRPr="0047214E">
        <w:t>Prowadzenia ewidencji czasu pracy osoby prowadzącej zajęcia;</w:t>
      </w:r>
    </w:p>
    <w:p w:rsidR="00355D6A" w:rsidRPr="0047214E" w:rsidRDefault="00355D6A" w:rsidP="00355D6A">
      <w:pPr>
        <w:widowControl w:val="0"/>
        <w:numPr>
          <w:ilvl w:val="0"/>
          <w:numId w:val="34"/>
        </w:numPr>
        <w:suppressAutoHyphens/>
        <w:spacing w:after="0" w:line="240" w:lineRule="auto"/>
        <w:ind w:left="284" w:hanging="284"/>
        <w:contextualSpacing/>
        <w:jc w:val="both"/>
      </w:pPr>
      <w:r w:rsidRPr="0047214E">
        <w:t>Natychmiastowego usunięcia wszelkich nieprawidłowości w przypadku ich stwierdzenia przez Zamawiającego niezgodności z zamówieniem;</w:t>
      </w:r>
    </w:p>
    <w:p w:rsidR="00355D6A" w:rsidRPr="0047214E" w:rsidRDefault="00355D6A" w:rsidP="00355D6A">
      <w:pPr>
        <w:widowControl w:val="0"/>
        <w:numPr>
          <w:ilvl w:val="0"/>
          <w:numId w:val="34"/>
        </w:numPr>
        <w:suppressAutoHyphens/>
        <w:spacing w:after="0" w:line="240" w:lineRule="auto"/>
        <w:ind w:left="284" w:hanging="284"/>
        <w:contextualSpacing/>
        <w:jc w:val="both"/>
      </w:pPr>
      <w:r w:rsidRPr="0047214E">
        <w:t>Dostarczenia faktury VAT/ rachunku zgodnej/ ego pod względem ilościowym i jakościowym z wykonana usługą wraz z ewidencją czasu pracy;</w:t>
      </w:r>
    </w:p>
    <w:p w:rsidR="00355D6A" w:rsidRPr="0047214E" w:rsidRDefault="00355D6A" w:rsidP="00355D6A">
      <w:pPr>
        <w:widowControl w:val="0"/>
        <w:numPr>
          <w:ilvl w:val="0"/>
          <w:numId w:val="34"/>
        </w:numPr>
        <w:suppressAutoHyphens/>
        <w:spacing w:after="0" w:line="240" w:lineRule="auto"/>
        <w:ind w:left="284" w:hanging="284"/>
        <w:contextualSpacing/>
        <w:jc w:val="both"/>
      </w:pPr>
      <w:r w:rsidRPr="0047214E">
        <w:t>W przypadku braku realizacji zajęć w danym miesiącu przez Wykonawcę czynności stanowiące przedmiot umowy, Wykonawca zobowiązany jest do przedłożenia Zamawiającemu w ostatnim dniu roboczym danego miesiąca, oświadczenie wskazujące, iż w danym miesiącu nie świadczył czynności stanowiących przedmiot umowy;</w:t>
      </w:r>
    </w:p>
    <w:p w:rsidR="00355D6A" w:rsidRPr="0047214E" w:rsidRDefault="00355D6A" w:rsidP="00355D6A">
      <w:pPr>
        <w:numPr>
          <w:ilvl w:val="0"/>
          <w:numId w:val="34"/>
        </w:numPr>
        <w:spacing w:after="0" w:line="240" w:lineRule="auto"/>
        <w:ind w:left="284" w:hanging="284"/>
      </w:pPr>
      <w:r w:rsidRPr="0047214E">
        <w:t xml:space="preserve">przedłożenia Zamawiającemu oświadczenia o braku podwójnego finansowania osoby prowadzącej zajęcia. Łączne zaangażowanie zawodowe personelu merytorycznego Wykonawcy/osób fizycznych wykonujących zamówienie (w ramach stosunku pracy, stosunku </w:t>
      </w:r>
      <w:r w:rsidRPr="0047214E">
        <w:lastRenderedPageBreak/>
        <w:t>cywilnoprawnego i samozatrudnienia) w realizację wszystkich projektów finansowych z funduszy strukturalnych i Funduszu Spójności oraz działań finansowych z innych źródeł, innych podmiotów nie może przekraczać 276 godzin miesięcznie.</w:t>
      </w:r>
    </w:p>
    <w:p w:rsidR="00513341" w:rsidRPr="005373BB" w:rsidRDefault="00513341" w:rsidP="00513341">
      <w:pPr>
        <w:spacing w:after="0" w:line="240" w:lineRule="auto"/>
        <w:contextualSpacing/>
        <w:jc w:val="both"/>
        <w:rPr>
          <w:rFonts w:eastAsia="Times New Roman"/>
          <w:color w:val="FF0000"/>
          <w:lang w:eastAsia="pl-PL"/>
        </w:rPr>
      </w:pPr>
    </w:p>
    <w:p w:rsidR="00284BCD" w:rsidRPr="00355D6A" w:rsidRDefault="008A07C8" w:rsidP="00284BCD">
      <w:pPr>
        <w:spacing w:after="0" w:line="240" w:lineRule="auto"/>
        <w:contextualSpacing/>
        <w:jc w:val="center"/>
        <w:rPr>
          <w:rFonts w:eastAsia="Times New Roman"/>
          <w:b/>
          <w:lang w:eastAsia="pl-PL"/>
        </w:rPr>
      </w:pPr>
      <w:r w:rsidRPr="00355D6A">
        <w:rPr>
          <w:rFonts w:eastAsia="Times New Roman"/>
          <w:b/>
          <w:lang w:eastAsia="pl-PL"/>
        </w:rPr>
        <w:t xml:space="preserve">§ </w:t>
      </w:r>
      <w:r w:rsidR="00355D6A">
        <w:rPr>
          <w:rFonts w:eastAsia="Times New Roman"/>
          <w:b/>
          <w:lang w:eastAsia="pl-PL"/>
        </w:rPr>
        <w:t>10</w:t>
      </w:r>
    </w:p>
    <w:p w:rsidR="005510E7" w:rsidRPr="00355D6A" w:rsidRDefault="005510E7" w:rsidP="005510E7">
      <w:pPr>
        <w:spacing w:after="0" w:line="240" w:lineRule="auto"/>
        <w:contextualSpacing/>
        <w:rPr>
          <w:rFonts w:eastAsia="Times New Roman"/>
          <w:b/>
          <w:lang w:eastAsia="pl-PL"/>
        </w:rPr>
      </w:pPr>
      <w:r w:rsidRPr="00355D6A">
        <w:rPr>
          <w:rFonts w:eastAsia="Times New Roman"/>
          <w:b/>
          <w:lang w:eastAsia="pl-PL"/>
        </w:rPr>
        <w:t>ODSTĄPIENIE  ROZWIĄZANIE WYPOWIEDZENIE UMOWY</w:t>
      </w:r>
    </w:p>
    <w:p w:rsidR="005510E7" w:rsidRPr="00355D6A"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355D6A">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5510E7" w:rsidRPr="00355D6A"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355D6A">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355D6A">
        <w:rPr>
          <w:rFonts w:eastAsia="Times New Roman"/>
          <w:b/>
          <w:lang w:eastAsia="pl-PL"/>
        </w:rPr>
        <w:t xml:space="preserve">odstąpić </w:t>
      </w:r>
      <w:r w:rsidRPr="00355D6A">
        <w:rPr>
          <w:rFonts w:eastAsia="Times New Roman"/>
          <w:lang w:eastAsia="pl-PL"/>
        </w:rPr>
        <w:t>od umowy w terminie 30 dni od powzięcia wiadomości o powyższych okolicznościach.</w:t>
      </w:r>
    </w:p>
    <w:p w:rsidR="005510E7" w:rsidRPr="00355D6A"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355D6A">
        <w:rPr>
          <w:rFonts w:eastAsia="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w:t>
      </w:r>
      <w:r w:rsidR="00A441BA">
        <w:rPr>
          <w:rFonts w:eastAsia="Times New Roman"/>
          <w:lang w:eastAsia="x-none" w:bidi="x-none"/>
        </w:rPr>
        <w:t>a protokołu o którym mowa w § 10</w:t>
      </w:r>
      <w:r w:rsidRPr="00355D6A">
        <w:rPr>
          <w:rFonts w:eastAsia="Times New Roman"/>
          <w:lang w:eastAsia="x-none" w:bidi="x-none"/>
        </w:rPr>
        <w:t xml:space="preserve"> ust. 3 protokół zostanie spisany i wysłany do strony uchylającej się. Po upływie 2 dni od daty mailowego zawiadomienia domniemywa się, ze protokół przyjęto bez uwag.</w:t>
      </w:r>
    </w:p>
    <w:p w:rsidR="005510E7" w:rsidRPr="00355D6A" w:rsidRDefault="005510E7" w:rsidP="00355D6A">
      <w:pPr>
        <w:numPr>
          <w:ilvl w:val="0"/>
          <w:numId w:val="3"/>
        </w:numPr>
        <w:tabs>
          <w:tab w:val="clear" w:pos="927"/>
          <w:tab w:val="left" w:pos="284"/>
        </w:tabs>
        <w:spacing w:after="0" w:line="240" w:lineRule="auto"/>
        <w:ind w:left="0" w:firstLine="0"/>
        <w:contextualSpacing/>
        <w:jc w:val="both"/>
        <w:rPr>
          <w:rFonts w:eastAsia="Times New Roman"/>
          <w:lang w:eastAsia="pl-PL"/>
        </w:rPr>
      </w:pPr>
      <w:r w:rsidRPr="00355D6A">
        <w:rPr>
          <w:rFonts w:eastAsia="Times New Roman" w:cs="Tahoma"/>
          <w:lang w:eastAsia="pl-PL"/>
        </w:rPr>
        <w:t>Zamawiający ma prawo rozwiązać umowę ze skutkiem natychmiastowym, bez ponoszenia kosztów ze strony Zamawiającego z przyczyn leżących po stronie Wykonawcy w przypadku:</w:t>
      </w:r>
    </w:p>
    <w:p w:rsidR="005510E7" w:rsidRPr="00355D6A" w:rsidRDefault="005510E7" w:rsidP="00355D6A">
      <w:pPr>
        <w:numPr>
          <w:ilvl w:val="0"/>
          <w:numId w:val="2"/>
        </w:numPr>
        <w:tabs>
          <w:tab w:val="clear" w:pos="1647"/>
          <w:tab w:val="num" w:pos="0"/>
          <w:tab w:val="left" w:pos="284"/>
          <w:tab w:val="left" w:pos="426"/>
          <w:tab w:val="num" w:pos="2367"/>
        </w:tabs>
        <w:spacing w:after="0" w:line="240" w:lineRule="auto"/>
        <w:ind w:left="0" w:firstLine="0"/>
        <w:contextualSpacing/>
        <w:jc w:val="both"/>
        <w:rPr>
          <w:rFonts w:eastAsia="Times New Roman" w:cs="Tahoma"/>
          <w:lang w:eastAsia="pl-PL"/>
        </w:rPr>
      </w:pPr>
      <w:r w:rsidRPr="00355D6A">
        <w:rPr>
          <w:rFonts w:eastAsia="Times New Roman" w:cs="Tahoma"/>
          <w:lang w:eastAsia="pl-PL"/>
        </w:rPr>
        <w:t>nienależytego jej wykonywania przez Wykonawcę, po uprzednim pisemnym zawiadomieniu o nieprawidłowościach stwierdzonych protokołem pokontrolnym</w:t>
      </w:r>
      <w:r w:rsidR="00D11288" w:rsidRPr="00355D6A">
        <w:rPr>
          <w:rFonts w:eastAsia="Times New Roman" w:cs="Tahoma"/>
          <w:lang w:eastAsia="pl-PL"/>
        </w:rPr>
        <w:t xml:space="preserve"> sporządzonym przez Zamawiającego</w:t>
      </w:r>
      <w:r w:rsidRPr="00355D6A">
        <w:rPr>
          <w:rFonts w:eastAsia="Times New Roman" w:cs="Tahoma"/>
          <w:lang w:eastAsia="pl-PL"/>
        </w:rPr>
        <w:t xml:space="preserve"> i nie przedstawieniu ze strony Wykonawcy zadawalającego wyjaśnienia tych nieprawidłowości w terminie 2 dni roboczych </w:t>
      </w:r>
      <w:r w:rsidR="00355D6A" w:rsidRPr="00355D6A">
        <w:rPr>
          <w:rFonts w:eastAsia="Times New Roman" w:cs="Tahoma"/>
          <w:lang w:eastAsia="pl-PL"/>
        </w:rPr>
        <w:t>od daty pisemnego zawiadomienia:</w:t>
      </w:r>
    </w:p>
    <w:p w:rsidR="005510E7" w:rsidRPr="00355D6A" w:rsidRDefault="005510E7" w:rsidP="00355D6A">
      <w:pPr>
        <w:numPr>
          <w:ilvl w:val="0"/>
          <w:numId w:val="2"/>
        </w:numPr>
        <w:tabs>
          <w:tab w:val="clear" w:pos="1647"/>
          <w:tab w:val="num" w:pos="2367"/>
        </w:tabs>
        <w:spacing w:after="0" w:line="240" w:lineRule="auto"/>
        <w:ind w:left="284" w:hanging="284"/>
        <w:contextualSpacing/>
        <w:jc w:val="both"/>
        <w:rPr>
          <w:rFonts w:eastAsia="Times New Roman" w:cs="Tahoma"/>
          <w:lang w:eastAsia="pl-PL"/>
        </w:rPr>
      </w:pPr>
      <w:r w:rsidRPr="00355D6A">
        <w:rPr>
          <w:rFonts w:eastAsia="Times New Roman" w:cs="Tahoma"/>
          <w:lang w:eastAsia="x-none" w:bidi="x-none"/>
        </w:rPr>
        <w:t>powierzenia wykonywania zamówienia osobom nie posiadającym wymaganych kwalifikacji;</w:t>
      </w:r>
    </w:p>
    <w:p w:rsidR="005510E7" w:rsidRPr="00355D6A"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355D6A">
        <w:rPr>
          <w:rFonts w:eastAsia="Times New Roman" w:cs="Tahoma"/>
          <w:lang w:eastAsia="pl-PL"/>
        </w:rPr>
        <w:t xml:space="preserve"> nie zapewnienia odpowiednich warunków realizacji </w:t>
      </w:r>
      <w:r w:rsidR="00D11288" w:rsidRPr="00355D6A">
        <w:rPr>
          <w:rFonts w:eastAsia="Times New Roman" w:cs="Tahoma"/>
          <w:lang w:eastAsia="pl-PL"/>
        </w:rPr>
        <w:t>szkolenia</w:t>
      </w:r>
      <w:r w:rsidRPr="00355D6A">
        <w:rPr>
          <w:rFonts w:eastAsia="Times New Roman" w:cs="Tahoma"/>
          <w:lang w:eastAsia="pl-PL"/>
        </w:rPr>
        <w:t xml:space="preserve">; </w:t>
      </w:r>
    </w:p>
    <w:p w:rsidR="005510E7" w:rsidRPr="00355D6A"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355D6A">
        <w:rPr>
          <w:rFonts w:eastAsia="Times New Roman" w:cs="Tahoma"/>
          <w:lang w:eastAsia="pl-PL"/>
        </w:rPr>
        <w:t xml:space="preserve"> nie zapewnienia sprzętu zgodnego z przepisami prawa;</w:t>
      </w:r>
    </w:p>
    <w:p w:rsidR="005510E7" w:rsidRPr="00355D6A" w:rsidRDefault="005510E7" w:rsidP="00355D6A">
      <w:pPr>
        <w:numPr>
          <w:ilvl w:val="0"/>
          <w:numId w:val="2"/>
        </w:numPr>
        <w:tabs>
          <w:tab w:val="clear" w:pos="1647"/>
          <w:tab w:val="left" w:pos="284"/>
          <w:tab w:val="num" w:pos="2367"/>
        </w:tabs>
        <w:spacing w:after="0" w:line="240" w:lineRule="auto"/>
        <w:ind w:left="0" w:firstLine="0"/>
        <w:contextualSpacing/>
        <w:jc w:val="both"/>
        <w:rPr>
          <w:rFonts w:eastAsia="Times New Roman" w:cs="Tahoma"/>
          <w:lang w:eastAsia="pl-PL"/>
        </w:rPr>
      </w:pPr>
      <w:r w:rsidRPr="00355D6A">
        <w:rPr>
          <w:rFonts w:eastAsia="Times New Roman" w:cs="Tahoma"/>
          <w:lang w:eastAsia="pl-PL"/>
        </w:rPr>
        <w:t xml:space="preserve"> odstąpienia od realizacji umowy przez wykonawcę;</w:t>
      </w:r>
    </w:p>
    <w:p w:rsidR="005510E7" w:rsidRPr="00355D6A" w:rsidRDefault="005510E7" w:rsidP="005510E7">
      <w:pPr>
        <w:spacing w:after="0" w:line="240" w:lineRule="auto"/>
        <w:contextualSpacing/>
        <w:jc w:val="both"/>
        <w:rPr>
          <w:rFonts w:eastAsia="Times New Roman" w:cs="Tahoma"/>
          <w:lang w:eastAsia="pl-PL"/>
        </w:rPr>
      </w:pPr>
      <w:r w:rsidRPr="00355D6A">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5510E7" w:rsidRPr="00355D6A" w:rsidRDefault="005510E7" w:rsidP="005510E7">
      <w:pPr>
        <w:spacing w:after="0" w:line="240" w:lineRule="auto"/>
        <w:contextualSpacing/>
        <w:jc w:val="both"/>
        <w:rPr>
          <w:rFonts w:eastAsia="Times New Roman" w:cs="Tahoma"/>
          <w:lang w:eastAsia="pl-PL"/>
        </w:rPr>
      </w:pPr>
      <w:r w:rsidRPr="00355D6A">
        <w:rPr>
          <w:rFonts w:eastAsia="Times New Roman" w:cs="Tahoma"/>
          <w:lang w:eastAsia="pl-PL"/>
        </w:rPr>
        <w:t xml:space="preserve">5. </w:t>
      </w:r>
      <w:r w:rsidRPr="00355D6A">
        <w:rPr>
          <w:rFonts w:asciiTheme="minorHAnsi" w:eastAsia="Times New Roman" w:hAnsiTheme="minorHAnsi" w:cs="Tahoma"/>
          <w:lang w:eastAsia="pl-PL"/>
        </w:rPr>
        <w:t>Strony dopuszczają możliwość rozwiązania umowy za porozumieniem stron bez konieczności naliczania kar umownych.</w:t>
      </w:r>
    </w:p>
    <w:p w:rsidR="00284BCD" w:rsidRPr="005373BB" w:rsidRDefault="00284BCD" w:rsidP="00284BCD">
      <w:pPr>
        <w:spacing w:after="0" w:line="240" w:lineRule="auto"/>
        <w:contextualSpacing/>
        <w:jc w:val="center"/>
        <w:rPr>
          <w:rFonts w:eastAsia="Times New Roman" w:cs="Tahoma"/>
          <w:b/>
          <w:color w:val="FF0000"/>
        </w:rPr>
      </w:pPr>
      <w:r w:rsidRPr="005373BB">
        <w:rPr>
          <w:rFonts w:eastAsia="Times New Roman" w:cs="Tahoma"/>
          <w:b/>
          <w:color w:val="FF0000"/>
        </w:rPr>
        <w:t>§ 1</w:t>
      </w:r>
      <w:r w:rsidR="00355D6A">
        <w:rPr>
          <w:rFonts w:eastAsia="Times New Roman" w:cs="Tahoma"/>
          <w:b/>
          <w:color w:val="FF0000"/>
        </w:rPr>
        <w:t>1</w:t>
      </w:r>
    </w:p>
    <w:p w:rsidR="00355D6A" w:rsidRPr="0080229D" w:rsidRDefault="00355D6A" w:rsidP="00355D6A">
      <w:pPr>
        <w:keepNext/>
        <w:widowControl w:val="0"/>
        <w:numPr>
          <w:ilvl w:val="2"/>
          <w:numId w:val="0"/>
        </w:numPr>
        <w:tabs>
          <w:tab w:val="left" w:pos="0"/>
        </w:tabs>
        <w:spacing w:after="0" w:line="240" w:lineRule="auto"/>
        <w:contextualSpacing/>
        <w:outlineLvl w:val="2"/>
        <w:rPr>
          <w:rFonts w:eastAsia="Times New Roman" w:cs="Arial"/>
          <w:b/>
          <w:lang w:eastAsia="pl-PL"/>
        </w:rPr>
      </w:pPr>
      <w:r w:rsidRPr="0080229D">
        <w:rPr>
          <w:rFonts w:eastAsia="Times New Roman" w:cs="Arial"/>
          <w:b/>
          <w:lang w:eastAsia="pl-PL"/>
        </w:rPr>
        <w:t>KARY UMOWNE</w:t>
      </w:r>
    </w:p>
    <w:p w:rsidR="00355D6A" w:rsidRPr="00405917" w:rsidRDefault="00355D6A" w:rsidP="00355D6A">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405917">
        <w:rPr>
          <w:rFonts w:eastAsia="Times New Roman" w:cs="Tahoma"/>
          <w:lang w:eastAsia="x-none" w:bidi="x-none"/>
        </w:rPr>
        <w:t>Strony ustalają odpowiedzialność  za niewykonanie  lub nienależyte wykonanie części lub całości przedmiotu  umowy w formie kar umownych.</w:t>
      </w:r>
    </w:p>
    <w:p w:rsidR="00355D6A" w:rsidRPr="00405917" w:rsidRDefault="00355D6A" w:rsidP="00355D6A">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sidRPr="00405917">
        <w:rPr>
          <w:rFonts w:eastAsia="Times New Roman" w:cs="Tahoma"/>
          <w:lang w:eastAsia="x-none" w:bidi="x-none"/>
        </w:rPr>
        <w:t>Wykonawca zobowiązany jest zapłacić karę:</w:t>
      </w:r>
    </w:p>
    <w:p w:rsidR="00355D6A" w:rsidRPr="00405917" w:rsidRDefault="00355D6A" w:rsidP="00355D6A">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405917">
        <w:rPr>
          <w:rFonts w:eastAsia="Times New Roman" w:cs="Tahoma"/>
          <w:lang w:eastAsia="x-none" w:bidi="x-none"/>
        </w:rPr>
        <w:t>w wysokości 20% wartości przedmiotu  umowy  w przypadku  odstąpienia  od umowy  przez Wykonawcę  lub Zamawiającego z  winy Wykonawcy,</w:t>
      </w:r>
    </w:p>
    <w:p w:rsidR="00355D6A" w:rsidRPr="00405917" w:rsidRDefault="00355D6A" w:rsidP="00355D6A">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sidRPr="00405917">
        <w:rPr>
          <w:rFonts w:eastAsia="Times New Roman" w:cs="Tahoma"/>
          <w:lang w:eastAsia="x-none" w:bidi="x-none"/>
        </w:rPr>
        <w:t>w wysokości 1 % wartości  przedmiotu umowy  w przypadku zwłoki  w wykonaniu umowy, za każdy dzień zwłoki.</w:t>
      </w:r>
    </w:p>
    <w:p w:rsidR="00355D6A" w:rsidRPr="00405917" w:rsidRDefault="00355D6A" w:rsidP="00355D6A">
      <w:pPr>
        <w:numPr>
          <w:ilvl w:val="0"/>
          <w:numId w:val="1"/>
        </w:numPr>
        <w:tabs>
          <w:tab w:val="clear" w:pos="283"/>
          <w:tab w:val="num" w:pos="0"/>
          <w:tab w:val="left" w:pos="142"/>
          <w:tab w:val="left" w:pos="284"/>
        </w:tabs>
        <w:spacing w:after="0" w:line="240" w:lineRule="auto"/>
        <w:ind w:left="0" w:firstLine="1"/>
        <w:contextualSpacing/>
        <w:jc w:val="both"/>
        <w:rPr>
          <w:rFonts w:eastAsia="Times New Roman" w:cs="Tahoma"/>
          <w:lang w:eastAsia="x-none" w:bidi="x-none"/>
        </w:rPr>
      </w:pPr>
      <w:r w:rsidRPr="00405917">
        <w:rPr>
          <w:rFonts w:eastAsia="Times New Roman" w:cs="Tahoma"/>
          <w:lang w:eastAsia="x-none" w:bidi="x-none"/>
        </w:rPr>
        <w:t>Zamawiający zobowiązany jest zapłacić karę:</w:t>
      </w:r>
    </w:p>
    <w:p w:rsidR="00355D6A" w:rsidRPr="00405917" w:rsidRDefault="00355D6A" w:rsidP="00355D6A">
      <w:pPr>
        <w:numPr>
          <w:ilvl w:val="0"/>
          <w:numId w:val="4"/>
        </w:numPr>
        <w:tabs>
          <w:tab w:val="num" w:pos="284"/>
        </w:tabs>
        <w:spacing w:after="0" w:line="240" w:lineRule="auto"/>
        <w:ind w:left="284" w:hanging="284"/>
        <w:contextualSpacing/>
        <w:jc w:val="both"/>
        <w:rPr>
          <w:rFonts w:eastAsia="Times New Roman" w:cs="Tahoma"/>
          <w:lang w:eastAsia="x-none" w:bidi="x-none"/>
        </w:rPr>
      </w:pPr>
      <w:r w:rsidRPr="00405917">
        <w:rPr>
          <w:rFonts w:eastAsia="Times New Roman" w:cs="Tahoma"/>
          <w:lang w:eastAsia="x-none" w:bidi="x-none"/>
        </w:rPr>
        <w:lastRenderedPageBreak/>
        <w:t>w wysokości 20% wartości  przedmiotu umowy w przypadku odstąpienia od umowy  przez Zamawiającego z przyczyn  za które nie odpowiada Wykonawca.</w:t>
      </w:r>
    </w:p>
    <w:p w:rsidR="00355D6A" w:rsidRPr="00405917" w:rsidRDefault="00355D6A" w:rsidP="00355D6A">
      <w:pPr>
        <w:spacing w:after="0" w:line="240" w:lineRule="auto"/>
        <w:contextualSpacing/>
        <w:jc w:val="both"/>
        <w:rPr>
          <w:rFonts w:eastAsia="Times New Roman" w:cs="Tahoma"/>
          <w:lang w:eastAsia="x-none" w:bidi="x-none"/>
        </w:rPr>
      </w:pPr>
      <w:r w:rsidRPr="00405917">
        <w:rPr>
          <w:rFonts w:eastAsia="Times New Roman" w:cs="Tahoma"/>
          <w:lang w:eastAsia="x-none" w:bidi="x-none"/>
        </w:rPr>
        <w:t>4. W przypadku gdy kara nie pokrywa poniesionej szkody, strony mogą dochodzić odszkodowania uzupełniającego na drodze  sądowej.</w:t>
      </w:r>
    </w:p>
    <w:p w:rsidR="00355D6A" w:rsidRPr="0080229D" w:rsidRDefault="00355D6A" w:rsidP="00355D6A">
      <w:pPr>
        <w:spacing w:after="0" w:line="240" w:lineRule="auto"/>
        <w:contextualSpacing/>
        <w:jc w:val="both"/>
        <w:rPr>
          <w:rFonts w:eastAsia="Times New Roman" w:cs="Tahoma"/>
          <w:lang w:eastAsia="x-none" w:bidi="x-none"/>
        </w:rPr>
      </w:pPr>
      <w:r w:rsidRPr="0080229D">
        <w:rPr>
          <w:rFonts w:eastAsia="Times New Roman" w:cs="Tahoma"/>
          <w:lang w:eastAsia="x-none" w:bidi="x-none"/>
        </w:rPr>
        <w:t>5. Zamawiający uprawniony jest do potrącenia kar umownych przewidzianych w § 1</w:t>
      </w:r>
      <w:r>
        <w:rPr>
          <w:rFonts w:eastAsia="Times New Roman" w:cs="Tahoma"/>
          <w:lang w:eastAsia="x-none" w:bidi="x-none"/>
        </w:rPr>
        <w:t>1</w:t>
      </w:r>
      <w:r w:rsidRPr="0080229D">
        <w:rPr>
          <w:rFonts w:eastAsia="Times New Roman" w:cs="Tahoma"/>
          <w:lang w:eastAsia="x-none" w:bidi="x-none"/>
        </w:rPr>
        <w:t xml:space="preserve"> pkt. 2 </w:t>
      </w:r>
      <w:r w:rsidRPr="0080229D">
        <w:rPr>
          <w:rFonts w:eastAsia="Times New Roman" w:cs="Tahoma"/>
          <w:lang w:eastAsia="x-none" w:bidi="x-none"/>
        </w:rPr>
        <w:br/>
        <w:t>z wynagrodzenia przysługującego Wykonawcy.</w:t>
      </w:r>
    </w:p>
    <w:p w:rsidR="00374F6B" w:rsidRPr="005373BB" w:rsidRDefault="00374F6B" w:rsidP="00284BCD">
      <w:pPr>
        <w:spacing w:after="0" w:line="240" w:lineRule="auto"/>
        <w:contextualSpacing/>
        <w:jc w:val="center"/>
        <w:rPr>
          <w:rFonts w:eastAsia="Times New Roman"/>
          <w:b/>
          <w:bCs/>
          <w:color w:val="FF0000"/>
          <w:lang w:eastAsia="pl-PL"/>
        </w:rPr>
      </w:pPr>
    </w:p>
    <w:p w:rsidR="00284BCD" w:rsidRPr="00355D6A" w:rsidRDefault="00CB46BD" w:rsidP="00284BCD">
      <w:pPr>
        <w:spacing w:after="0" w:line="240" w:lineRule="auto"/>
        <w:contextualSpacing/>
        <w:jc w:val="center"/>
        <w:rPr>
          <w:rFonts w:eastAsia="Times New Roman"/>
          <w:b/>
          <w:bCs/>
          <w:lang w:eastAsia="pl-PL"/>
        </w:rPr>
      </w:pPr>
      <w:r w:rsidRPr="00355D6A">
        <w:rPr>
          <w:rFonts w:eastAsia="Times New Roman"/>
          <w:b/>
          <w:bCs/>
          <w:lang w:eastAsia="pl-PL"/>
        </w:rPr>
        <w:t>§1</w:t>
      </w:r>
      <w:r w:rsidR="00355D6A" w:rsidRPr="00355D6A">
        <w:rPr>
          <w:rFonts w:eastAsia="Times New Roman"/>
          <w:b/>
          <w:bCs/>
          <w:lang w:eastAsia="pl-PL"/>
        </w:rPr>
        <w:t>2</w:t>
      </w:r>
    </w:p>
    <w:p w:rsidR="00284BCD" w:rsidRPr="00355D6A" w:rsidRDefault="00284BCD" w:rsidP="00284BCD">
      <w:pPr>
        <w:spacing w:after="0" w:line="240" w:lineRule="auto"/>
        <w:contextualSpacing/>
        <w:rPr>
          <w:rFonts w:eastAsia="Times New Roman"/>
          <w:b/>
          <w:bCs/>
          <w:lang w:eastAsia="pl-PL"/>
        </w:rPr>
      </w:pPr>
      <w:r w:rsidRPr="00355D6A">
        <w:rPr>
          <w:rFonts w:eastAsia="Times New Roman"/>
          <w:b/>
          <w:bCs/>
          <w:lang w:eastAsia="pl-PL"/>
        </w:rPr>
        <w:t>KONTROLA/MONITORING</w:t>
      </w:r>
    </w:p>
    <w:p w:rsidR="00284BCD" w:rsidRPr="00355D6A" w:rsidRDefault="00284BCD" w:rsidP="00355D6A">
      <w:pPr>
        <w:numPr>
          <w:ilvl w:val="0"/>
          <w:numId w:val="26"/>
        </w:numPr>
        <w:tabs>
          <w:tab w:val="left" w:pos="142"/>
          <w:tab w:val="left" w:pos="284"/>
          <w:tab w:val="left" w:pos="567"/>
        </w:tabs>
        <w:spacing w:after="0" w:line="240" w:lineRule="auto"/>
        <w:ind w:left="0" w:firstLine="0"/>
        <w:contextualSpacing/>
        <w:jc w:val="both"/>
        <w:rPr>
          <w:rFonts w:eastAsia="Times New Roman" w:cs="Tahoma"/>
          <w:b/>
        </w:rPr>
      </w:pPr>
      <w:r w:rsidRPr="00355D6A">
        <w:rPr>
          <w:rFonts w:eastAsia="Times New Roman"/>
          <w:lang w:eastAsia="pl-PL"/>
        </w:rPr>
        <w:t xml:space="preserve">Wykonawca zobowiązuje się do poddania kontroli Zamawiającego lub innych jednostek uprawnionych do kontroli w zakresie realizacji projektu „ DROGOWSKAZ” </w:t>
      </w:r>
      <w:r w:rsidRPr="00355D6A">
        <w:rPr>
          <w:rFonts w:eastAsia="Times New Roman" w:cs="Tahoma"/>
        </w:rPr>
        <w:t xml:space="preserve"> w czasie trwania umowy i po jej zakończeniu</w:t>
      </w:r>
      <w:r w:rsidRPr="00355D6A">
        <w:rPr>
          <w:rFonts w:eastAsia="Times New Roman"/>
          <w:lang w:eastAsia="pl-PL"/>
        </w:rPr>
        <w:t xml:space="preserve">. </w:t>
      </w:r>
    </w:p>
    <w:p w:rsidR="00284BCD" w:rsidRPr="00355D6A" w:rsidRDefault="00284BCD" w:rsidP="00355D6A">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sidRPr="00355D6A">
        <w:rPr>
          <w:rFonts w:eastAsia="Times New Roman"/>
          <w:lang w:eastAsia="pl-PL"/>
        </w:rPr>
        <w:t>Zamawiający zastrzega sobie prawo do kontroli w zakresie prowadzenia przez Wykonawcę dokumentacji dotyczącej realizacji niniejszej umowy do końca 202</w:t>
      </w:r>
      <w:r w:rsidR="00374F6B" w:rsidRPr="00355D6A">
        <w:rPr>
          <w:rFonts w:eastAsia="Times New Roman"/>
          <w:lang w:eastAsia="pl-PL"/>
        </w:rPr>
        <w:t>5</w:t>
      </w:r>
      <w:r w:rsidRPr="00355D6A">
        <w:rPr>
          <w:rFonts w:eastAsia="Times New Roman"/>
          <w:lang w:eastAsia="pl-PL"/>
        </w:rPr>
        <w:t xml:space="preserve"> r.</w:t>
      </w:r>
    </w:p>
    <w:p w:rsidR="00374F6B" w:rsidRPr="005373BB" w:rsidRDefault="00374F6B" w:rsidP="00284BCD">
      <w:pPr>
        <w:spacing w:after="0" w:line="240" w:lineRule="auto"/>
        <w:contextualSpacing/>
        <w:jc w:val="center"/>
        <w:rPr>
          <w:rFonts w:eastAsia="Times New Roman" w:cs="Tahoma"/>
          <w:b/>
          <w:color w:val="FF0000"/>
          <w:lang w:eastAsia="x-none" w:bidi="x-none"/>
        </w:rPr>
      </w:pPr>
    </w:p>
    <w:p w:rsidR="00284BCD" w:rsidRPr="00355D6A" w:rsidRDefault="00284BCD" w:rsidP="00284BCD">
      <w:pPr>
        <w:spacing w:after="0" w:line="240" w:lineRule="auto"/>
        <w:contextualSpacing/>
        <w:jc w:val="center"/>
        <w:rPr>
          <w:rFonts w:eastAsia="Times New Roman" w:cs="Tahoma"/>
          <w:b/>
          <w:lang w:eastAsia="x-none" w:bidi="x-none"/>
        </w:rPr>
      </w:pPr>
      <w:r w:rsidRPr="00355D6A">
        <w:rPr>
          <w:rFonts w:eastAsia="Times New Roman" w:cs="Tahoma"/>
          <w:b/>
          <w:lang w:eastAsia="x-none" w:bidi="x-none"/>
        </w:rPr>
        <w:t xml:space="preserve">§ </w:t>
      </w:r>
      <w:r w:rsidR="00CB46BD" w:rsidRPr="00355D6A">
        <w:rPr>
          <w:rFonts w:eastAsia="Times New Roman" w:cs="Tahoma"/>
          <w:b/>
          <w:lang w:eastAsia="x-none" w:bidi="x-none"/>
        </w:rPr>
        <w:t>1</w:t>
      </w:r>
      <w:r w:rsidR="00355D6A" w:rsidRPr="00355D6A">
        <w:rPr>
          <w:rFonts w:eastAsia="Times New Roman" w:cs="Tahoma"/>
          <w:b/>
          <w:lang w:eastAsia="x-none" w:bidi="x-none"/>
        </w:rPr>
        <w:t>3</w:t>
      </w:r>
    </w:p>
    <w:p w:rsidR="004D296B" w:rsidRPr="00355D6A" w:rsidRDefault="004D296B" w:rsidP="004D296B">
      <w:pPr>
        <w:spacing w:after="0" w:line="240" w:lineRule="auto"/>
        <w:contextualSpacing/>
        <w:rPr>
          <w:rFonts w:eastAsia="Times New Roman" w:cs="Tahoma"/>
          <w:b/>
          <w:lang w:eastAsia="x-none" w:bidi="x-none"/>
        </w:rPr>
      </w:pPr>
      <w:r w:rsidRPr="00355D6A">
        <w:rPr>
          <w:rFonts w:eastAsia="Times New Roman" w:cs="Tahoma"/>
          <w:b/>
          <w:lang w:eastAsia="x-none" w:bidi="x-none"/>
        </w:rPr>
        <w:t>DANE OSOBOWE</w:t>
      </w:r>
    </w:p>
    <w:p w:rsidR="004D296B" w:rsidRPr="00355D6A"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355D6A">
        <w:rPr>
          <w:rFonts w:eastAsia="Times New Roman"/>
          <w:lang w:eastAsia="pl-PL"/>
        </w:rPr>
        <w:t xml:space="preserve">W ramach realizacji niniejszej umowy Zamawiający powierza Wykonawcy dane osobowe uczestników (uczestniczek) projektu na podstawie odrębnej umowy. </w:t>
      </w:r>
    </w:p>
    <w:p w:rsidR="004D296B" w:rsidRPr="00355D6A"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355D6A">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4D296B" w:rsidRPr="00355D6A"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355D6A">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4D296B" w:rsidRPr="00355D6A"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355D6A">
        <w:rPr>
          <w:rFonts w:eastAsia="Times New Roman"/>
          <w:lang w:eastAsia="pl-PL"/>
        </w:rPr>
        <w:t xml:space="preserve">Wykonawca zobowiązany jest prowadzić rejestr wydanych upoważnień. </w:t>
      </w:r>
    </w:p>
    <w:p w:rsidR="004D296B" w:rsidRPr="00355D6A" w:rsidRDefault="004D296B" w:rsidP="00355D6A">
      <w:pPr>
        <w:numPr>
          <w:ilvl w:val="0"/>
          <w:numId w:val="5"/>
        </w:numPr>
        <w:tabs>
          <w:tab w:val="clear" w:pos="720"/>
          <w:tab w:val="num" w:pos="0"/>
          <w:tab w:val="left" w:pos="284"/>
        </w:tabs>
        <w:spacing w:after="0" w:line="240" w:lineRule="auto"/>
        <w:ind w:left="0" w:firstLine="0"/>
        <w:contextualSpacing/>
        <w:jc w:val="both"/>
        <w:rPr>
          <w:rFonts w:eastAsia="Times New Roman"/>
          <w:lang w:eastAsia="pl-PL"/>
        </w:rPr>
      </w:pPr>
      <w:r w:rsidRPr="00355D6A">
        <w:rPr>
          <w:rFonts w:eastAsia="Times New Roman"/>
          <w:lang w:eastAsia="pl-PL"/>
        </w:rPr>
        <w:t>Wykonawca wyraża zgodę na upublicznienie swoich danych teleadresowych przez Zamawiającego oraz inne uprawnione do tego podmioty.</w:t>
      </w:r>
    </w:p>
    <w:p w:rsidR="006230B6" w:rsidRPr="005373BB" w:rsidRDefault="006230B6" w:rsidP="006230B6">
      <w:pPr>
        <w:tabs>
          <w:tab w:val="left" w:pos="284"/>
        </w:tabs>
        <w:spacing w:after="0" w:line="240" w:lineRule="auto"/>
        <w:contextualSpacing/>
        <w:jc w:val="both"/>
        <w:rPr>
          <w:rFonts w:eastAsia="Times New Roman"/>
          <w:color w:val="FF0000"/>
          <w:lang w:eastAsia="pl-PL"/>
        </w:rPr>
      </w:pPr>
    </w:p>
    <w:p w:rsidR="006230B6" w:rsidRPr="00355D6A" w:rsidRDefault="006230B6" w:rsidP="006230B6">
      <w:pPr>
        <w:spacing w:after="0" w:line="240" w:lineRule="auto"/>
        <w:contextualSpacing/>
        <w:jc w:val="center"/>
        <w:rPr>
          <w:rFonts w:eastAsia="Times New Roman"/>
          <w:b/>
          <w:lang w:eastAsia="pl-PL"/>
        </w:rPr>
      </w:pPr>
      <w:r w:rsidRPr="00355D6A">
        <w:rPr>
          <w:rFonts w:eastAsia="Times New Roman"/>
          <w:b/>
          <w:lang w:eastAsia="pl-PL"/>
        </w:rPr>
        <w:t xml:space="preserve">§ </w:t>
      </w:r>
      <w:r w:rsidR="00CB46BD" w:rsidRPr="00355D6A">
        <w:rPr>
          <w:rFonts w:eastAsia="Times New Roman"/>
          <w:b/>
          <w:lang w:eastAsia="pl-PL"/>
        </w:rPr>
        <w:t>1</w:t>
      </w:r>
      <w:r w:rsidR="00355D6A" w:rsidRPr="00355D6A">
        <w:rPr>
          <w:rFonts w:eastAsia="Times New Roman"/>
          <w:b/>
          <w:lang w:eastAsia="pl-PL"/>
        </w:rPr>
        <w:t>4</w:t>
      </w:r>
    </w:p>
    <w:p w:rsidR="006230B6" w:rsidRPr="00355D6A" w:rsidRDefault="006230B6" w:rsidP="006230B6">
      <w:pPr>
        <w:spacing w:after="0" w:line="240" w:lineRule="auto"/>
        <w:contextualSpacing/>
        <w:jc w:val="both"/>
        <w:rPr>
          <w:rFonts w:eastAsia="Times New Roman"/>
          <w:b/>
          <w:lang w:eastAsia="pl-PL"/>
        </w:rPr>
      </w:pPr>
      <w:r w:rsidRPr="00355D6A">
        <w:rPr>
          <w:rFonts w:eastAsia="Times New Roman"/>
          <w:b/>
          <w:lang w:eastAsia="pl-PL"/>
        </w:rPr>
        <w:t>PODWYKONAWSTWO</w:t>
      </w:r>
    </w:p>
    <w:p w:rsidR="006230B6" w:rsidRPr="00355D6A" w:rsidRDefault="006230B6" w:rsidP="006230B6">
      <w:pPr>
        <w:spacing w:after="0" w:line="240" w:lineRule="auto"/>
        <w:contextualSpacing/>
        <w:jc w:val="both"/>
        <w:rPr>
          <w:rFonts w:eastAsia="Times New Roman"/>
          <w:lang w:eastAsia="pl-PL"/>
        </w:rPr>
      </w:pPr>
      <w:r w:rsidRPr="00355D6A">
        <w:rPr>
          <w:rFonts w:eastAsia="Times New Roman"/>
          <w:lang w:eastAsia="pl-PL"/>
        </w:rPr>
        <w:t>1. Wykonawca powierza wykonanie zamówienia Podwykonawcom tylko w zakresie określonym w ofercie.</w:t>
      </w:r>
    </w:p>
    <w:p w:rsidR="006230B6" w:rsidRPr="00355D6A" w:rsidRDefault="006230B6" w:rsidP="006230B6">
      <w:pPr>
        <w:spacing w:after="0" w:line="240" w:lineRule="auto"/>
        <w:contextualSpacing/>
        <w:jc w:val="both"/>
        <w:rPr>
          <w:rFonts w:eastAsia="Times New Roman"/>
          <w:lang w:eastAsia="pl-PL"/>
        </w:rPr>
      </w:pPr>
      <w:r w:rsidRPr="00355D6A">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6230B6" w:rsidRPr="00355D6A" w:rsidRDefault="006230B6" w:rsidP="006230B6">
      <w:pPr>
        <w:spacing w:after="0" w:line="240" w:lineRule="auto"/>
        <w:contextualSpacing/>
        <w:jc w:val="both"/>
        <w:rPr>
          <w:rFonts w:eastAsia="Times New Roman"/>
          <w:lang w:eastAsia="pl-PL"/>
        </w:rPr>
      </w:pPr>
      <w:r w:rsidRPr="00355D6A">
        <w:rPr>
          <w:rFonts w:eastAsia="Times New Roman"/>
          <w:lang w:eastAsia="pl-PL"/>
        </w:rPr>
        <w:t>3. Zmiana Podwykonawcy lub dalszego Podwykonawcy w zakresie wykonania usług stanowiących przedmiot umowy nie stanowi zmiany umowy, ale jest wymagana zgoda Z</w:t>
      </w:r>
      <w:r w:rsidR="00D11288" w:rsidRPr="00355D6A">
        <w:rPr>
          <w:rFonts w:eastAsia="Times New Roman"/>
          <w:lang w:eastAsia="pl-PL"/>
        </w:rPr>
        <w:t>a</w:t>
      </w:r>
      <w:r w:rsidRPr="00355D6A">
        <w:rPr>
          <w:rFonts w:eastAsia="Times New Roman"/>
          <w:lang w:eastAsia="pl-PL"/>
        </w:rPr>
        <w:t>mawiającego na zmianę Podwykonawcy lub dalszego Podwykonawcy, wyrażona poprzez akceptację umowy o podwykonawstwo.</w:t>
      </w:r>
    </w:p>
    <w:p w:rsidR="006230B6" w:rsidRPr="00355D6A" w:rsidRDefault="006230B6" w:rsidP="006230B6">
      <w:pPr>
        <w:spacing w:after="0" w:line="240" w:lineRule="auto"/>
        <w:contextualSpacing/>
        <w:jc w:val="both"/>
        <w:rPr>
          <w:rFonts w:eastAsia="Times New Roman"/>
          <w:lang w:eastAsia="pl-PL"/>
        </w:rPr>
      </w:pPr>
      <w:r w:rsidRPr="00355D6A">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230B6" w:rsidRPr="00355D6A" w:rsidRDefault="006230B6" w:rsidP="006230B6">
      <w:pPr>
        <w:spacing w:after="0" w:line="240" w:lineRule="auto"/>
        <w:contextualSpacing/>
        <w:jc w:val="both"/>
        <w:rPr>
          <w:rFonts w:eastAsia="Times New Roman"/>
          <w:lang w:eastAsia="pl-PL"/>
        </w:rPr>
      </w:pPr>
      <w:r w:rsidRPr="00355D6A">
        <w:rPr>
          <w:rFonts w:eastAsia="Times New Roman"/>
          <w:lang w:eastAsia="pl-PL"/>
        </w:rPr>
        <w:t>5. Wykonawca jest odpowiedzialny za działania lub zaniechania Podwykonawców, dalszych Podwykonawców, ich przedstawicieli lub pracowników, jak za własne działania lub zaniechania.</w:t>
      </w:r>
    </w:p>
    <w:p w:rsidR="009E7DCB" w:rsidRPr="00355D6A" w:rsidRDefault="009E7DCB" w:rsidP="00284BCD">
      <w:pPr>
        <w:spacing w:after="0" w:line="240" w:lineRule="auto"/>
        <w:contextualSpacing/>
        <w:jc w:val="center"/>
        <w:rPr>
          <w:rFonts w:eastAsia="Times New Roman" w:cs="Tahoma"/>
          <w:b/>
          <w:lang w:eastAsia="x-none" w:bidi="x-none"/>
        </w:rPr>
      </w:pPr>
    </w:p>
    <w:p w:rsidR="00284BCD" w:rsidRPr="00355D6A" w:rsidRDefault="00284BCD" w:rsidP="00284BCD">
      <w:pPr>
        <w:spacing w:after="0" w:line="240" w:lineRule="auto"/>
        <w:contextualSpacing/>
        <w:jc w:val="center"/>
        <w:rPr>
          <w:rFonts w:eastAsia="Times New Roman" w:cs="Tahoma"/>
          <w:b/>
          <w:lang w:eastAsia="x-none" w:bidi="x-none"/>
        </w:rPr>
      </w:pPr>
      <w:r w:rsidRPr="00355D6A">
        <w:rPr>
          <w:rFonts w:eastAsia="Times New Roman" w:cs="Tahoma"/>
          <w:b/>
          <w:lang w:eastAsia="x-none" w:bidi="x-none"/>
        </w:rPr>
        <w:t xml:space="preserve">§ </w:t>
      </w:r>
      <w:r w:rsidR="00A6236D" w:rsidRPr="00355D6A">
        <w:rPr>
          <w:rFonts w:eastAsia="Times New Roman" w:cs="Tahoma"/>
          <w:b/>
          <w:lang w:eastAsia="x-none" w:bidi="x-none"/>
        </w:rPr>
        <w:t>1</w:t>
      </w:r>
      <w:r w:rsidR="00355D6A" w:rsidRPr="00355D6A">
        <w:rPr>
          <w:rFonts w:eastAsia="Times New Roman" w:cs="Tahoma"/>
          <w:b/>
          <w:lang w:eastAsia="x-none" w:bidi="x-none"/>
        </w:rPr>
        <w:t>5</w:t>
      </w:r>
    </w:p>
    <w:p w:rsidR="00284BCD" w:rsidRPr="00355D6A" w:rsidRDefault="00284BCD" w:rsidP="00355D6A">
      <w:pPr>
        <w:numPr>
          <w:ilvl w:val="0"/>
          <w:numId w:val="6"/>
        </w:numPr>
        <w:tabs>
          <w:tab w:val="clear" w:pos="720"/>
          <w:tab w:val="num" w:pos="284"/>
        </w:tabs>
        <w:spacing w:after="0" w:line="240" w:lineRule="auto"/>
        <w:ind w:left="0" w:firstLine="0"/>
        <w:contextualSpacing/>
        <w:jc w:val="both"/>
        <w:rPr>
          <w:rFonts w:eastAsia="Times New Roman" w:cs="Tahoma"/>
          <w:b/>
          <w:lang w:eastAsia="x-none" w:bidi="x-none"/>
        </w:rPr>
      </w:pPr>
      <w:r w:rsidRPr="00355D6A">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284BCD" w:rsidRPr="00355D6A" w:rsidRDefault="00284BCD" w:rsidP="00355D6A">
      <w:pPr>
        <w:numPr>
          <w:ilvl w:val="0"/>
          <w:numId w:val="6"/>
        </w:numPr>
        <w:tabs>
          <w:tab w:val="clear" w:pos="720"/>
          <w:tab w:val="num" w:pos="284"/>
        </w:tabs>
        <w:spacing w:after="0" w:line="240" w:lineRule="auto"/>
        <w:ind w:left="0" w:firstLine="0"/>
        <w:contextualSpacing/>
        <w:jc w:val="both"/>
        <w:rPr>
          <w:rFonts w:eastAsia="Times New Roman" w:cs="Tahoma"/>
          <w:b/>
          <w:lang w:eastAsia="x-none" w:bidi="x-none"/>
        </w:rPr>
      </w:pPr>
      <w:r w:rsidRPr="00355D6A">
        <w:rPr>
          <w:rFonts w:eastAsia="Times New Roman" w:cs="Tahoma"/>
          <w:lang w:eastAsia="x-none" w:bidi="x-none"/>
        </w:rPr>
        <w:t>W sprawach nieuregulowanych niniejszą umową zastosowanie mają przepisy kodeksu cywilnego.</w:t>
      </w:r>
    </w:p>
    <w:p w:rsidR="0085145A" w:rsidRPr="005373BB" w:rsidRDefault="0085145A" w:rsidP="00284BCD">
      <w:pPr>
        <w:spacing w:after="0" w:line="240" w:lineRule="auto"/>
        <w:contextualSpacing/>
        <w:jc w:val="center"/>
        <w:rPr>
          <w:rFonts w:eastAsia="Times New Roman" w:cs="Tahoma"/>
          <w:b/>
          <w:bCs/>
          <w:color w:val="FF0000"/>
          <w:lang w:eastAsia="x-none" w:bidi="x-none"/>
        </w:rPr>
      </w:pPr>
    </w:p>
    <w:p w:rsidR="00284BCD" w:rsidRPr="00355D6A" w:rsidRDefault="009E7DCB" w:rsidP="00284BCD">
      <w:pPr>
        <w:spacing w:after="0" w:line="240" w:lineRule="auto"/>
        <w:contextualSpacing/>
        <w:jc w:val="center"/>
        <w:rPr>
          <w:rFonts w:eastAsia="Times New Roman" w:cs="Tahoma"/>
          <w:b/>
          <w:bCs/>
          <w:lang w:eastAsia="x-none" w:bidi="x-none"/>
        </w:rPr>
      </w:pPr>
      <w:r w:rsidRPr="00355D6A">
        <w:rPr>
          <w:rFonts w:eastAsia="Times New Roman" w:cs="Tahoma"/>
          <w:b/>
          <w:bCs/>
          <w:lang w:eastAsia="x-none" w:bidi="x-none"/>
        </w:rPr>
        <w:t>§1</w:t>
      </w:r>
      <w:r w:rsidR="00355D6A" w:rsidRPr="00355D6A">
        <w:rPr>
          <w:rFonts w:eastAsia="Times New Roman" w:cs="Tahoma"/>
          <w:b/>
          <w:bCs/>
          <w:lang w:eastAsia="x-none" w:bidi="x-none"/>
        </w:rPr>
        <w:t>6</w:t>
      </w:r>
    </w:p>
    <w:p w:rsidR="00355D6A" w:rsidRPr="00405917" w:rsidRDefault="00355D6A" w:rsidP="00355D6A">
      <w:pPr>
        <w:spacing w:after="0" w:line="240" w:lineRule="auto"/>
        <w:contextualSpacing/>
        <w:rPr>
          <w:rFonts w:eastAsia="Times New Roman" w:cs="Tahoma"/>
          <w:b/>
          <w:bCs/>
          <w:lang w:eastAsia="x-none" w:bidi="x-none"/>
        </w:rPr>
      </w:pPr>
      <w:r w:rsidRPr="00405917">
        <w:rPr>
          <w:rFonts w:eastAsia="Times New Roman" w:cs="Tahoma"/>
          <w:b/>
          <w:bCs/>
          <w:lang w:eastAsia="x-none" w:bidi="x-none"/>
        </w:rPr>
        <w:t>ZMIANA UMOWY</w:t>
      </w:r>
    </w:p>
    <w:p w:rsidR="00355D6A" w:rsidRPr="00405917" w:rsidRDefault="00355D6A" w:rsidP="00355D6A">
      <w:pPr>
        <w:numPr>
          <w:ilvl w:val="0"/>
          <w:numId w:val="8"/>
        </w:numPr>
        <w:tabs>
          <w:tab w:val="left" w:pos="284"/>
        </w:tabs>
        <w:spacing w:after="0" w:line="240" w:lineRule="auto"/>
        <w:ind w:left="0" w:firstLine="0"/>
        <w:jc w:val="both"/>
        <w:rPr>
          <w:rFonts w:eastAsia="Times New Roman"/>
          <w:lang w:eastAsia="pl-PL"/>
        </w:rPr>
      </w:pPr>
      <w:r w:rsidRPr="00405917">
        <w:rPr>
          <w:rFonts w:eastAsia="Times New Roman"/>
          <w:lang w:eastAsia="pl-PL"/>
        </w:rPr>
        <w:t>Wszelkie zmiany umowy wymagają formy pisemnej pod rygorem nieważności.</w:t>
      </w:r>
    </w:p>
    <w:p w:rsidR="00355D6A" w:rsidRPr="00405917" w:rsidRDefault="00355D6A" w:rsidP="00355D6A">
      <w:pPr>
        <w:numPr>
          <w:ilvl w:val="0"/>
          <w:numId w:val="8"/>
        </w:numPr>
        <w:tabs>
          <w:tab w:val="left" w:pos="0"/>
          <w:tab w:val="left" w:pos="142"/>
          <w:tab w:val="left" w:pos="284"/>
        </w:tabs>
        <w:spacing w:after="0" w:line="240" w:lineRule="auto"/>
        <w:ind w:left="0" w:firstLine="0"/>
        <w:rPr>
          <w:rFonts w:eastAsia="Times New Roman"/>
          <w:lang w:eastAsia="pl-PL"/>
        </w:rPr>
      </w:pPr>
      <w:r w:rsidRPr="00405917">
        <w:rPr>
          <w:rFonts w:eastAsia="Times New Roman"/>
          <w:lang w:eastAsia="pl-PL"/>
        </w:rPr>
        <w:t xml:space="preserve">Zamawiający przewiduje możliwość zmian postanowień w zawartej umowie wprowadzonych aneksem takich jak: </w:t>
      </w:r>
    </w:p>
    <w:p w:rsidR="00355D6A" w:rsidRPr="00405917" w:rsidRDefault="00355D6A" w:rsidP="00355D6A">
      <w:pPr>
        <w:numPr>
          <w:ilvl w:val="0"/>
          <w:numId w:val="11"/>
        </w:numPr>
        <w:spacing w:after="0" w:line="240" w:lineRule="auto"/>
        <w:contextualSpacing/>
        <w:jc w:val="both"/>
        <w:rPr>
          <w:rFonts w:eastAsia="Times New Roman" w:cs="Tahoma"/>
          <w:bCs/>
          <w:lang w:eastAsia="x-none" w:bidi="x-none"/>
        </w:rPr>
      </w:pPr>
      <w:r w:rsidRPr="00405917">
        <w:rPr>
          <w:rFonts w:eastAsia="Times New Roman" w:cs="Tahoma"/>
          <w:bCs/>
          <w:lang w:eastAsia="x-none" w:bidi="x-none"/>
        </w:rPr>
        <w:t>zmiana osób funkcyjnych – z przyczyn niezależnych od Zamawiającego i Wykonawcy</w:t>
      </w:r>
    </w:p>
    <w:p w:rsidR="00355D6A" w:rsidRPr="00405917" w:rsidRDefault="00355D6A" w:rsidP="00355D6A">
      <w:pPr>
        <w:numPr>
          <w:ilvl w:val="0"/>
          <w:numId w:val="11"/>
        </w:numPr>
        <w:spacing w:after="0" w:line="240" w:lineRule="auto"/>
        <w:contextualSpacing/>
        <w:jc w:val="both"/>
        <w:rPr>
          <w:rFonts w:eastAsia="Times New Roman" w:cs="Tahoma"/>
          <w:bCs/>
          <w:lang w:eastAsia="x-none" w:bidi="x-none"/>
        </w:rPr>
      </w:pPr>
      <w:r w:rsidRPr="00405917">
        <w:rPr>
          <w:rFonts w:eastAsia="Times New Roman" w:cs="Tahoma"/>
          <w:bCs/>
          <w:lang w:eastAsia="x-none" w:bidi="x-none"/>
        </w:rPr>
        <w:t>zmiana sposobu reprezentacji – z przyczyn niezależnych od Zamawiającego i Wykonawcy</w:t>
      </w:r>
    </w:p>
    <w:p w:rsidR="00355D6A" w:rsidRPr="00405917" w:rsidRDefault="00355D6A" w:rsidP="00355D6A">
      <w:pPr>
        <w:numPr>
          <w:ilvl w:val="0"/>
          <w:numId w:val="11"/>
        </w:numPr>
        <w:spacing w:after="0" w:line="240" w:lineRule="auto"/>
        <w:ind w:left="714" w:hanging="357"/>
        <w:contextualSpacing/>
        <w:jc w:val="both"/>
        <w:rPr>
          <w:rFonts w:eastAsia="Times New Roman" w:cs="Tahoma"/>
          <w:bCs/>
          <w:lang w:eastAsia="x-none" w:bidi="x-none"/>
        </w:rPr>
      </w:pPr>
      <w:r w:rsidRPr="00405917">
        <w:rPr>
          <w:rFonts w:eastAsia="Times New Roman" w:cs="Tahoma"/>
          <w:bCs/>
          <w:lang w:eastAsia="x-none" w:bidi="x-none"/>
        </w:rPr>
        <w:t>zmiana adresu siedziby jednej ze stron – z przyczyn zewnętrznych</w:t>
      </w:r>
    </w:p>
    <w:p w:rsidR="00355D6A" w:rsidRPr="00405917" w:rsidRDefault="00355D6A" w:rsidP="00355D6A">
      <w:pPr>
        <w:numPr>
          <w:ilvl w:val="0"/>
          <w:numId w:val="11"/>
        </w:numPr>
        <w:spacing w:after="0" w:line="240" w:lineRule="auto"/>
        <w:ind w:left="714" w:hanging="357"/>
        <w:rPr>
          <w:rFonts w:eastAsia="Times New Roman" w:cs="Tahoma"/>
          <w:bCs/>
          <w:lang w:eastAsia="x-none" w:bidi="x-none"/>
        </w:rPr>
      </w:pPr>
      <w:r w:rsidRPr="00405917">
        <w:rPr>
          <w:rFonts w:eastAsia="Times New Roman" w:cs="Tahoma"/>
          <w:bCs/>
          <w:lang w:eastAsia="x-none" w:bidi="x-none"/>
        </w:rPr>
        <w:t>zmiana osoby prowadzącej zajęcia – na podstawie obiektywnych przesłanek zaakceptowanych przez Zamawiającego, na inną osobę spełniającą wymagania w zakresie doświadczenia za które wykonawca otrzymał punkty w kryterium oceny ofert,</w:t>
      </w:r>
    </w:p>
    <w:p w:rsidR="00355D6A" w:rsidRPr="00405917" w:rsidRDefault="00355D6A" w:rsidP="00355D6A">
      <w:pPr>
        <w:numPr>
          <w:ilvl w:val="0"/>
          <w:numId w:val="11"/>
        </w:numPr>
        <w:spacing w:after="0" w:line="240" w:lineRule="auto"/>
        <w:ind w:left="714" w:hanging="357"/>
        <w:contextualSpacing/>
        <w:jc w:val="both"/>
        <w:rPr>
          <w:rFonts w:eastAsia="Times New Roman" w:cs="Tahoma"/>
          <w:bCs/>
          <w:lang w:eastAsia="x-none" w:bidi="x-none"/>
        </w:rPr>
      </w:pPr>
      <w:r w:rsidRPr="00405917">
        <w:rPr>
          <w:rFonts w:eastAsia="Times New Roman" w:cs="Tahoma"/>
          <w:bCs/>
          <w:lang w:eastAsia="x-none" w:bidi="x-none"/>
        </w:rPr>
        <w:t>terminu realizacji zamówienia – na podstawie obiektywnych przesłanek zaakceptowanych przez Zamawiającego</w:t>
      </w:r>
    </w:p>
    <w:p w:rsidR="00355D6A" w:rsidRPr="00405917" w:rsidRDefault="00355D6A" w:rsidP="00355D6A">
      <w:pPr>
        <w:numPr>
          <w:ilvl w:val="0"/>
          <w:numId w:val="11"/>
        </w:numPr>
        <w:spacing w:after="0" w:line="240" w:lineRule="auto"/>
        <w:ind w:left="714" w:hanging="357"/>
        <w:contextualSpacing/>
        <w:jc w:val="both"/>
        <w:rPr>
          <w:rFonts w:eastAsia="Times New Roman" w:cs="Tahoma"/>
          <w:bCs/>
          <w:lang w:eastAsia="x-none" w:bidi="x-none"/>
        </w:rPr>
      </w:pPr>
      <w:r w:rsidRPr="00405917">
        <w:rPr>
          <w:rFonts w:eastAsia="Times New Roman" w:cs="Tahoma"/>
          <w:bCs/>
          <w:lang w:eastAsia="x-none" w:bidi="x-none"/>
        </w:rPr>
        <w:t>zmiana limitów osób – uczestników</w:t>
      </w:r>
      <w:r>
        <w:rPr>
          <w:rFonts w:eastAsia="Times New Roman" w:cs="Tahoma"/>
          <w:bCs/>
          <w:lang w:eastAsia="x-none" w:bidi="x-none"/>
        </w:rPr>
        <w:t xml:space="preserve"> w grupie</w:t>
      </w:r>
      <w:r w:rsidRPr="00405917">
        <w:rPr>
          <w:rFonts w:eastAsia="Times New Roman" w:cs="Tahoma"/>
          <w:bCs/>
          <w:lang w:eastAsia="x-none" w:bidi="x-none"/>
        </w:rPr>
        <w:t>,</w:t>
      </w:r>
    </w:p>
    <w:p w:rsidR="00355D6A" w:rsidRPr="00405917" w:rsidRDefault="00355D6A" w:rsidP="00355D6A">
      <w:pPr>
        <w:numPr>
          <w:ilvl w:val="0"/>
          <w:numId w:val="11"/>
        </w:numPr>
        <w:spacing w:after="0" w:line="240" w:lineRule="auto"/>
        <w:ind w:left="714" w:hanging="357"/>
        <w:contextualSpacing/>
        <w:jc w:val="both"/>
        <w:rPr>
          <w:rFonts w:eastAsia="Times New Roman" w:cs="Tahoma"/>
          <w:bCs/>
          <w:lang w:eastAsia="x-none" w:bidi="x-none"/>
        </w:rPr>
      </w:pPr>
      <w:r w:rsidRPr="00405917">
        <w:rPr>
          <w:rFonts w:eastAsia="Times New Roman" w:cs="Tahoma"/>
          <w:bCs/>
          <w:lang w:eastAsia="x-none" w:bidi="x-none"/>
        </w:rPr>
        <w:t>zmiana dni prowadzenia zajęć,</w:t>
      </w:r>
    </w:p>
    <w:p w:rsidR="00355D6A" w:rsidRPr="00405917" w:rsidRDefault="00355D6A" w:rsidP="00355D6A">
      <w:pPr>
        <w:numPr>
          <w:ilvl w:val="0"/>
          <w:numId w:val="11"/>
        </w:numPr>
        <w:spacing w:after="0" w:line="240" w:lineRule="auto"/>
        <w:contextualSpacing/>
        <w:jc w:val="both"/>
        <w:rPr>
          <w:rFonts w:eastAsia="Times New Roman" w:cs="Tahoma"/>
          <w:bCs/>
          <w:lang w:eastAsia="x-none" w:bidi="x-none"/>
        </w:rPr>
      </w:pPr>
      <w:r w:rsidRPr="00405917">
        <w:rPr>
          <w:rFonts w:eastAsia="Times New Roman" w:cs="Tahoma"/>
          <w:bCs/>
          <w:lang w:eastAsia="x-none" w:bidi="x-none"/>
        </w:rPr>
        <w:t>zmiana formy i czasu prowadzenia zajęć,</w:t>
      </w:r>
    </w:p>
    <w:p w:rsidR="00355D6A" w:rsidRPr="00405917" w:rsidRDefault="00355D6A" w:rsidP="00355D6A">
      <w:pPr>
        <w:numPr>
          <w:ilvl w:val="0"/>
          <w:numId w:val="11"/>
        </w:numPr>
        <w:spacing w:after="0" w:line="240" w:lineRule="auto"/>
        <w:contextualSpacing/>
        <w:jc w:val="both"/>
        <w:rPr>
          <w:rFonts w:eastAsia="Times New Roman" w:cs="Tahoma"/>
          <w:bCs/>
          <w:lang w:eastAsia="x-none" w:bidi="x-none"/>
        </w:rPr>
      </w:pPr>
      <w:r w:rsidRPr="00405917">
        <w:rPr>
          <w:rFonts w:eastAsia="Times New Roman" w:cs="Tahoma"/>
          <w:bCs/>
          <w:lang w:eastAsia="x-none" w:bidi="x-none"/>
        </w:rPr>
        <w:t>zmiana sposobu rozliczenia,</w:t>
      </w:r>
    </w:p>
    <w:p w:rsidR="00355D6A" w:rsidRPr="00405917" w:rsidRDefault="00355D6A" w:rsidP="00355D6A">
      <w:pPr>
        <w:numPr>
          <w:ilvl w:val="0"/>
          <w:numId w:val="11"/>
        </w:numPr>
        <w:spacing w:after="0" w:line="240" w:lineRule="auto"/>
        <w:contextualSpacing/>
        <w:jc w:val="both"/>
        <w:rPr>
          <w:rFonts w:eastAsia="Times New Roman" w:cs="Tahoma"/>
          <w:bCs/>
          <w:lang w:eastAsia="x-none" w:bidi="x-none"/>
        </w:rPr>
      </w:pPr>
      <w:r w:rsidRPr="00405917">
        <w:rPr>
          <w:rFonts w:eastAsia="Times New Roman" w:cs="Tahoma"/>
          <w:bCs/>
          <w:lang w:eastAsia="x-none" w:bidi="x-none"/>
        </w:rPr>
        <w:t>zmiana programu zajęć,</w:t>
      </w:r>
    </w:p>
    <w:p w:rsidR="00355D6A" w:rsidRPr="00405917" w:rsidRDefault="00355D6A" w:rsidP="00355D6A">
      <w:pPr>
        <w:numPr>
          <w:ilvl w:val="0"/>
          <w:numId w:val="11"/>
        </w:numPr>
        <w:spacing w:after="0" w:line="240" w:lineRule="auto"/>
        <w:contextualSpacing/>
        <w:jc w:val="both"/>
        <w:rPr>
          <w:rFonts w:eastAsia="Times New Roman" w:cs="Tahoma"/>
          <w:bCs/>
          <w:lang w:eastAsia="x-none" w:bidi="x-none"/>
        </w:rPr>
      </w:pPr>
      <w:r w:rsidRPr="00405917">
        <w:rPr>
          <w:rFonts w:eastAsia="Times New Roman" w:cs="Tahoma"/>
          <w:bCs/>
          <w:lang w:eastAsia="x-none" w:bidi="x-none"/>
        </w:rPr>
        <w:t>wprowadzenie informacji dodatkowych związanych z nowymi wytycznymi w realizacji Projektu;</w:t>
      </w:r>
    </w:p>
    <w:p w:rsidR="00355D6A" w:rsidRPr="00405917" w:rsidRDefault="00355D6A" w:rsidP="00355D6A">
      <w:pPr>
        <w:numPr>
          <w:ilvl w:val="0"/>
          <w:numId w:val="11"/>
        </w:numPr>
        <w:spacing w:after="0" w:line="240" w:lineRule="auto"/>
        <w:contextualSpacing/>
        <w:jc w:val="both"/>
        <w:rPr>
          <w:rFonts w:eastAsia="Times New Roman" w:cs="Tahoma"/>
          <w:bCs/>
          <w:lang w:eastAsia="x-none" w:bidi="x-none"/>
        </w:rPr>
      </w:pPr>
      <w:r w:rsidRPr="00405917">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355D6A" w:rsidRPr="00405917" w:rsidRDefault="00355D6A" w:rsidP="00355D6A">
      <w:pPr>
        <w:numPr>
          <w:ilvl w:val="0"/>
          <w:numId w:val="11"/>
        </w:numPr>
        <w:spacing w:after="0" w:line="240" w:lineRule="auto"/>
        <w:contextualSpacing/>
        <w:jc w:val="both"/>
        <w:rPr>
          <w:rFonts w:eastAsia="Times New Roman" w:cs="Tahoma"/>
          <w:bCs/>
          <w:lang w:eastAsia="x-none" w:bidi="x-none"/>
        </w:rPr>
      </w:pPr>
      <w:r w:rsidRPr="00405917">
        <w:rPr>
          <w:rFonts w:eastAsia="Times New Roman" w:cs="Tahoma"/>
          <w:bCs/>
          <w:lang w:eastAsia="x-none" w:bidi="x-none"/>
        </w:rPr>
        <w:t>zmiana lub wycofanie podwykonawcy – w uzasadnionych przypadkach, za pisemną zgodą Zamawiającego</w:t>
      </w:r>
    </w:p>
    <w:p w:rsidR="00355D6A" w:rsidRPr="00405917" w:rsidRDefault="00355D6A" w:rsidP="00355D6A">
      <w:pPr>
        <w:spacing w:after="0" w:line="240" w:lineRule="auto"/>
        <w:contextualSpacing/>
        <w:rPr>
          <w:rFonts w:eastAsia="Times New Roman" w:cs="Tahoma"/>
          <w:b/>
          <w:bCs/>
          <w:lang w:eastAsia="x-none" w:bidi="x-none"/>
        </w:rPr>
      </w:pPr>
      <w:r w:rsidRPr="00405917">
        <w:rPr>
          <w:rFonts w:eastAsia="Times New Roman" w:cs="Tahoma"/>
          <w:bCs/>
          <w:lang w:eastAsia="x-none" w:bidi="x-none"/>
        </w:rPr>
        <w:t>Przewidziane powyżej okoliczności stanowiące podstawę zmian do umowy, stanowią uprawnienie</w:t>
      </w:r>
      <w:r w:rsidRPr="00405917">
        <w:t xml:space="preserve"> </w:t>
      </w:r>
      <w:r w:rsidRPr="00405917">
        <w:rPr>
          <w:rFonts w:eastAsia="Times New Roman" w:cs="Tahoma"/>
          <w:bCs/>
          <w:lang w:eastAsia="x-none" w:bidi="x-none"/>
        </w:rPr>
        <w:t xml:space="preserve">Zamawiającego nie zaś jego obowiązek wprowadzenia takich zmian.   </w:t>
      </w:r>
    </w:p>
    <w:p w:rsidR="0065697A" w:rsidRPr="005373BB" w:rsidRDefault="0065697A" w:rsidP="0065697A">
      <w:pPr>
        <w:tabs>
          <w:tab w:val="left" w:pos="0"/>
        </w:tabs>
        <w:spacing w:after="0" w:line="240" w:lineRule="auto"/>
        <w:contextualSpacing/>
        <w:rPr>
          <w:rFonts w:eastAsia="Times New Roman" w:cs="Tahoma"/>
          <w:b/>
          <w:bCs/>
          <w:color w:val="FF0000"/>
          <w:lang w:eastAsia="x-none" w:bidi="x-none"/>
        </w:rPr>
      </w:pPr>
    </w:p>
    <w:p w:rsidR="00284BCD" w:rsidRPr="00355D6A" w:rsidRDefault="00284BCD" w:rsidP="00284BCD">
      <w:pPr>
        <w:spacing w:after="0" w:line="240" w:lineRule="auto"/>
        <w:contextualSpacing/>
        <w:jc w:val="center"/>
        <w:rPr>
          <w:rFonts w:eastAsia="Times New Roman" w:cs="Tahoma"/>
          <w:b/>
          <w:bCs/>
          <w:lang w:eastAsia="x-none" w:bidi="x-none"/>
        </w:rPr>
      </w:pPr>
      <w:r w:rsidRPr="00355D6A">
        <w:rPr>
          <w:rFonts w:eastAsia="Times New Roman" w:cs="Tahoma"/>
          <w:b/>
          <w:bCs/>
          <w:lang w:eastAsia="x-none" w:bidi="x-none"/>
        </w:rPr>
        <w:t xml:space="preserve">§ </w:t>
      </w:r>
      <w:r w:rsidR="008A2A25" w:rsidRPr="00355D6A">
        <w:rPr>
          <w:rFonts w:eastAsia="Times New Roman" w:cs="Tahoma"/>
          <w:b/>
          <w:bCs/>
          <w:lang w:eastAsia="x-none" w:bidi="x-none"/>
        </w:rPr>
        <w:t>1</w:t>
      </w:r>
      <w:r w:rsidR="00355D6A" w:rsidRPr="00355D6A">
        <w:rPr>
          <w:rFonts w:eastAsia="Times New Roman" w:cs="Tahoma"/>
          <w:b/>
          <w:bCs/>
          <w:lang w:eastAsia="x-none" w:bidi="x-none"/>
        </w:rPr>
        <w:t>7</w:t>
      </w:r>
    </w:p>
    <w:p w:rsidR="00284BCD" w:rsidRPr="00355D6A" w:rsidRDefault="00284BCD" w:rsidP="00284BCD">
      <w:pPr>
        <w:spacing w:after="0" w:line="240" w:lineRule="auto"/>
        <w:contextualSpacing/>
        <w:jc w:val="both"/>
        <w:rPr>
          <w:rFonts w:eastAsia="Times New Roman" w:cs="Tahoma"/>
          <w:lang w:eastAsia="x-none" w:bidi="x-none"/>
        </w:rPr>
      </w:pPr>
      <w:r w:rsidRPr="00355D6A">
        <w:rPr>
          <w:rFonts w:eastAsia="Times New Roman" w:cs="Tahoma"/>
          <w:lang w:eastAsia="x-none" w:bidi="x-none"/>
        </w:rPr>
        <w:t>Wszelkie spory dotyczące realizacji niniejszej umowy rozstrzygać będzie Sąd właściwy dla siedziby Zamawiającego.</w:t>
      </w:r>
    </w:p>
    <w:p w:rsidR="00284BCD" w:rsidRPr="00355D6A" w:rsidRDefault="00284BCD" w:rsidP="00284BCD">
      <w:pPr>
        <w:spacing w:after="0" w:line="240" w:lineRule="auto"/>
        <w:contextualSpacing/>
        <w:jc w:val="center"/>
        <w:rPr>
          <w:rFonts w:eastAsia="Times New Roman" w:cs="Tahoma"/>
          <w:b/>
          <w:lang w:eastAsia="x-none" w:bidi="x-none"/>
        </w:rPr>
      </w:pPr>
      <w:r w:rsidRPr="00355D6A">
        <w:rPr>
          <w:rFonts w:eastAsia="Times New Roman" w:cs="Tahoma"/>
          <w:b/>
          <w:lang w:eastAsia="x-none" w:bidi="x-none"/>
        </w:rPr>
        <w:t xml:space="preserve">§ </w:t>
      </w:r>
      <w:r w:rsidR="008A2A25" w:rsidRPr="00355D6A">
        <w:rPr>
          <w:rFonts w:eastAsia="Times New Roman" w:cs="Tahoma"/>
          <w:b/>
          <w:lang w:eastAsia="x-none" w:bidi="x-none"/>
        </w:rPr>
        <w:t>1</w:t>
      </w:r>
      <w:r w:rsidR="00355D6A" w:rsidRPr="00355D6A">
        <w:rPr>
          <w:rFonts w:eastAsia="Times New Roman" w:cs="Tahoma"/>
          <w:b/>
          <w:lang w:eastAsia="x-none" w:bidi="x-none"/>
        </w:rPr>
        <w:t>8</w:t>
      </w:r>
    </w:p>
    <w:p w:rsidR="00284BCD" w:rsidRPr="00355D6A" w:rsidRDefault="00284BCD" w:rsidP="00284BCD">
      <w:pPr>
        <w:spacing w:after="0" w:line="240" w:lineRule="auto"/>
        <w:contextualSpacing/>
        <w:jc w:val="both"/>
        <w:rPr>
          <w:rFonts w:eastAsia="Times New Roman" w:cs="Tahoma"/>
          <w:lang w:eastAsia="x-none" w:bidi="x-none"/>
        </w:rPr>
      </w:pPr>
      <w:r w:rsidRPr="00355D6A">
        <w:rPr>
          <w:rFonts w:eastAsia="Times New Roman" w:cs="Tahoma"/>
          <w:lang w:eastAsia="x-none" w:bidi="x-none"/>
        </w:rPr>
        <w:t>Umowę sporządzono w trzech jednobrzmiących egzemplarzach, dwa dla Zamawiającego i jeden dla Wykonawcy.</w:t>
      </w:r>
    </w:p>
    <w:p w:rsidR="008A2A25" w:rsidRPr="00355D6A" w:rsidRDefault="008A2A25">
      <w:pPr>
        <w:spacing w:after="0" w:line="240" w:lineRule="auto"/>
        <w:rPr>
          <w:rFonts w:eastAsia="Times New Roman" w:cs="Tahoma"/>
          <w:b/>
          <w:lang w:eastAsia="x-none" w:bidi="x-none"/>
        </w:rPr>
      </w:pPr>
    </w:p>
    <w:p w:rsidR="00284BCD" w:rsidRPr="00355D6A" w:rsidRDefault="00284BCD" w:rsidP="00284BCD">
      <w:pPr>
        <w:spacing w:after="0" w:line="240" w:lineRule="auto"/>
        <w:contextualSpacing/>
        <w:jc w:val="both"/>
        <w:rPr>
          <w:rFonts w:eastAsia="Times New Roman" w:cs="Tahoma"/>
          <w:lang w:eastAsia="x-none" w:bidi="x-none"/>
        </w:rPr>
      </w:pPr>
      <w:r w:rsidRPr="00355D6A">
        <w:rPr>
          <w:rFonts w:eastAsia="Times New Roman" w:cs="Tahoma"/>
          <w:b/>
          <w:lang w:eastAsia="x-none" w:bidi="x-none"/>
        </w:rPr>
        <w:t>za Wykonawcę</w:t>
      </w:r>
      <w:r w:rsidRPr="00355D6A">
        <w:rPr>
          <w:rFonts w:eastAsia="Times New Roman" w:cs="Tahoma"/>
          <w:b/>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t xml:space="preserve">      </w:t>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b/>
          <w:lang w:eastAsia="x-none" w:bidi="x-none"/>
        </w:rPr>
        <w:t>za Zamawiającego</w:t>
      </w:r>
      <w:r w:rsidRPr="00355D6A">
        <w:rPr>
          <w:rFonts w:eastAsia="Times New Roman" w:cs="Tahoma"/>
          <w:lang w:eastAsia="x-none" w:bidi="x-none"/>
        </w:rPr>
        <w:tab/>
      </w:r>
    </w:p>
    <w:p w:rsidR="00284BCD" w:rsidRPr="00355D6A" w:rsidRDefault="00284BCD" w:rsidP="00284BCD">
      <w:pPr>
        <w:spacing w:after="0" w:line="240" w:lineRule="auto"/>
        <w:contextualSpacing/>
        <w:jc w:val="both"/>
        <w:rPr>
          <w:rFonts w:eastAsia="Times New Roman" w:cs="Tahoma"/>
          <w:lang w:eastAsia="x-none" w:bidi="x-none"/>
        </w:rPr>
      </w:pPr>
    </w:p>
    <w:p w:rsidR="00284BCD" w:rsidRPr="00355D6A" w:rsidRDefault="00284BCD" w:rsidP="00284BCD">
      <w:pPr>
        <w:spacing w:after="0" w:line="240" w:lineRule="auto"/>
        <w:contextualSpacing/>
        <w:jc w:val="both"/>
        <w:rPr>
          <w:rFonts w:eastAsia="Times New Roman" w:cs="Tahoma"/>
          <w:lang w:eastAsia="x-none" w:bidi="x-none"/>
        </w:rPr>
      </w:pPr>
      <w:r w:rsidRPr="00355D6A">
        <w:rPr>
          <w:rFonts w:eastAsia="Times New Roman" w:cs="Tahoma"/>
          <w:lang w:eastAsia="x-none" w:bidi="x-none"/>
        </w:rPr>
        <w:t>.......................................</w:t>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t>.....................................</w:t>
      </w:r>
    </w:p>
    <w:p w:rsidR="00284BCD" w:rsidRPr="00355D6A" w:rsidRDefault="00284BCD" w:rsidP="00284BCD">
      <w:pPr>
        <w:spacing w:after="0" w:line="240" w:lineRule="auto"/>
        <w:contextualSpacing/>
        <w:jc w:val="both"/>
        <w:rPr>
          <w:rFonts w:eastAsia="Times New Roman" w:cs="Tahoma"/>
          <w:b/>
          <w:lang w:eastAsia="x-none" w:bidi="x-none"/>
        </w:rPr>
      </w:pP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b/>
          <w:lang w:eastAsia="x-none" w:bidi="x-none"/>
        </w:rPr>
        <w:t>KONTRASYGNATA</w:t>
      </w:r>
    </w:p>
    <w:p w:rsidR="00284BCD" w:rsidRPr="00355D6A" w:rsidRDefault="00284BCD" w:rsidP="00284BCD">
      <w:pPr>
        <w:spacing w:after="0" w:line="240" w:lineRule="auto"/>
        <w:contextualSpacing/>
        <w:jc w:val="both"/>
        <w:rPr>
          <w:rFonts w:eastAsia="Times New Roman" w:cs="Tahoma"/>
          <w:lang w:eastAsia="x-none" w:bidi="x-none"/>
        </w:rPr>
      </w:pP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r>
      <w:r w:rsidRPr="00355D6A">
        <w:rPr>
          <w:rFonts w:eastAsia="Times New Roman" w:cs="Tahoma"/>
          <w:lang w:eastAsia="x-none" w:bidi="x-none"/>
        </w:rPr>
        <w:tab/>
        <w:t>…………………………………</w:t>
      </w:r>
      <w:bookmarkStart w:id="0" w:name="_GoBack"/>
      <w:bookmarkEnd w:id="0"/>
    </w:p>
    <w:p w:rsidR="00355D6A" w:rsidRPr="00355D6A" w:rsidRDefault="00284BCD" w:rsidP="00355D6A">
      <w:pPr>
        <w:spacing w:after="0" w:line="240" w:lineRule="auto"/>
        <w:rPr>
          <w:rFonts w:ascii="Times New Roman" w:hAnsi="Times New Roman"/>
          <w:sz w:val="24"/>
          <w:szCs w:val="24"/>
        </w:rPr>
      </w:pPr>
      <w:r w:rsidRPr="005373BB">
        <w:rPr>
          <w:color w:val="FF0000"/>
        </w:rPr>
        <w:br w:type="page"/>
      </w:r>
      <w:r w:rsidR="00355D6A" w:rsidRPr="00355D6A">
        <w:rPr>
          <w:rFonts w:ascii="Times New Roman" w:hAnsi="Times New Roman"/>
          <w:sz w:val="24"/>
          <w:szCs w:val="24"/>
        </w:rPr>
        <w:lastRenderedPageBreak/>
        <w:t>………………………………………………..</w:t>
      </w:r>
    </w:p>
    <w:p w:rsidR="00355D6A" w:rsidRPr="00355D6A" w:rsidRDefault="00355D6A" w:rsidP="00355D6A">
      <w:pPr>
        <w:spacing w:after="0" w:line="240" w:lineRule="auto"/>
        <w:ind w:firstLine="567"/>
        <w:jc w:val="both"/>
        <w:rPr>
          <w:rFonts w:ascii="Times New Roman" w:hAnsi="Times New Roman"/>
          <w:sz w:val="16"/>
          <w:szCs w:val="16"/>
        </w:rPr>
      </w:pP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t xml:space="preserve">   </w:t>
      </w:r>
    </w:p>
    <w:p w:rsidR="00355D6A" w:rsidRPr="00355D6A" w:rsidRDefault="00355D6A" w:rsidP="00355D6A">
      <w:pPr>
        <w:spacing w:after="0" w:line="240" w:lineRule="auto"/>
        <w:ind w:firstLine="567"/>
        <w:jc w:val="both"/>
        <w:rPr>
          <w:rFonts w:ascii="Times New Roman" w:hAnsi="Times New Roman"/>
          <w:sz w:val="24"/>
          <w:szCs w:val="24"/>
        </w:rPr>
      </w:pPr>
      <w:r w:rsidRPr="00355D6A">
        <w:rPr>
          <w:rFonts w:ascii="Times New Roman" w:hAnsi="Times New Roman"/>
          <w:sz w:val="16"/>
          <w:szCs w:val="16"/>
        </w:rPr>
        <w:t xml:space="preserve">                                         (imię i nazwisko)</w:t>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p>
    <w:p w:rsidR="00355D6A" w:rsidRPr="00355D6A" w:rsidRDefault="00355D6A" w:rsidP="00355D6A">
      <w:pPr>
        <w:spacing w:after="0" w:line="240" w:lineRule="auto"/>
        <w:ind w:firstLine="567"/>
        <w:jc w:val="both"/>
        <w:rPr>
          <w:rFonts w:ascii="Times New Roman" w:hAnsi="Times New Roman"/>
          <w:sz w:val="24"/>
          <w:szCs w:val="24"/>
        </w:rPr>
      </w:pPr>
      <w:r w:rsidRPr="00355D6A">
        <w:rPr>
          <w:rFonts w:ascii="Times New Roman" w:hAnsi="Times New Roman"/>
          <w:sz w:val="24"/>
          <w:szCs w:val="24"/>
        </w:rPr>
        <w:t>………………………………………………..</w:t>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t xml:space="preserve">           </w:t>
      </w:r>
      <w:r w:rsidRPr="00355D6A">
        <w:rPr>
          <w:rFonts w:ascii="Times New Roman" w:hAnsi="Times New Roman"/>
          <w:sz w:val="16"/>
          <w:szCs w:val="16"/>
        </w:rPr>
        <w:t>(adres zamieszkania)</w:t>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p>
    <w:p w:rsidR="00355D6A" w:rsidRPr="00355D6A" w:rsidRDefault="00355D6A" w:rsidP="00355D6A">
      <w:pPr>
        <w:spacing w:after="0" w:line="240" w:lineRule="auto"/>
        <w:ind w:firstLine="567"/>
        <w:jc w:val="both"/>
        <w:rPr>
          <w:rFonts w:ascii="Times New Roman" w:hAnsi="Times New Roman"/>
          <w:sz w:val="16"/>
          <w:szCs w:val="16"/>
        </w:rPr>
      </w:pP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p>
    <w:p w:rsidR="00355D6A" w:rsidRPr="00355D6A" w:rsidRDefault="00355D6A" w:rsidP="00355D6A">
      <w:pPr>
        <w:spacing w:after="0"/>
        <w:ind w:firstLine="567"/>
        <w:jc w:val="both"/>
        <w:rPr>
          <w:rFonts w:ascii="Times New Roman" w:hAnsi="Times New Roman"/>
          <w:sz w:val="16"/>
          <w:szCs w:val="16"/>
        </w:rPr>
      </w:pPr>
    </w:p>
    <w:p w:rsidR="00355D6A" w:rsidRPr="00355D6A" w:rsidRDefault="00355D6A" w:rsidP="00355D6A">
      <w:pPr>
        <w:spacing w:after="0"/>
        <w:ind w:firstLine="567"/>
        <w:jc w:val="center"/>
        <w:rPr>
          <w:rFonts w:ascii="Times New Roman" w:hAnsi="Times New Roman"/>
          <w:b/>
          <w:sz w:val="24"/>
          <w:szCs w:val="24"/>
        </w:rPr>
      </w:pPr>
      <w:r w:rsidRPr="00355D6A">
        <w:rPr>
          <w:rFonts w:ascii="Times New Roman" w:hAnsi="Times New Roman"/>
          <w:b/>
          <w:sz w:val="24"/>
          <w:szCs w:val="24"/>
        </w:rPr>
        <w:t>O Ś W I A D C Z E N I E</w:t>
      </w:r>
    </w:p>
    <w:p w:rsidR="00355D6A" w:rsidRPr="00355D6A" w:rsidRDefault="00355D6A" w:rsidP="00355D6A">
      <w:pPr>
        <w:suppressAutoHyphens/>
        <w:spacing w:after="0"/>
        <w:ind w:firstLine="567"/>
        <w:jc w:val="center"/>
        <w:rPr>
          <w:rFonts w:ascii="Times New Roman" w:hAnsi="Times New Roman"/>
          <w:b/>
        </w:rPr>
      </w:pPr>
      <w:r w:rsidRPr="00355D6A">
        <w:rPr>
          <w:rFonts w:ascii="Times New Roman" w:hAnsi="Times New Roman"/>
          <w:sz w:val="24"/>
          <w:szCs w:val="24"/>
        </w:rPr>
        <w:t>dotyczące łącznego zaangażowania zawodowego</w:t>
      </w:r>
    </w:p>
    <w:p w:rsidR="00355D6A" w:rsidRPr="00355D6A" w:rsidRDefault="00355D6A" w:rsidP="00355D6A">
      <w:pPr>
        <w:spacing w:after="0"/>
        <w:ind w:firstLine="567"/>
        <w:jc w:val="center"/>
        <w:rPr>
          <w:rFonts w:ascii="Times New Roman" w:hAnsi="Times New Roman"/>
          <w:b/>
          <w:sz w:val="24"/>
          <w:szCs w:val="24"/>
          <w:u w:val="single"/>
        </w:rPr>
      </w:pPr>
    </w:p>
    <w:p w:rsidR="00355D6A" w:rsidRPr="00355D6A" w:rsidRDefault="00355D6A" w:rsidP="00355D6A">
      <w:pPr>
        <w:spacing w:after="0"/>
        <w:ind w:firstLine="567"/>
        <w:jc w:val="both"/>
        <w:rPr>
          <w:rFonts w:ascii="Times New Roman" w:hAnsi="Times New Roman"/>
          <w:b/>
          <w:sz w:val="24"/>
          <w:szCs w:val="24"/>
          <w:u w:val="single"/>
        </w:rPr>
      </w:pPr>
    </w:p>
    <w:p w:rsidR="00355D6A" w:rsidRPr="00355D6A" w:rsidRDefault="00355D6A" w:rsidP="00355D6A">
      <w:pPr>
        <w:spacing w:after="0"/>
        <w:ind w:firstLine="567"/>
        <w:jc w:val="both"/>
        <w:rPr>
          <w:rFonts w:ascii="Times New Roman" w:hAnsi="Times New Roman"/>
          <w:sz w:val="24"/>
          <w:szCs w:val="24"/>
        </w:rPr>
      </w:pPr>
    </w:p>
    <w:p w:rsidR="00355D6A" w:rsidRPr="00355D6A" w:rsidRDefault="00355D6A" w:rsidP="00355D6A">
      <w:pPr>
        <w:spacing w:after="0"/>
        <w:ind w:firstLine="567"/>
        <w:jc w:val="both"/>
        <w:rPr>
          <w:rFonts w:ascii="Times New Roman" w:hAnsi="Times New Roman"/>
          <w:sz w:val="24"/>
          <w:szCs w:val="24"/>
        </w:rPr>
      </w:pPr>
      <w:r w:rsidRPr="00355D6A">
        <w:rPr>
          <w:rFonts w:ascii="Times New Roman" w:hAnsi="Times New Roman"/>
          <w:sz w:val="24"/>
          <w:szCs w:val="24"/>
        </w:rPr>
        <w:tab/>
        <w:t>Niniejszym oświadczam, że:</w:t>
      </w:r>
    </w:p>
    <w:p w:rsidR="00355D6A" w:rsidRPr="00355D6A" w:rsidRDefault="00355D6A" w:rsidP="00355D6A">
      <w:pPr>
        <w:spacing w:after="0" w:line="240" w:lineRule="auto"/>
        <w:ind w:firstLine="567"/>
        <w:jc w:val="both"/>
        <w:rPr>
          <w:rFonts w:ascii="Times New Roman" w:hAnsi="Times New Roman"/>
          <w:sz w:val="24"/>
          <w:szCs w:val="24"/>
        </w:rPr>
      </w:pPr>
    </w:p>
    <w:p w:rsidR="00355D6A" w:rsidRPr="00355D6A" w:rsidRDefault="00355D6A" w:rsidP="00355D6A">
      <w:pPr>
        <w:numPr>
          <w:ilvl w:val="0"/>
          <w:numId w:val="36"/>
        </w:numPr>
        <w:suppressAutoHyphens/>
        <w:spacing w:after="0" w:line="360" w:lineRule="auto"/>
        <w:ind w:left="709" w:hanging="425"/>
        <w:jc w:val="both"/>
        <w:rPr>
          <w:rFonts w:ascii="Times New Roman" w:hAnsi="Times New Roman" w:cs="Calibri"/>
          <w:b/>
          <w:i/>
          <w:sz w:val="24"/>
          <w:lang w:eastAsia="ar-SA"/>
        </w:rPr>
      </w:pPr>
      <w:r w:rsidRPr="00355D6A">
        <w:rPr>
          <w:rFonts w:ascii="Times New Roman" w:hAnsi="Times New Roman" w:cs="Calibri"/>
          <w:sz w:val="24"/>
          <w:szCs w:val="18"/>
          <w:lang w:eastAsia="ar-SA"/>
        </w:rPr>
        <w:t xml:space="preserve">obciążenia wynikające z mojego zaangażowania zawodowego </w:t>
      </w:r>
      <w:r w:rsidRPr="00355D6A">
        <w:rPr>
          <w:rFonts w:ascii="Times New Roman" w:hAnsi="Times New Roman" w:cs="Calibri"/>
          <w:sz w:val="24"/>
          <w:lang w:eastAsia="ar-SA"/>
        </w:rPr>
        <w:t>nie wykluczają możliwości prawidłowej i efektywnej realizacji powierzonych zadań w ramach projektu pt.: Drogowskaz;</w:t>
      </w:r>
    </w:p>
    <w:p w:rsidR="00355D6A" w:rsidRPr="00355D6A" w:rsidRDefault="00355D6A" w:rsidP="00355D6A">
      <w:pPr>
        <w:numPr>
          <w:ilvl w:val="0"/>
          <w:numId w:val="36"/>
        </w:numPr>
        <w:suppressAutoHyphens/>
        <w:spacing w:after="0" w:line="360" w:lineRule="auto"/>
        <w:ind w:left="709" w:hanging="425"/>
        <w:jc w:val="both"/>
        <w:rPr>
          <w:rFonts w:ascii="Times New Roman" w:hAnsi="Times New Roman" w:cs="Calibri"/>
          <w:lang w:eastAsia="ar-SA"/>
        </w:rPr>
      </w:pPr>
      <w:r w:rsidRPr="00355D6A">
        <w:rPr>
          <w:rFonts w:ascii="Times New Roman" w:hAnsi="Times New Roman" w:cs="Calibri"/>
          <w:sz w:val="24"/>
          <w:lang w:eastAsia="ar-SA"/>
        </w:rPr>
        <w:t>moje miesięczne zaangażowanie zawodowe w realizację wszystkich projektów finansowanych z funduszy strukturalnych i Funduszu Spójności oraz działań finansowanych z innych źródeł, w tym środków Miejskiego Ośrodka Pomocy Rodzinie</w:t>
      </w:r>
      <w:r w:rsidRPr="00355D6A">
        <w:rPr>
          <w:rFonts w:ascii="Times New Roman" w:hAnsi="Times New Roman" w:cs="Calibri"/>
          <w:lang w:eastAsia="ar-SA"/>
        </w:rPr>
        <w:t xml:space="preserve"> </w:t>
      </w:r>
      <w:r w:rsidRPr="00355D6A">
        <w:rPr>
          <w:rFonts w:ascii="Times New Roman" w:hAnsi="Times New Roman" w:cs="Calibri"/>
          <w:sz w:val="24"/>
          <w:lang w:eastAsia="ar-SA"/>
        </w:rPr>
        <w:t xml:space="preserve">w Zabrzu i innych podmiotów, nie przekracza 276 godzin miesięcznie, wliczając w to </w:t>
      </w:r>
      <w:r w:rsidRPr="00355D6A">
        <w:rPr>
          <w:rFonts w:ascii="Times New Roman" w:hAnsi="Times New Roman" w:cs="Calibri"/>
          <w:lang w:eastAsia="ar-SA"/>
        </w:rPr>
        <w:t>z</w:t>
      </w:r>
      <w:r w:rsidRPr="00355D6A">
        <w:rPr>
          <w:rFonts w:ascii="Times New Roman" w:hAnsi="Times New Roman" w:cs="Calibri"/>
          <w:sz w:val="24"/>
          <w:szCs w:val="24"/>
          <w:lang w:eastAsia="ar-SA"/>
        </w:rPr>
        <w:t>aangażowanie</w:t>
      </w:r>
      <w:r w:rsidRPr="00355D6A">
        <w:rPr>
          <w:rFonts w:ascii="Times New Roman" w:hAnsi="Times New Roman" w:cs="Calibri"/>
          <w:lang w:eastAsia="ar-SA"/>
        </w:rPr>
        <w:t xml:space="preserve"> </w:t>
      </w:r>
      <w:r w:rsidRPr="00355D6A">
        <w:rPr>
          <w:rFonts w:ascii="Times New Roman" w:hAnsi="Times New Roman" w:cs="Calibri"/>
          <w:sz w:val="24"/>
          <w:lang w:eastAsia="ar-SA"/>
        </w:rPr>
        <w:t xml:space="preserve"> wynikające z realizacji ww. projektu;</w:t>
      </w:r>
    </w:p>
    <w:p w:rsidR="00355D6A" w:rsidRPr="00355D6A" w:rsidRDefault="00355D6A" w:rsidP="00355D6A">
      <w:pPr>
        <w:numPr>
          <w:ilvl w:val="0"/>
          <w:numId w:val="36"/>
        </w:numPr>
        <w:suppressAutoHyphens/>
        <w:spacing w:after="0" w:line="360" w:lineRule="auto"/>
        <w:ind w:left="709" w:hanging="425"/>
        <w:jc w:val="both"/>
        <w:rPr>
          <w:rFonts w:ascii="Times New Roman" w:hAnsi="Times New Roman" w:cs="Calibri"/>
          <w:sz w:val="24"/>
          <w:szCs w:val="24"/>
          <w:lang w:eastAsia="ar-SA"/>
        </w:rPr>
      </w:pPr>
      <w:r w:rsidRPr="00355D6A">
        <w:rPr>
          <w:rFonts w:ascii="Times New Roman" w:hAnsi="Times New Roman" w:cs="Calibri"/>
          <w:sz w:val="24"/>
          <w:szCs w:val="24"/>
          <w:lang w:eastAsia="ar-SA"/>
        </w:rPr>
        <w:t>nie jestem jednocześnie zatrudniony w instytucji uczestniczącej w realizacji Programu Operacyjnego tj.: w Instytucji Zarządzającej Programem Operacyjnym</w:t>
      </w:r>
      <w:r w:rsidRPr="00355D6A">
        <w:rPr>
          <w:rFonts w:ascii="Times New Roman" w:hAnsi="Times New Roman" w:cs="Calibri"/>
          <w:sz w:val="24"/>
          <w:szCs w:val="24"/>
          <w:lang w:eastAsia="ar-SA"/>
        </w:rPr>
        <w:br/>
        <w:t>lub instytucji, do której Instytucja Zarządzająca deleguje zadania związane</w:t>
      </w:r>
      <w:r w:rsidRPr="00355D6A">
        <w:rPr>
          <w:rFonts w:ascii="Times New Roman" w:hAnsi="Times New Roman" w:cs="Calibri"/>
          <w:sz w:val="24"/>
          <w:szCs w:val="24"/>
          <w:lang w:eastAsia="ar-SA"/>
        </w:rPr>
        <w:br/>
        <w:t xml:space="preserve">z zarządzaniem, chyba, że nie zachodzi konflikt interesów* lub podwójne finansowanie.   </w:t>
      </w:r>
    </w:p>
    <w:p w:rsidR="00355D6A" w:rsidRPr="00355D6A" w:rsidRDefault="00355D6A" w:rsidP="00355D6A">
      <w:pPr>
        <w:suppressAutoHyphens/>
        <w:spacing w:after="0" w:line="360" w:lineRule="auto"/>
        <w:ind w:left="709"/>
        <w:jc w:val="both"/>
        <w:rPr>
          <w:rFonts w:ascii="Times New Roman" w:hAnsi="Times New Roman" w:cs="Calibri"/>
          <w:sz w:val="24"/>
          <w:szCs w:val="24"/>
          <w:lang w:eastAsia="ar-SA"/>
        </w:rPr>
      </w:pPr>
    </w:p>
    <w:p w:rsidR="00355D6A" w:rsidRPr="00355D6A" w:rsidRDefault="00355D6A" w:rsidP="00355D6A">
      <w:pPr>
        <w:suppressAutoHyphens/>
        <w:spacing w:after="0" w:line="360" w:lineRule="auto"/>
        <w:ind w:left="709"/>
        <w:jc w:val="both"/>
        <w:rPr>
          <w:rFonts w:ascii="Times New Roman" w:hAnsi="Times New Roman" w:cs="Calibri"/>
          <w:sz w:val="24"/>
          <w:szCs w:val="24"/>
          <w:lang w:eastAsia="ar-SA"/>
        </w:rPr>
      </w:pPr>
      <w:r w:rsidRPr="00355D6A">
        <w:rPr>
          <w:rFonts w:ascii="Times New Roman" w:hAnsi="Times New Roman" w:cs="Calibri"/>
          <w:sz w:val="24"/>
          <w:szCs w:val="24"/>
          <w:lang w:eastAsia="ar-SA"/>
        </w:rPr>
        <w:t>Jednocześnie,  w przypadku zmiany zaangażowania zawodowego, którego dotyczy niniejsze oświadczenie zobowiązuję się do pisemnego poinformowania przełożonego.</w:t>
      </w:r>
    </w:p>
    <w:p w:rsidR="00355D6A" w:rsidRPr="00355D6A" w:rsidRDefault="00355D6A" w:rsidP="00355D6A">
      <w:pPr>
        <w:spacing w:after="0"/>
        <w:jc w:val="both"/>
        <w:rPr>
          <w:rFonts w:ascii="Times New Roman" w:hAnsi="Times New Roman"/>
          <w:sz w:val="24"/>
          <w:szCs w:val="24"/>
        </w:rPr>
      </w:pPr>
    </w:p>
    <w:p w:rsidR="00355D6A" w:rsidRPr="00355D6A" w:rsidRDefault="00355D6A" w:rsidP="00355D6A">
      <w:pPr>
        <w:spacing w:after="0"/>
        <w:jc w:val="both"/>
        <w:rPr>
          <w:rFonts w:ascii="Times New Roman" w:hAnsi="Times New Roman"/>
          <w:sz w:val="24"/>
          <w:szCs w:val="24"/>
        </w:rPr>
      </w:pPr>
    </w:p>
    <w:p w:rsidR="00355D6A" w:rsidRPr="00355D6A" w:rsidRDefault="00355D6A" w:rsidP="00355D6A">
      <w:pPr>
        <w:spacing w:after="0"/>
        <w:jc w:val="both"/>
        <w:rPr>
          <w:rFonts w:ascii="Times New Roman" w:hAnsi="Times New Roman"/>
          <w:sz w:val="16"/>
          <w:szCs w:val="16"/>
        </w:rPr>
      </w:pPr>
      <w:r w:rsidRPr="00355D6A">
        <w:rPr>
          <w:rFonts w:ascii="Times New Roman" w:hAnsi="Times New Roman"/>
          <w:sz w:val="24"/>
          <w:szCs w:val="24"/>
        </w:rPr>
        <w:t>………………………………</w:t>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t>……………………………….</w:t>
      </w:r>
    </w:p>
    <w:p w:rsidR="00355D6A" w:rsidRPr="00355D6A" w:rsidRDefault="00355D6A" w:rsidP="00355D6A">
      <w:pPr>
        <w:spacing w:after="0"/>
        <w:ind w:firstLine="567"/>
        <w:jc w:val="both"/>
        <w:rPr>
          <w:rFonts w:ascii="Times New Roman" w:hAnsi="Times New Roman"/>
          <w:sz w:val="24"/>
          <w:szCs w:val="24"/>
        </w:rPr>
      </w:pPr>
      <w:r w:rsidRPr="00355D6A">
        <w:rPr>
          <w:rFonts w:ascii="Times New Roman" w:hAnsi="Times New Roman"/>
          <w:sz w:val="16"/>
          <w:szCs w:val="16"/>
        </w:rPr>
        <w:t xml:space="preserve">            (data)</w:t>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r>
      <w:r w:rsidRPr="00355D6A">
        <w:rPr>
          <w:rFonts w:ascii="Times New Roman" w:hAnsi="Times New Roman"/>
          <w:sz w:val="24"/>
          <w:szCs w:val="24"/>
        </w:rPr>
        <w:tab/>
        <w:t xml:space="preserve"> </w:t>
      </w:r>
      <w:r w:rsidRPr="00355D6A">
        <w:rPr>
          <w:rFonts w:ascii="Times New Roman" w:hAnsi="Times New Roman"/>
          <w:sz w:val="16"/>
          <w:szCs w:val="16"/>
        </w:rPr>
        <w:t>(podpis osoby składającej oświadczenie)</w:t>
      </w:r>
    </w:p>
    <w:p w:rsidR="00355D6A" w:rsidRPr="00355D6A" w:rsidRDefault="00355D6A" w:rsidP="00355D6A">
      <w:pPr>
        <w:spacing w:after="0"/>
        <w:ind w:firstLine="567"/>
        <w:jc w:val="both"/>
        <w:rPr>
          <w:rFonts w:ascii="Times New Roman" w:hAnsi="Times New Roman"/>
          <w:sz w:val="16"/>
          <w:szCs w:val="16"/>
        </w:rPr>
      </w:pPr>
    </w:p>
    <w:p w:rsidR="00355D6A" w:rsidRPr="00355D6A" w:rsidRDefault="00355D6A" w:rsidP="00355D6A">
      <w:pPr>
        <w:suppressAutoHyphens/>
        <w:spacing w:after="0" w:line="360" w:lineRule="auto"/>
        <w:jc w:val="both"/>
        <w:rPr>
          <w:rFonts w:ascii="Times New Roman" w:hAnsi="Times New Roman" w:cs="Calibri"/>
          <w:sz w:val="24"/>
          <w:szCs w:val="24"/>
          <w:lang w:eastAsia="ar-SA"/>
        </w:rPr>
      </w:pPr>
    </w:p>
    <w:p w:rsidR="00355D6A" w:rsidRPr="00355D6A" w:rsidRDefault="00355D6A" w:rsidP="00355D6A">
      <w:pPr>
        <w:autoSpaceDE w:val="0"/>
        <w:autoSpaceDN w:val="0"/>
        <w:adjustRightInd w:val="0"/>
        <w:spacing w:after="0" w:line="240" w:lineRule="auto"/>
        <w:rPr>
          <w:rFonts w:ascii="Times New Roman" w:hAnsi="Times New Roman"/>
          <w:sz w:val="16"/>
          <w:szCs w:val="16"/>
        </w:rPr>
      </w:pPr>
      <w:r w:rsidRPr="00355D6A">
        <w:rPr>
          <w:rFonts w:ascii="Times New Roman" w:hAnsi="Times New Roman"/>
          <w:sz w:val="16"/>
          <w:szCs w:val="16"/>
        </w:rPr>
        <w:t>*/ konflikt interesów rozumiany zgodnie z definicją zamieszczoną</w:t>
      </w:r>
    </w:p>
    <w:p w:rsidR="00355D6A" w:rsidRPr="00355D6A" w:rsidRDefault="00355D6A" w:rsidP="00355D6A">
      <w:pPr>
        <w:autoSpaceDE w:val="0"/>
        <w:autoSpaceDN w:val="0"/>
        <w:adjustRightInd w:val="0"/>
        <w:spacing w:after="0" w:line="240" w:lineRule="auto"/>
        <w:rPr>
          <w:rFonts w:ascii="Times New Roman" w:hAnsi="Times New Roman"/>
          <w:bCs/>
          <w:i/>
          <w:sz w:val="16"/>
          <w:szCs w:val="16"/>
          <w:lang w:eastAsia="pl-PL"/>
        </w:rPr>
      </w:pPr>
      <w:r w:rsidRPr="00355D6A">
        <w:rPr>
          <w:rFonts w:ascii="Times New Roman" w:hAnsi="Times New Roman"/>
          <w:sz w:val="16"/>
          <w:szCs w:val="16"/>
        </w:rPr>
        <w:t xml:space="preserve"> w </w:t>
      </w:r>
      <w:r w:rsidRPr="00355D6A">
        <w:rPr>
          <w:rFonts w:ascii="Times New Roman" w:hAnsi="Times New Roman"/>
          <w:i/>
          <w:sz w:val="16"/>
          <w:szCs w:val="16"/>
        </w:rPr>
        <w:t>Wytycznych</w:t>
      </w:r>
      <w:r w:rsidRPr="00355D6A">
        <w:rPr>
          <w:rFonts w:ascii="Times New Roman" w:hAnsi="Times New Roman"/>
          <w:bCs/>
          <w:i/>
          <w:sz w:val="16"/>
          <w:szCs w:val="16"/>
          <w:lang w:eastAsia="pl-PL"/>
        </w:rPr>
        <w:t xml:space="preserve"> kwalifikowalno</w:t>
      </w:r>
      <w:r w:rsidRPr="00355D6A">
        <w:rPr>
          <w:rFonts w:ascii="Times New Roman" w:eastAsia="Arial,Bold" w:hAnsi="Times New Roman"/>
          <w:bCs/>
          <w:i/>
          <w:sz w:val="16"/>
          <w:szCs w:val="16"/>
          <w:lang w:eastAsia="pl-PL"/>
        </w:rPr>
        <w:t>ś</w:t>
      </w:r>
      <w:r w:rsidRPr="00355D6A">
        <w:rPr>
          <w:rFonts w:ascii="Times New Roman" w:hAnsi="Times New Roman"/>
          <w:bCs/>
          <w:i/>
          <w:sz w:val="16"/>
          <w:szCs w:val="16"/>
          <w:lang w:eastAsia="pl-PL"/>
        </w:rPr>
        <w:t>ci wydatków</w:t>
      </w:r>
    </w:p>
    <w:p w:rsidR="00355D6A" w:rsidRPr="00355D6A" w:rsidRDefault="00355D6A" w:rsidP="00355D6A">
      <w:pPr>
        <w:autoSpaceDE w:val="0"/>
        <w:autoSpaceDN w:val="0"/>
        <w:adjustRightInd w:val="0"/>
        <w:spacing w:after="0" w:line="240" w:lineRule="auto"/>
        <w:rPr>
          <w:rFonts w:ascii="Times New Roman" w:hAnsi="Times New Roman"/>
          <w:bCs/>
          <w:i/>
          <w:sz w:val="16"/>
          <w:szCs w:val="16"/>
          <w:lang w:eastAsia="pl-PL"/>
        </w:rPr>
      </w:pPr>
      <w:r w:rsidRPr="00355D6A">
        <w:rPr>
          <w:rFonts w:ascii="Times New Roman" w:hAnsi="Times New Roman"/>
          <w:bCs/>
          <w:i/>
          <w:sz w:val="16"/>
          <w:szCs w:val="16"/>
          <w:lang w:eastAsia="pl-PL"/>
        </w:rPr>
        <w:t xml:space="preserve"> w ramach Europejskiego Funduszu Rozwoju Regionalnego, </w:t>
      </w:r>
    </w:p>
    <w:p w:rsidR="00355D6A" w:rsidRPr="00355D6A" w:rsidRDefault="00355D6A" w:rsidP="00355D6A">
      <w:pPr>
        <w:autoSpaceDE w:val="0"/>
        <w:autoSpaceDN w:val="0"/>
        <w:adjustRightInd w:val="0"/>
        <w:spacing w:after="0" w:line="240" w:lineRule="auto"/>
        <w:rPr>
          <w:rFonts w:ascii="Times New Roman" w:hAnsi="Times New Roman"/>
          <w:bCs/>
          <w:i/>
          <w:sz w:val="16"/>
          <w:szCs w:val="16"/>
          <w:lang w:eastAsia="pl-PL"/>
        </w:rPr>
      </w:pPr>
      <w:r w:rsidRPr="00355D6A">
        <w:rPr>
          <w:rFonts w:ascii="Times New Roman" w:hAnsi="Times New Roman"/>
          <w:bCs/>
          <w:i/>
          <w:sz w:val="16"/>
          <w:szCs w:val="16"/>
          <w:lang w:eastAsia="pl-PL"/>
        </w:rPr>
        <w:t>Europejskiego Funduszu Społecznego oraz Funduszu Spójno</w:t>
      </w:r>
      <w:r w:rsidRPr="00355D6A">
        <w:rPr>
          <w:rFonts w:ascii="Times New Roman" w:eastAsia="Arial,Bold" w:hAnsi="Times New Roman"/>
          <w:bCs/>
          <w:i/>
          <w:sz w:val="16"/>
          <w:szCs w:val="16"/>
          <w:lang w:eastAsia="pl-PL"/>
        </w:rPr>
        <w:t>ś</w:t>
      </w:r>
      <w:r w:rsidRPr="00355D6A">
        <w:rPr>
          <w:rFonts w:ascii="Times New Roman" w:hAnsi="Times New Roman"/>
          <w:bCs/>
          <w:i/>
          <w:sz w:val="16"/>
          <w:szCs w:val="16"/>
          <w:lang w:eastAsia="pl-PL"/>
        </w:rPr>
        <w:t>ci na lata 2014-2020</w:t>
      </w:r>
    </w:p>
    <w:p w:rsidR="00284BCD" w:rsidRPr="00B917C1" w:rsidRDefault="00284BCD" w:rsidP="00284BCD">
      <w:pPr>
        <w:spacing w:after="0" w:line="240" w:lineRule="auto"/>
        <w:rPr>
          <w:rFonts w:eastAsia="Times New Roman"/>
          <w:b/>
          <w:lang w:eastAsia="pl-PL"/>
        </w:rPr>
      </w:pPr>
    </w:p>
    <w:p w:rsidR="006720DF" w:rsidRPr="00B917C1" w:rsidRDefault="006720DF" w:rsidP="003501FE">
      <w:pPr>
        <w:spacing w:after="0" w:line="240" w:lineRule="auto"/>
        <w:jc w:val="right"/>
        <w:rPr>
          <w:rFonts w:ascii="Arial" w:hAnsi="Arial" w:cs="Arial"/>
          <w:b/>
          <w:sz w:val="20"/>
          <w:szCs w:val="20"/>
        </w:rPr>
      </w:pPr>
      <w:r w:rsidRPr="00B917C1">
        <w:rPr>
          <w:rFonts w:ascii="Arial" w:hAnsi="Arial" w:cs="Arial"/>
          <w:b/>
          <w:sz w:val="20"/>
          <w:szCs w:val="20"/>
        </w:rPr>
        <w:t>Załącznik do umowy nr …………….</w:t>
      </w:r>
    </w:p>
    <w:p w:rsidR="006720DF" w:rsidRPr="00B917C1" w:rsidRDefault="006720DF" w:rsidP="006720DF">
      <w:pPr>
        <w:spacing w:after="120" w:line="240" w:lineRule="auto"/>
        <w:ind w:right="-68"/>
        <w:jc w:val="center"/>
        <w:rPr>
          <w:rFonts w:ascii="Arial" w:hAnsi="Arial" w:cs="Arial"/>
          <w:b/>
          <w:sz w:val="20"/>
          <w:szCs w:val="20"/>
        </w:rPr>
      </w:pPr>
      <w:r w:rsidRPr="00B917C1">
        <w:rPr>
          <w:rFonts w:ascii="Arial" w:hAnsi="Arial" w:cs="Arial"/>
          <w:b/>
          <w:sz w:val="20"/>
          <w:szCs w:val="20"/>
        </w:rPr>
        <w:t>Umowa powierzenia przetwarzania danych</w:t>
      </w:r>
    </w:p>
    <w:p w:rsidR="006720DF" w:rsidRPr="00B917C1" w:rsidRDefault="006720DF" w:rsidP="006720DF">
      <w:pPr>
        <w:spacing w:after="0" w:line="240" w:lineRule="auto"/>
        <w:jc w:val="both"/>
        <w:rPr>
          <w:rFonts w:ascii="Arial" w:hAnsi="Arial" w:cs="Arial"/>
          <w:sz w:val="20"/>
          <w:szCs w:val="20"/>
        </w:rPr>
      </w:pPr>
      <w:r w:rsidRPr="00B917C1">
        <w:rPr>
          <w:rFonts w:ascii="Arial" w:hAnsi="Arial" w:cs="Arial"/>
          <w:sz w:val="20"/>
          <w:szCs w:val="20"/>
        </w:rPr>
        <w:t>zawarta w dniu ………………… r. pomiędzy:</w:t>
      </w:r>
    </w:p>
    <w:p w:rsidR="006720DF" w:rsidRPr="00B917C1" w:rsidRDefault="006720DF" w:rsidP="006720DF">
      <w:pPr>
        <w:spacing w:after="0" w:line="240" w:lineRule="auto"/>
        <w:jc w:val="both"/>
        <w:rPr>
          <w:rFonts w:ascii="Arial" w:hAnsi="Arial" w:cs="Arial"/>
          <w:noProof/>
          <w:sz w:val="20"/>
          <w:szCs w:val="20"/>
        </w:rPr>
      </w:pPr>
      <w:r w:rsidRPr="00B917C1">
        <w:rPr>
          <w:rFonts w:ascii="Arial" w:hAnsi="Arial" w:cs="Arial"/>
          <w:noProof/>
          <w:sz w:val="20"/>
          <w:szCs w:val="20"/>
        </w:rPr>
        <w:t xml:space="preserve">Miejski Ośrodek Pomocy Rodzinie w Zabrzu ul. 3 Maja 16, 41-800 Zabrze  </w:t>
      </w:r>
    </w:p>
    <w:p w:rsidR="006720DF" w:rsidRPr="00B917C1" w:rsidRDefault="006720DF" w:rsidP="006720DF">
      <w:pPr>
        <w:spacing w:after="0" w:line="240" w:lineRule="auto"/>
        <w:jc w:val="both"/>
        <w:rPr>
          <w:rFonts w:ascii="Arial" w:hAnsi="Arial" w:cs="Arial"/>
          <w:i/>
          <w:noProof/>
          <w:sz w:val="20"/>
          <w:szCs w:val="20"/>
        </w:rPr>
      </w:pPr>
      <w:r w:rsidRPr="00B917C1">
        <w:rPr>
          <w:rFonts w:ascii="Arial" w:hAnsi="Arial" w:cs="Arial"/>
          <w:noProof/>
          <w:sz w:val="20"/>
          <w:szCs w:val="20"/>
        </w:rPr>
        <w:t xml:space="preserve">zwanym dalej </w:t>
      </w:r>
      <w:r w:rsidRPr="00B917C1">
        <w:rPr>
          <w:rFonts w:ascii="Arial" w:hAnsi="Arial" w:cs="Arial"/>
          <w:i/>
          <w:noProof/>
          <w:sz w:val="20"/>
          <w:szCs w:val="20"/>
        </w:rPr>
        <w:t>Zleceniodawcą</w:t>
      </w:r>
      <w:r w:rsidRPr="00B917C1">
        <w:rPr>
          <w:rFonts w:ascii="Arial" w:hAnsi="Arial" w:cs="Arial"/>
          <w:noProof/>
          <w:sz w:val="20"/>
          <w:szCs w:val="20"/>
        </w:rPr>
        <w:t xml:space="preserve"> lub </w:t>
      </w:r>
      <w:r w:rsidRPr="00B917C1">
        <w:rPr>
          <w:rFonts w:ascii="Arial" w:hAnsi="Arial" w:cs="Arial"/>
          <w:i/>
          <w:noProof/>
          <w:sz w:val="20"/>
          <w:szCs w:val="20"/>
        </w:rPr>
        <w:t>Administratorem</w:t>
      </w:r>
    </w:p>
    <w:p w:rsidR="006720DF" w:rsidRPr="00B917C1" w:rsidRDefault="006720DF" w:rsidP="006720DF">
      <w:pPr>
        <w:spacing w:after="0" w:line="240" w:lineRule="auto"/>
        <w:jc w:val="both"/>
        <w:rPr>
          <w:rFonts w:ascii="Arial" w:hAnsi="Arial" w:cs="Arial"/>
          <w:sz w:val="20"/>
          <w:szCs w:val="20"/>
        </w:rPr>
      </w:pPr>
      <w:r w:rsidRPr="00B917C1">
        <w:rPr>
          <w:rFonts w:ascii="Arial" w:hAnsi="Arial" w:cs="Arial"/>
          <w:sz w:val="20"/>
          <w:szCs w:val="20"/>
        </w:rPr>
        <w:t>a</w:t>
      </w:r>
    </w:p>
    <w:p w:rsidR="006720DF" w:rsidRPr="00B917C1" w:rsidRDefault="006720DF" w:rsidP="006720DF">
      <w:pPr>
        <w:tabs>
          <w:tab w:val="left" w:pos="0"/>
          <w:tab w:val="left" w:pos="360"/>
        </w:tabs>
        <w:spacing w:after="0" w:line="240" w:lineRule="auto"/>
        <w:ind w:right="-108"/>
        <w:jc w:val="both"/>
        <w:rPr>
          <w:rFonts w:ascii="Arial" w:hAnsi="Arial" w:cs="Arial"/>
          <w:sz w:val="20"/>
          <w:szCs w:val="20"/>
        </w:rPr>
      </w:pPr>
      <w:r w:rsidRPr="00B917C1">
        <w:rPr>
          <w:rFonts w:ascii="Arial" w:hAnsi="Arial" w:cs="Arial"/>
          <w:sz w:val="20"/>
          <w:szCs w:val="20"/>
        </w:rPr>
        <w:t>………………………………….</w:t>
      </w:r>
    </w:p>
    <w:p w:rsidR="006720DF" w:rsidRPr="00B917C1" w:rsidRDefault="006720DF" w:rsidP="006720DF">
      <w:pPr>
        <w:tabs>
          <w:tab w:val="left" w:pos="0"/>
          <w:tab w:val="left" w:pos="360"/>
        </w:tabs>
        <w:spacing w:after="0" w:line="240" w:lineRule="auto"/>
        <w:ind w:right="-108"/>
        <w:jc w:val="both"/>
        <w:rPr>
          <w:rFonts w:ascii="Arial" w:hAnsi="Arial" w:cs="Arial"/>
          <w:sz w:val="20"/>
          <w:szCs w:val="20"/>
        </w:rPr>
      </w:pPr>
      <w:r w:rsidRPr="00B917C1">
        <w:rPr>
          <w:rFonts w:ascii="Arial" w:hAnsi="Arial" w:cs="Arial"/>
          <w:sz w:val="20"/>
          <w:szCs w:val="20"/>
        </w:rPr>
        <w:t>NIP …………………., REGON ………………………….</w:t>
      </w:r>
    </w:p>
    <w:p w:rsidR="006720DF" w:rsidRPr="00B917C1" w:rsidRDefault="006720DF" w:rsidP="006720DF">
      <w:pPr>
        <w:tabs>
          <w:tab w:val="left" w:pos="0"/>
          <w:tab w:val="left" w:pos="360"/>
        </w:tabs>
        <w:spacing w:after="0" w:line="240" w:lineRule="auto"/>
        <w:ind w:right="-108"/>
        <w:jc w:val="both"/>
        <w:rPr>
          <w:rFonts w:ascii="Arial" w:hAnsi="Arial" w:cs="Arial"/>
          <w:sz w:val="20"/>
          <w:szCs w:val="20"/>
        </w:rPr>
      </w:pPr>
      <w:r w:rsidRPr="00B917C1">
        <w:rPr>
          <w:rFonts w:ascii="Arial" w:hAnsi="Arial" w:cs="Arial"/>
          <w:sz w:val="20"/>
          <w:szCs w:val="20"/>
        </w:rPr>
        <w:t>reprezentowaną przez:</w:t>
      </w:r>
    </w:p>
    <w:p w:rsidR="006720DF" w:rsidRPr="00B917C1" w:rsidRDefault="006720DF" w:rsidP="006720DF">
      <w:pPr>
        <w:tabs>
          <w:tab w:val="left" w:pos="0"/>
          <w:tab w:val="left" w:pos="360"/>
        </w:tabs>
        <w:spacing w:after="0" w:line="240" w:lineRule="auto"/>
        <w:ind w:right="-108"/>
        <w:jc w:val="both"/>
        <w:rPr>
          <w:rFonts w:ascii="Arial" w:hAnsi="Arial" w:cs="Arial"/>
          <w:sz w:val="20"/>
          <w:szCs w:val="20"/>
        </w:rPr>
      </w:pPr>
      <w:r w:rsidRPr="00B917C1">
        <w:rPr>
          <w:rFonts w:ascii="Arial" w:hAnsi="Arial" w:cs="Arial"/>
          <w:sz w:val="20"/>
          <w:szCs w:val="20"/>
        </w:rPr>
        <w:t>……………………………………..</w:t>
      </w:r>
    </w:p>
    <w:p w:rsidR="006720DF" w:rsidRPr="00B917C1" w:rsidRDefault="006720DF" w:rsidP="006720DF">
      <w:pPr>
        <w:tabs>
          <w:tab w:val="left" w:pos="0"/>
          <w:tab w:val="left" w:pos="360"/>
        </w:tabs>
        <w:spacing w:after="0" w:line="240" w:lineRule="auto"/>
        <w:ind w:right="-108"/>
        <w:jc w:val="both"/>
        <w:rPr>
          <w:rFonts w:ascii="Arial" w:hAnsi="Arial" w:cs="Arial"/>
          <w:sz w:val="20"/>
          <w:szCs w:val="20"/>
        </w:rPr>
      </w:pPr>
    </w:p>
    <w:p w:rsidR="006720DF" w:rsidRPr="00B917C1" w:rsidRDefault="006720DF" w:rsidP="006720DF">
      <w:pPr>
        <w:tabs>
          <w:tab w:val="left" w:pos="0"/>
          <w:tab w:val="left" w:pos="360"/>
        </w:tabs>
        <w:spacing w:after="0" w:line="240" w:lineRule="auto"/>
        <w:ind w:right="-108"/>
        <w:jc w:val="both"/>
        <w:rPr>
          <w:rFonts w:ascii="Arial" w:hAnsi="Arial" w:cs="Arial"/>
          <w:b/>
          <w:bCs/>
          <w:sz w:val="20"/>
          <w:szCs w:val="20"/>
          <w:u w:val="single"/>
        </w:rPr>
      </w:pPr>
      <w:r w:rsidRPr="00B917C1">
        <w:rPr>
          <w:rFonts w:ascii="Arial" w:hAnsi="Arial" w:cs="Arial"/>
          <w:sz w:val="20"/>
          <w:szCs w:val="20"/>
        </w:rPr>
        <w:t xml:space="preserve">zwanymi dalej </w:t>
      </w:r>
      <w:r w:rsidRPr="00B917C1">
        <w:rPr>
          <w:rFonts w:ascii="Arial" w:hAnsi="Arial" w:cs="Arial"/>
          <w:i/>
          <w:sz w:val="20"/>
          <w:szCs w:val="20"/>
        </w:rPr>
        <w:t>Zleceniobiorcą</w:t>
      </w:r>
      <w:r w:rsidRPr="00B917C1">
        <w:rPr>
          <w:rFonts w:ascii="Arial" w:hAnsi="Arial" w:cs="Arial"/>
          <w:sz w:val="20"/>
          <w:szCs w:val="20"/>
        </w:rPr>
        <w:t xml:space="preserve"> lub </w:t>
      </w:r>
      <w:r w:rsidRPr="00B917C1">
        <w:rPr>
          <w:rFonts w:ascii="Arial" w:hAnsi="Arial" w:cs="Arial"/>
          <w:i/>
          <w:sz w:val="20"/>
          <w:szCs w:val="20"/>
        </w:rPr>
        <w:t>Podmiotem przetwarzającym</w:t>
      </w:r>
    </w:p>
    <w:p w:rsidR="006720DF" w:rsidRPr="00B917C1" w:rsidRDefault="006720DF" w:rsidP="006720DF">
      <w:pPr>
        <w:spacing w:after="0" w:line="240" w:lineRule="auto"/>
        <w:jc w:val="both"/>
        <w:rPr>
          <w:rFonts w:ascii="Arial" w:hAnsi="Arial" w:cs="Arial"/>
          <w:i/>
          <w:sz w:val="20"/>
          <w:szCs w:val="20"/>
        </w:rPr>
      </w:pPr>
      <w:r w:rsidRPr="00B917C1">
        <w:rPr>
          <w:rFonts w:ascii="Arial" w:hAnsi="Arial" w:cs="Arial"/>
          <w:sz w:val="20"/>
          <w:szCs w:val="20"/>
        </w:rPr>
        <w:t xml:space="preserve">zwanymi każdą z osobna w dalszej części Umowy </w:t>
      </w:r>
      <w:r w:rsidRPr="00B917C1">
        <w:rPr>
          <w:rFonts w:ascii="Arial" w:hAnsi="Arial" w:cs="Arial"/>
          <w:i/>
          <w:sz w:val="20"/>
          <w:szCs w:val="20"/>
        </w:rPr>
        <w:t>Stroną</w:t>
      </w:r>
      <w:r w:rsidRPr="00B917C1">
        <w:rPr>
          <w:rFonts w:ascii="Arial" w:hAnsi="Arial" w:cs="Arial"/>
          <w:sz w:val="20"/>
          <w:szCs w:val="20"/>
        </w:rPr>
        <w:t xml:space="preserve">, a łącznie </w:t>
      </w:r>
      <w:r w:rsidRPr="00B917C1">
        <w:rPr>
          <w:rFonts w:ascii="Arial" w:hAnsi="Arial" w:cs="Arial"/>
          <w:i/>
          <w:sz w:val="20"/>
          <w:szCs w:val="20"/>
        </w:rPr>
        <w:t>Stronami</w:t>
      </w:r>
    </w:p>
    <w:p w:rsidR="006720DF" w:rsidRPr="00B917C1" w:rsidRDefault="006720DF" w:rsidP="006720DF">
      <w:pPr>
        <w:spacing w:after="0" w:line="240" w:lineRule="auto"/>
        <w:jc w:val="both"/>
        <w:rPr>
          <w:rFonts w:ascii="Arial" w:hAnsi="Arial" w:cs="Arial"/>
          <w:i/>
          <w:sz w:val="20"/>
          <w:szCs w:val="20"/>
        </w:rPr>
      </w:pPr>
    </w:p>
    <w:p w:rsidR="006720DF" w:rsidRPr="00B917C1" w:rsidRDefault="006720DF" w:rsidP="006720DF">
      <w:pPr>
        <w:spacing w:after="0" w:line="240" w:lineRule="auto"/>
        <w:jc w:val="both"/>
        <w:rPr>
          <w:rFonts w:ascii="Arial" w:hAnsi="Arial" w:cs="Arial"/>
          <w:sz w:val="20"/>
          <w:szCs w:val="20"/>
        </w:rPr>
      </w:pPr>
      <w:r w:rsidRPr="00B917C1">
        <w:rPr>
          <w:rFonts w:ascii="Arial" w:hAnsi="Arial" w:cs="Arial"/>
          <w:sz w:val="20"/>
          <w:szCs w:val="20"/>
        </w:rPr>
        <w:t xml:space="preserve">Zważywszy, że: </w:t>
      </w:r>
    </w:p>
    <w:p w:rsidR="006720DF" w:rsidRPr="00B917C1" w:rsidRDefault="006720DF" w:rsidP="00355D6A">
      <w:pPr>
        <w:numPr>
          <w:ilvl w:val="0"/>
          <w:numId w:val="12"/>
        </w:numPr>
        <w:tabs>
          <w:tab w:val="left" w:pos="426"/>
        </w:tabs>
        <w:spacing w:after="0" w:line="240" w:lineRule="auto"/>
        <w:ind w:left="142" w:firstLine="0"/>
        <w:contextualSpacing/>
        <w:jc w:val="both"/>
        <w:rPr>
          <w:rFonts w:ascii="Arial" w:hAnsi="Arial" w:cs="Arial"/>
          <w:sz w:val="20"/>
          <w:szCs w:val="20"/>
          <w:lang w:eastAsia="ar-SA"/>
        </w:rPr>
      </w:pPr>
      <w:r w:rsidRPr="00B917C1">
        <w:rPr>
          <w:rFonts w:ascii="Arial" w:hAnsi="Arial" w:cs="Arial"/>
          <w:i/>
          <w:sz w:val="20"/>
          <w:szCs w:val="20"/>
          <w:lang w:eastAsia="ar-SA"/>
        </w:rPr>
        <w:t>Zleceniobiorca</w:t>
      </w:r>
      <w:r w:rsidRPr="00B917C1">
        <w:rPr>
          <w:rFonts w:ascii="Arial" w:hAnsi="Arial" w:cs="Arial"/>
          <w:sz w:val="20"/>
          <w:szCs w:val="20"/>
          <w:lang w:eastAsia="ar-SA"/>
        </w:rPr>
        <w:t xml:space="preserve"> będzie wykonywał odpłatne świadczenie na rzecz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zlecenia z zakresu </w:t>
      </w:r>
      <w:r w:rsidR="00355D6A" w:rsidRPr="00B917C1">
        <w:rPr>
          <w:rFonts w:ascii="Arial" w:hAnsi="Arial" w:cs="Arial"/>
          <w:b/>
          <w:sz w:val="20"/>
          <w:szCs w:val="20"/>
          <w:lang w:eastAsia="ar-SA"/>
        </w:rPr>
        <w:t>Zajęcia grupowe z wizażu i stylizacji realizowane przez Miejski Ośrodek Pomocy Rodzinie w Zabrzu dla uczestników  projektu „ Drogowskaz” w ramach Regionalnego Programu Operacyjnego Województwa Śląskiego na lata 2014-2020 współfinansowanego ze środków Europejskiego Funduszu Społecznego.”</w:t>
      </w:r>
      <w:r w:rsidR="00355D6A" w:rsidRPr="00B917C1">
        <w:rPr>
          <w:rFonts w:ascii="Arial" w:hAnsi="Arial" w:cs="Arial"/>
          <w:sz w:val="20"/>
          <w:szCs w:val="20"/>
          <w:lang w:eastAsia="ar-SA"/>
        </w:rPr>
        <w:t xml:space="preserve"> </w:t>
      </w:r>
      <w:r w:rsidRPr="00B917C1">
        <w:rPr>
          <w:rFonts w:ascii="Arial" w:hAnsi="Arial" w:cs="Arial"/>
          <w:sz w:val="20"/>
          <w:szCs w:val="20"/>
          <w:lang w:eastAsia="ar-SA"/>
        </w:rPr>
        <w:t xml:space="preserve">zgodnie z umową nr </w:t>
      </w:r>
      <w:r w:rsidRPr="00B917C1">
        <w:rPr>
          <w:rFonts w:ascii="Arial" w:hAnsi="Arial" w:cs="Arial"/>
          <w:b/>
          <w:sz w:val="20"/>
          <w:szCs w:val="20"/>
          <w:lang w:eastAsia="ar-SA"/>
        </w:rPr>
        <w:t xml:space="preserve">…………………….. </w:t>
      </w:r>
      <w:r w:rsidRPr="00B917C1">
        <w:rPr>
          <w:rFonts w:ascii="Arial" w:hAnsi="Arial" w:cs="Arial"/>
          <w:sz w:val="20"/>
          <w:szCs w:val="20"/>
          <w:lang w:eastAsia="ar-SA"/>
        </w:rPr>
        <w:t xml:space="preserve">z dnia ………………… r. (zwanej dalej w treści </w:t>
      </w:r>
      <w:r w:rsidRPr="00B917C1">
        <w:rPr>
          <w:rFonts w:ascii="Arial" w:hAnsi="Arial" w:cs="Arial"/>
          <w:i/>
          <w:sz w:val="20"/>
          <w:szCs w:val="20"/>
          <w:lang w:eastAsia="ar-SA"/>
        </w:rPr>
        <w:t>Umową główną</w:t>
      </w:r>
      <w:r w:rsidRPr="00B917C1">
        <w:rPr>
          <w:rFonts w:ascii="Arial" w:hAnsi="Arial" w:cs="Arial"/>
          <w:sz w:val="20"/>
          <w:szCs w:val="20"/>
          <w:lang w:eastAsia="ar-SA"/>
        </w:rPr>
        <w:t>);</w:t>
      </w:r>
    </w:p>
    <w:p w:rsidR="006720DF" w:rsidRPr="00B917C1" w:rsidRDefault="006720DF" w:rsidP="00355D6A">
      <w:pPr>
        <w:numPr>
          <w:ilvl w:val="0"/>
          <w:numId w:val="12"/>
        </w:numPr>
        <w:tabs>
          <w:tab w:val="left" w:pos="426"/>
        </w:tabs>
        <w:spacing w:after="0" w:line="240" w:lineRule="auto"/>
        <w:ind w:left="142" w:firstLine="0"/>
        <w:contextualSpacing/>
        <w:jc w:val="both"/>
        <w:rPr>
          <w:rFonts w:ascii="Arial" w:hAnsi="Arial" w:cs="Arial"/>
          <w:sz w:val="20"/>
          <w:szCs w:val="20"/>
          <w:lang w:eastAsia="ar-SA"/>
        </w:rPr>
      </w:pPr>
      <w:r w:rsidRPr="00B917C1">
        <w:rPr>
          <w:rFonts w:ascii="Arial" w:hAnsi="Arial" w:cs="Arial"/>
          <w:i/>
          <w:sz w:val="20"/>
          <w:szCs w:val="20"/>
          <w:lang w:eastAsia="ar-SA"/>
        </w:rPr>
        <w:t>Zleceniobiorca</w:t>
      </w:r>
      <w:r w:rsidRPr="00B917C1">
        <w:rPr>
          <w:rFonts w:ascii="Arial" w:hAnsi="Arial" w:cs="Arial"/>
          <w:sz w:val="20"/>
          <w:szCs w:val="20"/>
          <w:lang w:eastAsia="ar-SA"/>
        </w:rPr>
        <w:t xml:space="preserve"> w ramach zlecenia będzie miał dostęp do danych osobowych uczestników/ uczestniczek projektu powierzonych przez </w:t>
      </w:r>
      <w:r w:rsidRPr="00B917C1">
        <w:rPr>
          <w:rFonts w:ascii="Arial" w:hAnsi="Arial" w:cs="Arial"/>
          <w:i/>
          <w:sz w:val="20"/>
          <w:szCs w:val="20"/>
          <w:lang w:eastAsia="ar-SA"/>
        </w:rPr>
        <w:t>Administratora</w:t>
      </w:r>
      <w:r w:rsidRPr="00B917C1">
        <w:rPr>
          <w:rFonts w:ascii="Arial" w:hAnsi="Arial" w:cs="Arial"/>
          <w:sz w:val="20"/>
          <w:szCs w:val="20"/>
          <w:lang w:eastAsia="ar-SA"/>
        </w:rPr>
        <w:t>,</w:t>
      </w:r>
    </w:p>
    <w:p w:rsidR="006720DF" w:rsidRPr="00B917C1" w:rsidRDefault="006720DF" w:rsidP="006720DF">
      <w:pPr>
        <w:spacing w:after="0" w:line="240" w:lineRule="auto"/>
        <w:jc w:val="both"/>
        <w:rPr>
          <w:rFonts w:ascii="Arial" w:hAnsi="Arial" w:cs="Arial"/>
          <w:sz w:val="20"/>
          <w:szCs w:val="20"/>
        </w:rPr>
      </w:pPr>
    </w:p>
    <w:p w:rsidR="006720DF" w:rsidRPr="00B917C1" w:rsidRDefault="006720DF" w:rsidP="006720DF">
      <w:pPr>
        <w:spacing w:after="0" w:line="240" w:lineRule="auto"/>
        <w:jc w:val="both"/>
        <w:rPr>
          <w:rFonts w:ascii="Arial" w:hAnsi="Arial" w:cs="Arial"/>
          <w:sz w:val="20"/>
          <w:szCs w:val="20"/>
        </w:rPr>
      </w:pPr>
      <w:r w:rsidRPr="00B917C1">
        <w:rPr>
          <w:rFonts w:ascii="Arial" w:hAnsi="Arial" w:cs="Arial"/>
          <w:sz w:val="20"/>
          <w:szCs w:val="20"/>
        </w:rPr>
        <w:t xml:space="preserve">Strony niniejszym postanawiają zawrzeć Umowę powierzenia przetwarzania danych osobowych (zwaną dalej w treści </w:t>
      </w:r>
      <w:r w:rsidRPr="00B917C1">
        <w:rPr>
          <w:rFonts w:ascii="Arial" w:hAnsi="Arial" w:cs="Arial"/>
          <w:i/>
          <w:sz w:val="20"/>
          <w:szCs w:val="20"/>
        </w:rPr>
        <w:t>Umową)</w:t>
      </w:r>
      <w:r w:rsidRPr="00B917C1">
        <w:rPr>
          <w:rFonts w:ascii="Arial" w:hAnsi="Arial" w:cs="Arial"/>
          <w:sz w:val="20"/>
          <w:szCs w:val="20"/>
        </w:rPr>
        <w:t>, o następującej treści:</w:t>
      </w:r>
    </w:p>
    <w:p w:rsidR="006720DF" w:rsidRPr="00B917C1" w:rsidRDefault="006720DF" w:rsidP="006720DF">
      <w:pPr>
        <w:spacing w:after="0" w:line="240" w:lineRule="auto"/>
        <w:jc w:val="center"/>
        <w:rPr>
          <w:rFonts w:ascii="Arial" w:hAnsi="Arial" w:cs="Arial"/>
          <w:b/>
          <w:sz w:val="20"/>
          <w:szCs w:val="20"/>
        </w:rPr>
      </w:pP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 1</w:t>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Definicje</w:t>
      </w:r>
    </w:p>
    <w:p w:rsidR="006720DF" w:rsidRPr="00B917C1"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B917C1">
        <w:rPr>
          <w:rFonts w:ascii="Arial" w:hAnsi="Arial" w:cs="Arial"/>
          <w:b/>
          <w:sz w:val="20"/>
          <w:szCs w:val="20"/>
          <w:lang w:eastAsia="ar-SA"/>
        </w:rPr>
        <w:t>Administrator</w:t>
      </w:r>
      <w:r w:rsidRPr="00B917C1">
        <w:rPr>
          <w:rFonts w:ascii="Arial" w:hAnsi="Arial" w:cs="Arial"/>
          <w:sz w:val="20"/>
          <w:szCs w:val="20"/>
          <w:lang w:eastAsia="ar-SA"/>
        </w:rPr>
        <w:t xml:space="preserve"> – administrator w rozumieniu art. 4 pkt 7) RODO.</w:t>
      </w:r>
    </w:p>
    <w:p w:rsidR="006720DF" w:rsidRPr="00B917C1"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B917C1">
        <w:rPr>
          <w:rFonts w:ascii="Arial" w:hAnsi="Arial" w:cs="Arial"/>
          <w:b/>
          <w:sz w:val="20"/>
          <w:szCs w:val="20"/>
          <w:lang w:eastAsia="ar-SA"/>
        </w:rPr>
        <w:t>Dane osobowe</w:t>
      </w:r>
      <w:r w:rsidRPr="00B917C1">
        <w:rPr>
          <w:rFonts w:ascii="Arial" w:hAnsi="Arial" w:cs="Arial"/>
          <w:sz w:val="20"/>
          <w:szCs w:val="20"/>
          <w:lang w:eastAsia="ar-SA"/>
        </w:rPr>
        <w:t xml:space="preserve"> – dane osobowe w rozumieniu art. 4 pkt 1) RODO.</w:t>
      </w:r>
    </w:p>
    <w:p w:rsidR="006720DF" w:rsidRPr="00B917C1"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B917C1">
        <w:rPr>
          <w:rFonts w:ascii="Arial" w:hAnsi="Arial" w:cs="Arial"/>
          <w:b/>
          <w:sz w:val="20"/>
          <w:szCs w:val="20"/>
          <w:lang w:eastAsia="ar-SA"/>
        </w:rPr>
        <w:t>Dane osobowe Zleceniodawcy</w:t>
      </w:r>
      <w:r w:rsidRPr="00B917C1">
        <w:rPr>
          <w:rFonts w:ascii="Arial" w:hAnsi="Arial" w:cs="Arial"/>
          <w:sz w:val="20"/>
          <w:szCs w:val="20"/>
          <w:lang w:eastAsia="ar-SA"/>
        </w:rPr>
        <w:t xml:space="preserve"> – Dane osobowe określone w § 2 ust. 2 Umowy.</w:t>
      </w:r>
    </w:p>
    <w:p w:rsidR="006720DF" w:rsidRPr="00B917C1"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B917C1">
        <w:rPr>
          <w:rFonts w:ascii="Arial" w:hAnsi="Arial" w:cs="Arial"/>
          <w:b/>
          <w:sz w:val="20"/>
          <w:szCs w:val="20"/>
          <w:lang w:eastAsia="ar-SA"/>
        </w:rPr>
        <w:t xml:space="preserve">Organ nadzorczy </w:t>
      </w:r>
      <w:r w:rsidRPr="00B917C1">
        <w:rPr>
          <w:rFonts w:ascii="Arial" w:hAnsi="Arial" w:cs="Arial"/>
          <w:sz w:val="20"/>
          <w:szCs w:val="20"/>
          <w:lang w:eastAsia="ar-SA"/>
        </w:rPr>
        <w:t>–organ nadzorczy w rozumieniu art. 4 pkt 21) RODO.</w:t>
      </w:r>
    </w:p>
    <w:p w:rsidR="006720DF" w:rsidRPr="00B917C1"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B917C1">
        <w:rPr>
          <w:rFonts w:ascii="Arial" w:hAnsi="Arial" w:cs="Arial"/>
          <w:b/>
          <w:sz w:val="20"/>
          <w:szCs w:val="20"/>
          <w:lang w:eastAsia="ar-SA"/>
        </w:rPr>
        <w:t>Podmiot przetwarzający</w:t>
      </w:r>
      <w:r w:rsidRPr="00B917C1">
        <w:rPr>
          <w:rFonts w:ascii="Arial" w:hAnsi="Arial" w:cs="Arial"/>
          <w:sz w:val="20"/>
          <w:szCs w:val="20"/>
          <w:lang w:eastAsia="ar-SA"/>
        </w:rPr>
        <w:t xml:space="preserve"> – podmiot przetwarzający w rozumieniu art. 4 pkt 8) RODO.</w:t>
      </w:r>
    </w:p>
    <w:p w:rsidR="006720DF" w:rsidRPr="00B917C1"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B917C1">
        <w:rPr>
          <w:rFonts w:ascii="Arial" w:hAnsi="Arial" w:cs="Arial"/>
          <w:b/>
          <w:sz w:val="20"/>
          <w:szCs w:val="20"/>
          <w:lang w:eastAsia="ar-SA"/>
        </w:rPr>
        <w:t xml:space="preserve">Przetwarzanie </w:t>
      </w:r>
      <w:r w:rsidRPr="00B917C1">
        <w:rPr>
          <w:rFonts w:ascii="Arial" w:hAnsi="Arial" w:cs="Arial"/>
          <w:sz w:val="20"/>
          <w:szCs w:val="20"/>
          <w:lang w:eastAsia="ar-SA"/>
        </w:rPr>
        <w:t>– przetwarzanie danych osobowych w rozumieniu art. 4 pkt 2) RODO.</w:t>
      </w:r>
    </w:p>
    <w:p w:rsidR="006720DF" w:rsidRPr="00B917C1"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B917C1">
        <w:rPr>
          <w:rFonts w:ascii="Arial" w:hAnsi="Arial" w:cs="Arial"/>
          <w:b/>
          <w:sz w:val="20"/>
          <w:szCs w:val="20"/>
          <w:lang w:eastAsia="ar-SA"/>
        </w:rPr>
        <w:t>RODO</w:t>
      </w:r>
      <w:r w:rsidRPr="00B917C1">
        <w:rPr>
          <w:rFonts w:ascii="Arial" w:hAnsi="Arial" w:cs="Arial"/>
          <w:sz w:val="20"/>
          <w:szCs w:val="20"/>
          <w:lang w:eastAsia="ar-SA"/>
        </w:rPr>
        <w:t xml:space="preserve"> – Rozporządzenie Parlamentu Europejskiego i Rady (UE) 2016/679 z dnia 27 kwietnia 2016 r. w sprawie ochrony osób fizycznych w związku z przetwarzaniem danych osobowych </w:t>
      </w:r>
      <w:r w:rsidRPr="00B917C1">
        <w:rPr>
          <w:rFonts w:ascii="Arial" w:hAnsi="Arial" w:cs="Arial"/>
          <w:sz w:val="20"/>
          <w:szCs w:val="20"/>
          <w:lang w:eastAsia="ar-SA"/>
        </w:rPr>
        <w:br/>
        <w:t>i w sprawie swobodnego przepływu takich danych oraz uchylenia dyrektywy 95/46/WE (ogólne rozporządzenie o ochronie danych) (Dz. Urz. UE L 119 z 04.05.2016, str. 1).</w:t>
      </w:r>
    </w:p>
    <w:p w:rsidR="006720DF" w:rsidRPr="00B917C1"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B917C1">
        <w:rPr>
          <w:rFonts w:ascii="Arial" w:hAnsi="Arial" w:cs="Arial"/>
          <w:b/>
          <w:sz w:val="20"/>
          <w:szCs w:val="20"/>
          <w:lang w:eastAsia="ar-SA"/>
        </w:rPr>
        <w:t xml:space="preserve">Umowa </w:t>
      </w:r>
      <w:r w:rsidRPr="00B917C1">
        <w:rPr>
          <w:rFonts w:ascii="Arial" w:hAnsi="Arial" w:cs="Arial"/>
          <w:sz w:val="20"/>
          <w:szCs w:val="20"/>
          <w:lang w:eastAsia="ar-SA"/>
        </w:rPr>
        <w:t>– niniejsza umowa powierzenia przetwarzania danych osobowych.</w:t>
      </w:r>
    </w:p>
    <w:p w:rsidR="006720DF" w:rsidRPr="00B917C1" w:rsidRDefault="006720DF" w:rsidP="00355D6A">
      <w:pPr>
        <w:numPr>
          <w:ilvl w:val="1"/>
          <w:numId w:val="13"/>
        </w:numPr>
        <w:spacing w:after="0" w:line="240" w:lineRule="auto"/>
        <w:ind w:left="284" w:hanging="284"/>
        <w:contextualSpacing/>
        <w:jc w:val="both"/>
        <w:rPr>
          <w:rFonts w:ascii="Arial" w:hAnsi="Arial" w:cs="Arial"/>
          <w:sz w:val="20"/>
          <w:szCs w:val="20"/>
          <w:lang w:eastAsia="ar-SA"/>
        </w:rPr>
      </w:pPr>
      <w:r w:rsidRPr="00B917C1">
        <w:rPr>
          <w:rFonts w:ascii="Arial" w:hAnsi="Arial" w:cs="Arial"/>
          <w:b/>
          <w:sz w:val="20"/>
          <w:szCs w:val="20"/>
          <w:lang w:eastAsia="ar-SA"/>
        </w:rPr>
        <w:t xml:space="preserve">Usługi </w:t>
      </w:r>
      <w:r w:rsidRPr="00B917C1">
        <w:rPr>
          <w:rFonts w:ascii="Arial" w:hAnsi="Arial" w:cs="Arial"/>
          <w:sz w:val="20"/>
          <w:szCs w:val="20"/>
          <w:lang w:eastAsia="ar-SA"/>
        </w:rPr>
        <w:t xml:space="preserve">– usługi wymienione w § 3 ust. 3 wykonywane przez </w:t>
      </w:r>
      <w:r w:rsidRPr="00B917C1">
        <w:rPr>
          <w:rFonts w:ascii="Arial" w:hAnsi="Arial" w:cs="Arial"/>
          <w:i/>
          <w:sz w:val="20"/>
          <w:szCs w:val="20"/>
          <w:lang w:eastAsia="ar-SA"/>
        </w:rPr>
        <w:t>Zleceniobiorcę</w:t>
      </w:r>
      <w:r w:rsidRPr="00B917C1">
        <w:rPr>
          <w:rFonts w:ascii="Arial" w:hAnsi="Arial" w:cs="Arial"/>
          <w:sz w:val="20"/>
          <w:szCs w:val="20"/>
          <w:lang w:eastAsia="ar-SA"/>
        </w:rPr>
        <w:t xml:space="preserve"> na podstawie Umowy głównej związane z Przetwarzaniem przez </w:t>
      </w:r>
      <w:r w:rsidRPr="00B917C1">
        <w:rPr>
          <w:rFonts w:ascii="Arial" w:hAnsi="Arial" w:cs="Arial"/>
          <w:i/>
          <w:sz w:val="20"/>
          <w:szCs w:val="20"/>
          <w:lang w:eastAsia="ar-SA"/>
        </w:rPr>
        <w:t>Zleceniobiorcę</w:t>
      </w:r>
      <w:r w:rsidRPr="00B917C1">
        <w:rPr>
          <w:rFonts w:ascii="Arial" w:hAnsi="Arial" w:cs="Arial"/>
          <w:sz w:val="20"/>
          <w:szCs w:val="20"/>
          <w:lang w:eastAsia="ar-SA"/>
        </w:rPr>
        <w:t xml:space="preserve"> Danych osobowych </w:t>
      </w:r>
      <w:r w:rsidRPr="00B917C1">
        <w:rPr>
          <w:rFonts w:ascii="Arial" w:hAnsi="Arial" w:cs="Arial"/>
          <w:i/>
          <w:sz w:val="20"/>
          <w:szCs w:val="20"/>
          <w:lang w:eastAsia="ar-SA"/>
        </w:rPr>
        <w:t>Zleceniodawcy</w:t>
      </w:r>
      <w:r w:rsidRPr="00B917C1">
        <w:rPr>
          <w:rFonts w:ascii="Arial" w:hAnsi="Arial" w:cs="Arial"/>
          <w:sz w:val="20"/>
          <w:szCs w:val="20"/>
          <w:lang w:eastAsia="ar-SA"/>
        </w:rPr>
        <w:t>.</w:t>
      </w:r>
    </w:p>
    <w:p w:rsidR="006720DF" w:rsidRPr="00B917C1" w:rsidRDefault="006720DF" w:rsidP="006720DF">
      <w:pPr>
        <w:spacing w:after="0" w:line="240" w:lineRule="auto"/>
        <w:ind w:left="284"/>
        <w:contextualSpacing/>
        <w:jc w:val="both"/>
        <w:rPr>
          <w:rFonts w:ascii="Arial" w:hAnsi="Arial" w:cs="Arial"/>
          <w:sz w:val="20"/>
          <w:szCs w:val="20"/>
          <w:lang w:eastAsia="ar-SA"/>
        </w:rPr>
      </w:pP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 2</w:t>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Oświadczenia Stron</w:t>
      </w:r>
    </w:p>
    <w:p w:rsidR="006720DF" w:rsidRPr="00B917C1" w:rsidRDefault="006720DF" w:rsidP="00355D6A">
      <w:pPr>
        <w:numPr>
          <w:ilvl w:val="0"/>
          <w:numId w:val="14"/>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Administrator</w:t>
      </w:r>
      <w:r w:rsidRPr="00B917C1">
        <w:rPr>
          <w:rFonts w:ascii="Arial" w:hAnsi="Arial" w:cs="Arial"/>
          <w:sz w:val="20"/>
          <w:szCs w:val="20"/>
          <w:lang w:eastAsia="ar-SA"/>
        </w:rPr>
        <w:t xml:space="preserve"> powierza </w:t>
      </w:r>
      <w:r w:rsidRPr="00B917C1">
        <w:rPr>
          <w:rFonts w:ascii="Arial" w:hAnsi="Arial" w:cs="Arial"/>
          <w:i/>
          <w:sz w:val="20"/>
          <w:szCs w:val="20"/>
          <w:lang w:eastAsia="ar-SA"/>
        </w:rPr>
        <w:t>Zleceniobiorcy</w:t>
      </w:r>
      <w:r w:rsidRPr="00B917C1">
        <w:rPr>
          <w:rFonts w:ascii="Arial" w:hAnsi="Arial" w:cs="Arial"/>
          <w:sz w:val="20"/>
          <w:szCs w:val="20"/>
          <w:lang w:eastAsia="ar-SA"/>
        </w:rPr>
        <w:t xml:space="preserve"> do przetwarzania Dane osobowe, które zgromadził zgodnie z obowiązującymi przepisami prawa i przetwarza w zbiorze danych.</w:t>
      </w:r>
    </w:p>
    <w:p w:rsidR="006720DF" w:rsidRPr="00B917C1" w:rsidRDefault="006720DF" w:rsidP="00355D6A">
      <w:pPr>
        <w:numPr>
          <w:ilvl w:val="0"/>
          <w:numId w:val="14"/>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Zleceniobiorca</w:t>
      </w:r>
      <w:r w:rsidRPr="00B917C1">
        <w:rPr>
          <w:rFonts w:ascii="Arial" w:hAnsi="Arial" w:cs="Arial"/>
          <w:sz w:val="20"/>
          <w:szCs w:val="20"/>
          <w:lang w:eastAsia="ar-SA"/>
        </w:rPr>
        <w:t xml:space="preserve"> oświadcza, że dysponuje środkami umożliwiającymi prawidłowe przetwarzanie Danych osobowych powierzonych przez </w:t>
      </w:r>
      <w:r w:rsidRPr="00B917C1">
        <w:rPr>
          <w:rFonts w:ascii="Arial" w:hAnsi="Arial" w:cs="Arial"/>
          <w:i/>
          <w:sz w:val="20"/>
          <w:szCs w:val="20"/>
          <w:lang w:eastAsia="ar-SA"/>
        </w:rPr>
        <w:t>Administratora</w:t>
      </w:r>
      <w:r w:rsidRPr="00B917C1">
        <w:rPr>
          <w:rFonts w:ascii="Arial" w:hAnsi="Arial" w:cs="Arial"/>
          <w:sz w:val="20"/>
          <w:szCs w:val="20"/>
          <w:lang w:eastAsia="ar-SA"/>
        </w:rPr>
        <w:t>, w zakresie i celu określonym Umową.</w:t>
      </w:r>
    </w:p>
    <w:p w:rsidR="006720DF" w:rsidRPr="00B917C1" w:rsidRDefault="006720DF" w:rsidP="00355D6A">
      <w:pPr>
        <w:numPr>
          <w:ilvl w:val="0"/>
          <w:numId w:val="14"/>
        </w:numPr>
        <w:spacing w:after="0" w:line="240" w:lineRule="auto"/>
        <w:ind w:left="284" w:hanging="284"/>
        <w:contextualSpacing/>
        <w:rPr>
          <w:rFonts w:ascii="Arial" w:hAnsi="Arial" w:cs="Arial"/>
          <w:sz w:val="20"/>
          <w:szCs w:val="20"/>
          <w:lang w:eastAsia="ar-SA"/>
        </w:rPr>
      </w:pPr>
      <w:r w:rsidRPr="00B917C1">
        <w:rPr>
          <w:rFonts w:ascii="Arial" w:hAnsi="Arial" w:cs="Arial"/>
          <w:i/>
          <w:sz w:val="20"/>
          <w:szCs w:val="20"/>
          <w:lang w:eastAsia="ar-SA"/>
        </w:rPr>
        <w:t>Zleceniobiorca</w:t>
      </w:r>
      <w:r w:rsidRPr="00B917C1">
        <w:rPr>
          <w:rFonts w:ascii="Arial"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6720DF" w:rsidRPr="00B917C1" w:rsidRDefault="006720DF" w:rsidP="006720DF">
      <w:pPr>
        <w:spacing w:after="0" w:line="240" w:lineRule="auto"/>
        <w:jc w:val="center"/>
        <w:rPr>
          <w:rFonts w:ascii="Arial" w:hAnsi="Arial" w:cs="Arial"/>
          <w:b/>
          <w:sz w:val="20"/>
          <w:szCs w:val="20"/>
        </w:rPr>
      </w:pPr>
    </w:p>
    <w:p w:rsidR="005C04BF" w:rsidRPr="00B917C1" w:rsidRDefault="005C04BF">
      <w:pPr>
        <w:spacing w:after="0" w:line="240" w:lineRule="auto"/>
        <w:rPr>
          <w:rFonts w:ascii="Arial" w:hAnsi="Arial" w:cs="Arial"/>
          <w:b/>
          <w:sz w:val="20"/>
          <w:szCs w:val="20"/>
        </w:rPr>
      </w:pPr>
      <w:r w:rsidRPr="00B917C1">
        <w:rPr>
          <w:rFonts w:ascii="Arial" w:hAnsi="Arial" w:cs="Arial"/>
          <w:b/>
          <w:sz w:val="20"/>
          <w:szCs w:val="20"/>
        </w:rPr>
        <w:br w:type="page"/>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lastRenderedPageBreak/>
        <w:t>§ 3</w:t>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Cel, zakres, miejsce przetwarzania powierzonych danych osobowych</w:t>
      </w:r>
    </w:p>
    <w:p w:rsidR="006720DF" w:rsidRPr="00B917C1"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Administrator</w:t>
      </w:r>
      <w:r w:rsidRPr="00B917C1">
        <w:rPr>
          <w:rFonts w:ascii="Arial" w:hAnsi="Arial" w:cs="Arial"/>
          <w:sz w:val="20"/>
          <w:szCs w:val="20"/>
          <w:lang w:eastAsia="ar-SA"/>
        </w:rPr>
        <w:t xml:space="preserve"> powierza </w:t>
      </w:r>
      <w:r w:rsidRPr="00B917C1">
        <w:rPr>
          <w:rFonts w:ascii="Arial" w:hAnsi="Arial" w:cs="Arial"/>
          <w:i/>
          <w:sz w:val="20"/>
          <w:szCs w:val="20"/>
          <w:lang w:eastAsia="ar-SA"/>
        </w:rPr>
        <w:t>Zleceniobiorcy</w:t>
      </w:r>
      <w:r w:rsidRPr="00B917C1">
        <w:rPr>
          <w:rFonts w:ascii="Arial" w:hAnsi="Arial" w:cs="Arial"/>
          <w:sz w:val="20"/>
          <w:szCs w:val="20"/>
          <w:lang w:eastAsia="ar-SA"/>
        </w:rPr>
        <w:t xml:space="preserve"> przetwarzanie Danych osobowych uczestników/ uczestniczek projektu jedynie w celu prawidłowego wykonywania zlecenia z zakresu </w:t>
      </w:r>
      <w:r w:rsidR="00355D6A" w:rsidRPr="00B917C1">
        <w:rPr>
          <w:rFonts w:ascii="Arial" w:hAnsi="Arial" w:cs="Arial"/>
          <w:b/>
          <w:sz w:val="20"/>
          <w:szCs w:val="20"/>
          <w:lang w:eastAsia="ar-SA"/>
        </w:rPr>
        <w:t>Zajęcia grupowe z wizażu i stylizacji realizowane przez Miejski Ośrodek Pomocy Rodzinie w Zabrzu dla uczestników  projektu „ Drogowskaz” w ramach Regionalnego Programu Operacyjnego Województwa Śląskiego na lata 2014-2020 współfinansowanego ze środków Europejskiego Funduszu Społecznego.”</w:t>
      </w:r>
      <w:r w:rsidR="00355D6A" w:rsidRPr="00B917C1">
        <w:rPr>
          <w:rFonts w:ascii="Arial" w:hAnsi="Arial" w:cs="Arial"/>
          <w:sz w:val="20"/>
          <w:szCs w:val="20"/>
          <w:lang w:eastAsia="ar-SA"/>
        </w:rPr>
        <w:t xml:space="preserve"> </w:t>
      </w:r>
      <w:r w:rsidRPr="00B917C1">
        <w:rPr>
          <w:rFonts w:ascii="Arial" w:hAnsi="Arial" w:cs="Arial"/>
          <w:sz w:val="20"/>
          <w:szCs w:val="20"/>
          <w:lang w:eastAsia="ar-SA"/>
        </w:rPr>
        <w:t xml:space="preserve">zgodnie z Umową główną. </w:t>
      </w:r>
    </w:p>
    <w:p w:rsidR="006720DF" w:rsidRPr="00B917C1"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Administrator</w:t>
      </w:r>
      <w:r w:rsidRPr="00B917C1">
        <w:rPr>
          <w:rFonts w:ascii="Arial" w:hAnsi="Arial" w:cs="Arial"/>
          <w:sz w:val="20"/>
          <w:szCs w:val="20"/>
          <w:lang w:eastAsia="ar-SA"/>
        </w:rPr>
        <w:t xml:space="preserve"> powierza </w:t>
      </w:r>
      <w:r w:rsidRPr="00B917C1">
        <w:rPr>
          <w:rFonts w:ascii="Arial" w:hAnsi="Arial" w:cs="Arial"/>
          <w:i/>
          <w:sz w:val="20"/>
          <w:szCs w:val="20"/>
          <w:lang w:eastAsia="ar-SA"/>
        </w:rPr>
        <w:t>Zleceniobiorc</w:t>
      </w:r>
      <w:r w:rsidRPr="00B917C1">
        <w:rPr>
          <w:rFonts w:ascii="Arial" w:hAnsi="Arial" w:cs="Arial"/>
          <w:sz w:val="20"/>
          <w:szCs w:val="20"/>
          <w:lang w:eastAsia="ar-SA"/>
        </w:rPr>
        <w:t xml:space="preserve">y Przetwarzanie następujących Danych osobowych jeśli tego wymaga realizacja usługi objętej umową: </w:t>
      </w:r>
    </w:p>
    <w:p w:rsidR="006720DF" w:rsidRPr="00B917C1" w:rsidRDefault="006720DF" w:rsidP="00355D6A">
      <w:pPr>
        <w:numPr>
          <w:ilvl w:val="0"/>
          <w:numId w:val="16"/>
        </w:num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rodzaj Danych osobowych objętych Umową:</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a) nazwiska i imiona</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b) adres zamieszkania lub pobytu</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c) PESEL</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d) miejsce pracy</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e) zawód</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f) wykształcenie</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g) numer telefonu</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h) wiek</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i) adres email</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j) informacja o bezdomności</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k) sytuacja społeczna i rodzinna</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l) migrant</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m) pochodzenie etniczne</w:t>
      </w:r>
    </w:p>
    <w:p w:rsidR="006720DF" w:rsidRPr="00B917C1" w:rsidRDefault="006720DF" w:rsidP="006720DF">
      <w:p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 xml:space="preserve">n) stan zdrowia </w:t>
      </w:r>
    </w:p>
    <w:p w:rsidR="006720DF" w:rsidRPr="00B917C1" w:rsidRDefault="006720DF" w:rsidP="00355D6A">
      <w:pPr>
        <w:numPr>
          <w:ilvl w:val="0"/>
          <w:numId w:val="16"/>
        </w:numPr>
        <w:spacing w:after="0" w:line="240" w:lineRule="auto"/>
        <w:ind w:left="567"/>
        <w:contextualSpacing/>
        <w:jc w:val="both"/>
        <w:rPr>
          <w:rFonts w:ascii="Arial" w:hAnsi="Arial" w:cs="Arial"/>
          <w:sz w:val="20"/>
          <w:szCs w:val="20"/>
          <w:lang w:eastAsia="ar-SA"/>
        </w:rPr>
      </w:pPr>
      <w:r w:rsidRPr="00B917C1">
        <w:rPr>
          <w:rFonts w:ascii="Arial" w:hAnsi="Arial" w:cs="Arial"/>
          <w:sz w:val="20"/>
          <w:szCs w:val="20"/>
          <w:lang w:eastAsia="ar-SA"/>
        </w:rPr>
        <w:t>kategorie osób, których Dane osobowe dotyczą: uczestnicy/uczestniczki projektu.</w:t>
      </w:r>
    </w:p>
    <w:p w:rsidR="006720DF" w:rsidRPr="00B917C1"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Zleceniobiorca</w:t>
      </w:r>
      <w:r w:rsidRPr="00B917C1">
        <w:rPr>
          <w:rFonts w:ascii="Arial"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6720DF" w:rsidRPr="00B917C1" w:rsidRDefault="006720DF" w:rsidP="00355D6A">
      <w:pPr>
        <w:numPr>
          <w:ilvl w:val="0"/>
          <w:numId w:val="15"/>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 xml:space="preserve">Na wniosek </w:t>
      </w:r>
      <w:r w:rsidRPr="00B917C1">
        <w:rPr>
          <w:rFonts w:ascii="Arial" w:hAnsi="Arial" w:cs="Arial"/>
          <w:i/>
          <w:sz w:val="20"/>
          <w:szCs w:val="20"/>
          <w:lang w:eastAsia="ar-SA"/>
        </w:rPr>
        <w:t>Administratora</w:t>
      </w:r>
      <w:r w:rsidRPr="00B917C1">
        <w:rPr>
          <w:rFonts w:ascii="Arial" w:hAnsi="Arial" w:cs="Arial"/>
          <w:sz w:val="20"/>
          <w:szCs w:val="20"/>
          <w:lang w:eastAsia="ar-SA"/>
        </w:rPr>
        <w:t xml:space="preserve"> lub osoby, której dane dotyczą, </w:t>
      </w:r>
      <w:r w:rsidRPr="00B917C1">
        <w:rPr>
          <w:rFonts w:ascii="Arial" w:hAnsi="Arial" w:cs="Arial"/>
          <w:i/>
          <w:sz w:val="20"/>
          <w:szCs w:val="20"/>
          <w:lang w:eastAsia="ar-SA"/>
        </w:rPr>
        <w:t xml:space="preserve">Zleceniobiorca </w:t>
      </w:r>
      <w:r w:rsidRPr="00B917C1">
        <w:rPr>
          <w:rFonts w:ascii="Arial" w:hAnsi="Arial" w:cs="Arial"/>
          <w:sz w:val="20"/>
          <w:szCs w:val="20"/>
          <w:lang w:eastAsia="ar-SA"/>
        </w:rPr>
        <w:t>wskaże miejsca, w których Przetwarza powierzone dane.</w:t>
      </w:r>
    </w:p>
    <w:p w:rsidR="006720DF" w:rsidRPr="00B917C1" w:rsidRDefault="006720DF" w:rsidP="006720DF">
      <w:pPr>
        <w:spacing w:after="0" w:line="240" w:lineRule="auto"/>
        <w:ind w:left="284"/>
        <w:contextualSpacing/>
        <w:jc w:val="both"/>
        <w:rPr>
          <w:rFonts w:ascii="Arial" w:hAnsi="Arial" w:cs="Arial"/>
          <w:sz w:val="20"/>
          <w:szCs w:val="20"/>
          <w:lang w:eastAsia="ar-SA"/>
        </w:rPr>
      </w:pP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 4</w:t>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Zasady przetwarzania danych osobowych</w:t>
      </w:r>
    </w:p>
    <w:p w:rsidR="006720DF" w:rsidRPr="00B917C1"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6720DF" w:rsidRPr="00B917C1"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 xml:space="preserve">Zleceniobiorca </w:t>
      </w:r>
      <w:r w:rsidRPr="00B917C1">
        <w:rPr>
          <w:rFonts w:ascii="Arial"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6720DF" w:rsidRPr="00B917C1"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Zleceniobiorca</w:t>
      </w:r>
      <w:r w:rsidRPr="00B917C1">
        <w:rPr>
          <w:rFonts w:ascii="Arial" w:hAnsi="Arial" w:cs="Arial"/>
          <w:sz w:val="20"/>
          <w:szCs w:val="20"/>
          <w:lang w:eastAsia="ar-SA"/>
        </w:rPr>
        <w:t xml:space="preserve"> oświadcza, że zastosowane do Przetwarzania powierzonych danych systemy informatyczne spełniają wymogi aktualnie obowiązujących przepisów prawa.</w:t>
      </w:r>
    </w:p>
    <w:p w:rsidR="006720DF" w:rsidRPr="00B917C1"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Zleceniobiorca</w:t>
      </w:r>
      <w:r w:rsidRPr="00B917C1">
        <w:rPr>
          <w:rFonts w:ascii="Arial" w:hAnsi="Arial" w:cs="Arial"/>
          <w:sz w:val="20"/>
          <w:szCs w:val="20"/>
          <w:lang w:eastAsia="ar-SA"/>
        </w:rPr>
        <w:t xml:space="preserve"> Przetwarza dane osobowe wyłącznie na udokumentowane polecenie </w:t>
      </w:r>
      <w:r w:rsidRPr="00B917C1">
        <w:rPr>
          <w:rFonts w:ascii="Arial" w:hAnsi="Arial" w:cs="Arial"/>
          <w:i/>
          <w:sz w:val="20"/>
          <w:szCs w:val="20"/>
          <w:lang w:eastAsia="ar-SA"/>
        </w:rPr>
        <w:t>Administratora.</w:t>
      </w:r>
      <w:r w:rsidRPr="00B917C1">
        <w:rPr>
          <w:rFonts w:ascii="Arial" w:hAnsi="Arial" w:cs="Arial"/>
          <w:sz w:val="20"/>
          <w:szCs w:val="20"/>
          <w:lang w:eastAsia="ar-SA"/>
        </w:rPr>
        <w:t xml:space="preserve"> </w:t>
      </w:r>
      <w:r w:rsidRPr="00B917C1">
        <w:rPr>
          <w:rFonts w:ascii="Arial" w:hAnsi="Arial" w:cs="Arial"/>
          <w:i/>
          <w:sz w:val="20"/>
          <w:szCs w:val="20"/>
          <w:lang w:eastAsia="ar-SA"/>
        </w:rPr>
        <w:t xml:space="preserve">Zleceniobiorca </w:t>
      </w:r>
      <w:r w:rsidRPr="00B917C1">
        <w:rPr>
          <w:rFonts w:ascii="Arial" w:hAnsi="Arial" w:cs="Arial"/>
          <w:sz w:val="20"/>
          <w:szCs w:val="20"/>
          <w:lang w:eastAsia="ar-SA"/>
        </w:rPr>
        <w:t xml:space="preserve">poinformuje </w:t>
      </w:r>
      <w:r w:rsidRPr="00B917C1">
        <w:rPr>
          <w:rFonts w:ascii="Arial" w:hAnsi="Arial" w:cs="Arial"/>
          <w:i/>
          <w:sz w:val="20"/>
          <w:szCs w:val="20"/>
          <w:lang w:eastAsia="ar-SA"/>
        </w:rPr>
        <w:t>Administratora</w:t>
      </w:r>
      <w:r w:rsidRPr="00B917C1">
        <w:rPr>
          <w:rFonts w:ascii="Arial" w:hAnsi="Arial" w:cs="Arial"/>
          <w:sz w:val="20"/>
          <w:szCs w:val="20"/>
          <w:lang w:eastAsia="ar-SA"/>
        </w:rPr>
        <w:t xml:space="preserve">, jeżeli polecenie </w:t>
      </w:r>
      <w:r w:rsidRPr="00B917C1">
        <w:rPr>
          <w:rFonts w:ascii="Arial" w:hAnsi="Arial" w:cs="Arial"/>
          <w:i/>
          <w:sz w:val="20"/>
          <w:szCs w:val="20"/>
          <w:lang w:eastAsia="ar-SA"/>
        </w:rPr>
        <w:t>Administratora</w:t>
      </w:r>
      <w:r w:rsidRPr="00B917C1">
        <w:rPr>
          <w:rFonts w:ascii="Arial" w:hAnsi="Arial" w:cs="Arial"/>
          <w:sz w:val="20"/>
          <w:szCs w:val="20"/>
          <w:lang w:eastAsia="ar-SA"/>
        </w:rPr>
        <w:t xml:space="preserve"> jest, zdaniem </w:t>
      </w:r>
      <w:r w:rsidRPr="00B917C1">
        <w:rPr>
          <w:rFonts w:ascii="Arial" w:hAnsi="Arial" w:cs="Arial"/>
          <w:i/>
          <w:sz w:val="20"/>
          <w:szCs w:val="20"/>
          <w:lang w:eastAsia="ar-SA"/>
        </w:rPr>
        <w:t>Zleceniobiorcy</w:t>
      </w:r>
      <w:r w:rsidRPr="00B917C1">
        <w:rPr>
          <w:rFonts w:ascii="Arial" w:hAnsi="Arial" w:cs="Arial"/>
          <w:sz w:val="20"/>
          <w:szCs w:val="20"/>
          <w:lang w:eastAsia="ar-SA"/>
        </w:rPr>
        <w:t>, niezgodne z RODO lub innymi przepisami o ochronie danych osobowych.</w:t>
      </w:r>
    </w:p>
    <w:p w:rsidR="006720DF" w:rsidRPr="00B917C1"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Podmiot przetwarzający</w:t>
      </w:r>
      <w:r w:rsidRPr="00B917C1">
        <w:rPr>
          <w:rFonts w:ascii="Arial" w:hAnsi="Arial" w:cs="Arial"/>
          <w:sz w:val="20"/>
          <w:szCs w:val="20"/>
          <w:lang w:eastAsia="ar-SA"/>
        </w:rPr>
        <w:t xml:space="preserve">, biorąc pod uwagę charakter Przetwarzania, w miarę możliwości pomaga </w:t>
      </w:r>
      <w:r w:rsidRPr="00B917C1">
        <w:rPr>
          <w:rFonts w:ascii="Arial" w:hAnsi="Arial" w:cs="Arial"/>
          <w:i/>
          <w:sz w:val="20"/>
          <w:szCs w:val="20"/>
          <w:lang w:eastAsia="ar-SA"/>
        </w:rPr>
        <w:t>Administratorowi</w:t>
      </w:r>
      <w:r w:rsidRPr="00B917C1">
        <w:rPr>
          <w:rFonts w:ascii="Arial" w:hAnsi="Arial" w:cs="Arial"/>
          <w:sz w:val="20"/>
          <w:szCs w:val="20"/>
          <w:lang w:eastAsia="ar-SA"/>
        </w:rPr>
        <w:t xml:space="preserve">, poprzez odpowiednie środki techniczne i organizacyjne wywiązać się </w:t>
      </w:r>
      <w:r w:rsidRPr="00B917C1">
        <w:rPr>
          <w:rFonts w:ascii="Arial" w:hAnsi="Arial" w:cs="Arial"/>
          <w:sz w:val="20"/>
          <w:szCs w:val="20"/>
          <w:lang w:eastAsia="ar-SA"/>
        </w:rPr>
        <w:br/>
        <w:t xml:space="preserve">z obowiązku odpowiadania na żądania osoby, której dane dotyczą, w zakresie wykonywania </w:t>
      </w:r>
      <w:r w:rsidRPr="00B917C1">
        <w:rPr>
          <w:rFonts w:ascii="Arial" w:hAnsi="Arial" w:cs="Arial"/>
          <w:sz w:val="20"/>
          <w:szCs w:val="20"/>
          <w:lang w:eastAsia="ar-SA"/>
        </w:rPr>
        <w:br/>
        <w:t>jej praw.</w:t>
      </w:r>
    </w:p>
    <w:p w:rsidR="006720DF" w:rsidRPr="00B917C1"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Podmiot przetwarzający</w:t>
      </w:r>
      <w:r w:rsidRPr="00B917C1">
        <w:rPr>
          <w:rFonts w:ascii="Arial" w:hAnsi="Arial" w:cs="Arial"/>
          <w:sz w:val="20"/>
          <w:szCs w:val="20"/>
          <w:lang w:eastAsia="ar-SA"/>
        </w:rPr>
        <w:t xml:space="preserve">, uwzględniając charakter Przetwarzania oraz dostępne mu informacje, pomaga </w:t>
      </w:r>
      <w:r w:rsidRPr="00B917C1">
        <w:rPr>
          <w:rFonts w:ascii="Arial" w:hAnsi="Arial" w:cs="Arial"/>
          <w:i/>
          <w:sz w:val="20"/>
          <w:szCs w:val="20"/>
          <w:lang w:eastAsia="ar-SA"/>
        </w:rPr>
        <w:t xml:space="preserve">Administratorowi </w:t>
      </w:r>
      <w:r w:rsidRPr="00B917C1">
        <w:rPr>
          <w:rFonts w:ascii="Arial" w:hAnsi="Arial" w:cs="Arial"/>
          <w:sz w:val="20"/>
          <w:szCs w:val="20"/>
          <w:lang w:eastAsia="ar-SA"/>
        </w:rPr>
        <w:t>wywiązać się z obowiązków określonych w art. 32–36 RODO.</w:t>
      </w:r>
    </w:p>
    <w:p w:rsidR="006720DF" w:rsidRPr="00B917C1" w:rsidRDefault="006720DF" w:rsidP="00355D6A">
      <w:pPr>
        <w:numPr>
          <w:ilvl w:val="0"/>
          <w:numId w:val="17"/>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Podmiot przetwarzający</w:t>
      </w:r>
      <w:r w:rsidRPr="00B917C1">
        <w:rPr>
          <w:rFonts w:ascii="Arial" w:hAnsi="Arial" w:cs="Arial"/>
          <w:sz w:val="20"/>
          <w:szCs w:val="20"/>
          <w:lang w:eastAsia="ar-SA"/>
        </w:rPr>
        <w:t xml:space="preserve"> po zakończeniu świadczenia usług związanych z Przetwarzaniem zależnie od decyzji </w:t>
      </w:r>
      <w:r w:rsidRPr="00B917C1">
        <w:rPr>
          <w:rFonts w:ascii="Arial" w:hAnsi="Arial" w:cs="Arial"/>
          <w:i/>
          <w:sz w:val="20"/>
          <w:szCs w:val="20"/>
          <w:lang w:eastAsia="ar-SA"/>
        </w:rPr>
        <w:t xml:space="preserve">Administratora </w:t>
      </w:r>
      <w:r w:rsidRPr="00B917C1">
        <w:rPr>
          <w:rFonts w:ascii="Arial" w:hAnsi="Arial" w:cs="Arial"/>
          <w:sz w:val="20"/>
          <w:szCs w:val="20"/>
          <w:lang w:eastAsia="ar-SA"/>
        </w:rPr>
        <w:t xml:space="preserve">usuwa lub zwraca mu wszelkie Dane osobowe oraz usuwa wszelkie ich istniejące kopie, chyba że szczególne przepisy prawa nakazują przechowywanie Danych </w:t>
      </w:r>
      <w:r w:rsidRPr="00B917C1">
        <w:rPr>
          <w:rFonts w:ascii="Arial" w:hAnsi="Arial" w:cs="Arial"/>
          <w:sz w:val="20"/>
          <w:szCs w:val="20"/>
          <w:lang w:eastAsia="ar-SA"/>
        </w:rPr>
        <w:lastRenderedPageBreak/>
        <w:t>osobowych. Postanowienia niniejszego ustępu pozostają w mocy po rozwiązaniu lub wygaśnięciu Umowy.</w:t>
      </w:r>
    </w:p>
    <w:p w:rsidR="006720DF" w:rsidRPr="00B917C1" w:rsidRDefault="006720DF" w:rsidP="00355D6A">
      <w:pPr>
        <w:numPr>
          <w:ilvl w:val="0"/>
          <w:numId w:val="17"/>
        </w:numPr>
        <w:spacing w:after="0" w:line="240" w:lineRule="auto"/>
        <w:ind w:left="284" w:hanging="284"/>
        <w:contextualSpacing/>
        <w:rPr>
          <w:rFonts w:ascii="Arial" w:hAnsi="Arial" w:cs="Arial"/>
          <w:sz w:val="20"/>
          <w:szCs w:val="20"/>
          <w:lang w:eastAsia="ar-SA"/>
        </w:rPr>
      </w:pPr>
      <w:r w:rsidRPr="00B917C1">
        <w:rPr>
          <w:rFonts w:ascii="Arial" w:hAnsi="Arial" w:cs="Arial"/>
          <w:i/>
          <w:sz w:val="20"/>
          <w:szCs w:val="20"/>
          <w:lang w:eastAsia="ar-SA"/>
        </w:rPr>
        <w:t>Podmiot przetwarzający</w:t>
      </w:r>
      <w:r w:rsidRPr="00B917C1">
        <w:rPr>
          <w:rFonts w:ascii="Arial" w:hAnsi="Arial" w:cs="Arial"/>
          <w:sz w:val="20"/>
          <w:szCs w:val="20"/>
          <w:lang w:eastAsia="ar-SA"/>
        </w:rPr>
        <w:t xml:space="preserve"> udostępnia </w:t>
      </w:r>
      <w:r w:rsidRPr="00B917C1">
        <w:rPr>
          <w:rFonts w:ascii="Arial" w:hAnsi="Arial" w:cs="Arial"/>
          <w:i/>
          <w:sz w:val="20"/>
          <w:szCs w:val="20"/>
          <w:lang w:eastAsia="ar-SA"/>
        </w:rPr>
        <w:t xml:space="preserve">Administratorowi </w:t>
      </w:r>
      <w:r w:rsidRPr="00B917C1">
        <w:rPr>
          <w:rFonts w:ascii="Arial" w:hAnsi="Arial" w:cs="Arial"/>
          <w:sz w:val="20"/>
          <w:szCs w:val="20"/>
          <w:lang w:eastAsia="ar-SA"/>
        </w:rPr>
        <w:t xml:space="preserve">wszelkie informacje niezbędne do wykazania spełnienia obowiązków określonych w niniejszej umowie oraz umożliwia </w:t>
      </w:r>
      <w:r w:rsidRPr="00B917C1">
        <w:rPr>
          <w:rFonts w:ascii="Arial" w:hAnsi="Arial" w:cs="Arial"/>
          <w:i/>
          <w:sz w:val="20"/>
          <w:szCs w:val="20"/>
          <w:lang w:eastAsia="ar-SA"/>
        </w:rPr>
        <w:t>Administratorowi</w:t>
      </w:r>
      <w:r w:rsidRPr="00B917C1">
        <w:rPr>
          <w:rFonts w:ascii="Arial" w:hAnsi="Arial" w:cs="Arial"/>
          <w:sz w:val="20"/>
          <w:szCs w:val="20"/>
          <w:lang w:eastAsia="ar-SA"/>
        </w:rPr>
        <w:t xml:space="preserve"> lub audytorowi upoważnionemu przez </w:t>
      </w:r>
      <w:r w:rsidRPr="00B917C1">
        <w:rPr>
          <w:rFonts w:ascii="Arial" w:hAnsi="Arial" w:cs="Arial"/>
          <w:i/>
          <w:sz w:val="20"/>
          <w:szCs w:val="20"/>
          <w:lang w:eastAsia="ar-SA"/>
        </w:rPr>
        <w:t>Administratora</w:t>
      </w:r>
      <w:r w:rsidRPr="00B917C1">
        <w:rPr>
          <w:rFonts w:ascii="Arial" w:hAnsi="Arial" w:cs="Arial"/>
          <w:sz w:val="20"/>
          <w:szCs w:val="20"/>
          <w:lang w:eastAsia="ar-SA"/>
        </w:rPr>
        <w:t xml:space="preserve"> przeprowadzanie audytów, w tym inspekcji i przyczynia się do nich.</w:t>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 5</w:t>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Uprawnienia Zleceniodawcy</w:t>
      </w:r>
    </w:p>
    <w:p w:rsidR="006720DF" w:rsidRPr="00B917C1"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 xml:space="preserve">W okresie obowiązywania Umowy głównej </w:t>
      </w:r>
      <w:r w:rsidRPr="00B917C1">
        <w:rPr>
          <w:rFonts w:ascii="Arial" w:hAnsi="Arial" w:cs="Arial"/>
          <w:i/>
          <w:sz w:val="20"/>
          <w:szCs w:val="20"/>
          <w:lang w:eastAsia="ar-SA"/>
        </w:rPr>
        <w:t xml:space="preserve">Zleceniodawca </w:t>
      </w:r>
      <w:r w:rsidRPr="00B917C1">
        <w:rPr>
          <w:rFonts w:ascii="Arial" w:hAnsi="Arial" w:cs="Arial"/>
          <w:sz w:val="20"/>
          <w:szCs w:val="20"/>
          <w:lang w:eastAsia="ar-SA"/>
        </w:rPr>
        <w:t xml:space="preserve">jest uprawniony do składania zapytań do </w:t>
      </w:r>
      <w:r w:rsidRPr="00B917C1">
        <w:rPr>
          <w:rFonts w:ascii="Arial" w:hAnsi="Arial" w:cs="Arial"/>
          <w:i/>
          <w:sz w:val="20"/>
          <w:szCs w:val="20"/>
          <w:lang w:eastAsia="ar-SA"/>
        </w:rPr>
        <w:t>Zleceniobiorcy</w:t>
      </w:r>
      <w:r w:rsidRPr="00B917C1">
        <w:rPr>
          <w:rFonts w:ascii="Arial" w:hAnsi="Arial" w:cs="Arial"/>
          <w:sz w:val="20"/>
          <w:szCs w:val="20"/>
          <w:lang w:eastAsia="ar-SA"/>
        </w:rPr>
        <w:t xml:space="preserve"> o udzielenie informacji dotyczących sposobu wykonywania Umowy </w:t>
      </w:r>
      <w:r w:rsidRPr="00B917C1">
        <w:rPr>
          <w:rFonts w:ascii="Arial" w:hAnsi="Arial" w:cs="Arial"/>
          <w:sz w:val="20"/>
          <w:szCs w:val="20"/>
          <w:lang w:eastAsia="ar-SA"/>
        </w:rPr>
        <w:br/>
        <w:t xml:space="preserve">przez Przetwarzającego dane. Realizacja zapytań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może polegać na odpowiedzi </w:t>
      </w:r>
      <w:r w:rsidRPr="00B917C1">
        <w:rPr>
          <w:rFonts w:ascii="Arial"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sidRPr="00B917C1">
        <w:rPr>
          <w:rFonts w:ascii="Arial" w:hAnsi="Arial" w:cs="Arial"/>
          <w:sz w:val="20"/>
          <w:szCs w:val="20"/>
          <w:lang w:eastAsia="ar-SA"/>
        </w:rPr>
        <w:br/>
        <w:t xml:space="preserve">za świadczenie Usług, o którym mowa w Umowie głównej. </w:t>
      </w:r>
    </w:p>
    <w:p w:rsidR="006720DF" w:rsidRPr="00B917C1" w:rsidRDefault="006720DF" w:rsidP="00355D6A">
      <w:pPr>
        <w:numPr>
          <w:ilvl w:val="0"/>
          <w:numId w:val="18"/>
        </w:numPr>
        <w:spacing w:after="0" w:line="240" w:lineRule="auto"/>
        <w:ind w:left="284" w:hanging="284"/>
        <w:contextualSpacing/>
        <w:rPr>
          <w:rFonts w:ascii="Arial" w:hAnsi="Arial" w:cs="Arial"/>
          <w:sz w:val="20"/>
          <w:szCs w:val="20"/>
          <w:lang w:eastAsia="ar-SA"/>
        </w:rPr>
      </w:pPr>
      <w:r w:rsidRPr="00B917C1">
        <w:rPr>
          <w:rFonts w:ascii="Arial" w:hAnsi="Arial" w:cs="Arial"/>
          <w:i/>
          <w:sz w:val="20"/>
          <w:szCs w:val="20"/>
          <w:lang w:eastAsia="ar-SA"/>
        </w:rPr>
        <w:t xml:space="preserve">Zleceniodawca </w:t>
      </w:r>
      <w:r w:rsidRPr="00B917C1">
        <w:rPr>
          <w:rFonts w:ascii="Arial" w:hAnsi="Arial" w:cs="Arial"/>
          <w:sz w:val="20"/>
          <w:szCs w:val="20"/>
          <w:lang w:eastAsia="ar-SA"/>
        </w:rPr>
        <w:t xml:space="preserve">jest upoważniony do przeprowadzenia audytu w celu weryfikacji przestrzegania Umowy przez </w:t>
      </w:r>
      <w:r w:rsidRPr="00B917C1">
        <w:rPr>
          <w:rFonts w:ascii="Arial" w:hAnsi="Arial" w:cs="Arial"/>
          <w:i/>
          <w:sz w:val="20"/>
          <w:szCs w:val="20"/>
          <w:lang w:eastAsia="ar-SA"/>
        </w:rPr>
        <w:t>Zleceniobiorcę</w:t>
      </w:r>
      <w:r w:rsidRPr="00B917C1">
        <w:rPr>
          <w:rFonts w:ascii="Arial" w:hAnsi="Arial" w:cs="Arial"/>
          <w:sz w:val="20"/>
          <w:szCs w:val="20"/>
          <w:lang w:eastAsia="ar-SA"/>
        </w:rPr>
        <w:t>, bezpośrednio lub za pośrednictwem upoważnionego audytora, z zastrzeżeniem poniższych warunków:</w:t>
      </w:r>
    </w:p>
    <w:p w:rsidR="006720DF" w:rsidRPr="00B917C1" w:rsidRDefault="006720DF" w:rsidP="00355D6A">
      <w:pPr>
        <w:numPr>
          <w:ilvl w:val="1"/>
          <w:numId w:val="19"/>
        </w:numPr>
        <w:spacing w:after="0" w:line="240" w:lineRule="auto"/>
        <w:ind w:left="709" w:hanging="283"/>
        <w:jc w:val="both"/>
        <w:rPr>
          <w:rFonts w:ascii="Arial" w:hAnsi="Arial" w:cs="Arial"/>
          <w:sz w:val="20"/>
          <w:szCs w:val="20"/>
        </w:rPr>
      </w:pPr>
      <w:r w:rsidRPr="00B917C1">
        <w:rPr>
          <w:rFonts w:ascii="Arial" w:hAnsi="Arial" w:cs="Arial"/>
          <w:sz w:val="20"/>
          <w:szCs w:val="20"/>
        </w:rPr>
        <w:t xml:space="preserve">audyt może obejmować wysyłanie zapytań, analizę dokumentów, rozmowy z pracownikami/ współpracownikami </w:t>
      </w:r>
      <w:r w:rsidRPr="00B917C1">
        <w:rPr>
          <w:rFonts w:ascii="Arial" w:hAnsi="Arial" w:cs="Arial"/>
          <w:i/>
          <w:sz w:val="20"/>
          <w:szCs w:val="20"/>
        </w:rPr>
        <w:t>Zleceniobiorcy</w:t>
      </w:r>
      <w:r w:rsidRPr="00B917C1">
        <w:rPr>
          <w:rFonts w:ascii="Arial" w:hAnsi="Arial" w:cs="Arial"/>
          <w:sz w:val="20"/>
          <w:szCs w:val="20"/>
        </w:rPr>
        <w:t xml:space="preserve"> oraz wizytację lokali </w:t>
      </w:r>
      <w:r w:rsidRPr="00B917C1">
        <w:rPr>
          <w:rFonts w:ascii="Arial" w:hAnsi="Arial" w:cs="Arial"/>
          <w:i/>
          <w:sz w:val="20"/>
          <w:szCs w:val="20"/>
        </w:rPr>
        <w:t>Zleceniobiorcy,</w:t>
      </w:r>
      <w:r w:rsidRPr="00B917C1">
        <w:rPr>
          <w:rFonts w:ascii="Arial" w:hAnsi="Arial" w:cs="Arial"/>
          <w:sz w:val="20"/>
          <w:szCs w:val="20"/>
        </w:rPr>
        <w:t xml:space="preserve"> o ile mają bezpośredni związek w wykonywaniem Umowy;</w:t>
      </w:r>
    </w:p>
    <w:p w:rsidR="006720DF" w:rsidRPr="00B917C1" w:rsidRDefault="006720DF" w:rsidP="00355D6A">
      <w:pPr>
        <w:numPr>
          <w:ilvl w:val="1"/>
          <w:numId w:val="19"/>
        </w:numPr>
        <w:spacing w:after="0" w:line="240" w:lineRule="auto"/>
        <w:ind w:left="709" w:hanging="283"/>
        <w:jc w:val="both"/>
        <w:rPr>
          <w:rFonts w:ascii="Arial" w:hAnsi="Arial" w:cs="Arial"/>
          <w:sz w:val="20"/>
          <w:szCs w:val="20"/>
        </w:rPr>
      </w:pPr>
      <w:r w:rsidRPr="00B917C1">
        <w:rPr>
          <w:rFonts w:ascii="Arial" w:hAnsi="Arial" w:cs="Arial"/>
          <w:sz w:val="20"/>
          <w:szCs w:val="20"/>
        </w:rPr>
        <w:t xml:space="preserve">audyt nie może obejmować informacji lub dokumentów dotyczących innych klientów </w:t>
      </w:r>
      <w:r w:rsidRPr="00B917C1">
        <w:rPr>
          <w:rFonts w:ascii="Arial" w:hAnsi="Arial" w:cs="Arial"/>
          <w:i/>
          <w:sz w:val="20"/>
          <w:szCs w:val="20"/>
        </w:rPr>
        <w:t>Zleceniobiorcy</w:t>
      </w:r>
      <w:r w:rsidRPr="00B917C1">
        <w:rPr>
          <w:rFonts w:ascii="Arial" w:hAnsi="Arial" w:cs="Arial"/>
          <w:sz w:val="20"/>
          <w:szCs w:val="20"/>
        </w:rPr>
        <w:t xml:space="preserve">, ani ich Danych osobowych; </w:t>
      </w:r>
    </w:p>
    <w:p w:rsidR="006720DF" w:rsidRPr="00B917C1" w:rsidRDefault="006720DF" w:rsidP="00355D6A">
      <w:pPr>
        <w:numPr>
          <w:ilvl w:val="1"/>
          <w:numId w:val="19"/>
        </w:numPr>
        <w:spacing w:after="0" w:line="240" w:lineRule="auto"/>
        <w:ind w:left="709" w:hanging="283"/>
        <w:jc w:val="both"/>
        <w:rPr>
          <w:rFonts w:ascii="Arial" w:hAnsi="Arial" w:cs="Arial"/>
          <w:sz w:val="20"/>
          <w:szCs w:val="20"/>
        </w:rPr>
      </w:pPr>
      <w:r w:rsidRPr="00B917C1">
        <w:rPr>
          <w:rFonts w:ascii="Arial" w:hAnsi="Arial" w:cs="Arial"/>
          <w:i/>
          <w:sz w:val="20"/>
          <w:szCs w:val="20"/>
        </w:rPr>
        <w:t>Zleceniobiorca</w:t>
      </w:r>
      <w:r w:rsidRPr="00B917C1">
        <w:rPr>
          <w:rFonts w:ascii="Arial" w:hAnsi="Arial" w:cs="Arial"/>
          <w:sz w:val="20"/>
          <w:szCs w:val="20"/>
        </w:rPr>
        <w:t xml:space="preserve"> może uzależnić udział audytora lub wyznaczonego pracownika </w:t>
      </w:r>
      <w:r w:rsidRPr="00B917C1">
        <w:rPr>
          <w:rFonts w:ascii="Arial" w:hAnsi="Arial" w:cs="Arial"/>
          <w:i/>
          <w:sz w:val="20"/>
          <w:szCs w:val="20"/>
        </w:rPr>
        <w:t xml:space="preserve">Zleceniodawcy </w:t>
      </w:r>
      <w:r w:rsidRPr="00B917C1">
        <w:rPr>
          <w:rFonts w:ascii="Arial" w:hAnsi="Arial" w:cs="Arial"/>
          <w:sz w:val="20"/>
          <w:szCs w:val="20"/>
        </w:rPr>
        <w:t xml:space="preserve">w audycie od uprzedniego zawarcia odpowiedniej umowy poufności ze </w:t>
      </w:r>
      <w:r w:rsidRPr="00B917C1">
        <w:rPr>
          <w:rFonts w:ascii="Arial" w:hAnsi="Arial" w:cs="Arial"/>
          <w:i/>
          <w:sz w:val="20"/>
          <w:szCs w:val="20"/>
        </w:rPr>
        <w:t>Zleceniobiorcą</w:t>
      </w:r>
      <w:r w:rsidRPr="00B917C1">
        <w:rPr>
          <w:rFonts w:ascii="Arial" w:hAnsi="Arial" w:cs="Arial"/>
          <w:sz w:val="20"/>
          <w:szCs w:val="20"/>
        </w:rPr>
        <w:t>;</w:t>
      </w:r>
    </w:p>
    <w:p w:rsidR="006720DF" w:rsidRPr="00B917C1" w:rsidRDefault="006720DF" w:rsidP="00355D6A">
      <w:pPr>
        <w:numPr>
          <w:ilvl w:val="1"/>
          <w:numId w:val="19"/>
        </w:numPr>
        <w:spacing w:after="0" w:line="240" w:lineRule="auto"/>
        <w:ind w:left="709" w:hanging="283"/>
        <w:jc w:val="both"/>
        <w:rPr>
          <w:rFonts w:ascii="Arial" w:hAnsi="Arial" w:cs="Arial"/>
          <w:sz w:val="20"/>
          <w:szCs w:val="20"/>
        </w:rPr>
      </w:pPr>
      <w:r w:rsidRPr="00B917C1">
        <w:rPr>
          <w:rFonts w:ascii="Arial" w:hAnsi="Arial" w:cs="Arial"/>
          <w:sz w:val="20"/>
          <w:szCs w:val="20"/>
        </w:rPr>
        <w:t xml:space="preserve">audyt nie powinien być przeprowadzany częściej niż dwa razy w roku kalendarzowym </w:t>
      </w:r>
      <w:r w:rsidRPr="00B917C1">
        <w:rPr>
          <w:rFonts w:ascii="Arial" w:hAnsi="Arial" w:cs="Arial"/>
          <w:sz w:val="20"/>
          <w:szCs w:val="20"/>
        </w:rPr>
        <w:br/>
        <w:t xml:space="preserve">i nie powinien trwać dłużej niż 2 dni, chyba iż zajdą szczególne okoliczności wykazane </w:t>
      </w:r>
      <w:r w:rsidRPr="00B917C1">
        <w:rPr>
          <w:rFonts w:ascii="Arial" w:hAnsi="Arial" w:cs="Arial"/>
          <w:sz w:val="20"/>
          <w:szCs w:val="20"/>
        </w:rPr>
        <w:br/>
        <w:t xml:space="preserve">przez </w:t>
      </w:r>
      <w:r w:rsidRPr="00B917C1">
        <w:rPr>
          <w:rFonts w:ascii="Arial" w:hAnsi="Arial" w:cs="Arial"/>
          <w:i/>
          <w:sz w:val="20"/>
          <w:szCs w:val="20"/>
        </w:rPr>
        <w:t>Zleceniodawcę</w:t>
      </w:r>
      <w:r w:rsidRPr="00B917C1">
        <w:rPr>
          <w:rFonts w:ascii="Arial" w:hAnsi="Arial" w:cs="Arial"/>
          <w:sz w:val="20"/>
          <w:szCs w:val="20"/>
        </w:rPr>
        <w:t xml:space="preserve">, uzasadniające przeprowadzenie audytu częściej lub w szerszym zakresie;   </w:t>
      </w:r>
    </w:p>
    <w:p w:rsidR="006720DF" w:rsidRPr="00B917C1" w:rsidRDefault="006720DF" w:rsidP="00355D6A">
      <w:pPr>
        <w:numPr>
          <w:ilvl w:val="1"/>
          <w:numId w:val="19"/>
        </w:numPr>
        <w:spacing w:after="0" w:line="240" w:lineRule="auto"/>
        <w:ind w:left="709" w:hanging="283"/>
        <w:jc w:val="both"/>
        <w:rPr>
          <w:rFonts w:ascii="Arial" w:hAnsi="Arial" w:cs="Arial"/>
          <w:sz w:val="20"/>
          <w:szCs w:val="20"/>
        </w:rPr>
      </w:pPr>
      <w:r w:rsidRPr="00B917C1">
        <w:rPr>
          <w:rFonts w:ascii="Arial" w:hAnsi="Arial" w:cs="Arial"/>
          <w:sz w:val="20"/>
          <w:szCs w:val="20"/>
        </w:rPr>
        <w:t xml:space="preserve">termin audytu powinien być uzgodniony przez Strony, przy czym </w:t>
      </w:r>
      <w:r w:rsidRPr="00B917C1">
        <w:rPr>
          <w:rFonts w:ascii="Arial" w:hAnsi="Arial" w:cs="Arial"/>
          <w:i/>
          <w:sz w:val="20"/>
          <w:szCs w:val="20"/>
        </w:rPr>
        <w:t>Zleceniodawca</w:t>
      </w:r>
      <w:r w:rsidRPr="00B917C1">
        <w:rPr>
          <w:rFonts w:ascii="Arial" w:hAnsi="Arial" w:cs="Arial"/>
          <w:sz w:val="20"/>
          <w:szCs w:val="20"/>
        </w:rPr>
        <w:t xml:space="preserve"> powinien zgłosić zamiar przeprowadzenia audytu co najmniej na 14 dni przed jego proponowanym terminem; </w:t>
      </w:r>
    </w:p>
    <w:p w:rsidR="006720DF" w:rsidRPr="00B917C1" w:rsidRDefault="006720DF" w:rsidP="00355D6A">
      <w:pPr>
        <w:numPr>
          <w:ilvl w:val="1"/>
          <w:numId w:val="19"/>
        </w:numPr>
        <w:spacing w:after="0" w:line="240" w:lineRule="auto"/>
        <w:ind w:left="709" w:hanging="283"/>
        <w:jc w:val="both"/>
        <w:rPr>
          <w:rFonts w:ascii="Arial" w:hAnsi="Arial" w:cs="Arial"/>
          <w:sz w:val="20"/>
          <w:szCs w:val="20"/>
        </w:rPr>
      </w:pPr>
      <w:r w:rsidRPr="00B917C1">
        <w:rPr>
          <w:rFonts w:ascii="Arial" w:hAnsi="Arial" w:cs="Arial"/>
          <w:i/>
          <w:sz w:val="20"/>
          <w:szCs w:val="20"/>
        </w:rPr>
        <w:t>Zleceniobiorca</w:t>
      </w:r>
      <w:r w:rsidRPr="00B917C1">
        <w:rPr>
          <w:rFonts w:ascii="Arial" w:hAnsi="Arial" w:cs="Arial"/>
          <w:sz w:val="20"/>
          <w:szCs w:val="20"/>
        </w:rPr>
        <w:t xml:space="preserve"> zobowiązany jest do aktywnego udziału w audycie i odpowiedniej współpracy ze </w:t>
      </w:r>
      <w:r w:rsidRPr="00B917C1">
        <w:rPr>
          <w:rFonts w:ascii="Arial" w:hAnsi="Arial" w:cs="Arial"/>
          <w:i/>
          <w:sz w:val="20"/>
          <w:szCs w:val="20"/>
        </w:rPr>
        <w:t>Zleceniodawcą</w:t>
      </w:r>
      <w:r w:rsidRPr="00B917C1">
        <w:rPr>
          <w:rFonts w:ascii="Arial" w:hAnsi="Arial" w:cs="Arial"/>
          <w:sz w:val="20"/>
          <w:szCs w:val="20"/>
        </w:rPr>
        <w:t xml:space="preserve"> i audytorem;</w:t>
      </w:r>
    </w:p>
    <w:p w:rsidR="006720DF" w:rsidRPr="00B917C1" w:rsidRDefault="006720DF" w:rsidP="00355D6A">
      <w:pPr>
        <w:numPr>
          <w:ilvl w:val="1"/>
          <w:numId w:val="19"/>
        </w:numPr>
        <w:spacing w:after="0" w:line="240" w:lineRule="auto"/>
        <w:ind w:left="709" w:hanging="283"/>
        <w:jc w:val="both"/>
        <w:rPr>
          <w:rFonts w:ascii="Arial" w:hAnsi="Arial" w:cs="Arial"/>
          <w:sz w:val="20"/>
          <w:szCs w:val="20"/>
        </w:rPr>
      </w:pPr>
      <w:r w:rsidRPr="00B917C1">
        <w:rPr>
          <w:rFonts w:ascii="Arial" w:hAnsi="Arial" w:cs="Arial"/>
          <w:sz w:val="20"/>
          <w:szCs w:val="20"/>
        </w:rPr>
        <w:t xml:space="preserve">każda ze Stron pokrywa własne koszty związane z przeprowadzeniem audytu, przy czym </w:t>
      </w:r>
      <w:r w:rsidRPr="00B917C1">
        <w:rPr>
          <w:rFonts w:ascii="Arial" w:hAnsi="Arial" w:cs="Arial"/>
          <w:i/>
          <w:sz w:val="20"/>
          <w:szCs w:val="20"/>
        </w:rPr>
        <w:t>Zleceniodawca</w:t>
      </w:r>
      <w:r w:rsidRPr="00B917C1">
        <w:rPr>
          <w:rFonts w:ascii="Arial" w:hAnsi="Arial" w:cs="Arial"/>
          <w:sz w:val="20"/>
          <w:szCs w:val="20"/>
        </w:rPr>
        <w:t xml:space="preserve"> pokrywa każdorazowo wszystkie koszty audytora.</w:t>
      </w:r>
    </w:p>
    <w:p w:rsidR="006720DF" w:rsidRPr="00B917C1"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Zleceniodawca</w:t>
      </w:r>
      <w:r w:rsidRPr="00B917C1">
        <w:rPr>
          <w:rFonts w:ascii="Arial" w:hAnsi="Arial" w:cs="Arial"/>
          <w:sz w:val="20"/>
          <w:szCs w:val="20"/>
          <w:lang w:eastAsia="ar-SA"/>
        </w:rPr>
        <w:t xml:space="preserve"> może w każdym czasie wnioskować o wdrożenie nowych lub zmianę stosowanych przez </w:t>
      </w:r>
      <w:r w:rsidRPr="00B917C1">
        <w:rPr>
          <w:rFonts w:ascii="Arial" w:hAnsi="Arial" w:cs="Arial"/>
          <w:i/>
          <w:sz w:val="20"/>
          <w:szCs w:val="20"/>
          <w:lang w:eastAsia="ar-SA"/>
        </w:rPr>
        <w:t>Zleceniobiorcę</w:t>
      </w:r>
      <w:r w:rsidRPr="00B917C1">
        <w:rPr>
          <w:rFonts w:ascii="Arial" w:hAnsi="Arial" w:cs="Arial"/>
          <w:sz w:val="20"/>
          <w:szCs w:val="20"/>
          <w:lang w:eastAsia="ar-SA"/>
        </w:rPr>
        <w:t xml:space="preserve"> środków technicznych i organizacyjnych, o których mowa w § 4 ust. 2. </w:t>
      </w:r>
      <w:r w:rsidRPr="00B917C1">
        <w:rPr>
          <w:rFonts w:ascii="Arial" w:hAnsi="Arial" w:cs="Arial"/>
          <w:sz w:val="20"/>
          <w:szCs w:val="20"/>
          <w:lang w:eastAsia="ar-SA"/>
        </w:rPr>
        <w:br/>
        <w:t xml:space="preserve">W przypadku takiego żądania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o ile jest to zasadne i możliwe do zrealizowania </w:t>
      </w:r>
      <w:r w:rsidRPr="00B917C1">
        <w:rPr>
          <w:rFonts w:ascii="Arial" w:hAnsi="Arial" w:cs="Arial"/>
          <w:sz w:val="20"/>
          <w:szCs w:val="20"/>
          <w:lang w:eastAsia="ar-SA"/>
        </w:rPr>
        <w:br/>
        <w:t xml:space="preserve">bez zmiany organizacji lub naruszenia ciągłości działania </w:t>
      </w:r>
      <w:r w:rsidRPr="00B917C1">
        <w:rPr>
          <w:rFonts w:ascii="Arial" w:hAnsi="Arial" w:cs="Arial"/>
          <w:i/>
          <w:sz w:val="20"/>
          <w:szCs w:val="20"/>
          <w:lang w:eastAsia="ar-SA"/>
        </w:rPr>
        <w:t>Zleceniobiorcy, Zleceniobiorca</w:t>
      </w:r>
      <w:r w:rsidRPr="00B917C1">
        <w:rPr>
          <w:rFonts w:ascii="Arial" w:hAnsi="Arial" w:cs="Arial"/>
          <w:sz w:val="20"/>
          <w:szCs w:val="20"/>
          <w:lang w:eastAsia="ar-SA"/>
        </w:rPr>
        <w:t xml:space="preserve"> przedłoży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ofertę i Strony ustalą w drodze negocjacji warunki zmiany lub wdrożenia nowych środków technicznych i organizacyjnych.</w:t>
      </w:r>
    </w:p>
    <w:p w:rsidR="006720DF" w:rsidRPr="00B917C1" w:rsidRDefault="006720DF" w:rsidP="00355D6A">
      <w:pPr>
        <w:numPr>
          <w:ilvl w:val="0"/>
          <w:numId w:val="18"/>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Zleceniodawca</w:t>
      </w:r>
      <w:r w:rsidRPr="00B917C1">
        <w:rPr>
          <w:rFonts w:ascii="Arial" w:hAnsi="Arial" w:cs="Arial"/>
          <w:sz w:val="20"/>
          <w:szCs w:val="20"/>
          <w:lang w:eastAsia="ar-SA"/>
        </w:rPr>
        <w:t xml:space="preserve"> powinien korzystać z uprawnień określonych w niniejszej Umowie w taki sposób by nie zakłócić wykonywania Umowy głównej oraz prowadzenia bieżącej działalności </w:t>
      </w:r>
      <w:r w:rsidRPr="00B917C1">
        <w:rPr>
          <w:rFonts w:ascii="Arial" w:hAnsi="Arial" w:cs="Arial"/>
          <w:sz w:val="20"/>
          <w:szCs w:val="20"/>
          <w:lang w:eastAsia="ar-SA"/>
        </w:rPr>
        <w:br/>
        <w:t xml:space="preserve">przez </w:t>
      </w:r>
      <w:r w:rsidRPr="00B917C1">
        <w:rPr>
          <w:rFonts w:ascii="Arial" w:hAnsi="Arial" w:cs="Arial"/>
          <w:i/>
          <w:sz w:val="20"/>
          <w:szCs w:val="20"/>
          <w:lang w:eastAsia="ar-SA"/>
        </w:rPr>
        <w:t>Zleceniobiorcę.</w:t>
      </w:r>
      <w:r w:rsidRPr="00B917C1">
        <w:rPr>
          <w:rFonts w:ascii="Arial" w:hAnsi="Arial" w:cs="Arial"/>
          <w:sz w:val="20"/>
          <w:szCs w:val="20"/>
          <w:lang w:eastAsia="ar-SA"/>
        </w:rPr>
        <w:t xml:space="preserve"> </w:t>
      </w:r>
    </w:p>
    <w:p w:rsidR="006720DF" w:rsidRPr="00B917C1" w:rsidRDefault="006720DF" w:rsidP="006720DF">
      <w:pPr>
        <w:spacing w:after="0" w:line="240" w:lineRule="auto"/>
        <w:ind w:left="284"/>
        <w:contextualSpacing/>
        <w:jc w:val="both"/>
        <w:rPr>
          <w:rFonts w:ascii="Arial" w:hAnsi="Arial" w:cs="Arial"/>
          <w:sz w:val="20"/>
          <w:szCs w:val="20"/>
          <w:lang w:eastAsia="ar-SA"/>
        </w:rPr>
      </w:pP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§6</w:t>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Podwykonawcy Zleceniobiorcy</w:t>
      </w:r>
    </w:p>
    <w:p w:rsidR="006720DF" w:rsidRPr="00B917C1"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Zleceniodawca</w:t>
      </w:r>
      <w:r w:rsidRPr="00B917C1">
        <w:rPr>
          <w:rFonts w:ascii="Arial" w:hAnsi="Arial" w:cs="Arial"/>
          <w:sz w:val="20"/>
          <w:szCs w:val="20"/>
          <w:lang w:eastAsia="ar-SA"/>
        </w:rPr>
        <w:t xml:space="preserve"> wyraża zgodę na dalsze powierzenie Przetwarzania Danych osobowych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w ramach usług zlecanych przez </w:t>
      </w:r>
      <w:r w:rsidRPr="00B917C1">
        <w:rPr>
          <w:rFonts w:ascii="Arial" w:hAnsi="Arial" w:cs="Arial"/>
          <w:i/>
          <w:sz w:val="20"/>
          <w:szCs w:val="20"/>
          <w:lang w:eastAsia="ar-SA"/>
        </w:rPr>
        <w:t>Zleceniobiorcę</w:t>
      </w:r>
      <w:r w:rsidRPr="00B917C1">
        <w:rPr>
          <w:rFonts w:ascii="Arial" w:hAnsi="Arial" w:cs="Arial"/>
          <w:sz w:val="20"/>
          <w:szCs w:val="20"/>
          <w:lang w:eastAsia="ar-SA"/>
        </w:rPr>
        <w:t xml:space="preserve"> innym podwykonawcom, </w:t>
      </w:r>
      <w:r w:rsidRPr="00B917C1">
        <w:rPr>
          <w:rFonts w:ascii="Arial" w:hAnsi="Arial" w:cs="Arial"/>
          <w:sz w:val="20"/>
          <w:szCs w:val="20"/>
          <w:lang w:eastAsia="ar-SA"/>
        </w:rPr>
        <w:br/>
        <w:t xml:space="preserve">po uprzednim powiadomieniu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o takim podwykonawcy z co najmniej 14-dniowym wyprzedzeniem i pod warunkiem, że </w:t>
      </w:r>
      <w:r w:rsidRPr="00B917C1">
        <w:rPr>
          <w:rFonts w:ascii="Arial" w:hAnsi="Arial" w:cs="Arial"/>
          <w:i/>
          <w:sz w:val="20"/>
          <w:szCs w:val="20"/>
          <w:lang w:eastAsia="ar-SA"/>
        </w:rPr>
        <w:t>Zleceniodawca</w:t>
      </w:r>
      <w:r w:rsidRPr="00B917C1">
        <w:rPr>
          <w:rFonts w:ascii="Arial" w:hAnsi="Arial" w:cs="Arial"/>
          <w:sz w:val="20"/>
          <w:szCs w:val="20"/>
          <w:lang w:eastAsia="ar-SA"/>
        </w:rPr>
        <w:t xml:space="preserve"> nie zgłosi sprzeciwu wobec takiego podwykonawcy w terminie 7 dni od powiadomienia przez </w:t>
      </w:r>
      <w:r w:rsidRPr="00B917C1">
        <w:rPr>
          <w:rFonts w:ascii="Arial" w:hAnsi="Arial" w:cs="Arial"/>
          <w:i/>
          <w:sz w:val="20"/>
          <w:szCs w:val="20"/>
          <w:lang w:eastAsia="ar-SA"/>
        </w:rPr>
        <w:t>Podmiot przetwarzający</w:t>
      </w:r>
      <w:r w:rsidRPr="00B917C1">
        <w:rPr>
          <w:rFonts w:ascii="Arial" w:hAnsi="Arial" w:cs="Arial"/>
          <w:sz w:val="20"/>
          <w:szCs w:val="20"/>
          <w:lang w:eastAsia="ar-SA"/>
        </w:rPr>
        <w:t xml:space="preserve">. </w:t>
      </w:r>
    </w:p>
    <w:p w:rsidR="006720DF" w:rsidRPr="00B917C1"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Podmiot przetwarzający</w:t>
      </w:r>
      <w:r w:rsidRPr="00B917C1">
        <w:rPr>
          <w:rFonts w:ascii="Arial"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6720DF" w:rsidRPr="00B917C1"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Podmiot przetwarzający</w:t>
      </w:r>
      <w:r w:rsidRPr="00B917C1">
        <w:rPr>
          <w:rFonts w:ascii="Arial" w:hAnsi="Arial" w:cs="Arial"/>
          <w:sz w:val="20"/>
          <w:szCs w:val="20"/>
          <w:lang w:eastAsia="ar-SA"/>
        </w:rPr>
        <w:t xml:space="preserve"> zobowiązuje się zawrzeć z każdym podwykonawcą, który będzie przetwarzał Dane osobowe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stosowną umowę, nakładającą na podwykonawcę odpowiednie obowiązki ochrony Danych osobowych.</w:t>
      </w:r>
    </w:p>
    <w:p w:rsidR="006720DF" w:rsidRPr="00B917C1" w:rsidRDefault="006720DF" w:rsidP="00355D6A">
      <w:pPr>
        <w:numPr>
          <w:ilvl w:val="0"/>
          <w:numId w:val="20"/>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lastRenderedPageBreak/>
        <w:t xml:space="preserve">Jeżeli podwykonawca </w:t>
      </w:r>
      <w:r w:rsidRPr="00B917C1">
        <w:rPr>
          <w:rFonts w:ascii="Arial" w:hAnsi="Arial" w:cs="Arial"/>
          <w:i/>
          <w:sz w:val="20"/>
          <w:szCs w:val="20"/>
          <w:lang w:eastAsia="ar-SA"/>
        </w:rPr>
        <w:t xml:space="preserve">Zleceniobiorcy </w:t>
      </w:r>
      <w:r w:rsidRPr="00B917C1">
        <w:rPr>
          <w:rFonts w:ascii="Arial" w:hAnsi="Arial" w:cs="Arial"/>
          <w:sz w:val="20"/>
          <w:szCs w:val="20"/>
          <w:lang w:eastAsia="ar-SA"/>
        </w:rPr>
        <w:t xml:space="preserve">nie wywiąże się ze spoczywających na nim obowiązków ochrony Danych osobowych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w:t>
      </w:r>
      <w:r w:rsidRPr="00B917C1">
        <w:rPr>
          <w:rFonts w:ascii="Arial" w:hAnsi="Arial" w:cs="Arial"/>
          <w:i/>
          <w:sz w:val="20"/>
          <w:szCs w:val="20"/>
          <w:lang w:eastAsia="ar-SA"/>
        </w:rPr>
        <w:t>Zleceniobiorca</w:t>
      </w:r>
      <w:r w:rsidRPr="00B917C1">
        <w:rPr>
          <w:rFonts w:ascii="Arial" w:hAnsi="Arial" w:cs="Arial"/>
          <w:sz w:val="20"/>
          <w:szCs w:val="20"/>
          <w:lang w:eastAsia="ar-SA"/>
        </w:rPr>
        <w:t xml:space="preserve"> ponosi wobec </w:t>
      </w:r>
      <w:r w:rsidRPr="00B917C1">
        <w:rPr>
          <w:rFonts w:ascii="Arial" w:hAnsi="Arial" w:cs="Arial"/>
          <w:i/>
          <w:sz w:val="20"/>
          <w:szCs w:val="20"/>
          <w:lang w:eastAsia="ar-SA"/>
        </w:rPr>
        <w:t xml:space="preserve">Zleceniodawcy </w:t>
      </w:r>
      <w:r w:rsidRPr="00B917C1">
        <w:rPr>
          <w:rFonts w:ascii="Arial" w:hAnsi="Arial" w:cs="Arial"/>
          <w:sz w:val="20"/>
          <w:szCs w:val="20"/>
          <w:lang w:eastAsia="ar-SA"/>
        </w:rPr>
        <w:t>odpowiedzialność za niewypełnienie obowiązków przez podwykonawcę tak jak za własne działania i zaniechania.</w:t>
      </w:r>
    </w:p>
    <w:p w:rsidR="006720DF" w:rsidRPr="00B917C1" w:rsidRDefault="006720DF" w:rsidP="006720DF">
      <w:pPr>
        <w:spacing w:after="0" w:line="240" w:lineRule="auto"/>
        <w:jc w:val="both"/>
        <w:rPr>
          <w:rFonts w:ascii="Arial" w:hAnsi="Arial" w:cs="Arial"/>
          <w:b/>
          <w:sz w:val="20"/>
          <w:szCs w:val="20"/>
        </w:rPr>
      </w:pP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 7</w:t>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Odpowiedzialność Stron</w:t>
      </w:r>
    </w:p>
    <w:p w:rsidR="006720DF" w:rsidRPr="00B917C1"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Administrator</w:t>
      </w:r>
      <w:r w:rsidRPr="00B917C1">
        <w:rPr>
          <w:rFonts w:ascii="Arial" w:hAnsi="Arial" w:cs="Arial"/>
          <w:sz w:val="20"/>
          <w:szCs w:val="20"/>
          <w:lang w:eastAsia="ar-SA"/>
        </w:rPr>
        <w:t xml:space="preserve"> ponosi odpowiedzialność za przestrzeganie przepisów prawa w zakresie przetwarzania i ochrony danych osobowych według RODO.</w:t>
      </w:r>
    </w:p>
    <w:p w:rsidR="006720DF" w:rsidRPr="00B917C1"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 xml:space="preserve">Powyższe nie wyłącza odpowiedzialności </w:t>
      </w:r>
      <w:r w:rsidRPr="00B917C1">
        <w:rPr>
          <w:rFonts w:ascii="Arial" w:hAnsi="Arial" w:cs="Arial"/>
          <w:i/>
          <w:sz w:val="20"/>
          <w:szCs w:val="20"/>
          <w:lang w:eastAsia="ar-SA"/>
        </w:rPr>
        <w:t>Zleceniobiorcy</w:t>
      </w:r>
      <w:r w:rsidRPr="00B917C1">
        <w:rPr>
          <w:rFonts w:ascii="Arial" w:hAnsi="Arial" w:cs="Arial"/>
          <w:sz w:val="20"/>
          <w:szCs w:val="20"/>
          <w:lang w:eastAsia="ar-SA"/>
        </w:rPr>
        <w:t xml:space="preserve"> za Przetwarzanie powierzonych danych niezgodnie z Umową.</w:t>
      </w:r>
    </w:p>
    <w:p w:rsidR="006720DF" w:rsidRPr="00B917C1" w:rsidRDefault="006720DF" w:rsidP="00355D6A">
      <w:pPr>
        <w:numPr>
          <w:ilvl w:val="0"/>
          <w:numId w:val="21"/>
        </w:numPr>
        <w:spacing w:after="0" w:line="240" w:lineRule="auto"/>
        <w:ind w:left="284" w:hanging="284"/>
        <w:contextualSpacing/>
        <w:jc w:val="both"/>
        <w:rPr>
          <w:rFonts w:ascii="Arial" w:hAnsi="Arial" w:cs="Arial"/>
          <w:sz w:val="20"/>
          <w:szCs w:val="20"/>
          <w:lang w:eastAsia="ar-SA"/>
        </w:rPr>
      </w:pPr>
      <w:r w:rsidRPr="00B917C1">
        <w:rPr>
          <w:rFonts w:ascii="Arial" w:hAnsi="Arial" w:cs="Arial"/>
          <w:i/>
          <w:sz w:val="20"/>
          <w:szCs w:val="20"/>
          <w:lang w:eastAsia="ar-SA"/>
        </w:rPr>
        <w:t>Podmiot przetwarzający</w:t>
      </w:r>
      <w:r w:rsidRPr="00B917C1">
        <w:rPr>
          <w:rFonts w:ascii="Arial" w:hAnsi="Arial" w:cs="Arial"/>
          <w:sz w:val="20"/>
          <w:szCs w:val="20"/>
          <w:lang w:eastAsia="ar-SA"/>
        </w:rPr>
        <w:t xml:space="preserve"> odpowiada za szkody spowodowane Przetwarzaniem, jeśli nie dopełnił obowiązków, które nakłada na niego niniejsza Umowa, lub gdy działał poza zgodnymi z prawem instrukcjami </w:t>
      </w:r>
      <w:r w:rsidRPr="00B917C1">
        <w:rPr>
          <w:rFonts w:ascii="Arial" w:hAnsi="Arial" w:cs="Arial"/>
          <w:i/>
          <w:sz w:val="20"/>
          <w:szCs w:val="20"/>
          <w:lang w:eastAsia="ar-SA"/>
        </w:rPr>
        <w:t>Administratora</w:t>
      </w:r>
      <w:r w:rsidRPr="00B917C1">
        <w:rPr>
          <w:rFonts w:ascii="Arial" w:hAnsi="Arial" w:cs="Arial"/>
          <w:sz w:val="20"/>
          <w:szCs w:val="20"/>
          <w:lang w:eastAsia="ar-SA"/>
        </w:rPr>
        <w:t xml:space="preserve"> lub wbrew tym instrukcjom.</w:t>
      </w:r>
    </w:p>
    <w:p w:rsidR="006720DF" w:rsidRPr="00B917C1" w:rsidRDefault="006720DF" w:rsidP="00355D6A">
      <w:pPr>
        <w:numPr>
          <w:ilvl w:val="0"/>
          <w:numId w:val="21"/>
        </w:numPr>
        <w:spacing w:after="0" w:line="240" w:lineRule="auto"/>
        <w:ind w:left="284" w:hanging="284"/>
        <w:contextualSpacing/>
        <w:jc w:val="both"/>
        <w:rPr>
          <w:rFonts w:ascii="Arial" w:hAnsi="Arial" w:cs="Arial"/>
          <w:bCs/>
          <w:iCs/>
          <w:sz w:val="20"/>
          <w:szCs w:val="20"/>
          <w:lang w:eastAsia="ar-SA"/>
        </w:rPr>
      </w:pPr>
      <w:r w:rsidRPr="00B917C1">
        <w:rPr>
          <w:rFonts w:ascii="Arial" w:hAnsi="Arial" w:cs="Arial"/>
          <w:bCs/>
          <w:iCs/>
          <w:sz w:val="20"/>
          <w:szCs w:val="20"/>
          <w:lang w:eastAsia="ar-SA"/>
        </w:rPr>
        <w:t xml:space="preserve">Obie Strony będą współpracować i zapewnią drugiej Stronie wsparcie na wypadek podjęcia </w:t>
      </w:r>
      <w:r w:rsidRPr="00B917C1">
        <w:rPr>
          <w:rFonts w:ascii="Arial" w:hAnsi="Arial" w:cs="Arial"/>
          <w:bCs/>
          <w:iCs/>
          <w:sz w:val="20"/>
          <w:szCs w:val="20"/>
          <w:lang w:eastAsia="ar-SA"/>
        </w:rPr>
        <w:br/>
        <w:t xml:space="preserve">przez Organ nadzorczy jakichkolwiek działań lub wszczęcia postępowania w odniesieniu </w:t>
      </w:r>
      <w:r w:rsidRPr="00B917C1">
        <w:rPr>
          <w:rFonts w:ascii="Arial"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sidRPr="00B917C1">
        <w:rPr>
          <w:rFonts w:ascii="Arial" w:hAnsi="Arial" w:cs="Arial"/>
          <w:bCs/>
          <w:iCs/>
          <w:sz w:val="20"/>
          <w:szCs w:val="20"/>
          <w:lang w:eastAsia="ar-SA"/>
        </w:rPr>
        <w:br/>
        <w:t>przez którąkolwiek ze Stron w wyniku takiego zdarzenia.</w:t>
      </w:r>
    </w:p>
    <w:p w:rsidR="006720DF" w:rsidRPr="00B917C1" w:rsidRDefault="006720DF" w:rsidP="00355D6A">
      <w:pPr>
        <w:numPr>
          <w:ilvl w:val="0"/>
          <w:numId w:val="21"/>
        </w:numPr>
        <w:spacing w:after="0" w:line="240" w:lineRule="auto"/>
        <w:ind w:left="284" w:hanging="284"/>
        <w:contextualSpacing/>
        <w:jc w:val="both"/>
        <w:rPr>
          <w:rFonts w:ascii="Arial" w:hAnsi="Arial" w:cs="Arial"/>
          <w:bCs/>
          <w:iCs/>
          <w:sz w:val="20"/>
          <w:szCs w:val="20"/>
          <w:lang w:eastAsia="ar-SA"/>
        </w:rPr>
      </w:pPr>
      <w:r w:rsidRPr="00B917C1">
        <w:rPr>
          <w:rFonts w:ascii="Arial" w:hAnsi="Arial" w:cs="Arial"/>
          <w:bCs/>
          <w:iCs/>
          <w:sz w:val="20"/>
          <w:szCs w:val="20"/>
          <w:lang w:eastAsia="ar-SA"/>
        </w:rPr>
        <w:t>Postanowienia § 7 pozostają w mocy po rozwiązaniu lub wygaśnięciu Umowy.</w:t>
      </w:r>
    </w:p>
    <w:p w:rsidR="006720DF" w:rsidRPr="00B917C1" w:rsidRDefault="006720DF" w:rsidP="006720DF">
      <w:pPr>
        <w:spacing w:after="0" w:line="240" w:lineRule="auto"/>
        <w:ind w:left="284"/>
        <w:contextualSpacing/>
        <w:jc w:val="both"/>
        <w:rPr>
          <w:rFonts w:ascii="Arial" w:hAnsi="Arial" w:cs="Arial"/>
          <w:bCs/>
          <w:iCs/>
          <w:sz w:val="20"/>
          <w:szCs w:val="20"/>
          <w:lang w:eastAsia="ar-SA"/>
        </w:rPr>
      </w:pP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 8</w:t>
      </w:r>
    </w:p>
    <w:p w:rsidR="006720DF" w:rsidRPr="00B917C1" w:rsidRDefault="006720DF" w:rsidP="006720DF">
      <w:pPr>
        <w:spacing w:after="0" w:line="240" w:lineRule="auto"/>
        <w:jc w:val="center"/>
        <w:rPr>
          <w:rFonts w:ascii="Arial" w:hAnsi="Arial" w:cs="Arial"/>
          <w:b/>
          <w:sz w:val="20"/>
          <w:szCs w:val="20"/>
        </w:rPr>
      </w:pPr>
      <w:r w:rsidRPr="00B917C1">
        <w:rPr>
          <w:rFonts w:ascii="Arial" w:hAnsi="Arial" w:cs="Arial"/>
          <w:b/>
          <w:sz w:val="20"/>
          <w:szCs w:val="20"/>
        </w:rPr>
        <w:t>Postanowienia końcowe</w:t>
      </w:r>
    </w:p>
    <w:p w:rsidR="006720DF" w:rsidRPr="00B917C1"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 xml:space="preserve">Niniejsza Umowa wchodzi w życie ze skutkiem od dnia 25 maja 2018 r. i w sposób całkowity reguluje warunki Przetwarzania Danych osobowych </w:t>
      </w:r>
      <w:r w:rsidRPr="00B917C1">
        <w:rPr>
          <w:rFonts w:ascii="Arial" w:hAnsi="Arial" w:cs="Arial"/>
          <w:i/>
          <w:sz w:val="20"/>
          <w:szCs w:val="20"/>
          <w:lang w:eastAsia="ar-SA"/>
        </w:rPr>
        <w:t xml:space="preserve">Zleceniodawcy </w:t>
      </w:r>
      <w:r w:rsidRPr="00B917C1">
        <w:rPr>
          <w:rFonts w:ascii="Arial" w:hAnsi="Arial" w:cs="Arial"/>
          <w:sz w:val="20"/>
          <w:szCs w:val="20"/>
          <w:lang w:eastAsia="ar-SA"/>
        </w:rPr>
        <w:t xml:space="preserve">przez </w:t>
      </w:r>
      <w:r w:rsidRPr="00B917C1">
        <w:rPr>
          <w:rFonts w:ascii="Arial" w:hAnsi="Arial" w:cs="Arial"/>
          <w:i/>
          <w:sz w:val="20"/>
          <w:szCs w:val="20"/>
          <w:lang w:eastAsia="ar-SA"/>
        </w:rPr>
        <w:t xml:space="preserve">Zleceniobiorcę </w:t>
      </w:r>
      <w:r w:rsidRPr="00B917C1">
        <w:rPr>
          <w:rFonts w:ascii="Arial" w:hAnsi="Arial" w:cs="Arial"/>
          <w:i/>
          <w:sz w:val="20"/>
          <w:szCs w:val="20"/>
          <w:lang w:eastAsia="ar-SA"/>
        </w:rPr>
        <w:br/>
      </w:r>
      <w:r w:rsidRPr="00B917C1">
        <w:rPr>
          <w:rFonts w:ascii="Arial"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sidRPr="00B917C1">
        <w:rPr>
          <w:rFonts w:ascii="Arial" w:hAnsi="Arial" w:cs="Arial"/>
          <w:i/>
          <w:sz w:val="20"/>
          <w:szCs w:val="20"/>
          <w:lang w:eastAsia="ar-SA"/>
        </w:rPr>
        <w:t>Podmiot przetwarzający</w:t>
      </w:r>
      <w:r w:rsidRPr="00B917C1">
        <w:rPr>
          <w:rFonts w:ascii="Arial"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6720DF" w:rsidRPr="00B917C1"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 xml:space="preserve">Rozwiązanie lub wygaśniecie Umowy głównej skutkuje odpowiednio rozwiązaniem </w:t>
      </w:r>
      <w:r w:rsidRPr="00B917C1">
        <w:rPr>
          <w:rFonts w:ascii="Arial"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6720DF" w:rsidRPr="00B917C1"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 xml:space="preserve">Przeniesienie praw i obowiązków wynikających z niniejszej Umowy jest dopuszczalne wyłącznie </w:t>
      </w:r>
      <w:r w:rsidRPr="00B917C1">
        <w:rPr>
          <w:rFonts w:ascii="Arial" w:hAnsi="Arial" w:cs="Arial"/>
          <w:sz w:val="20"/>
          <w:szCs w:val="20"/>
          <w:lang w:eastAsia="ar-SA"/>
        </w:rPr>
        <w:br/>
        <w:t>w przypadku, gdy następuje przeniesienie praw i obowiązków wynikających z Umowy głównej.</w:t>
      </w:r>
    </w:p>
    <w:p w:rsidR="006720DF" w:rsidRPr="00B917C1"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 xml:space="preserve">Strony uzgadniają, że Przetwarzanie danych osobowych będzie wykonywane wyłącznie </w:t>
      </w:r>
      <w:r w:rsidRPr="00B917C1">
        <w:rPr>
          <w:rFonts w:ascii="Arial" w:hAnsi="Arial" w:cs="Arial"/>
          <w:sz w:val="20"/>
          <w:szCs w:val="20"/>
          <w:lang w:eastAsia="ar-SA"/>
        </w:rPr>
        <w:br/>
        <w:t xml:space="preserve">na terytorium Unii Europejskiej. Przekazanie przez </w:t>
      </w:r>
      <w:r w:rsidRPr="00B917C1">
        <w:rPr>
          <w:rFonts w:ascii="Arial" w:hAnsi="Arial" w:cs="Arial"/>
          <w:i/>
          <w:sz w:val="20"/>
          <w:szCs w:val="20"/>
          <w:lang w:eastAsia="ar-SA"/>
        </w:rPr>
        <w:t>Zleceniobiorcę</w:t>
      </w:r>
      <w:r w:rsidRPr="00B917C1">
        <w:rPr>
          <w:rFonts w:ascii="Arial" w:hAnsi="Arial" w:cs="Arial"/>
          <w:sz w:val="20"/>
          <w:szCs w:val="20"/>
          <w:lang w:eastAsia="ar-SA"/>
        </w:rPr>
        <w:t xml:space="preserve"> Danych osobowych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do państwa trzeciego wymaga uprzedniej zgody Klienta w formie pisemnej </w:t>
      </w:r>
      <w:r w:rsidRPr="00B917C1">
        <w:rPr>
          <w:rFonts w:ascii="Arial" w:hAnsi="Arial" w:cs="Arial"/>
          <w:sz w:val="20"/>
          <w:szCs w:val="20"/>
          <w:lang w:eastAsia="ar-SA"/>
        </w:rPr>
        <w:br/>
        <w:t xml:space="preserve">lub dokumentowej, chyba że obowiązek taki nakłada na niego prawo Unii Europejskiej lub prawo państwa członkowskiego, któremu podlega </w:t>
      </w:r>
      <w:r w:rsidRPr="00B917C1">
        <w:rPr>
          <w:rFonts w:ascii="Arial" w:hAnsi="Arial" w:cs="Arial"/>
          <w:i/>
          <w:sz w:val="20"/>
          <w:szCs w:val="20"/>
          <w:lang w:eastAsia="ar-SA"/>
        </w:rPr>
        <w:t>Zleceniobiorca.</w:t>
      </w:r>
      <w:r w:rsidRPr="00B917C1">
        <w:rPr>
          <w:rFonts w:ascii="Arial" w:hAnsi="Arial" w:cs="Arial"/>
          <w:sz w:val="20"/>
          <w:szCs w:val="20"/>
          <w:lang w:eastAsia="ar-SA"/>
        </w:rPr>
        <w:t xml:space="preserve"> W takim przypadku przed rozpoczęciem Przetwarzania </w:t>
      </w:r>
      <w:r w:rsidRPr="00B917C1">
        <w:rPr>
          <w:rFonts w:ascii="Arial" w:hAnsi="Arial" w:cs="Arial"/>
          <w:i/>
          <w:sz w:val="20"/>
          <w:szCs w:val="20"/>
          <w:lang w:eastAsia="ar-SA"/>
        </w:rPr>
        <w:t xml:space="preserve">Zleceniobiorca </w:t>
      </w:r>
      <w:r w:rsidRPr="00B917C1">
        <w:rPr>
          <w:rFonts w:ascii="Arial" w:hAnsi="Arial" w:cs="Arial"/>
          <w:sz w:val="20"/>
          <w:szCs w:val="20"/>
          <w:lang w:eastAsia="ar-SA"/>
        </w:rPr>
        <w:t xml:space="preserve">informuje Klienta o tym obowiązku prawnym, o ile prawo </w:t>
      </w:r>
      <w:r w:rsidRPr="00B917C1">
        <w:rPr>
          <w:rFonts w:ascii="Arial" w:hAnsi="Arial" w:cs="Arial"/>
          <w:sz w:val="20"/>
          <w:szCs w:val="20"/>
          <w:lang w:eastAsia="ar-SA"/>
        </w:rPr>
        <w:br/>
        <w:t xml:space="preserve">to nie zabrania udzielania takiej informacji z uwagi na ważny interes publiczny.  </w:t>
      </w:r>
    </w:p>
    <w:p w:rsidR="006720DF" w:rsidRPr="00B917C1"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Wszelkie zmiany niniejszej Umowy powinny być dokonane w formie pisemnej pod rygorem nieważności.</w:t>
      </w:r>
    </w:p>
    <w:p w:rsidR="006720DF" w:rsidRPr="00B917C1"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W zakresie nieuregulowanym niniejszą Umową zastosowanie mają przepisy Kodeksu cywilnego.</w:t>
      </w:r>
    </w:p>
    <w:p w:rsidR="006720DF" w:rsidRPr="00B917C1"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sidRPr="00B917C1">
        <w:rPr>
          <w:rFonts w:ascii="Arial" w:hAnsi="Arial" w:cs="Arial"/>
          <w:sz w:val="20"/>
          <w:szCs w:val="20"/>
          <w:lang w:eastAsia="ar-SA"/>
        </w:rPr>
        <w:br/>
        <w:t>i rozporządzenia.</w:t>
      </w:r>
    </w:p>
    <w:p w:rsidR="006720DF" w:rsidRPr="00B917C1" w:rsidRDefault="006720DF" w:rsidP="00355D6A">
      <w:pPr>
        <w:numPr>
          <w:ilvl w:val="0"/>
          <w:numId w:val="22"/>
        </w:numPr>
        <w:spacing w:after="0" w:line="240" w:lineRule="auto"/>
        <w:ind w:left="284" w:hanging="284"/>
        <w:contextualSpacing/>
        <w:jc w:val="both"/>
        <w:rPr>
          <w:rFonts w:ascii="Arial" w:hAnsi="Arial" w:cs="Arial"/>
          <w:sz w:val="20"/>
          <w:szCs w:val="20"/>
          <w:lang w:eastAsia="ar-SA"/>
        </w:rPr>
      </w:pPr>
      <w:r w:rsidRPr="00B917C1">
        <w:rPr>
          <w:rFonts w:ascii="Arial" w:hAnsi="Arial" w:cs="Arial"/>
          <w:sz w:val="20"/>
          <w:szCs w:val="20"/>
          <w:lang w:eastAsia="ar-SA"/>
        </w:rPr>
        <w:t xml:space="preserve">Umowę sporządzono w trzech jednobrzmiących egzemplarzach – 2 egzemplarze dla </w:t>
      </w:r>
      <w:r w:rsidRPr="00B917C1">
        <w:rPr>
          <w:rFonts w:ascii="Arial" w:hAnsi="Arial" w:cs="Arial"/>
          <w:i/>
          <w:sz w:val="20"/>
          <w:szCs w:val="20"/>
          <w:lang w:eastAsia="ar-SA"/>
        </w:rPr>
        <w:t>Zleceniodawcy</w:t>
      </w:r>
      <w:r w:rsidRPr="00B917C1">
        <w:rPr>
          <w:rFonts w:ascii="Arial" w:hAnsi="Arial" w:cs="Arial"/>
          <w:sz w:val="20"/>
          <w:szCs w:val="20"/>
          <w:lang w:eastAsia="ar-SA"/>
        </w:rPr>
        <w:t xml:space="preserve">, 1 egzemplarz dla </w:t>
      </w:r>
      <w:r w:rsidRPr="00B917C1">
        <w:rPr>
          <w:rFonts w:ascii="Arial" w:hAnsi="Arial" w:cs="Arial"/>
          <w:i/>
          <w:sz w:val="20"/>
          <w:szCs w:val="20"/>
          <w:lang w:eastAsia="ar-SA"/>
        </w:rPr>
        <w:t>Zleceniobiorcy.</w:t>
      </w:r>
    </w:p>
    <w:p w:rsidR="006720DF" w:rsidRPr="00B917C1" w:rsidRDefault="006720DF" w:rsidP="006720DF">
      <w:pPr>
        <w:spacing w:after="0" w:line="240" w:lineRule="auto"/>
        <w:jc w:val="both"/>
        <w:rPr>
          <w:rFonts w:ascii="Arial" w:hAnsi="Arial" w:cs="Arial"/>
          <w:sz w:val="20"/>
          <w:szCs w:val="20"/>
        </w:rPr>
      </w:pPr>
    </w:p>
    <w:p w:rsidR="006720DF" w:rsidRPr="00B917C1" w:rsidRDefault="006720DF" w:rsidP="006720DF">
      <w:pPr>
        <w:spacing w:after="0" w:line="240" w:lineRule="auto"/>
        <w:jc w:val="both"/>
        <w:rPr>
          <w:rFonts w:ascii="Arial" w:hAnsi="Arial" w:cs="Arial"/>
          <w:sz w:val="20"/>
          <w:szCs w:val="20"/>
        </w:rPr>
      </w:pPr>
      <w:r w:rsidRPr="00B917C1">
        <w:rPr>
          <w:rFonts w:ascii="Arial" w:hAnsi="Arial" w:cs="Arial"/>
          <w:sz w:val="20"/>
          <w:szCs w:val="20"/>
        </w:rPr>
        <w:t>………………………………..</w:t>
      </w:r>
      <w:r w:rsidRPr="00B917C1">
        <w:rPr>
          <w:rFonts w:ascii="Arial" w:hAnsi="Arial" w:cs="Arial"/>
          <w:sz w:val="20"/>
          <w:szCs w:val="20"/>
        </w:rPr>
        <w:tab/>
      </w:r>
      <w:r w:rsidRPr="00B917C1">
        <w:rPr>
          <w:rFonts w:ascii="Arial" w:hAnsi="Arial" w:cs="Arial"/>
          <w:sz w:val="20"/>
          <w:szCs w:val="20"/>
        </w:rPr>
        <w:tab/>
      </w:r>
      <w:r w:rsidRPr="00B917C1">
        <w:rPr>
          <w:rFonts w:ascii="Arial" w:hAnsi="Arial" w:cs="Arial"/>
          <w:sz w:val="20"/>
          <w:szCs w:val="20"/>
        </w:rPr>
        <w:tab/>
      </w:r>
      <w:r w:rsidRPr="00B917C1">
        <w:rPr>
          <w:rFonts w:ascii="Arial" w:hAnsi="Arial" w:cs="Arial"/>
          <w:sz w:val="20"/>
          <w:szCs w:val="20"/>
        </w:rPr>
        <w:tab/>
      </w:r>
      <w:r w:rsidRPr="00B917C1">
        <w:rPr>
          <w:rFonts w:ascii="Arial" w:hAnsi="Arial" w:cs="Arial"/>
          <w:sz w:val="20"/>
          <w:szCs w:val="20"/>
        </w:rPr>
        <w:tab/>
      </w:r>
      <w:r w:rsidRPr="00B917C1">
        <w:rPr>
          <w:rFonts w:ascii="Arial" w:hAnsi="Arial" w:cs="Arial"/>
          <w:sz w:val="20"/>
          <w:szCs w:val="20"/>
        </w:rPr>
        <w:tab/>
        <w:t>…………………………..</w:t>
      </w:r>
    </w:p>
    <w:p w:rsidR="006720DF" w:rsidRPr="00B917C1" w:rsidRDefault="006720DF" w:rsidP="006720DF">
      <w:pPr>
        <w:spacing w:after="0" w:line="240" w:lineRule="auto"/>
        <w:jc w:val="both"/>
        <w:rPr>
          <w:rFonts w:ascii="Arial" w:hAnsi="Arial" w:cs="Arial"/>
          <w:sz w:val="20"/>
          <w:szCs w:val="20"/>
        </w:rPr>
      </w:pPr>
      <w:r w:rsidRPr="00B917C1">
        <w:rPr>
          <w:rFonts w:ascii="Arial" w:hAnsi="Arial" w:cs="Arial"/>
          <w:sz w:val="20"/>
          <w:szCs w:val="20"/>
        </w:rPr>
        <w:tab/>
        <w:t xml:space="preserve">Zleceniobiorca </w:t>
      </w:r>
      <w:r w:rsidRPr="00B917C1">
        <w:rPr>
          <w:rFonts w:ascii="Arial" w:hAnsi="Arial" w:cs="Arial"/>
          <w:sz w:val="20"/>
          <w:szCs w:val="20"/>
        </w:rPr>
        <w:tab/>
      </w:r>
      <w:r w:rsidRPr="00B917C1">
        <w:rPr>
          <w:rFonts w:ascii="Arial" w:hAnsi="Arial" w:cs="Arial"/>
          <w:sz w:val="20"/>
          <w:szCs w:val="20"/>
        </w:rPr>
        <w:tab/>
      </w:r>
      <w:r w:rsidRPr="00B917C1">
        <w:rPr>
          <w:rFonts w:ascii="Arial" w:hAnsi="Arial" w:cs="Arial"/>
          <w:sz w:val="20"/>
          <w:szCs w:val="20"/>
        </w:rPr>
        <w:tab/>
      </w:r>
      <w:r w:rsidRPr="00B917C1">
        <w:rPr>
          <w:rFonts w:ascii="Arial" w:hAnsi="Arial" w:cs="Arial"/>
          <w:sz w:val="20"/>
          <w:szCs w:val="20"/>
        </w:rPr>
        <w:tab/>
      </w:r>
      <w:r w:rsidRPr="00B917C1">
        <w:rPr>
          <w:rFonts w:ascii="Arial" w:hAnsi="Arial" w:cs="Arial"/>
          <w:sz w:val="20"/>
          <w:szCs w:val="20"/>
        </w:rPr>
        <w:tab/>
      </w:r>
      <w:r w:rsidRPr="00B917C1">
        <w:rPr>
          <w:rFonts w:ascii="Arial" w:hAnsi="Arial" w:cs="Arial"/>
          <w:sz w:val="20"/>
          <w:szCs w:val="20"/>
        </w:rPr>
        <w:tab/>
      </w:r>
      <w:r w:rsidRPr="00B917C1">
        <w:rPr>
          <w:rFonts w:ascii="Arial" w:hAnsi="Arial" w:cs="Arial"/>
          <w:sz w:val="20"/>
          <w:szCs w:val="20"/>
        </w:rPr>
        <w:tab/>
        <w:t>Zleceniodawca</w:t>
      </w:r>
    </w:p>
    <w:p w:rsidR="006720DF" w:rsidRPr="005373BB" w:rsidRDefault="006720DF" w:rsidP="006720DF">
      <w:pPr>
        <w:spacing w:after="0" w:line="240" w:lineRule="auto"/>
        <w:jc w:val="both"/>
        <w:rPr>
          <w:rFonts w:ascii="Arial" w:hAnsi="Arial" w:cs="Arial"/>
          <w:i/>
          <w:color w:val="FF0000"/>
          <w:sz w:val="20"/>
          <w:szCs w:val="20"/>
        </w:rPr>
      </w:pPr>
    </w:p>
    <w:p w:rsidR="00496353" w:rsidRPr="00B917C1" w:rsidRDefault="0059096E" w:rsidP="00057DC4">
      <w:pPr>
        <w:spacing w:after="0" w:line="240" w:lineRule="auto"/>
        <w:jc w:val="right"/>
        <w:rPr>
          <w:rFonts w:cs="Calibri"/>
          <w:i/>
          <w:sz w:val="16"/>
          <w:lang w:eastAsia="pl-PL"/>
        </w:rPr>
      </w:pPr>
      <w:r w:rsidRPr="005373BB">
        <w:rPr>
          <w:color w:val="FF0000"/>
          <w:sz w:val="18"/>
          <w:szCs w:val="18"/>
        </w:rPr>
        <w:br w:type="page"/>
      </w:r>
      <w:r w:rsidR="00496353" w:rsidRPr="00B917C1">
        <w:rPr>
          <w:rFonts w:cs="Calibri"/>
          <w:b/>
          <w:sz w:val="16"/>
          <w:lang w:eastAsia="pl-PL"/>
        </w:rPr>
        <w:lastRenderedPageBreak/>
        <w:t>Załącznik nr 4</w:t>
      </w:r>
      <w:r w:rsidR="00496353" w:rsidRPr="00B917C1">
        <w:rPr>
          <w:rFonts w:cs="Calibri"/>
          <w:i/>
          <w:sz w:val="16"/>
          <w:lang w:eastAsia="pl-PL"/>
        </w:rPr>
        <w:t xml:space="preserve">  </w:t>
      </w:r>
    </w:p>
    <w:p w:rsidR="00496353" w:rsidRPr="00B917C1" w:rsidRDefault="00496353" w:rsidP="00496353">
      <w:pPr>
        <w:suppressAutoHyphens/>
        <w:spacing w:after="0" w:line="360" w:lineRule="auto"/>
        <w:rPr>
          <w:rFonts w:cs="Calibri"/>
          <w:i/>
          <w:sz w:val="16"/>
          <w:lang w:eastAsia="pl-PL"/>
        </w:rPr>
      </w:pPr>
    </w:p>
    <w:p w:rsidR="00496353" w:rsidRPr="00B917C1" w:rsidRDefault="00496353" w:rsidP="00496353">
      <w:pPr>
        <w:suppressAutoHyphens/>
        <w:spacing w:after="0" w:line="360" w:lineRule="auto"/>
        <w:jc w:val="both"/>
        <w:rPr>
          <w:rFonts w:cs="Calibri"/>
          <w:sz w:val="16"/>
          <w:lang w:eastAsia="pl-PL"/>
        </w:rPr>
      </w:pPr>
      <w:r w:rsidRPr="00B917C1">
        <w:rPr>
          <w:rFonts w:cs="Calibri"/>
          <w:sz w:val="16"/>
          <w:lang w:eastAsia="pl-PL"/>
        </w:rPr>
        <w:t>Nazwa i adres Wykonawcy:</w:t>
      </w:r>
    </w:p>
    <w:p w:rsidR="00496353" w:rsidRPr="00B917C1" w:rsidRDefault="00496353" w:rsidP="00496353">
      <w:pPr>
        <w:suppressAutoHyphens/>
        <w:spacing w:after="0" w:line="360" w:lineRule="auto"/>
        <w:rPr>
          <w:rFonts w:cs="Calibri"/>
          <w:sz w:val="16"/>
          <w:lang w:eastAsia="pl-PL"/>
        </w:rPr>
      </w:pPr>
      <w:r w:rsidRPr="00B917C1">
        <w:rPr>
          <w:rFonts w:cs="Calibri"/>
          <w:sz w:val="16"/>
          <w:lang w:eastAsia="pl-PL"/>
        </w:rPr>
        <w:t>.......................................................................................</w:t>
      </w:r>
    </w:p>
    <w:p w:rsidR="00496353" w:rsidRPr="00B917C1" w:rsidRDefault="00496353" w:rsidP="00496353">
      <w:pPr>
        <w:suppressAutoHyphens/>
        <w:spacing w:after="0" w:line="360" w:lineRule="auto"/>
        <w:rPr>
          <w:rFonts w:ascii="Times New Roman" w:eastAsia="Times New Roman" w:hAnsi="Times New Roman"/>
          <w:sz w:val="24"/>
          <w:lang w:eastAsia="pl-PL"/>
        </w:rPr>
      </w:pPr>
      <w:r w:rsidRPr="00B917C1">
        <w:rPr>
          <w:rFonts w:cs="Calibri"/>
          <w:sz w:val="16"/>
          <w:lang w:eastAsia="pl-PL"/>
        </w:rPr>
        <w:t>.......................................................................................</w:t>
      </w:r>
    </w:p>
    <w:p w:rsidR="00496353" w:rsidRPr="00B917C1" w:rsidRDefault="00496353" w:rsidP="00496353">
      <w:pPr>
        <w:suppressAutoHyphens/>
        <w:spacing w:after="0" w:line="360" w:lineRule="auto"/>
        <w:rPr>
          <w:rFonts w:cs="Calibri"/>
          <w:sz w:val="16"/>
          <w:lang w:eastAsia="pl-PL"/>
        </w:rPr>
      </w:pPr>
      <w:r w:rsidRPr="00B917C1">
        <w:rPr>
          <w:rFonts w:cs="Calibri"/>
          <w:sz w:val="16"/>
          <w:lang w:eastAsia="pl-PL"/>
        </w:rPr>
        <w:t>.......................................................................................</w:t>
      </w:r>
    </w:p>
    <w:p w:rsidR="00496353" w:rsidRPr="00B917C1" w:rsidRDefault="00496353" w:rsidP="00496353">
      <w:pPr>
        <w:suppressAutoHyphens/>
        <w:spacing w:after="0" w:line="360" w:lineRule="auto"/>
        <w:rPr>
          <w:rFonts w:cs="Calibri"/>
          <w:sz w:val="16"/>
          <w:lang w:eastAsia="pl-PL"/>
        </w:rPr>
      </w:pPr>
      <w:r w:rsidRPr="00B917C1">
        <w:rPr>
          <w:rFonts w:cs="Calibri"/>
          <w:sz w:val="16"/>
          <w:lang w:eastAsia="pl-PL"/>
        </w:rPr>
        <w:t>.......................................................................................</w:t>
      </w:r>
    </w:p>
    <w:p w:rsidR="00496353" w:rsidRPr="005373BB" w:rsidRDefault="00496353" w:rsidP="00496353">
      <w:pPr>
        <w:suppressAutoHyphens/>
        <w:spacing w:after="0" w:line="360" w:lineRule="auto"/>
        <w:rPr>
          <w:rFonts w:cs="Calibri"/>
          <w:color w:val="FF0000"/>
          <w:sz w:val="16"/>
          <w:lang w:eastAsia="pl-PL"/>
        </w:rPr>
      </w:pPr>
    </w:p>
    <w:p w:rsidR="00B917C1" w:rsidRPr="00CF4FB0" w:rsidRDefault="00B917C1" w:rsidP="00B917C1">
      <w:pPr>
        <w:widowControl w:val="0"/>
        <w:suppressAutoHyphens/>
        <w:spacing w:after="0" w:line="240" w:lineRule="auto"/>
        <w:contextualSpacing/>
        <w:jc w:val="center"/>
        <w:rPr>
          <w:rFonts w:cs="Calibri"/>
          <w:lang w:eastAsia="pl-PL"/>
        </w:rPr>
      </w:pPr>
      <w:r w:rsidRPr="00CF4FB0">
        <w:rPr>
          <w:rFonts w:eastAsia="Times New Roman" w:cs="Arial"/>
          <w:b/>
          <w:sz w:val="20"/>
          <w:szCs w:val="20"/>
          <w:lang w:eastAsia="pl-PL"/>
        </w:rPr>
        <w:t>OŚWIADCZENIE</w:t>
      </w:r>
    </w:p>
    <w:p w:rsidR="00B917C1" w:rsidRPr="00CF4FB0" w:rsidRDefault="00B917C1" w:rsidP="00B917C1">
      <w:pPr>
        <w:spacing w:after="0" w:line="240" w:lineRule="auto"/>
        <w:rPr>
          <w:rFonts w:cs="Calibri"/>
          <w:lang w:eastAsia="pl-PL"/>
        </w:rPr>
      </w:pPr>
    </w:p>
    <w:p w:rsidR="00B917C1" w:rsidRPr="00CF4FB0" w:rsidRDefault="00B917C1" w:rsidP="00B917C1">
      <w:pPr>
        <w:spacing w:after="0" w:line="240" w:lineRule="auto"/>
        <w:jc w:val="both"/>
        <w:rPr>
          <w:rFonts w:eastAsia="Times New Roman" w:cs="Arial"/>
          <w:b/>
          <w:sz w:val="20"/>
          <w:szCs w:val="20"/>
          <w:lang w:eastAsia="pl-PL"/>
        </w:rPr>
      </w:pPr>
      <w:r w:rsidRPr="00CF4FB0">
        <w:rPr>
          <w:rFonts w:cs="Calibri"/>
          <w:lang w:eastAsia="pl-PL"/>
        </w:rPr>
        <w:t xml:space="preserve">Nazwa postępowania: </w:t>
      </w:r>
      <w:r w:rsidRPr="00CF4FB0">
        <w:rPr>
          <w:rFonts w:eastAsia="Lucida Sans Unicode" w:cs="Tahoma"/>
          <w:b/>
        </w:rPr>
        <w:t>Zajęcia grupowe z wizażu i stylizacji realizowane przez Miejski Ośrodek Pomocy Rodzinie w Zabrzu dla uczestników  projektu „ Drogowskaz” w ramach Regionalnego Programu Operacyjnego Województwa Śląskiego na lata 2014-2020 współfinansowanego ze środków Europejskiego Funduszu Społecznego.”</w:t>
      </w:r>
    </w:p>
    <w:p w:rsidR="00B917C1" w:rsidRPr="00CF4FB0" w:rsidRDefault="00B917C1" w:rsidP="00B917C1">
      <w:pPr>
        <w:widowControl w:val="0"/>
        <w:suppressAutoHyphens/>
        <w:spacing w:after="0" w:line="240" w:lineRule="auto"/>
        <w:contextualSpacing/>
        <w:jc w:val="center"/>
        <w:rPr>
          <w:rFonts w:eastAsia="Times New Roman" w:cs="Arial"/>
          <w:b/>
          <w:sz w:val="20"/>
          <w:szCs w:val="20"/>
          <w:lang w:eastAsia="pl-PL"/>
        </w:rPr>
      </w:pPr>
    </w:p>
    <w:p w:rsidR="00B917C1" w:rsidRPr="00CF4FB0" w:rsidRDefault="00B917C1" w:rsidP="00B917C1">
      <w:pPr>
        <w:widowControl w:val="0"/>
        <w:suppressAutoHyphens/>
        <w:spacing w:after="0" w:line="240" w:lineRule="auto"/>
        <w:ind w:left="720"/>
        <w:contextualSpacing/>
        <w:jc w:val="both"/>
        <w:rPr>
          <w:rFonts w:eastAsia="Times New Roman" w:cs="Arial"/>
          <w:b/>
          <w:sz w:val="20"/>
          <w:szCs w:val="20"/>
          <w:lang w:eastAsia="pl-PL"/>
        </w:rPr>
      </w:pPr>
    </w:p>
    <w:p w:rsidR="00B917C1" w:rsidRPr="004F1D0E" w:rsidRDefault="00B917C1" w:rsidP="00B917C1">
      <w:pPr>
        <w:spacing w:after="0"/>
        <w:ind w:left="567"/>
        <w:jc w:val="both"/>
        <w:rPr>
          <w:rFonts w:ascii="Arial" w:eastAsia="Times New Roman" w:hAnsi="Arial" w:cs="Arial"/>
          <w:sz w:val="20"/>
          <w:szCs w:val="20"/>
          <w:lang w:eastAsia="pl-PL"/>
        </w:rPr>
      </w:pPr>
    </w:p>
    <w:p w:rsidR="00B917C1" w:rsidRPr="004F1D0E" w:rsidRDefault="00B917C1" w:rsidP="00B917C1">
      <w:pPr>
        <w:tabs>
          <w:tab w:val="left" w:pos="0"/>
        </w:tabs>
        <w:spacing w:after="0" w:line="240" w:lineRule="auto"/>
        <w:rPr>
          <w:rFonts w:ascii="Times New Roman" w:hAnsi="Times New Roman"/>
          <w:b/>
          <w:sz w:val="24"/>
          <w:szCs w:val="24"/>
        </w:rPr>
      </w:pPr>
    </w:p>
    <w:p w:rsidR="00B917C1" w:rsidRPr="004F1D0E" w:rsidRDefault="00B917C1" w:rsidP="00B917C1">
      <w:pPr>
        <w:tabs>
          <w:tab w:val="left" w:pos="0"/>
        </w:tabs>
        <w:spacing w:after="0" w:line="240" w:lineRule="auto"/>
        <w:rPr>
          <w:rFonts w:ascii="Times New Roman" w:hAnsi="Times New Roman"/>
          <w:b/>
          <w:sz w:val="24"/>
          <w:szCs w:val="24"/>
        </w:rPr>
      </w:pPr>
    </w:p>
    <w:p w:rsidR="00B917C1" w:rsidRPr="004F1D0E" w:rsidRDefault="00B917C1" w:rsidP="00B917C1">
      <w:pPr>
        <w:tabs>
          <w:tab w:val="left" w:pos="0"/>
        </w:tabs>
        <w:spacing w:after="0" w:line="240" w:lineRule="auto"/>
        <w:jc w:val="both"/>
        <w:rPr>
          <w:rFonts w:cs="Calibri"/>
        </w:rPr>
      </w:pPr>
      <w:r w:rsidRPr="004F1D0E">
        <w:rPr>
          <w:rFonts w:cs="Calibri"/>
        </w:rPr>
        <w:t>Oświadczam, że spełniam warunki udziału w postępowaniu w zakresie wskazanym</w:t>
      </w:r>
    </w:p>
    <w:p w:rsidR="00B917C1" w:rsidRPr="004F1D0E" w:rsidRDefault="00B917C1" w:rsidP="00B917C1">
      <w:pPr>
        <w:tabs>
          <w:tab w:val="left" w:pos="0"/>
        </w:tabs>
        <w:spacing w:after="0" w:line="240" w:lineRule="auto"/>
        <w:jc w:val="both"/>
        <w:rPr>
          <w:rFonts w:cs="Calibri"/>
        </w:rPr>
      </w:pPr>
      <w:r w:rsidRPr="004F1D0E">
        <w:rPr>
          <w:rFonts w:cs="Calibri"/>
        </w:rPr>
        <w:t>w ogłoszeniu o zamówieniu.</w:t>
      </w:r>
    </w:p>
    <w:p w:rsidR="00B917C1" w:rsidRPr="004F1D0E" w:rsidRDefault="00B917C1" w:rsidP="00B917C1">
      <w:pPr>
        <w:jc w:val="right"/>
        <w:rPr>
          <w:sz w:val="18"/>
          <w:szCs w:val="18"/>
        </w:rPr>
      </w:pPr>
    </w:p>
    <w:p w:rsidR="00B917C1" w:rsidRPr="004F1D0E" w:rsidRDefault="00B917C1" w:rsidP="00B917C1">
      <w:pPr>
        <w:jc w:val="right"/>
        <w:rPr>
          <w:sz w:val="18"/>
          <w:szCs w:val="18"/>
        </w:rPr>
      </w:pPr>
    </w:p>
    <w:p w:rsidR="00B917C1" w:rsidRPr="004F1D0E" w:rsidRDefault="00B917C1" w:rsidP="00B917C1"/>
    <w:p w:rsidR="00B917C1" w:rsidRPr="004F1D0E" w:rsidRDefault="00B917C1" w:rsidP="00B917C1">
      <w:pPr>
        <w:suppressLineNumbers/>
        <w:tabs>
          <w:tab w:val="center" w:pos="4536"/>
          <w:tab w:val="left" w:pos="5812"/>
          <w:tab w:val="right" w:pos="9072"/>
        </w:tabs>
        <w:autoSpaceDE w:val="0"/>
        <w:autoSpaceDN w:val="0"/>
        <w:adjustRightInd w:val="0"/>
        <w:spacing w:after="0" w:line="240" w:lineRule="auto"/>
        <w:rPr>
          <w:rFonts w:ascii="Times New Roman" w:eastAsia="Times New Roman" w:hAnsi="Times New Roman" w:cs="Calibri"/>
          <w:b/>
          <w:i/>
          <w:sz w:val="16"/>
          <w:szCs w:val="16"/>
        </w:rPr>
      </w:pPr>
      <w:r w:rsidRPr="004F1D0E">
        <w:rPr>
          <w:rFonts w:ascii="Times New Roman" w:eastAsia="Times New Roman" w:hAnsi="Times New Roman" w:cs="Calibri"/>
          <w:b/>
          <w:i/>
          <w:sz w:val="16"/>
          <w:szCs w:val="16"/>
        </w:rPr>
        <w:t>...............................</w:t>
      </w:r>
      <w:r w:rsidRPr="004F1D0E">
        <w:rPr>
          <w:rFonts w:ascii="Times New Roman" w:eastAsia="Times New Roman" w:hAnsi="Times New Roman" w:cs="Calibri"/>
          <w:b/>
          <w:i/>
          <w:sz w:val="16"/>
          <w:szCs w:val="16"/>
        </w:rPr>
        <w:tab/>
      </w:r>
      <w:r w:rsidRPr="004F1D0E">
        <w:rPr>
          <w:rFonts w:ascii="Times New Roman" w:eastAsia="Times New Roman" w:hAnsi="Times New Roman" w:cs="Calibri"/>
          <w:b/>
          <w:i/>
          <w:sz w:val="16"/>
          <w:szCs w:val="16"/>
        </w:rPr>
        <w:tab/>
        <w:t>......................................................................</w:t>
      </w:r>
    </w:p>
    <w:p w:rsidR="00B917C1" w:rsidRPr="004F1D0E" w:rsidRDefault="00B917C1" w:rsidP="00B917C1">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r w:rsidRPr="004F1D0E">
        <w:rPr>
          <w:rFonts w:ascii="Times New Roman" w:eastAsia="Times New Roman" w:hAnsi="Times New Roman" w:cs="Calibri"/>
          <w:b/>
          <w:i/>
          <w:sz w:val="16"/>
          <w:szCs w:val="16"/>
        </w:rPr>
        <w:tab/>
      </w:r>
      <w:r w:rsidRPr="004F1D0E">
        <w:rPr>
          <w:rFonts w:ascii="Times New Roman" w:eastAsia="Times New Roman" w:hAnsi="Times New Roman" w:cs="Calibri"/>
          <w:b/>
          <w:i/>
          <w:sz w:val="16"/>
          <w:szCs w:val="16"/>
        </w:rPr>
        <w:tab/>
      </w:r>
      <w:r w:rsidRPr="004F1D0E">
        <w:rPr>
          <w:rFonts w:ascii="Times New Roman" w:eastAsia="Times New Roman" w:hAnsi="Times New Roman" w:cs="Calibri"/>
          <w:b/>
          <w:i/>
          <w:sz w:val="16"/>
          <w:szCs w:val="16"/>
        </w:rPr>
        <w:tab/>
      </w:r>
      <w:r w:rsidRPr="004F1D0E">
        <w:rPr>
          <w:rFonts w:ascii="Times New Roman" w:eastAsia="Times New Roman" w:hAnsi="Times New Roman" w:cs="Calibri"/>
          <w:b/>
          <w:i/>
          <w:sz w:val="16"/>
          <w:szCs w:val="16"/>
        </w:rPr>
        <w:tab/>
      </w:r>
      <w:r w:rsidRPr="004F1D0E">
        <w:rPr>
          <w:rFonts w:ascii="Times New Roman" w:eastAsia="Times New Roman" w:hAnsi="Times New Roman" w:cs="Calibri"/>
          <w:b/>
          <w:i/>
          <w:sz w:val="16"/>
          <w:szCs w:val="16"/>
        </w:rPr>
        <w:tab/>
      </w:r>
      <w:r w:rsidRPr="004F1D0E">
        <w:rPr>
          <w:rFonts w:ascii="Times New Roman" w:eastAsia="Times New Roman" w:hAnsi="Times New Roman" w:cs="Calibri"/>
          <w:b/>
          <w:i/>
          <w:sz w:val="16"/>
          <w:szCs w:val="16"/>
        </w:rPr>
        <w:tab/>
      </w:r>
      <w:r w:rsidRPr="004F1D0E">
        <w:rPr>
          <w:rFonts w:ascii="Times New Roman" w:eastAsia="Times New Roman" w:hAnsi="Times New Roman" w:cs="Calibri"/>
          <w:b/>
          <w:i/>
          <w:sz w:val="16"/>
          <w:szCs w:val="16"/>
        </w:rPr>
        <w:tab/>
        <w:t>.............................................................</w:t>
      </w:r>
      <w:r w:rsidRPr="004F1D0E">
        <w:rPr>
          <w:rFonts w:ascii="Times New Roman" w:eastAsia="Times New Roman" w:hAnsi="Times New Roman" w:cs="Calibri"/>
          <w:b/>
          <w:i/>
          <w:sz w:val="16"/>
          <w:szCs w:val="16"/>
        </w:rPr>
        <w:tab/>
      </w:r>
    </w:p>
    <w:p w:rsidR="00496353" w:rsidRPr="005373BB" w:rsidRDefault="00B917C1" w:rsidP="00B917C1">
      <w:pPr>
        <w:suppressLineNumbers/>
        <w:tabs>
          <w:tab w:val="center" w:pos="4536"/>
          <w:tab w:val="right" w:pos="9072"/>
        </w:tabs>
        <w:autoSpaceDE w:val="0"/>
        <w:autoSpaceDN w:val="0"/>
        <w:adjustRightInd w:val="0"/>
        <w:spacing w:after="0" w:line="240" w:lineRule="auto"/>
        <w:rPr>
          <w:rFonts w:ascii="Times New Roman" w:eastAsia="Times New Roman" w:hAnsi="Times New Roman" w:cs="Calibri"/>
          <w:i/>
          <w:color w:val="FF0000"/>
          <w:sz w:val="16"/>
          <w:szCs w:val="16"/>
        </w:rPr>
      </w:pPr>
      <w:r w:rsidRPr="004F1D0E">
        <w:rPr>
          <w:rFonts w:ascii="Times New Roman" w:eastAsia="Times New Roman" w:hAnsi="Times New Roman" w:cs="Calibri"/>
          <w:i/>
          <w:sz w:val="16"/>
          <w:szCs w:val="16"/>
        </w:rPr>
        <w:t xml:space="preserve">Data </w:t>
      </w:r>
      <w:r w:rsidRPr="004F1D0E">
        <w:rPr>
          <w:rFonts w:ascii="Times New Roman" w:eastAsia="Times New Roman" w:hAnsi="Times New Roman" w:cs="Calibri"/>
          <w:i/>
          <w:sz w:val="16"/>
          <w:szCs w:val="16"/>
        </w:rPr>
        <w:tab/>
      </w:r>
      <w:r w:rsidRPr="004F1D0E">
        <w:rPr>
          <w:rFonts w:ascii="Times New Roman" w:eastAsia="Times New Roman" w:hAnsi="Times New Roman" w:cs="Calibri"/>
          <w:i/>
          <w:sz w:val="16"/>
          <w:szCs w:val="16"/>
        </w:rPr>
        <w:tab/>
      </w:r>
      <w:r w:rsidRPr="004F1D0E">
        <w:rPr>
          <w:rFonts w:ascii="Times New Roman" w:eastAsia="Times New Roman" w:hAnsi="Times New Roman" w:cs="Calibri"/>
          <w:i/>
          <w:sz w:val="16"/>
          <w:szCs w:val="16"/>
        </w:rPr>
        <w:tab/>
      </w:r>
      <w:r w:rsidRPr="004F1D0E">
        <w:rPr>
          <w:rFonts w:ascii="Times New Roman" w:eastAsia="Times New Roman" w:hAnsi="Times New Roman" w:cs="Calibri"/>
          <w:i/>
          <w:sz w:val="16"/>
          <w:szCs w:val="16"/>
        </w:rPr>
        <w:tab/>
      </w:r>
      <w:r w:rsidRPr="004F1D0E">
        <w:rPr>
          <w:rFonts w:ascii="Times New Roman" w:eastAsia="Times New Roman" w:hAnsi="Times New Roman" w:cs="Calibri"/>
          <w:i/>
          <w:sz w:val="16"/>
          <w:szCs w:val="16"/>
        </w:rPr>
        <w:tab/>
      </w:r>
      <w:r w:rsidRPr="004F1D0E">
        <w:rPr>
          <w:rFonts w:ascii="Times New Roman" w:eastAsia="Times New Roman" w:hAnsi="Times New Roman" w:cs="Calibri"/>
          <w:i/>
          <w:sz w:val="16"/>
          <w:szCs w:val="16"/>
        </w:rPr>
        <w:tab/>
      </w:r>
      <w:r w:rsidRPr="004F1D0E">
        <w:rPr>
          <w:rFonts w:ascii="Times New Roman" w:eastAsia="Times New Roman" w:hAnsi="Times New Roman" w:cs="Calibri"/>
          <w:i/>
          <w:sz w:val="16"/>
          <w:szCs w:val="16"/>
        </w:rPr>
        <w:tab/>
      </w:r>
      <w:r w:rsidRPr="004F1D0E">
        <w:rPr>
          <w:rFonts w:ascii="Times New Roman" w:eastAsia="Times New Roman" w:hAnsi="Times New Roman" w:cs="Calibri"/>
          <w:i/>
          <w:sz w:val="16"/>
          <w:szCs w:val="16"/>
        </w:rPr>
        <w:tab/>
        <w:t>Podpis upoważnionego przedstawiciela firmy</w:t>
      </w:r>
    </w:p>
    <w:p w:rsidR="00496353" w:rsidRPr="005373BB" w:rsidRDefault="00496353" w:rsidP="00496353">
      <w:pPr>
        <w:suppressLineNumbers/>
        <w:tabs>
          <w:tab w:val="center" w:pos="4536"/>
          <w:tab w:val="right" w:pos="9072"/>
        </w:tabs>
        <w:autoSpaceDE w:val="0"/>
        <w:autoSpaceDN w:val="0"/>
        <w:adjustRightInd w:val="0"/>
        <w:spacing w:after="0" w:line="240" w:lineRule="auto"/>
        <w:rPr>
          <w:rFonts w:ascii="Times New Roman" w:eastAsia="Times New Roman" w:hAnsi="Times New Roman" w:cs="Calibri"/>
          <w:i/>
          <w:color w:val="FF0000"/>
          <w:sz w:val="20"/>
          <w:szCs w:val="20"/>
        </w:rPr>
      </w:pPr>
    </w:p>
    <w:p w:rsidR="001D34AF" w:rsidRPr="005373BB" w:rsidRDefault="001D34AF" w:rsidP="00496353">
      <w:pPr>
        <w:spacing w:after="0" w:line="240" w:lineRule="auto"/>
        <w:rPr>
          <w:rFonts w:cs="Calibri"/>
          <w:b/>
          <w:color w:val="FF0000"/>
          <w:sz w:val="16"/>
          <w:szCs w:val="16"/>
        </w:rPr>
      </w:pPr>
    </w:p>
    <w:p w:rsidR="001D34AF" w:rsidRPr="005373BB" w:rsidRDefault="001D34AF" w:rsidP="00496353">
      <w:pPr>
        <w:spacing w:after="0" w:line="240" w:lineRule="auto"/>
        <w:rPr>
          <w:rFonts w:cs="Calibri"/>
          <w:b/>
          <w:color w:val="FF0000"/>
          <w:sz w:val="16"/>
          <w:szCs w:val="16"/>
        </w:rPr>
      </w:pPr>
    </w:p>
    <w:p w:rsidR="001D34AF" w:rsidRPr="005373BB" w:rsidRDefault="001D34AF" w:rsidP="00496353">
      <w:pPr>
        <w:spacing w:after="0" w:line="240" w:lineRule="auto"/>
        <w:rPr>
          <w:rFonts w:cs="Calibri"/>
          <w:b/>
          <w:color w:val="FF0000"/>
          <w:sz w:val="16"/>
          <w:szCs w:val="16"/>
        </w:rPr>
      </w:pPr>
    </w:p>
    <w:p w:rsidR="001D34AF" w:rsidRPr="005373BB" w:rsidRDefault="001D34AF" w:rsidP="00496353">
      <w:pPr>
        <w:spacing w:after="0" w:line="240" w:lineRule="auto"/>
        <w:rPr>
          <w:rFonts w:cs="Calibri"/>
          <w:b/>
          <w:color w:val="FF0000"/>
          <w:sz w:val="16"/>
          <w:szCs w:val="16"/>
        </w:rPr>
      </w:pPr>
    </w:p>
    <w:p w:rsidR="001D34AF" w:rsidRPr="005373BB" w:rsidRDefault="001D34AF" w:rsidP="00496353">
      <w:pPr>
        <w:spacing w:after="0" w:line="240" w:lineRule="auto"/>
        <w:rPr>
          <w:rFonts w:cs="Calibri"/>
          <w:b/>
          <w:color w:val="FF0000"/>
          <w:sz w:val="16"/>
          <w:szCs w:val="16"/>
        </w:rPr>
      </w:pPr>
    </w:p>
    <w:p w:rsidR="001D34AF" w:rsidRPr="005373BB" w:rsidRDefault="001D34AF" w:rsidP="00496353">
      <w:pPr>
        <w:spacing w:after="0" w:line="240" w:lineRule="auto"/>
        <w:rPr>
          <w:rFonts w:cs="Calibri"/>
          <w:b/>
          <w:color w:val="FF0000"/>
          <w:sz w:val="16"/>
          <w:szCs w:val="16"/>
        </w:rPr>
      </w:pPr>
    </w:p>
    <w:p w:rsidR="001D34AF" w:rsidRPr="005373BB" w:rsidRDefault="001D34AF" w:rsidP="00496353">
      <w:pPr>
        <w:spacing w:after="0" w:line="240" w:lineRule="auto"/>
        <w:rPr>
          <w:rFonts w:cs="Calibri"/>
          <w:b/>
          <w:color w:val="FF0000"/>
          <w:sz w:val="16"/>
          <w:szCs w:val="16"/>
        </w:rPr>
      </w:pPr>
    </w:p>
    <w:p w:rsidR="00496353" w:rsidRPr="005373BB" w:rsidRDefault="00496353" w:rsidP="00496353">
      <w:pPr>
        <w:spacing w:after="0" w:line="240" w:lineRule="auto"/>
        <w:rPr>
          <w:color w:val="FF0000"/>
          <w:sz w:val="18"/>
          <w:szCs w:val="18"/>
        </w:rPr>
      </w:pPr>
      <w:r w:rsidRPr="005373BB">
        <w:rPr>
          <w:rFonts w:cs="Calibri"/>
          <w:b/>
          <w:color w:val="FF0000"/>
          <w:sz w:val="16"/>
          <w:szCs w:val="16"/>
        </w:rPr>
        <w:br w:type="page"/>
      </w:r>
    </w:p>
    <w:p w:rsidR="00A844FE" w:rsidRPr="005373BB" w:rsidRDefault="00A844FE" w:rsidP="00A844FE">
      <w:pPr>
        <w:spacing w:after="0" w:line="240" w:lineRule="auto"/>
        <w:rPr>
          <w:rFonts w:cs="Calibri"/>
          <w:b/>
          <w:color w:val="FF0000"/>
          <w:sz w:val="16"/>
          <w:lang w:eastAsia="pl-PL"/>
        </w:rPr>
      </w:pPr>
    </w:p>
    <w:p w:rsidR="00A844FE" w:rsidRPr="00B917C1" w:rsidRDefault="00A844FE" w:rsidP="00A844FE">
      <w:pPr>
        <w:spacing w:after="160" w:line="259" w:lineRule="auto"/>
        <w:jc w:val="right"/>
        <w:rPr>
          <w:sz w:val="18"/>
          <w:szCs w:val="18"/>
        </w:rPr>
      </w:pPr>
      <w:r w:rsidRPr="00B917C1">
        <w:rPr>
          <w:sz w:val="18"/>
          <w:szCs w:val="18"/>
        </w:rPr>
        <w:t>Załącznik nr 5</w:t>
      </w:r>
    </w:p>
    <w:p w:rsidR="00A844FE" w:rsidRPr="00B917C1" w:rsidRDefault="00A844FE" w:rsidP="00A844FE">
      <w:pPr>
        <w:suppressAutoHyphens/>
        <w:spacing w:after="0" w:line="360" w:lineRule="auto"/>
        <w:jc w:val="both"/>
        <w:rPr>
          <w:rFonts w:cs="Calibri"/>
          <w:sz w:val="18"/>
          <w:szCs w:val="18"/>
          <w:lang w:eastAsia="pl-PL"/>
        </w:rPr>
      </w:pPr>
      <w:r w:rsidRPr="00B917C1">
        <w:rPr>
          <w:rFonts w:cs="Calibri"/>
          <w:sz w:val="18"/>
          <w:szCs w:val="18"/>
          <w:lang w:eastAsia="pl-PL"/>
        </w:rPr>
        <w:t>Nazwa i adres Wykonawcy:</w:t>
      </w:r>
    </w:p>
    <w:p w:rsidR="00A844FE" w:rsidRPr="00B917C1" w:rsidRDefault="00A844FE" w:rsidP="00A844FE">
      <w:pPr>
        <w:suppressAutoHyphens/>
        <w:spacing w:after="0" w:line="360" w:lineRule="auto"/>
        <w:rPr>
          <w:rFonts w:cs="Calibri"/>
          <w:sz w:val="18"/>
          <w:szCs w:val="18"/>
          <w:lang w:eastAsia="pl-PL"/>
        </w:rPr>
      </w:pPr>
      <w:r w:rsidRPr="00B917C1">
        <w:rPr>
          <w:rFonts w:cs="Calibri"/>
          <w:sz w:val="18"/>
          <w:szCs w:val="18"/>
          <w:lang w:eastAsia="pl-PL"/>
        </w:rPr>
        <w:t>.......................................................................................</w:t>
      </w:r>
    </w:p>
    <w:p w:rsidR="00A844FE" w:rsidRPr="00B917C1" w:rsidRDefault="00A844FE" w:rsidP="00A844FE">
      <w:pPr>
        <w:suppressAutoHyphens/>
        <w:spacing w:after="0" w:line="360" w:lineRule="auto"/>
        <w:rPr>
          <w:rFonts w:ascii="Times New Roman" w:eastAsia="Times New Roman" w:hAnsi="Times New Roman"/>
          <w:sz w:val="18"/>
          <w:szCs w:val="18"/>
          <w:lang w:eastAsia="pl-PL"/>
        </w:rPr>
      </w:pPr>
      <w:r w:rsidRPr="00B917C1">
        <w:rPr>
          <w:rFonts w:cs="Calibri"/>
          <w:sz w:val="18"/>
          <w:szCs w:val="18"/>
          <w:lang w:eastAsia="pl-PL"/>
        </w:rPr>
        <w:t>.......................................................................................</w:t>
      </w:r>
    </w:p>
    <w:p w:rsidR="00A844FE" w:rsidRPr="00B917C1" w:rsidRDefault="00A844FE" w:rsidP="00A844FE">
      <w:pPr>
        <w:suppressAutoHyphens/>
        <w:spacing w:after="0" w:line="360" w:lineRule="auto"/>
        <w:rPr>
          <w:rFonts w:cs="Calibri"/>
          <w:sz w:val="18"/>
          <w:szCs w:val="18"/>
          <w:lang w:eastAsia="pl-PL"/>
        </w:rPr>
      </w:pPr>
      <w:r w:rsidRPr="00B917C1">
        <w:rPr>
          <w:rFonts w:cs="Calibri"/>
          <w:sz w:val="18"/>
          <w:szCs w:val="18"/>
          <w:lang w:eastAsia="pl-PL"/>
        </w:rPr>
        <w:t>.......................................................................................</w:t>
      </w:r>
    </w:p>
    <w:p w:rsidR="00A844FE" w:rsidRPr="00B917C1" w:rsidRDefault="00A844FE" w:rsidP="00A844FE">
      <w:pPr>
        <w:suppressAutoHyphens/>
        <w:spacing w:after="0" w:line="360" w:lineRule="auto"/>
        <w:rPr>
          <w:rFonts w:cs="Calibri"/>
          <w:sz w:val="18"/>
          <w:szCs w:val="18"/>
          <w:lang w:eastAsia="pl-PL"/>
        </w:rPr>
      </w:pPr>
      <w:r w:rsidRPr="00B917C1">
        <w:rPr>
          <w:rFonts w:cs="Calibri"/>
          <w:sz w:val="18"/>
          <w:szCs w:val="18"/>
          <w:lang w:eastAsia="pl-PL"/>
        </w:rPr>
        <w:t>.......................................................................................</w:t>
      </w:r>
    </w:p>
    <w:p w:rsidR="00A844FE" w:rsidRPr="00B917C1" w:rsidRDefault="00A844FE" w:rsidP="00A844FE">
      <w:pPr>
        <w:suppressAutoHyphens/>
        <w:spacing w:after="0" w:line="360" w:lineRule="auto"/>
        <w:rPr>
          <w:rFonts w:cs="Calibri"/>
          <w:sz w:val="16"/>
          <w:lang w:eastAsia="pl-PL"/>
        </w:rPr>
      </w:pPr>
    </w:p>
    <w:p w:rsidR="00A844FE" w:rsidRPr="00B917C1" w:rsidRDefault="00A844FE" w:rsidP="00A844FE">
      <w:pPr>
        <w:suppressAutoHyphens/>
        <w:spacing w:after="0" w:line="360" w:lineRule="auto"/>
        <w:rPr>
          <w:rFonts w:cs="Calibri"/>
          <w:sz w:val="16"/>
          <w:lang w:eastAsia="pl-PL"/>
        </w:rPr>
      </w:pPr>
    </w:p>
    <w:p w:rsidR="00A844FE" w:rsidRPr="00B917C1" w:rsidRDefault="00A844FE" w:rsidP="00A844FE">
      <w:pPr>
        <w:widowControl w:val="0"/>
        <w:suppressAutoHyphens/>
        <w:spacing w:after="0" w:line="240" w:lineRule="auto"/>
        <w:contextualSpacing/>
        <w:jc w:val="center"/>
        <w:rPr>
          <w:rFonts w:cs="Calibri"/>
          <w:lang w:eastAsia="pl-PL"/>
        </w:rPr>
      </w:pPr>
      <w:r w:rsidRPr="00B917C1">
        <w:rPr>
          <w:rFonts w:eastAsia="Times New Roman" w:cs="Arial"/>
          <w:b/>
          <w:sz w:val="20"/>
          <w:szCs w:val="20"/>
          <w:lang w:eastAsia="pl-PL"/>
        </w:rPr>
        <w:t>OŚWIADCZENIE</w:t>
      </w:r>
    </w:p>
    <w:p w:rsidR="00A844FE" w:rsidRPr="00B917C1" w:rsidRDefault="00A844FE" w:rsidP="00A844FE">
      <w:pPr>
        <w:spacing w:after="0" w:line="240" w:lineRule="auto"/>
        <w:rPr>
          <w:rFonts w:cs="Calibri"/>
          <w:lang w:eastAsia="pl-PL"/>
        </w:rPr>
      </w:pPr>
    </w:p>
    <w:p w:rsidR="00A844FE" w:rsidRPr="00B917C1" w:rsidRDefault="00A844FE" w:rsidP="00A844FE">
      <w:pPr>
        <w:spacing w:after="0" w:line="240" w:lineRule="auto"/>
        <w:jc w:val="both"/>
        <w:rPr>
          <w:rFonts w:eastAsia="Times New Roman" w:cs="Arial"/>
          <w:b/>
          <w:sz w:val="20"/>
          <w:szCs w:val="20"/>
          <w:lang w:eastAsia="pl-PL"/>
        </w:rPr>
      </w:pPr>
      <w:r w:rsidRPr="00B917C1">
        <w:rPr>
          <w:rFonts w:cs="Calibri"/>
          <w:lang w:eastAsia="pl-PL"/>
        </w:rPr>
        <w:t xml:space="preserve">Nazwa postępowania: </w:t>
      </w:r>
      <w:r w:rsidR="00B917C1" w:rsidRPr="00B917C1">
        <w:rPr>
          <w:rFonts w:eastAsia="Lucida Sans Unicode" w:cs="Tahoma"/>
          <w:b/>
        </w:rPr>
        <w:t>Zajęcia grupowe z wizażu i stylizacji realizowane przez Miejski Ośrodek Pomocy Rodzinie w Zabrzu dla uczestników  projektu „ Drogowskaz” w ramach Regionalnego Programu Operacyjnego Województwa Śląskiego na lata 2014-2020 współfinansowanego ze środków Europejskiego Funduszu Społecznego.”</w:t>
      </w:r>
    </w:p>
    <w:p w:rsidR="00A844FE" w:rsidRPr="00B917C1" w:rsidRDefault="00A844FE" w:rsidP="00A844FE">
      <w:pPr>
        <w:spacing w:after="0" w:line="240" w:lineRule="auto"/>
        <w:jc w:val="both"/>
        <w:rPr>
          <w:rFonts w:eastAsia="Times New Roman" w:cs="Arial"/>
          <w:b/>
          <w:sz w:val="20"/>
          <w:szCs w:val="20"/>
          <w:lang w:eastAsia="pl-PL"/>
        </w:rPr>
      </w:pPr>
    </w:p>
    <w:p w:rsidR="00A844FE" w:rsidRPr="00B917C1" w:rsidRDefault="00A844FE" w:rsidP="00A844FE">
      <w:pPr>
        <w:widowControl w:val="0"/>
        <w:suppressAutoHyphens/>
        <w:spacing w:after="0" w:line="240" w:lineRule="auto"/>
        <w:ind w:left="720"/>
        <w:contextualSpacing/>
        <w:jc w:val="both"/>
        <w:rPr>
          <w:rFonts w:eastAsia="Times New Roman" w:cs="Arial"/>
          <w:b/>
          <w:sz w:val="20"/>
          <w:szCs w:val="20"/>
          <w:lang w:eastAsia="pl-PL"/>
        </w:rPr>
      </w:pPr>
    </w:p>
    <w:p w:rsidR="00A844FE" w:rsidRPr="00B917C1" w:rsidRDefault="00A844FE" w:rsidP="00A844FE">
      <w:pPr>
        <w:spacing w:after="0"/>
        <w:ind w:left="567"/>
        <w:jc w:val="both"/>
        <w:rPr>
          <w:rFonts w:ascii="Arial" w:eastAsia="Times New Roman" w:hAnsi="Arial" w:cs="Arial"/>
          <w:sz w:val="20"/>
          <w:szCs w:val="20"/>
          <w:lang w:eastAsia="pl-PL"/>
        </w:rPr>
      </w:pPr>
    </w:p>
    <w:p w:rsidR="00A844FE" w:rsidRPr="00B917C1" w:rsidRDefault="00A844FE" w:rsidP="00A844FE">
      <w:pPr>
        <w:tabs>
          <w:tab w:val="left" w:pos="0"/>
        </w:tabs>
        <w:spacing w:after="0" w:line="240" w:lineRule="auto"/>
        <w:rPr>
          <w:rFonts w:ascii="Times New Roman" w:hAnsi="Times New Roman"/>
          <w:b/>
          <w:sz w:val="24"/>
          <w:szCs w:val="24"/>
        </w:rPr>
      </w:pPr>
    </w:p>
    <w:p w:rsidR="00A844FE" w:rsidRPr="00B917C1" w:rsidRDefault="00A844FE" w:rsidP="00A844FE">
      <w:pPr>
        <w:tabs>
          <w:tab w:val="left" w:pos="0"/>
        </w:tabs>
        <w:spacing w:after="0" w:line="240" w:lineRule="auto"/>
        <w:rPr>
          <w:rFonts w:ascii="Times New Roman" w:hAnsi="Times New Roman"/>
          <w:b/>
          <w:sz w:val="24"/>
          <w:szCs w:val="24"/>
        </w:rPr>
      </w:pPr>
    </w:p>
    <w:p w:rsidR="00A844FE" w:rsidRPr="00B917C1" w:rsidRDefault="00A844FE" w:rsidP="00A844FE">
      <w:pPr>
        <w:tabs>
          <w:tab w:val="left" w:pos="0"/>
        </w:tabs>
        <w:spacing w:after="0" w:line="240" w:lineRule="auto"/>
        <w:jc w:val="both"/>
        <w:rPr>
          <w:rFonts w:cs="Calibri"/>
        </w:rPr>
      </w:pPr>
      <w:r w:rsidRPr="00B917C1">
        <w:rPr>
          <w:rFonts w:cs="Calibri"/>
        </w:rPr>
        <w:t xml:space="preserve">Oświadczam, że nie podlegam wykluczeniu z udziału w postępowaniu w zakresie wskazanym </w:t>
      </w:r>
    </w:p>
    <w:p w:rsidR="00A844FE" w:rsidRPr="00B917C1" w:rsidRDefault="00A844FE" w:rsidP="00A844FE">
      <w:pPr>
        <w:tabs>
          <w:tab w:val="left" w:pos="0"/>
        </w:tabs>
        <w:spacing w:after="0" w:line="240" w:lineRule="auto"/>
        <w:jc w:val="both"/>
        <w:rPr>
          <w:rFonts w:cs="Calibri"/>
        </w:rPr>
      </w:pPr>
      <w:r w:rsidRPr="00B917C1">
        <w:rPr>
          <w:rFonts w:cs="Calibri"/>
        </w:rPr>
        <w:t>w ogłoszeniu o zamówieniu.</w:t>
      </w:r>
    </w:p>
    <w:p w:rsidR="00A844FE" w:rsidRPr="00B917C1" w:rsidRDefault="00A844FE" w:rsidP="00A844FE">
      <w:pPr>
        <w:jc w:val="right"/>
        <w:rPr>
          <w:sz w:val="18"/>
          <w:szCs w:val="18"/>
        </w:rPr>
      </w:pPr>
    </w:p>
    <w:p w:rsidR="00A844FE" w:rsidRPr="00B917C1" w:rsidRDefault="00A844FE" w:rsidP="00A844FE">
      <w:pPr>
        <w:jc w:val="right"/>
        <w:rPr>
          <w:sz w:val="18"/>
          <w:szCs w:val="18"/>
        </w:rPr>
      </w:pPr>
    </w:p>
    <w:p w:rsidR="00A844FE" w:rsidRPr="00B917C1" w:rsidRDefault="00A844FE" w:rsidP="00A844FE"/>
    <w:p w:rsidR="00A844FE" w:rsidRPr="00B917C1" w:rsidRDefault="00A844FE" w:rsidP="00A844FE">
      <w:pPr>
        <w:suppressLineNumbers/>
        <w:tabs>
          <w:tab w:val="center" w:pos="4536"/>
          <w:tab w:val="left" w:pos="5812"/>
          <w:tab w:val="right" w:pos="9072"/>
        </w:tabs>
        <w:autoSpaceDE w:val="0"/>
        <w:autoSpaceDN w:val="0"/>
        <w:adjustRightInd w:val="0"/>
        <w:spacing w:after="0" w:line="240" w:lineRule="auto"/>
        <w:rPr>
          <w:rFonts w:ascii="Times New Roman" w:eastAsia="Times New Roman" w:hAnsi="Times New Roman" w:cs="Calibri"/>
          <w:b/>
          <w:i/>
          <w:sz w:val="16"/>
          <w:szCs w:val="16"/>
        </w:rPr>
      </w:pPr>
      <w:r w:rsidRPr="00B917C1">
        <w:rPr>
          <w:rFonts w:ascii="Times New Roman" w:eastAsia="Times New Roman" w:hAnsi="Times New Roman" w:cs="Calibri"/>
          <w:b/>
          <w:i/>
          <w:sz w:val="16"/>
          <w:szCs w:val="16"/>
        </w:rPr>
        <w:t>...............................</w:t>
      </w:r>
      <w:r w:rsidRPr="00B917C1">
        <w:rPr>
          <w:rFonts w:ascii="Times New Roman" w:eastAsia="Times New Roman" w:hAnsi="Times New Roman" w:cs="Calibri"/>
          <w:b/>
          <w:i/>
          <w:sz w:val="16"/>
          <w:szCs w:val="16"/>
        </w:rPr>
        <w:tab/>
      </w:r>
      <w:r w:rsidRPr="00B917C1">
        <w:rPr>
          <w:rFonts w:ascii="Times New Roman" w:eastAsia="Times New Roman" w:hAnsi="Times New Roman" w:cs="Calibri"/>
          <w:b/>
          <w:i/>
          <w:sz w:val="16"/>
          <w:szCs w:val="16"/>
        </w:rPr>
        <w:tab/>
        <w:t>......................................................................</w:t>
      </w:r>
    </w:p>
    <w:p w:rsidR="00A844FE" w:rsidRPr="00B917C1" w:rsidRDefault="00A844FE" w:rsidP="00A844FE">
      <w:pPr>
        <w:suppressLineNumbers/>
        <w:tabs>
          <w:tab w:val="center" w:pos="4536"/>
          <w:tab w:val="right" w:pos="9072"/>
        </w:tabs>
        <w:autoSpaceDE w:val="0"/>
        <w:autoSpaceDN w:val="0"/>
        <w:adjustRightInd w:val="0"/>
        <w:spacing w:after="0" w:line="240" w:lineRule="auto"/>
        <w:jc w:val="right"/>
        <w:rPr>
          <w:rFonts w:ascii="Times New Roman" w:eastAsia="Times New Roman" w:hAnsi="Times New Roman" w:cs="Calibri"/>
          <w:b/>
          <w:i/>
          <w:sz w:val="16"/>
          <w:szCs w:val="16"/>
        </w:rPr>
      </w:pPr>
      <w:r w:rsidRPr="00B917C1">
        <w:rPr>
          <w:rFonts w:ascii="Times New Roman" w:eastAsia="Times New Roman" w:hAnsi="Times New Roman" w:cs="Calibri"/>
          <w:b/>
          <w:i/>
          <w:sz w:val="16"/>
          <w:szCs w:val="16"/>
        </w:rPr>
        <w:tab/>
      </w:r>
      <w:r w:rsidRPr="00B917C1">
        <w:rPr>
          <w:rFonts w:ascii="Times New Roman" w:eastAsia="Times New Roman" w:hAnsi="Times New Roman" w:cs="Calibri"/>
          <w:b/>
          <w:i/>
          <w:sz w:val="16"/>
          <w:szCs w:val="16"/>
        </w:rPr>
        <w:tab/>
      </w:r>
      <w:r w:rsidRPr="00B917C1">
        <w:rPr>
          <w:rFonts w:ascii="Times New Roman" w:eastAsia="Times New Roman" w:hAnsi="Times New Roman" w:cs="Calibri"/>
          <w:b/>
          <w:i/>
          <w:sz w:val="16"/>
          <w:szCs w:val="16"/>
        </w:rPr>
        <w:tab/>
      </w:r>
      <w:r w:rsidRPr="00B917C1">
        <w:rPr>
          <w:rFonts w:ascii="Times New Roman" w:eastAsia="Times New Roman" w:hAnsi="Times New Roman" w:cs="Calibri"/>
          <w:b/>
          <w:i/>
          <w:sz w:val="16"/>
          <w:szCs w:val="16"/>
        </w:rPr>
        <w:tab/>
      </w:r>
      <w:r w:rsidRPr="00B917C1">
        <w:rPr>
          <w:rFonts w:ascii="Times New Roman" w:eastAsia="Times New Roman" w:hAnsi="Times New Roman" w:cs="Calibri"/>
          <w:b/>
          <w:i/>
          <w:sz w:val="16"/>
          <w:szCs w:val="16"/>
        </w:rPr>
        <w:tab/>
      </w:r>
      <w:r w:rsidRPr="00B917C1">
        <w:rPr>
          <w:rFonts w:ascii="Times New Roman" w:eastAsia="Times New Roman" w:hAnsi="Times New Roman" w:cs="Calibri"/>
          <w:b/>
          <w:i/>
          <w:sz w:val="16"/>
          <w:szCs w:val="16"/>
        </w:rPr>
        <w:tab/>
      </w:r>
      <w:r w:rsidRPr="00B917C1">
        <w:rPr>
          <w:rFonts w:ascii="Times New Roman" w:eastAsia="Times New Roman" w:hAnsi="Times New Roman" w:cs="Calibri"/>
          <w:b/>
          <w:i/>
          <w:sz w:val="16"/>
          <w:szCs w:val="16"/>
        </w:rPr>
        <w:tab/>
        <w:t>.............................................................</w:t>
      </w:r>
      <w:r w:rsidRPr="00B917C1">
        <w:rPr>
          <w:rFonts w:ascii="Times New Roman" w:eastAsia="Times New Roman" w:hAnsi="Times New Roman" w:cs="Calibri"/>
          <w:b/>
          <w:i/>
          <w:sz w:val="16"/>
          <w:szCs w:val="16"/>
        </w:rPr>
        <w:tab/>
      </w:r>
    </w:p>
    <w:p w:rsidR="00A844FE" w:rsidRPr="005373BB" w:rsidRDefault="00A844FE" w:rsidP="00A844FE">
      <w:pPr>
        <w:spacing w:after="0" w:line="240" w:lineRule="auto"/>
        <w:rPr>
          <w:rFonts w:cs="Calibri"/>
          <w:b/>
          <w:color w:val="FF0000"/>
          <w:sz w:val="16"/>
          <w:lang w:eastAsia="pl-PL"/>
        </w:rPr>
      </w:pPr>
      <w:r w:rsidRPr="00B917C1">
        <w:rPr>
          <w:rFonts w:ascii="Times New Roman" w:eastAsia="Times New Roman" w:hAnsi="Times New Roman" w:cs="Calibri"/>
          <w:i/>
          <w:sz w:val="16"/>
          <w:szCs w:val="16"/>
        </w:rPr>
        <w:t xml:space="preserve">Data </w:t>
      </w:r>
      <w:r w:rsidRPr="00B917C1">
        <w:rPr>
          <w:rFonts w:ascii="Times New Roman" w:eastAsia="Times New Roman" w:hAnsi="Times New Roman" w:cs="Calibri"/>
          <w:i/>
          <w:sz w:val="16"/>
          <w:szCs w:val="16"/>
        </w:rPr>
        <w:tab/>
      </w:r>
      <w:r w:rsidRPr="00B917C1">
        <w:rPr>
          <w:rFonts w:ascii="Times New Roman" w:eastAsia="Times New Roman" w:hAnsi="Times New Roman" w:cs="Calibri"/>
          <w:i/>
          <w:sz w:val="16"/>
          <w:szCs w:val="16"/>
        </w:rPr>
        <w:tab/>
      </w:r>
      <w:r w:rsidRPr="00B917C1">
        <w:rPr>
          <w:rFonts w:ascii="Times New Roman" w:eastAsia="Times New Roman" w:hAnsi="Times New Roman" w:cs="Calibri"/>
          <w:i/>
          <w:sz w:val="16"/>
          <w:szCs w:val="16"/>
        </w:rPr>
        <w:tab/>
      </w:r>
      <w:r w:rsidRPr="00B917C1">
        <w:rPr>
          <w:rFonts w:ascii="Times New Roman" w:eastAsia="Times New Roman" w:hAnsi="Times New Roman" w:cs="Calibri"/>
          <w:i/>
          <w:sz w:val="16"/>
          <w:szCs w:val="16"/>
        </w:rPr>
        <w:tab/>
      </w:r>
      <w:r w:rsidRPr="00B917C1">
        <w:rPr>
          <w:rFonts w:ascii="Times New Roman" w:eastAsia="Times New Roman" w:hAnsi="Times New Roman" w:cs="Calibri"/>
          <w:i/>
          <w:sz w:val="16"/>
          <w:szCs w:val="16"/>
        </w:rPr>
        <w:tab/>
      </w:r>
      <w:r w:rsidRPr="00B917C1">
        <w:rPr>
          <w:rFonts w:ascii="Times New Roman" w:eastAsia="Times New Roman" w:hAnsi="Times New Roman" w:cs="Calibri"/>
          <w:i/>
          <w:sz w:val="16"/>
          <w:szCs w:val="16"/>
        </w:rPr>
        <w:tab/>
      </w:r>
      <w:r w:rsidRPr="00B917C1">
        <w:rPr>
          <w:rFonts w:ascii="Times New Roman" w:eastAsia="Times New Roman" w:hAnsi="Times New Roman" w:cs="Calibri"/>
          <w:i/>
          <w:sz w:val="16"/>
          <w:szCs w:val="16"/>
        </w:rPr>
        <w:tab/>
      </w:r>
      <w:r w:rsidRPr="00B917C1">
        <w:rPr>
          <w:rFonts w:ascii="Times New Roman" w:eastAsia="Times New Roman" w:hAnsi="Times New Roman" w:cs="Calibri"/>
          <w:i/>
          <w:sz w:val="16"/>
          <w:szCs w:val="16"/>
        </w:rPr>
        <w:tab/>
        <w:t>Podpis upoważnionego przedstawiciela firmy</w:t>
      </w:r>
      <w:r w:rsidRPr="005373BB">
        <w:rPr>
          <w:rFonts w:eastAsia="Times New Roman" w:cs="Arial"/>
          <w:b/>
          <w:color w:val="FF0000"/>
          <w:sz w:val="18"/>
          <w:szCs w:val="18"/>
        </w:rPr>
        <w:br w:type="page"/>
      </w:r>
    </w:p>
    <w:p w:rsidR="00B917C1" w:rsidRPr="00C80477" w:rsidRDefault="00B917C1" w:rsidP="00B917C1">
      <w:pPr>
        <w:keepNext/>
        <w:widowControl w:val="0"/>
        <w:numPr>
          <w:ilvl w:val="2"/>
          <w:numId w:val="10"/>
        </w:numPr>
        <w:suppressAutoHyphens/>
        <w:spacing w:after="0" w:line="240" w:lineRule="auto"/>
        <w:jc w:val="right"/>
        <w:outlineLvl w:val="2"/>
        <w:rPr>
          <w:rFonts w:eastAsia="Lucida Sans Unicode" w:cs="Arial"/>
          <w:bCs/>
          <w:kern w:val="1"/>
          <w:sz w:val="18"/>
          <w:szCs w:val="18"/>
          <w:lang w:eastAsia="hi-IN" w:bidi="hi-IN"/>
        </w:rPr>
      </w:pPr>
      <w:r w:rsidRPr="00C80477">
        <w:rPr>
          <w:rFonts w:eastAsia="Lucida Sans Unicode" w:cs="Arial"/>
          <w:bCs/>
          <w:kern w:val="1"/>
          <w:sz w:val="18"/>
          <w:szCs w:val="18"/>
          <w:lang w:eastAsia="hi-IN" w:bidi="hi-IN"/>
        </w:rPr>
        <w:lastRenderedPageBreak/>
        <w:t>Załącznik nr 6</w:t>
      </w:r>
    </w:p>
    <w:p w:rsidR="00B917C1" w:rsidRPr="00C80477" w:rsidRDefault="00B917C1" w:rsidP="00B917C1">
      <w:pPr>
        <w:widowControl w:val="0"/>
        <w:suppressAutoHyphens/>
        <w:spacing w:after="0" w:line="100" w:lineRule="atLeast"/>
        <w:rPr>
          <w:rFonts w:eastAsia="Lucida Sans Unicode" w:cs="Mangal"/>
          <w:kern w:val="1"/>
          <w:sz w:val="18"/>
          <w:szCs w:val="18"/>
          <w:lang w:eastAsia="hi-IN" w:bidi="hi-IN"/>
        </w:rPr>
      </w:pPr>
    </w:p>
    <w:p w:rsidR="00B917C1" w:rsidRPr="00C80477" w:rsidRDefault="00B917C1" w:rsidP="00B917C1">
      <w:pPr>
        <w:suppressAutoHyphens/>
        <w:spacing w:after="0"/>
        <w:ind w:left="4962" w:hanging="4257"/>
        <w:rPr>
          <w:rFonts w:eastAsia="Times New Roman"/>
          <w:sz w:val="18"/>
          <w:szCs w:val="18"/>
          <w:lang w:eastAsia="zh-CN"/>
        </w:rPr>
      </w:pPr>
    </w:p>
    <w:p w:rsidR="00B917C1" w:rsidRPr="00C80477" w:rsidRDefault="00B917C1" w:rsidP="00B917C1">
      <w:pPr>
        <w:suppressAutoHyphens/>
        <w:spacing w:after="0" w:line="360" w:lineRule="auto"/>
        <w:jc w:val="both"/>
        <w:rPr>
          <w:rFonts w:eastAsia="Times New Roman"/>
          <w:sz w:val="18"/>
          <w:szCs w:val="18"/>
          <w:lang w:eastAsia="zh-CN"/>
        </w:rPr>
      </w:pPr>
      <w:r w:rsidRPr="00C80477">
        <w:rPr>
          <w:rFonts w:cs="Calibri"/>
          <w:sz w:val="18"/>
          <w:szCs w:val="18"/>
          <w:lang w:eastAsia="zh-CN"/>
        </w:rPr>
        <w:t>Nazwa i adres Wykonawcy:</w:t>
      </w:r>
    </w:p>
    <w:p w:rsidR="00B917C1" w:rsidRPr="00C80477" w:rsidRDefault="00B917C1" w:rsidP="00B917C1">
      <w:pPr>
        <w:suppressAutoHyphens/>
        <w:spacing w:after="0" w:line="360" w:lineRule="auto"/>
        <w:rPr>
          <w:rFonts w:eastAsia="Times New Roman"/>
          <w:sz w:val="18"/>
          <w:szCs w:val="18"/>
          <w:lang w:eastAsia="zh-CN"/>
        </w:rPr>
      </w:pPr>
      <w:r w:rsidRPr="00C80477">
        <w:rPr>
          <w:rFonts w:cs="Calibri"/>
          <w:sz w:val="18"/>
          <w:szCs w:val="18"/>
          <w:lang w:eastAsia="zh-CN"/>
        </w:rPr>
        <w:t>.......................................................................................</w:t>
      </w:r>
    </w:p>
    <w:p w:rsidR="00B917C1" w:rsidRPr="00C80477" w:rsidRDefault="00B917C1" w:rsidP="00B917C1">
      <w:pPr>
        <w:suppressAutoHyphens/>
        <w:spacing w:after="0" w:line="360" w:lineRule="auto"/>
        <w:rPr>
          <w:rFonts w:eastAsia="Times New Roman"/>
          <w:sz w:val="18"/>
          <w:szCs w:val="18"/>
          <w:lang w:eastAsia="zh-CN"/>
        </w:rPr>
      </w:pPr>
      <w:r w:rsidRPr="00C80477">
        <w:rPr>
          <w:rFonts w:cs="Calibri"/>
          <w:sz w:val="18"/>
          <w:szCs w:val="18"/>
          <w:lang w:eastAsia="zh-CN"/>
        </w:rPr>
        <w:t>.......................................................................................</w:t>
      </w:r>
    </w:p>
    <w:p w:rsidR="00B917C1" w:rsidRPr="00C80477" w:rsidRDefault="00B917C1" w:rsidP="00B917C1">
      <w:pPr>
        <w:suppressAutoHyphens/>
        <w:spacing w:after="0" w:line="360" w:lineRule="auto"/>
        <w:rPr>
          <w:rFonts w:eastAsia="Times New Roman"/>
          <w:sz w:val="18"/>
          <w:szCs w:val="18"/>
          <w:lang w:eastAsia="zh-CN"/>
        </w:rPr>
      </w:pPr>
      <w:r w:rsidRPr="00C80477">
        <w:rPr>
          <w:rFonts w:cs="Calibri"/>
          <w:sz w:val="18"/>
          <w:szCs w:val="18"/>
          <w:lang w:eastAsia="zh-CN"/>
        </w:rPr>
        <w:t>.......................................................................................</w:t>
      </w:r>
    </w:p>
    <w:p w:rsidR="00B917C1" w:rsidRPr="00C80477" w:rsidRDefault="00B917C1" w:rsidP="00B917C1">
      <w:pPr>
        <w:suppressAutoHyphens/>
        <w:spacing w:after="0" w:line="360" w:lineRule="auto"/>
        <w:rPr>
          <w:rFonts w:eastAsia="Times New Roman"/>
          <w:sz w:val="18"/>
          <w:szCs w:val="18"/>
          <w:lang w:eastAsia="zh-CN"/>
        </w:rPr>
      </w:pPr>
      <w:r w:rsidRPr="00C80477">
        <w:rPr>
          <w:rFonts w:cs="Calibri"/>
          <w:sz w:val="18"/>
          <w:szCs w:val="18"/>
          <w:lang w:eastAsia="zh-CN"/>
        </w:rPr>
        <w:t>.......................................................................................</w:t>
      </w:r>
    </w:p>
    <w:p w:rsidR="00B917C1" w:rsidRPr="00C80477" w:rsidRDefault="00B917C1" w:rsidP="00B917C1">
      <w:pPr>
        <w:suppressAutoHyphens/>
        <w:spacing w:after="0"/>
        <w:ind w:left="4962" w:hanging="4257"/>
        <w:jc w:val="right"/>
        <w:rPr>
          <w:rFonts w:eastAsia="Times New Roman"/>
          <w:lang w:eastAsia="zh-CN"/>
        </w:rPr>
      </w:pPr>
    </w:p>
    <w:p w:rsidR="00B917C1" w:rsidRPr="00C80477" w:rsidRDefault="00B917C1" w:rsidP="00B917C1">
      <w:pPr>
        <w:suppressAutoHyphens/>
        <w:spacing w:after="0"/>
        <w:ind w:left="4962" w:hanging="4257"/>
        <w:jc w:val="right"/>
        <w:rPr>
          <w:rFonts w:eastAsia="Times New Roman"/>
          <w:lang w:eastAsia="zh-CN"/>
        </w:rPr>
      </w:pPr>
    </w:p>
    <w:p w:rsidR="00B917C1" w:rsidRPr="00C80477" w:rsidRDefault="00B917C1" w:rsidP="00B917C1">
      <w:pPr>
        <w:spacing w:after="0"/>
        <w:jc w:val="center"/>
        <w:rPr>
          <w:rFonts w:cs="Arial"/>
          <w:b/>
          <w:i/>
          <w:u w:val="single"/>
        </w:rPr>
      </w:pPr>
      <w:r w:rsidRPr="00C80477">
        <w:rPr>
          <w:rFonts w:cs="Arial"/>
          <w:b/>
          <w:i/>
          <w:u w:val="single"/>
        </w:rPr>
        <w:t xml:space="preserve">Oświadczenie  w zakresie wypełnienia obowiązków informacyjnych przewidzianych </w:t>
      </w:r>
    </w:p>
    <w:p w:rsidR="00B917C1" w:rsidRPr="00C80477" w:rsidRDefault="00B917C1" w:rsidP="00B917C1">
      <w:pPr>
        <w:spacing w:after="0"/>
        <w:jc w:val="center"/>
        <w:rPr>
          <w:rFonts w:cs="Arial"/>
          <w:b/>
          <w:i/>
          <w:u w:val="single"/>
        </w:rPr>
      </w:pPr>
      <w:r w:rsidRPr="00C80477">
        <w:rPr>
          <w:rFonts w:cs="Arial"/>
          <w:b/>
          <w:i/>
          <w:u w:val="single"/>
        </w:rPr>
        <w:t xml:space="preserve">w art. 13 lub art. 14 RODO </w:t>
      </w:r>
    </w:p>
    <w:p w:rsidR="00B917C1" w:rsidRPr="00C80477" w:rsidRDefault="00B917C1" w:rsidP="00B917C1">
      <w:pPr>
        <w:spacing w:after="0" w:line="240" w:lineRule="auto"/>
        <w:jc w:val="center"/>
        <w:rPr>
          <w:rFonts w:cs="Arial"/>
          <w:i/>
          <w:u w:val="single"/>
        </w:rPr>
      </w:pPr>
    </w:p>
    <w:p w:rsidR="00B917C1" w:rsidRPr="00C80477" w:rsidRDefault="00B917C1" w:rsidP="00B917C1">
      <w:pPr>
        <w:spacing w:after="0" w:line="240" w:lineRule="auto"/>
        <w:jc w:val="center"/>
        <w:rPr>
          <w:rFonts w:cs="Arial"/>
          <w:i/>
          <w:u w:val="single"/>
        </w:rPr>
      </w:pPr>
    </w:p>
    <w:p w:rsidR="00B917C1" w:rsidRPr="00C80477" w:rsidRDefault="00B917C1" w:rsidP="00B917C1">
      <w:pPr>
        <w:spacing w:after="0" w:line="240" w:lineRule="auto"/>
        <w:jc w:val="center"/>
        <w:rPr>
          <w:rFonts w:cs="Arial"/>
        </w:rPr>
      </w:pPr>
      <w:r w:rsidRPr="00C80477">
        <w:rPr>
          <w:rFonts w:cs="Arial"/>
          <w:i/>
          <w:u w:val="single"/>
        </w:rPr>
        <w:t xml:space="preserve"> </w:t>
      </w:r>
    </w:p>
    <w:p w:rsidR="00B917C1" w:rsidRPr="00C80477" w:rsidRDefault="00B917C1" w:rsidP="00B917C1">
      <w:pPr>
        <w:spacing w:after="0" w:line="240" w:lineRule="auto"/>
        <w:jc w:val="both"/>
        <w:rPr>
          <w:rFonts w:cs="Arial"/>
          <w:lang w:eastAsia="pl-PL"/>
        </w:rPr>
      </w:pPr>
      <w:r w:rsidRPr="00C80477">
        <w:rPr>
          <w:rFonts w:cs="Arial"/>
          <w:lang w:eastAsia="pl-PL"/>
        </w:rPr>
        <w:t>Oświadczam, że wypełniłem obowiązki informacyjne przewidziane w art. 13 lub art. 14 RODO</w:t>
      </w:r>
      <w:r w:rsidRPr="00C80477">
        <w:rPr>
          <w:rFonts w:cs="Arial"/>
          <w:vertAlign w:val="superscript"/>
          <w:lang w:eastAsia="pl-PL"/>
        </w:rPr>
        <w:t>1)</w:t>
      </w:r>
      <w:r w:rsidRPr="00C80477">
        <w:rPr>
          <w:rFonts w:cs="Arial"/>
          <w:lang w:eastAsia="pl-PL"/>
        </w:rPr>
        <w:t xml:space="preserve"> wobec osób fizycznych, od których dane osobowe bezpośrednio lub pośrednio pozyskałem w celu ubiegania się o udzielenie zamówienia publicznego w niniejszym postępowaniu p/n </w:t>
      </w:r>
    </w:p>
    <w:p w:rsidR="00B917C1" w:rsidRPr="00D721FE" w:rsidRDefault="00B917C1" w:rsidP="00B917C1">
      <w:pPr>
        <w:spacing w:after="0" w:line="240" w:lineRule="auto"/>
        <w:contextualSpacing/>
        <w:jc w:val="both"/>
        <w:rPr>
          <w:rFonts w:eastAsia="Times New Roman"/>
          <w:b/>
          <w:lang w:eastAsia="pl-PL"/>
        </w:rPr>
      </w:pPr>
      <w:r w:rsidRPr="00D721FE">
        <w:rPr>
          <w:b/>
          <w:lang w:eastAsia="pl-PL"/>
        </w:rPr>
        <w:t>Zajęcia grupowe z wizażu i stylizacji realizowane przez Miejski Ośrodek Pomocy Rodzinie w Zabrzu dla uczestników  projektu „ Drogowskaz” w ramach Regionalnego Programu Operacyjnego Województwa Śląskiego na lata 2014-2020 współfinansowanego ze środków Europejskiego Funduszu Społecznego.”</w:t>
      </w:r>
    </w:p>
    <w:p w:rsidR="00B917C1" w:rsidRPr="00C80477" w:rsidRDefault="00B917C1" w:rsidP="00B917C1">
      <w:pPr>
        <w:suppressAutoHyphens/>
        <w:spacing w:after="0" w:line="360" w:lineRule="auto"/>
        <w:jc w:val="both"/>
        <w:rPr>
          <w:rFonts w:eastAsia="Arial" w:cs="Arial"/>
          <w:sz w:val="20"/>
          <w:szCs w:val="20"/>
          <w:lang w:eastAsia="zh-CN"/>
        </w:rPr>
      </w:pPr>
    </w:p>
    <w:p w:rsidR="00B917C1" w:rsidRPr="00C80477" w:rsidRDefault="00B917C1" w:rsidP="00B917C1">
      <w:pPr>
        <w:suppressAutoHyphens/>
        <w:spacing w:after="0" w:line="360" w:lineRule="auto"/>
        <w:jc w:val="both"/>
        <w:rPr>
          <w:rFonts w:eastAsia="Arial" w:cs="Arial"/>
          <w:sz w:val="20"/>
          <w:szCs w:val="20"/>
          <w:lang w:eastAsia="zh-CN"/>
        </w:rPr>
      </w:pPr>
    </w:p>
    <w:p w:rsidR="00B917C1" w:rsidRPr="00C80477" w:rsidRDefault="00B917C1" w:rsidP="00B917C1">
      <w:pPr>
        <w:suppressAutoHyphens/>
        <w:spacing w:after="0"/>
        <w:jc w:val="both"/>
        <w:rPr>
          <w:rFonts w:eastAsia="Times New Roman"/>
          <w:sz w:val="20"/>
          <w:szCs w:val="20"/>
          <w:lang w:eastAsia="zh-CN"/>
        </w:rPr>
      </w:pPr>
      <w:r w:rsidRPr="00C80477">
        <w:rPr>
          <w:rFonts w:eastAsia="Times New Roman"/>
          <w:i/>
          <w:sz w:val="20"/>
          <w:szCs w:val="20"/>
          <w:lang w:eastAsia="ar-SA"/>
        </w:rPr>
        <w:t>............................................</w:t>
      </w:r>
      <w:r w:rsidRPr="00C80477">
        <w:rPr>
          <w:rFonts w:eastAsia="Times New Roman"/>
          <w:i/>
          <w:sz w:val="20"/>
          <w:szCs w:val="20"/>
          <w:lang w:eastAsia="ar-SA"/>
        </w:rPr>
        <w:tab/>
      </w:r>
      <w:r w:rsidRPr="00C80477">
        <w:rPr>
          <w:rFonts w:eastAsia="Times New Roman"/>
          <w:i/>
          <w:sz w:val="20"/>
          <w:szCs w:val="20"/>
          <w:lang w:eastAsia="ar-SA"/>
        </w:rPr>
        <w:tab/>
      </w:r>
      <w:r w:rsidRPr="00C80477">
        <w:rPr>
          <w:rFonts w:eastAsia="Times New Roman"/>
          <w:i/>
          <w:sz w:val="20"/>
          <w:szCs w:val="20"/>
          <w:lang w:eastAsia="ar-SA"/>
        </w:rPr>
        <w:tab/>
      </w:r>
      <w:r w:rsidRPr="00C80477">
        <w:rPr>
          <w:rFonts w:eastAsia="Times New Roman"/>
          <w:i/>
          <w:sz w:val="20"/>
          <w:szCs w:val="20"/>
          <w:lang w:eastAsia="ar-SA"/>
        </w:rPr>
        <w:tab/>
        <w:t>.............................................................</w:t>
      </w:r>
    </w:p>
    <w:p w:rsidR="00B917C1" w:rsidRPr="00C80477" w:rsidRDefault="00B917C1" w:rsidP="00B917C1">
      <w:pPr>
        <w:suppressAutoHyphens/>
        <w:spacing w:after="0"/>
        <w:ind w:left="4962" w:hanging="4257"/>
        <w:rPr>
          <w:rFonts w:eastAsia="Times New Roman"/>
          <w:i/>
          <w:sz w:val="20"/>
          <w:szCs w:val="20"/>
          <w:lang w:eastAsia="zh-CN"/>
        </w:rPr>
      </w:pPr>
      <w:r w:rsidRPr="00C80477">
        <w:rPr>
          <w:rFonts w:eastAsia="Times New Roman"/>
          <w:i/>
          <w:sz w:val="20"/>
          <w:szCs w:val="20"/>
          <w:lang w:eastAsia="zh-CN"/>
        </w:rPr>
        <w:t>(data)</w:t>
      </w:r>
      <w:r w:rsidRPr="00C80477">
        <w:rPr>
          <w:rFonts w:eastAsia="Times New Roman"/>
          <w:i/>
          <w:sz w:val="20"/>
          <w:szCs w:val="20"/>
          <w:lang w:eastAsia="zh-CN"/>
        </w:rPr>
        <w:tab/>
        <w:t>Podpis (podpisy) i pieczęć upoważnionego             przedstawiciela wykonawcy</w:t>
      </w:r>
    </w:p>
    <w:p w:rsidR="00B917C1" w:rsidRPr="00C80477" w:rsidRDefault="00B917C1" w:rsidP="00B917C1">
      <w:pPr>
        <w:spacing w:after="0" w:line="240" w:lineRule="auto"/>
        <w:rPr>
          <w:rFonts w:eastAsia="Times New Roman"/>
          <w:i/>
          <w:sz w:val="20"/>
          <w:szCs w:val="20"/>
          <w:lang w:eastAsia="zh-CN"/>
        </w:rPr>
      </w:pPr>
      <w:r w:rsidRPr="00C80477">
        <w:rPr>
          <w:rFonts w:eastAsia="Times New Roman"/>
          <w:i/>
          <w:sz w:val="20"/>
          <w:szCs w:val="20"/>
          <w:lang w:eastAsia="zh-CN"/>
        </w:rPr>
        <w:br w:type="page"/>
      </w:r>
    </w:p>
    <w:p w:rsidR="00A844FE" w:rsidRPr="005373BB" w:rsidRDefault="00A844FE" w:rsidP="00355D6A">
      <w:pPr>
        <w:keepNext/>
        <w:widowControl w:val="0"/>
        <w:numPr>
          <w:ilvl w:val="2"/>
          <w:numId w:val="10"/>
        </w:numPr>
        <w:suppressAutoHyphens/>
        <w:spacing w:after="0" w:line="240" w:lineRule="auto"/>
        <w:jc w:val="right"/>
        <w:outlineLvl w:val="2"/>
        <w:rPr>
          <w:color w:val="FF0000"/>
          <w:sz w:val="18"/>
          <w:szCs w:val="18"/>
        </w:rPr>
      </w:pPr>
      <w:r w:rsidRPr="005373BB">
        <w:rPr>
          <w:color w:val="FF0000"/>
          <w:sz w:val="18"/>
          <w:szCs w:val="18"/>
        </w:rPr>
        <w:lastRenderedPageBreak/>
        <w:t xml:space="preserve"> </w:t>
      </w:r>
    </w:p>
    <w:p w:rsidR="00B917C1" w:rsidRPr="00B917C1" w:rsidRDefault="00B917C1" w:rsidP="00B917C1">
      <w:pPr>
        <w:pStyle w:val="Akapitzlist"/>
        <w:numPr>
          <w:ilvl w:val="0"/>
          <w:numId w:val="10"/>
        </w:numPr>
        <w:jc w:val="right"/>
        <w:rPr>
          <w:rFonts w:cs="Calibri"/>
          <w:sz w:val="16"/>
        </w:rPr>
      </w:pPr>
      <w:r w:rsidRPr="00B917C1">
        <w:rPr>
          <w:rFonts w:cs="Calibri"/>
          <w:sz w:val="16"/>
        </w:rPr>
        <w:t>Załącznik nr 7</w:t>
      </w:r>
    </w:p>
    <w:p w:rsidR="00B917C1" w:rsidRPr="00B917C1" w:rsidRDefault="00B917C1" w:rsidP="00B917C1">
      <w:pPr>
        <w:pStyle w:val="Akapitzlist"/>
        <w:numPr>
          <w:ilvl w:val="0"/>
          <w:numId w:val="10"/>
        </w:numPr>
        <w:suppressAutoHyphens/>
        <w:spacing w:after="0" w:line="360" w:lineRule="auto"/>
        <w:jc w:val="both"/>
        <w:rPr>
          <w:rFonts w:cs="Calibri"/>
          <w:sz w:val="16"/>
        </w:rPr>
      </w:pPr>
      <w:r w:rsidRPr="00B917C1">
        <w:rPr>
          <w:rFonts w:cs="Calibri"/>
          <w:sz w:val="16"/>
        </w:rPr>
        <w:t>Nazwa i adres Wykonawcy:</w:t>
      </w:r>
    </w:p>
    <w:p w:rsidR="00B917C1" w:rsidRPr="00B917C1" w:rsidRDefault="00B917C1" w:rsidP="00B917C1">
      <w:pPr>
        <w:pStyle w:val="Akapitzlist"/>
        <w:numPr>
          <w:ilvl w:val="0"/>
          <w:numId w:val="10"/>
        </w:numPr>
        <w:suppressAutoHyphens/>
        <w:spacing w:after="0" w:line="360" w:lineRule="auto"/>
        <w:rPr>
          <w:rFonts w:cs="Calibri"/>
          <w:sz w:val="16"/>
        </w:rPr>
      </w:pPr>
      <w:r w:rsidRPr="00B917C1">
        <w:rPr>
          <w:rFonts w:cs="Calibri"/>
          <w:sz w:val="16"/>
        </w:rPr>
        <w:t>.......................................................................................</w:t>
      </w:r>
    </w:p>
    <w:p w:rsidR="00B917C1" w:rsidRPr="00B917C1" w:rsidRDefault="00B917C1" w:rsidP="00B917C1">
      <w:pPr>
        <w:pStyle w:val="Akapitzlist"/>
        <w:numPr>
          <w:ilvl w:val="0"/>
          <w:numId w:val="10"/>
        </w:numPr>
        <w:suppressAutoHyphens/>
        <w:spacing w:after="0" w:line="360" w:lineRule="auto"/>
        <w:rPr>
          <w:rFonts w:ascii="Times New Roman" w:hAnsi="Times New Roman"/>
          <w:sz w:val="24"/>
        </w:rPr>
      </w:pPr>
      <w:r w:rsidRPr="00B917C1">
        <w:rPr>
          <w:rFonts w:cs="Calibri"/>
          <w:sz w:val="16"/>
        </w:rPr>
        <w:t>.......................................................................................</w:t>
      </w:r>
    </w:p>
    <w:p w:rsidR="00B917C1" w:rsidRPr="00B917C1" w:rsidRDefault="00B917C1" w:rsidP="00B917C1">
      <w:pPr>
        <w:pStyle w:val="Akapitzlist"/>
        <w:numPr>
          <w:ilvl w:val="0"/>
          <w:numId w:val="10"/>
        </w:numPr>
        <w:suppressAutoHyphens/>
        <w:spacing w:after="0" w:line="360" w:lineRule="auto"/>
        <w:rPr>
          <w:rFonts w:cs="Calibri"/>
          <w:sz w:val="16"/>
        </w:rPr>
      </w:pPr>
      <w:r w:rsidRPr="00B917C1">
        <w:rPr>
          <w:rFonts w:cs="Calibri"/>
          <w:sz w:val="16"/>
        </w:rPr>
        <w:t>.......................................................................................</w:t>
      </w:r>
    </w:p>
    <w:p w:rsidR="00B917C1" w:rsidRPr="00B917C1" w:rsidRDefault="00B917C1" w:rsidP="00B917C1">
      <w:pPr>
        <w:pStyle w:val="Akapitzlist"/>
        <w:numPr>
          <w:ilvl w:val="0"/>
          <w:numId w:val="10"/>
        </w:numPr>
        <w:suppressAutoHyphens/>
        <w:spacing w:after="0" w:line="360" w:lineRule="auto"/>
        <w:rPr>
          <w:rFonts w:cs="Calibri"/>
          <w:sz w:val="16"/>
        </w:rPr>
      </w:pPr>
      <w:r w:rsidRPr="00B917C1">
        <w:rPr>
          <w:rFonts w:cs="Calibri"/>
          <w:sz w:val="16"/>
        </w:rPr>
        <w:t>.......................................................................................</w:t>
      </w:r>
    </w:p>
    <w:p w:rsidR="00B917C1" w:rsidRPr="00B917C1" w:rsidRDefault="00B917C1" w:rsidP="00B917C1">
      <w:pPr>
        <w:pStyle w:val="Akapitzlist"/>
        <w:numPr>
          <w:ilvl w:val="0"/>
          <w:numId w:val="10"/>
        </w:numPr>
        <w:suppressAutoHyphens/>
        <w:spacing w:after="0" w:line="360" w:lineRule="auto"/>
        <w:rPr>
          <w:rFonts w:cs="Calibri"/>
          <w:sz w:val="16"/>
        </w:rPr>
      </w:pPr>
    </w:p>
    <w:p w:rsidR="00B917C1" w:rsidRPr="00B917C1" w:rsidRDefault="00B917C1" w:rsidP="00B917C1">
      <w:pPr>
        <w:pStyle w:val="Akapitzlist"/>
        <w:numPr>
          <w:ilvl w:val="0"/>
          <w:numId w:val="10"/>
        </w:numPr>
        <w:suppressAutoHyphens/>
        <w:spacing w:after="0" w:line="360" w:lineRule="auto"/>
        <w:jc w:val="center"/>
        <w:rPr>
          <w:rFonts w:cs="Calibri"/>
          <w:b/>
        </w:rPr>
      </w:pPr>
      <w:r w:rsidRPr="00B917C1">
        <w:rPr>
          <w:rFonts w:cs="Calibri"/>
          <w:b/>
          <w:sz w:val="20"/>
        </w:rPr>
        <w:t>WYKAZ PRZEPROWADZONYCH SZKOLEŃ*</w:t>
      </w:r>
    </w:p>
    <w:p w:rsidR="00B917C1" w:rsidRPr="00B917C1" w:rsidRDefault="00B917C1" w:rsidP="00B917C1">
      <w:pPr>
        <w:pStyle w:val="Akapitzlist"/>
        <w:numPr>
          <w:ilvl w:val="0"/>
          <w:numId w:val="10"/>
        </w:numPr>
        <w:spacing w:after="0" w:line="240" w:lineRule="auto"/>
        <w:rPr>
          <w:rFonts w:cs="Arial"/>
          <w:sz w:val="18"/>
          <w:szCs w:val="18"/>
        </w:rPr>
      </w:pPr>
      <w:r w:rsidRPr="00B917C1">
        <w:rPr>
          <w:rFonts w:cs="Calibri"/>
          <w:sz w:val="18"/>
        </w:rPr>
        <w:t>Nazwa postępowania</w:t>
      </w:r>
      <w:r w:rsidRPr="00B917C1">
        <w:rPr>
          <w:rFonts w:cs="Calibri"/>
          <w:sz w:val="20"/>
          <w:szCs w:val="20"/>
        </w:rPr>
        <w:t>:</w:t>
      </w:r>
      <w:r w:rsidRPr="00B917C1">
        <w:rPr>
          <w:rFonts w:cs="Calibri"/>
          <w:b/>
          <w:sz w:val="20"/>
          <w:szCs w:val="20"/>
        </w:rPr>
        <w:t xml:space="preserve"> </w:t>
      </w:r>
      <w:r w:rsidRPr="00B917C1">
        <w:rPr>
          <w:rFonts w:cs="Calibri"/>
          <w:b/>
          <w:sz w:val="18"/>
          <w:szCs w:val="18"/>
        </w:rPr>
        <w:t>Zajęcia grupowe z wizażu i stylizacji realizowane przez Miejski Ośrodek Pomocy Rodzinie w Zabrzu dla uczestników  projektu „ Drogowskaz” w ramach Regionalnego Programu Operacyjnego Województwa Śląskiego na lata 2014-2020 współfinansowanego ze środków Europejskiego Funduszu Społecznego.”</w:t>
      </w:r>
    </w:p>
    <w:p w:rsidR="00B917C1" w:rsidRPr="00B917C1" w:rsidRDefault="00B917C1" w:rsidP="00B917C1">
      <w:pPr>
        <w:pStyle w:val="Akapitzlist"/>
        <w:numPr>
          <w:ilvl w:val="0"/>
          <w:numId w:val="10"/>
        </w:numPr>
        <w:spacing w:after="160" w:line="360" w:lineRule="auto"/>
        <w:rPr>
          <w:bCs/>
          <w:sz w:val="18"/>
          <w:szCs w:val="18"/>
        </w:rPr>
      </w:pPr>
    </w:p>
    <w:p w:rsidR="00B917C1" w:rsidRPr="00B917C1" w:rsidRDefault="00B917C1" w:rsidP="00B917C1">
      <w:pPr>
        <w:pStyle w:val="Akapitzlist"/>
        <w:numPr>
          <w:ilvl w:val="0"/>
          <w:numId w:val="10"/>
        </w:numPr>
        <w:spacing w:after="160" w:line="360" w:lineRule="auto"/>
        <w:rPr>
          <w:sz w:val="18"/>
          <w:szCs w:val="18"/>
        </w:rPr>
      </w:pPr>
      <w:r w:rsidRPr="00B917C1">
        <w:rPr>
          <w:bCs/>
          <w:sz w:val="18"/>
          <w:szCs w:val="18"/>
        </w:rPr>
        <w:t>Imię i nazwisko osoby wyznaczonej do przeprowadzenia warsztatów (realizacji zamówienia):</w:t>
      </w:r>
    </w:p>
    <w:p w:rsidR="00B917C1" w:rsidRPr="00B917C1" w:rsidRDefault="00B917C1" w:rsidP="00B917C1">
      <w:pPr>
        <w:pStyle w:val="Akapitzlist"/>
        <w:numPr>
          <w:ilvl w:val="0"/>
          <w:numId w:val="10"/>
        </w:numPr>
        <w:spacing w:after="160" w:line="360" w:lineRule="auto"/>
        <w:rPr>
          <w:sz w:val="18"/>
          <w:szCs w:val="18"/>
        </w:rPr>
      </w:pPr>
      <w:r w:rsidRPr="00B917C1">
        <w:rPr>
          <w:sz w:val="18"/>
          <w:szCs w:val="18"/>
        </w:rPr>
        <w:t>……………………………………………………………………………………………………………………….</w:t>
      </w:r>
    </w:p>
    <w:p w:rsidR="00B917C1" w:rsidRPr="00B917C1" w:rsidRDefault="00B917C1" w:rsidP="00B917C1">
      <w:pPr>
        <w:pStyle w:val="Akapitzlist"/>
        <w:numPr>
          <w:ilvl w:val="0"/>
          <w:numId w:val="10"/>
        </w:numPr>
        <w:spacing w:after="160" w:line="360" w:lineRule="auto"/>
        <w:rPr>
          <w:sz w:val="18"/>
          <w:szCs w:val="18"/>
        </w:rPr>
      </w:pPr>
    </w:p>
    <w:p w:rsidR="00B917C1" w:rsidRPr="00B917C1" w:rsidRDefault="00B917C1" w:rsidP="00B917C1">
      <w:pPr>
        <w:pStyle w:val="Akapitzlist"/>
        <w:numPr>
          <w:ilvl w:val="0"/>
          <w:numId w:val="10"/>
        </w:numPr>
        <w:tabs>
          <w:tab w:val="left" w:pos="0"/>
        </w:tabs>
        <w:spacing w:after="0" w:line="360" w:lineRule="auto"/>
        <w:jc w:val="both"/>
        <w:rPr>
          <w:rFonts w:cs="Calibri"/>
          <w:b/>
          <w:sz w:val="18"/>
        </w:rPr>
      </w:pPr>
      <w:r w:rsidRPr="00B917C1">
        <w:rPr>
          <w:bCs/>
          <w:sz w:val="18"/>
          <w:szCs w:val="18"/>
        </w:rPr>
        <w:t>Oświadczam, że osoba wyznaczona do realizacji zamówienia przeprowadziła niżej wymienione szkolenia grupowe</w:t>
      </w:r>
    </w:p>
    <w:p w:rsidR="00B917C1" w:rsidRPr="00B917C1" w:rsidRDefault="00B917C1" w:rsidP="00B917C1">
      <w:pPr>
        <w:pStyle w:val="Akapitzlist"/>
        <w:numPr>
          <w:ilvl w:val="0"/>
          <w:numId w:val="10"/>
        </w:numPr>
        <w:tabs>
          <w:tab w:val="left" w:pos="0"/>
        </w:tabs>
        <w:suppressAutoHyphens/>
        <w:spacing w:after="0" w:line="240" w:lineRule="auto"/>
        <w:jc w:val="right"/>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
        <w:gridCol w:w="2576"/>
        <w:gridCol w:w="2023"/>
        <w:gridCol w:w="2224"/>
        <w:gridCol w:w="2066"/>
      </w:tblGrid>
      <w:tr w:rsidR="00B917C1" w:rsidRPr="00A55767" w:rsidTr="00A441BA">
        <w:trPr>
          <w:trHeight w:val="494"/>
        </w:trPr>
        <w:tc>
          <w:tcPr>
            <w:tcW w:w="389" w:type="dxa"/>
          </w:tcPr>
          <w:p w:rsidR="00B917C1" w:rsidRPr="00A55767" w:rsidRDefault="00B917C1" w:rsidP="00A441BA">
            <w:pPr>
              <w:tabs>
                <w:tab w:val="left" w:pos="0"/>
              </w:tabs>
              <w:suppressAutoHyphens/>
              <w:spacing w:after="0" w:line="240" w:lineRule="auto"/>
              <w:jc w:val="center"/>
              <w:rPr>
                <w:sz w:val="18"/>
                <w:szCs w:val="18"/>
              </w:rPr>
            </w:pPr>
            <w:proofErr w:type="spellStart"/>
            <w:r w:rsidRPr="00A55767">
              <w:rPr>
                <w:sz w:val="18"/>
                <w:szCs w:val="18"/>
              </w:rPr>
              <w:t>Lp</w:t>
            </w:r>
            <w:proofErr w:type="spellEnd"/>
          </w:p>
        </w:tc>
        <w:tc>
          <w:tcPr>
            <w:tcW w:w="2579" w:type="dxa"/>
            <w:shd w:val="clear" w:color="auto" w:fill="auto"/>
          </w:tcPr>
          <w:p w:rsidR="00B917C1" w:rsidRPr="00A55767" w:rsidRDefault="00B917C1" w:rsidP="00A441BA">
            <w:pPr>
              <w:tabs>
                <w:tab w:val="left" w:pos="0"/>
              </w:tabs>
              <w:suppressAutoHyphens/>
              <w:spacing w:after="0" w:line="240" w:lineRule="auto"/>
              <w:jc w:val="center"/>
              <w:rPr>
                <w:sz w:val="18"/>
                <w:szCs w:val="18"/>
              </w:rPr>
            </w:pPr>
            <w:r w:rsidRPr="00A55767">
              <w:rPr>
                <w:sz w:val="18"/>
                <w:szCs w:val="18"/>
              </w:rPr>
              <w:t xml:space="preserve">Podmiot na rzecz, którego wykonano szkolenie (nazwa i adres) </w:t>
            </w:r>
          </w:p>
        </w:tc>
        <w:tc>
          <w:tcPr>
            <w:tcW w:w="2025" w:type="dxa"/>
          </w:tcPr>
          <w:p w:rsidR="00B917C1" w:rsidRPr="00A55767" w:rsidRDefault="00B917C1" w:rsidP="00A441BA">
            <w:pPr>
              <w:tabs>
                <w:tab w:val="left" w:pos="0"/>
              </w:tabs>
              <w:suppressAutoHyphens/>
              <w:spacing w:after="0" w:line="240" w:lineRule="auto"/>
              <w:jc w:val="center"/>
              <w:rPr>
                <w:sz w:val="18"/>
                <w:szCs w:val="18"/>
              </w:rPr>
            </w:pPr>
            <w:r w:rsidRPr="00A55767">
              <w:rPr>
                <w:sz w:val="18"/>
                <w:szCs w:val="18"/>
              </w:rPr>
              <w:t>Temat szkolenia</w:t>
            </w:r>
          </w:p>
        </w:tc>
        <w:tc>
          <w:tcPr>
            <w:tcW w:w="2226" w:type="dxa"/>
            <w:shd w:val="clear" w:color="auto" w:fill="auto"/>
          </w:tcPr>
          <w:p w:rsidR="00B917C1" w:rsidRPr="00A55767" w:rsidRDefault="00B917C1" w:rsidP="00A441BA">
            <w:pPr>
              <w:tabs>
                <w:tab w:val="left" w:pos="0"/>
              </w:tabs>
              <w:suppressAutoHyphens/>
              <w:spacing w:after="0" w:line="240" w:lineRule="auto"/>
              <w:jc w:val="center"/>
              <w:rPr>
                <w:sz w:val="18"/>
                <w:szCs w:val="18"/>
              </w:rPr>
            </w:pPr>
            <w:r w:rsidRPr="00A55767">
              <w:rPr>
                <w:sz w:val="18"/>
                <w:szCs w:val="18"/>
              </w:rPr>
              <w:t>Termin realizacji</w:t>
            </w:r>
          </w:p>
        </w:tc>
        <w:tc>
          <w:tcPr>
            <w:tcW w:w="2067" w:type="dxa"/>
          </w:tcPr>
          <w:p w:rsidR="00B917C1" w:rsidRPr="00A55767" w:rsidRDefault="00B917C1" w:rsidP="00A441BA">
            <w:pPr>
              <w:tabs>
                <w:tab w:val="left" w:pos="0"/>
              </w:tabs>
              <w:suppressAutoHyphens/>
              <w:spacing w:after="0" w:line="240" w:lineRule="auto"/>
              <w:jc w:val="center"/>
              <w:rPr>
                <w:sz w:val="18"/>
                <w:szCs w:val="18"/>
              </w:rPr>
            </w:pPr>
            <w:r w:rsidRPr="00A55767">
              <w:rPr>
                <w:sz w:val="18"/>
                <w:szCs w:val="18"/>
              </w:rPr>
              <w:t>Liczba uczestników</w:t>
            </w:r>
          </w:p>
        </w:tc>
      </w:tr>
      <w:tr w:rsidR="00B917C1" w:rsidRPr="00A55767" w:rsidTr="00A441BA">
        <w:trPr>
          <w:trHeight w:val="416"/>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1</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r w:rsidR="00B917C1" w:rsidRPr="00A55767" w:rsidTr="00A441BA">
        <w:trPr>
          <w:trHeight w:val="422"/>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2</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r w:rsidR="00B917C1" w:rsidRPr="00A55767" w:rsidTr="00A441BA">
        <w:trPr>
          <w:trHeight w:val="414"/>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3</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r w:rsidR="00B917C1" w:rsidRPr="00A55767" w:rsidTr="00A441BA">
        <w:trPr>
          <w:trHeight w:val="419"/>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4</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r w:rsidR="00B917C1" w:rsidRPr="00A55767" w:rsidTr="00A441BA">
        <w:trPr>
          <w:trHeight w:val="412"/>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5</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r w:rsidR="00B917C1" w:rsidRPr="00A55767" w:rsidTr="00A441BA">
        <w:trPr>
          <w:trHeight w:val="418"/>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6</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r w:rsidR="00B917C1" w:rsidRPr="00A55767" w:rsidTr="00A441BA">
        <w:trPr>
          <w:trHeight w:val="418"/>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7</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r w:rsidR="00B917C1" w:rsidRPr="00A55767" w:rsidTr="00A441BA">
        <w:trPr>
          <w:trHeight w:val="418"/>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8</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r w:rsidR="00B917C1" w:rsidRPr="00A55767" w:rsidTr="00A441BA">
        <w:trPr>
          <w:trHeight w:val="418"/>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9</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r w:rsidR="00B917C1" w:rsidRPr="00A55767" w:rsidTr="00A441BA">
        <w:trPr>
          <w:trHeight w:val="418"/>
        </w:trPr>
        <w:tc>
          <w:tcPr>
            <w:tcW w:w="389" w:type="dxa"/>
          </w:tcPr>
          <w:p w:rsidR="00B917C1" w:rsidRPr="00A55767" w:rsidRDefault="00B917C1" w:rsidP="00A441BA">
            <w:pPr>
              <w:tabs>
                <w:tab w:val="left" w:pos="0"/>
              </w:tabs>
              <w:suppressAutoHyphens/>
              <w:spacing w:after="0" w:line="240" w:lineRule="auto"/>
              <w:jc w:val="right"/>
              <w:rPr>
                <w:sz w:val="18"/>
                <w:szCs w:val="18"/>
              </w:rPr>
            </w:pPr>
            <w:r w:rsidRPr="00A55767">
              <w:rPr>
                <w:sz w:val="18"/>
                <w:szCs w:val="18"/>
              </w:rPr>
              <w:t>10</w:t>
            </w:r>
          </w:p>
        </w:tc>
        <w:tc>
          <w:tcPr>
            <w:tcW w:w="2579"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25" w:type="dxa"/>
          </w:tcPr>
          <w:p w:rsidR="00B917C1" w:rsidRPr="00A55767" w:rsidRDefault="00B917C1" w:rsidP="00A441BA">
            <w:pPr>
              <w:tabs>
                <w:tab w:val="left" w:pos="0"/>
              </w:tabs>
              <w:suppressAutoHyphens/>
              <w:spacing w:after="0" w:line="240" w:lineRule="auto"/>
              <w:jc w:val="right"/>
              <w:rPr>
                <w:sz w:val="18"/>
                <w:szCs w:val="18"/>
              </w:rPr>
            </w:pPr>
          </w:p>
        </w:tc>
        <w:tc>
          <w:tcPr>
            <w:tcW w:w="2226" w:type="dxa"/>
            <w:shd w:val="clear" w:color="auto" w:fill="auto"/>
          </w:tcPr>
          <w:p w:rsidR="00B917C1" w:rsidRPr="00A55767" w:rsidRDefault="00B917C1" w:rsidP="00A441BA">
            <w:pPr>
              <w:tabs>
                <w:tab w:val="left" w:pos="0"/>
              </w:tabs>
              <w:suppressAutoHyphens/>
              <w:spacing w:after="0" w:line="240" w:lineRule="auto"/>
              <w:jc w:val="right"/>
              <w:rPr>
                <w:sz w:val="18"/>
                <w:szCs w:val="18"/>
              </w:rPr>
            </w:pPr>
          </w:p>
        </w:tc>
        <w:tc>
          <w:tcPr>
            <w:tcW w:w="2067" w:type="dxa"/>
          </w:tcPr>
          <w:p w:rsidR="00B917C1" w:rsidRPr="00A55767" w:rsidRDefault="00B917C1" w:rsidP="00A441BA">
            <w:pPr>
              <w:tabs>
                <w:tab w:val="left" w:pos="0"/>
              </w:tabs>
              <w:suppressAutoHyphens/>
              <w:spacing w:after="0" w:line="240" w:lineRule="auto"/>
              <w:jc w:val="right"/>
              <w:rPr>
                <w:sz w:val="18"/>
                <w:szCs w:val="18"/>
              </w:rPr>
            </w:pPr>
          </w:p>
        </w:tc>
      </w:tr>
    </w:tbl>
    <w:p w:rsidR="00B917C1" w:rsidRPr="00B917C1" w:rsidRDefault="00B917C1" w:rsidP="00B917C1">
      <w:pPr>
        <w:pStyle w:val="Akapitzlist"/>
        <w:numPr>
          <w:ilvl w:val="0"/>
          <w:numId w:val="10"/>
        </w:numPr>
        <w:tabs>
          <w:tab w:val="left" w:pos="0"/>
        </w:tabs>
        <w:suppressAutoHyphens/>
        <w:spacing w:after="0" w:line="240" w:lineRule="auto"/>
        <w:jc w:val="right"/>
        <w:rPr>
          <w:sz w:val="18"/>
          <w:szCs w:val="18"/>
        </w:rPr>
      </w:pPr>
    </w:p>
    <w:p w:rsidR="00B917C1" w:rsidRPr="00B917C1" w:rsidRDefault="00B917C1" w:rsidP="00B917C1">
      <w:pPr>
        <w:pStyle w:val="Akapitzlist"/>
        <w:numPr>
          <w:ilvl w:val="0"/>
          <w:numId w:val="10"/>
        </w:numPr>
        <w:tabs>
          <w:tab w:val="left" w:pos="0"/>
        </w:tabs>
        <w:suppressAutoHyphens/>
        <w:spacing w:after="0" w:line="240" w:lineRule="auto"/>
        <w:jc w:val="right"/>
        <w:rPr>
          <w:sz w:val="18"/>
          <w:szCs w:val="18"/>
        </w:rPr>
      </w:pPr>
    </w:p>
    <w:p w:rsidR="00B917C1" w:rsidRPr="00B917C1" w:rsidRDefault="00B917C1" w:rsidP="00B917C1">
      <w:pPr>
        <w:pStyle w:val="Akapitzlist"/>
        <w:numPr>
          <w:ilvl w:val="0"/>
          <w:numId w:val="10"/>
        </w:numPr>
        <w:tabs>
          <w:tab w:val="left" w:pos="0"/>
        </w:tabs>
        <w:suppressAutoHyphens/>
        <w:spacing w:after="0" w:line="240" w:lineRule="auto"/>
        <w:jc w:val="right"/>
        <w:rPr>
          <w:sz w:val="18"/>
          <w:szCs w:val="18"/>
        </w:rPr>
      </w:pPr>
    </w:p>
    <w:p w:rsidR="00B917C1" w:rsidRPr="00B917C1" w:rsidRDefault="00B917C1" w:rsidP="00B917C1">
      <w:pPr>
        <w:pStyle w:val="Akapitzlist"/>
        <w:numPr>
          <w:ilvl w:val="0"/>
          <w:numId w:val="10"/>
        </w:numPr>
        <w:suppressLineNumbers/>
        <w:tabs>
          <w:tab w:val="center" w:pos="4536"/>
          <w:tab w:val="right" w:pos="9072"/>
        </w:tabs>
        <w:autoSpaceDE w:val="0"/>
        <w:autoSpaceDN w:val="0"/>
        <w:adjustRightInd w:val="0"/>
        <w:spacing w:after="0" w:line="240" w:lineRule="auto"/>
        <w:rPr>
          <w:rFonts w:ascii="Times New Roman" w:hAnsi="Times New Roman" w:cs="Calibri"/>
          <w:b/>
          <w:sz w:val="16"/>
          <w:szCs w:val="16"/>
        </w:rPr>
      </w:pPr>
    </w:p>
    <w:p w:rsidR="00B917C1" w:rsidRPr="00B917C1" w:rsidRDefault="00B917C1" w:rsidP="00B917C1">
      <w:pPr>
        <w:pStyle w:val="Akapitzlist"/>
        <w:numPr>
          <w:ilvl w:val="0"/>
          <w:numId w:val="10"/>
        </w:numPr>
        <w:suppressLineNumbers/>
        <w:tabs>
          <w:tab w:val="center" w:pos="4536"/>
          <w:tab w:val="right" w:pos="9072"/>
        </w:tabs>
        <w:autoSpaceDE w:val="0"/>
        <w:autoSpaceDN w:val="0"/>
        <w:adjustRightInd w:val="0"/>
        <w:spacing w:after="0" w:line="240" w:lineRule="auto"/>
        <w:jc w:val="right"/>
        <w:rPr>
          <w:rFonts w:ascii="Times New Roman" w:hAnsi="Times New Roman" w:cs="Calibri"/>
          <w:b/>
          <w:i/>
          <w:sz w:val="16"/>
          <w:szCs w:val="16"/>
        </w:rPr>
      </w:pPr>
      <w:r w:rsidRPr="00B917C1">
        <w:rPr>
          <w:rFonts w:ascii="Times New Roman" w:hAnsi="Times New Roman" w:cs="Calibri"/>
          <w:b/>
          <w:i/>
          <w:sz w:val="16"/>
          <w:szCs w:val="16"/>
        </w:rPr>
        <w:t>...............................</w:t>
      </w:r>
      <w:r w:rsidRPr="00B917C1">
        <w:rPr>
          <w:rFonts w:ascii="Times New Roman" w:hAnsi="Times New Roman" w:cs="Calibri"/>
          <w:b/>
          <w:i/>
          <w:sz w:val="16"/>
          <w:szCs w:val="16"/>
        </w:rPr>
        <w:tab/>
      </w:r>
      <w:r w:rsidRPr="00B917C1">
        <w:rPr>
          <w:rFonts w:ascii="Times New Roman" w:hAnsi="Times New Roman" w:cs="Calibri"/>
          <w:b/>
          <w:i/>
          <w:sz w:val="16"/>
          <w:szCs w:val="16"/>
        </w:rPr>
        <w:tab/>
        <w:t>......................................................................</w:t>
      </w:r>
    </w:p>
    <w:p w:rsidR="00B917C1" w:rsidRPr="00B917C1" w:rsidRDefault="00B917C1" w:rsidP="00B917C1">
      <w:pPr>
        <w:pStyle w:val="Akapitzlist"/>
        <w:numPr>
          <w:ilvl w:val="0"/>
          <w:numId w:val="10"/>
        </w:numPr>
        <w:suppressLineNumbers/>
        <w:tabs>
          <w:tab w:val="center" w:pos="4536"/>
          <w:tab w:val="right" w:pos="9072"/>
        </w:tabs>
        <w:autoSpaceDE w:val="0"/>
        <w:autoSpaceDN w:val="0"/>
        <w:adjustRightInd w:val="0"/>
        <w:spacing w:after="0" w:line="240" w:lineRule="auto"/>
        <w:jc w:val="right"/>
        <w:rPr>
          <w:rFonts w:ascii="Times New Roman" w:hAnsi="Times New Roman" w:cs="Calibri"/>
          <w:b/>
          <w:i/>
          <w:sz w:val="16"/>
          <w:szCs w:val="16"/>
        </w:rPr>
      </w:pPr>
      <w:r w:rsidRPr="00B917C1">
        <w:rPr>
          <w:rFonts w:ascii="Times New Roman" w:hAnsi="Times New Roman" w:cs="Calibri"/>
          <w:b/>
          <w:i/>
          <w:sz w:val="16"/>
          <w:szCs w:val="16"/>
        </w:rPr>
        <w:tab/>
      </w:r>
      <w:r w:rsidRPr="00B917C1">
        <w:rPr>
          <w:rFonts w:ascii="Times New Roman" w:hAnsi="Times New Roman" w:cs="Calibri"/>
          <w:b/>
          <w:i/>
          <w:sz w:val="16"/>
          <w:szCs w:val="16"/>
        </w:rPr>
        <w:tab/>
      </w:r>
      <w:r w:rsidRPr="00B917C1">
        <w:rPr>
          <w:rFonts w:ascii="Times New Roman" w:hAnsi="Times New Roman" w:cs="Calibri"/>
          <w:b/>
          <w:i/>
          <w:sz w:val="16"/>
          <w:szCs w:val="16"/>
        </w:rPr>
        <w:tab/>
      </w:r>
      <w:r w:rsidRPr="00B917C1">
        <w:rPr>
          <w:rFonts w:ascii="Times New Roman" w:hAnsi="Times New Roman" w:cs="Calibri"/>
          <w:b/>
          <w:i/>
          <w:sz w:val="16"/>
          <w:szCs w:val="16"/>
        </w:rPr>
        <w:tab/>
      </w:r>
      <w:r w:rsidRPr="00B917C1">
        <w:rPr>
          <w:rFonts w:ascii="Times New Roman" w:hAnsi="Times New Roman" w:cs="Calibri"/>
          <w:b/>
          <w:i/>
          <w:sz w:val="16"/>
          <w:szCs w:val="16"/>
        </w:rPr>
        <w:tab/>
      </w:r>
      <w:r w:rsidRPr="00B917C1">
        <w:rPr>
          <w:rFonts w:ascii="Times New Roman" w:hAnsi="Times New Roman" w:cs="Calibri"/>
          <w:b/>
          <w:i/>
          <w:sz w:val="16"/>
          <w:szCs w:val="16"/>
        </w:rPr>
        <w:tab/>
      </w:r>
      <w:r w:rsidRPr="00B917C1">
        <w:rPr>
          <w:rFonts w:ascii="Times New Roman" w:hAnsi="Times New Roman" w:cs="Calibri"/>
          <w:b/>
          <w:i/>
          <w:sz w:val="16"/>
          <w:szCs w:val="16"/>
        </w:rPr>
        <w:tab/>
        <w:t>.............................................................</w:t>
      </w:r>
      <w:r w:rsidRPr="00B917C1">
        <w:rPr>
          <w:rFonts w:ascii="Times New Roman" w:hAnsi="Times New Roman" w:cs="Calibri"/>
          <w:b/>
          <w:i/>
          <w:sz w:val="16"/>
          <w:szCs w:val="16"/>
        </w:rPr>
        <w:tab/>
      </w:r>
    </w:p>
    <w:p w:rsidR="00B917C1" w:rsidRPr="00B917C1" w:rsidRDefault="00B917C1" w:rsidP="00B917C1">
      <w:pPr>
        <w:pStyle w:val="Akapitzlist"/>
        <w:numPr>
          <w:ilvl w:val="0"/>
          <w:numId w:val="10"/>
        </w:numPr>
        <w:suppressLineNumbers/>
        <w:tabs>
          <w:tab w:val="center" w:pos="4536"/>
          <w:tab w:val="right" w:pos="9072"/>
        </w:tabs>
        <w:autoSpaceDE w:val="0"/>
        <w:autoSpaceDN w:val="0"/>
        <w:adjustRightInd w:val="0"/>
        <w:spacing w:after="0" w:line="240" w:lineRule="auto"/>
        <w:rPr>
          <w:rFonts w:ascii="Times New Roman" w:hAnsi="Times New Roman" w:cs="Calibri"/>
          <w:i/>
          <w:sz w:val="16"/>
          <w:szCs w:val="16"/>
        </w:rPr>
      </w:pPr>
      <w:r w:rsidRPr="00B917C1">
        <w:rPr>
          <w:rFonts w:ascii="Times New Roman" w:hAnsi="Times New Roman" w:cs="Calibri"/>
          <w:i/>
          <w:sz w:val="16"/>
          <w:szCs w:val="16"/>
        </w:rPr>
        <w:t>Data</w:t>
      </w:r>
      <w:r w:rsidRPr="00B917C1">
        <w:rPr>
          <w:rFonts w:ascii="Times New Roman" w:hAnsi="Times New Roman" w:cs="Calibri"/>
          <w:b/>
          <w:i/>
          <w:sz w:val="16"/>
          <w:szCs w:val="16"/>
        </w:rPr>
        <w:tab/>
      </w:r>
      <w:r w:rsidRPr="00B917C1">
        <w:rPr>
          <w:rFonts w:ascii="Times New Roman" w:hAnsi="Times New Roman" w:cs="Calibri"/>
          <w:b/>
          <w:i/>
          <w:sz w:val="16"/>
          <w:szCs w:val="16"/>
        </w:rPr>
        <w:tab/>
      </w:r>
      <w:r>
        <w:rPr>
          <w:rFonts w:ascii="Times New Roman" w:hAnsi="Times New Roman" w:cs="Calibri"/>
          <w:b/>
          <w:i/>
          <w:sz w:val="16"/>
          <w:szCs w:val="16"/>
        </w:rPr>
        <w:tab/>
      </w:r>
      <w:r w:rsidRPr="00B917C1">
        <w:rPr>
          <w:rFonts w:ascii="Times New Roman" w:hAnsi="Times New Roman" w:cs="Calibri"/>
          <w:i/>
          <w:sz w:val="16"/>
          <w:szCs w:val="16"/>
        </w:rPr>
        <w:t>Podpis upoważnionego przedstawiciela firmy</w:t>
      </w:r>
    </w:p>
    <w:p w:rsidR="00B917C1" w:rsidRPr="00B917C1" w:rsidRDefault="00B917C1" w:rsidP="00B917C1">
      <w:pPr>
        <w:pStyle w:val="Akapitzlist"/>
        <w:numPr>
          <w:ilvl w:val="0"/>
          <w:numId w:val="10"/>
        </w:numPr>
        <w:suppressLineNumbers/>
        <w:tabs>
          <w:tab w:val="center" w:pos="4536"/>
          <w:tab w:val="right" w:pos="9072"/>
        </w:tabs>
        <w:autoSpaceDE w:val="0"/>
        <w:autoSpaceDN w:val="0"/>
        <w:adjustRightInd w:val="0"/>
        <w:spacing w:after="0" w:line="240" w:lineRule="auto"/>
        <w:rPr>
          <w:rFonts w:ascii="Times New Roman" w:hAnsi="Times New Roman" w:cs="Calibri"/>
          <w:i/>
          <w:color w:val="FF0000"/>
          <w:sz w:val="16"/>
          <w:szCs w:val="16"/>
        </w:rPr>
      </w:pPr>
    </w:p>
    <w:p w:rsidR="00B917C1" w:rsidRPr="00B917C1" w:rsidRDefault="00B917C1" w:rsidP="00B917C1">
      <w:pPr>
        <w:pStyle w:val="Akapitzlist"/>
        <w:numPr>
          <w:ilvl w:val="0"/>
          <w:numId w:val="10"/>
        </w:numPr>
        <w:suppressLineNumbers/>
        <w:tabs>
          <w:tab w:val="center" w:pos="4536"/>
          <w:tab w:val="right" w:pos="9072"/>
        </w:tabs>
        <w:autoSpaceDE w:val="0"/>
        <w:autoSpaceDN w:val="0"/>
        <w:adjustRightInd w:val="0"/>
        <w:spacing w:after="0" w:line="240" w:lineRule="auto"/>
        <w:rPr>
          <w:rFonts w:ascii="Times New Roman" w:hAnsi="Times New Roman" w:cs="Calibri"/>
          <w:i/>
          <w:color w:val="FF0000"/>
          <w:sz w:val="16"/>
          <w:szCs w:val="16"/>
        </w:rPr>
      </w:pPr>
    </w:p>
    <w:p w:rsidR="00B917C1" w:rsidRPr="00B917C1" w:rsidRDefault="00B917C1" w:rsidP="00B917C1">
      <w:pPr>
        <w:pStyle w:val="Akapitzlist"/>
        <w:numPr>
          <w:ilvl w:val="0"/>
          <w:numId w:val="10"/>
        </w:numPr>
        <w:suppressLineNumbers/>
        <w:tabs>
          <w:tab w:val="center" w:pos="4536"/>
          <w:tab w:val="right" w:pos="9072"/>
        </w:tabs>
        <w:autoSpaceDE w:val="0"/>
        <w:autoSpaceDN w:val="0"/>
        <w:adjustRightInd w:val="0"/>
        <w:spacing w:after="0" w:line="240" w:lineRule="auto"/>
        <w:rPr>
          <w:rFonts w:ascii="Times New Roman" w:hAnsi="Times New Roman" w:cs="Calibri"/>
          <w:i/>
          <w:color w:val="FF0000"/>
          <w:sz w:val="16"/>
          <w:szCs w:val="16"/>
        </w:rPr>
      </w:pPr>
    </w:p>
    <w:p w:rsidR="00B917C1" w:rsidRPr="00B917C1" w:rsidRDefault="00B917C1" w:rsidP="00B917C1">
      <w:pPr>
        <w:pStyle w:val="Akapitzlist"/>
        <w:numPr>
          <w:ilvl w:val="0"/>
          <w:numId w:val="10"/>
        </w:numPr>
        <w:suppressLineNumbers/>
        <w:tabs>
          <w:tab w:val="center" w:pos="4536"/>
          <w:tab w:val="right" w:pos="9072"/>
        </w:tabs>
        <w:autoSpaceDE w:val="0"/>
        <w:autoSpaceDN w:val="0"/>
        <w:adjustRightInd w:val="0"/>
        <w:spacing w:after="0" w:line="240" w:lineRule="auto"/>
        <w:rPr>
          <w:rFonts w:ascii="Times New Roman" w:hAnsi="Times New Roman" w:cs="Calibri"/>
          <w:i/>
          <w:sz w:val="16"/>
          <w:szCs w:val="16"/>
        </w:rPr>
      </w:pPr>
      <w:r w:rsidRPr="00B917C1">
        <w:rPr>
          <w:sz w:val="16"/>
          <w:szCs w:val="16"/>
        </w:rPr>
        <w:t xml:space="preserve">*Zamawiający zastrzega sobie prawo wezwania Wykonawcy do przedłożenia dokumentacji potwierdzającej realizację szkoleń wykazanych w niniejszym załączniku. Dokumentami mogą być kserokopie umów, referencji lub innych dokumentów wystawionych przez końcowego/ostatecznego zleceniodawcę usługi na rzecz którego były one realizowane oraz z których jasno wynika, że usługi te zostały wykonane lub są wykonywane należycie, zgodnie z pkt VI </w:t>
      </w:r>
      <w:proofErr w:type="spellStart"/>
      <w:r w:rsidRPr="00B917C1">
        <w:rPr>
          <w:sz w:val="16"/>
          <w:szCs w:val="16"/>
        </w:rPr>
        <w:t>ppkt</w:t>
      </w:r>
      <w:proofErr w:type="spellEnd"/>
      <w:r w:rsidRPr="00B917C1">
        <w:rPr>
          <w:sz w:val="16"/>
          <w:szCs w:val="16"/>
        </w:rPr>
        <w:t xml:space="preserve"> 8 ogłoszenia o zamówieniu.</w:t>
      </w:r>
    </w:p>
    <w:p w:rsidR="00B917C1" w:rsidRPr="00B917C1" w:rsidRDefault="00B917C1" w:rsidP="00B917C1">
      <w:pPr>
        <w:pStyle w:val="Akapitzlist"/>
        <w:numPr>
          <w:ilvl w:val="0"/>
          <w:numId w:val="10"/>
        </w:numPr>
        <w:suppressAutoHyphens/>
        <w:spacing w:after="0"/>
        <w:rPr>
          <w:rFonts w:eastAsia="Times New Roman"/>
          <w:i/>
          <w:color w:val="FF0000"/>
          <w:sz w:val="20"/>
          <w:szCs w:val="20"/>
          <w:lang w:eastAsia="zh-CN"/>
        </w:rPr>
      </w:pPr>
    </w:p>
    <w:p w:rsidR="00284BCD" w:rsidRPr="00057DC4" w:rsidRDefault="00284BCD" w:rsidP="00307DEC">
      <w:pPr>
        <w:suppressAutoHyphens/>
        <w:spacing w:after="0"/>
        <w:ind w:left="4962" w:hanging="4257"/>
        <w:rPr>
          <w:rFonts w:eastAsia="Times New Roman"/>
          <w:i/>
          <w:sz w:val="20"/>
          <w:szCs w:val="20"/>
          <w:lang w:eastAsia="zh-CN"/>
        </w:rPr>
      </w:pPr>
    </w:p>
    <w:sectPr w:rsidR="00284BCD" w:rsidRPr="00057DC4" w:rsidSect="00FA76AA">
      <w:headerReference w:type="default" r:id="rId9"/>
      <w:footerReference w:type="default" r:id="rId10"/>
      <w:pgSz w:w="11906" w:h="16838"/>
      <w:pgMar w:top="709" w:right="1417" w:bottom="851" w:left="141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41BA" w:rsidRDefault="00A441BA" w:rsidP="00FA76AA">
      <w:pPr>
        <w:spacing w:after="0" w:line="240" w:lineRule="auto"/>
      </w:pPr>
      <w:r>
        <w:separator/>
      </w:r>
    </w:p>
  </w:endnote>
  <w:endnote w:type="continuationSeparator" w:id="0">
    <w:p w:rsidR="00A441BA" w:rsidRDefault="00A441BA" w:rsidP="00FA7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roman"/>
    <w:notTrueType/>
    <w:pitch w:val="default"/>
  </w:font>
  <w:font w:name="Optima">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Arial,Bold">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BA" w:rsidRPr="00605FAC" w:rsidRDefault="00A441BA"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w:t>
    </w:r>
    <w:r>
      <w:rPr>
        <w:rFonts w:ascii="Cambria" w:eastAsia="Times New Roman" w:hAnsi="Cambria"/>
      </w:rPr>
      <w:t>Drogowskaz</w:t>
    </w:r>
    <w:r w:rsidRPr="00605FAC">
      <w:rPr>
        <w:rFonts w:ascii="Cambria" w:eastAsia="Times New Roman" w:hAnsi="Cambria"/>
      </w:rPr>
      <w:t>”</w:t>
    </w:r>
  </w:p>
  <w:p w:rsidR="00A441BA" w:rsidRPr="00605FAC" w:rsidRDefault="00A441BA"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Projekt współfinansowany ze środków Europejskiego Funduszu Społecznego w ramach</w:t>
    </w:r>
  </w:p>
  <w:p w:rsidR="00A441BA" w:rsidRPr="00605FAC" w:rsidRDefault="00A441BA" w:rsidP="003C3230">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Regionalnego Programu Operacyjnego Województwa Śląskiego na lata 2014 - 2020</w:t>
    </w:r>
  </w:p>
  <w:p w:rsidR="00A441BA" w:rsidRDefault="00A441BA">
    <w:pPr>
      <w:pStyle w:val="Stopka"/>
    </w:pPr>
  </w:p>
  <w:p w:rsidR="00A441BA" w:rsidRDefault="00A441B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41BA" w:rsidRDefault="00A441BA" w:rsidP="00FA76AA">
      <w:pPr>
        <w:spacing w:after="0" w:line="240" w:lineRule="auto"/>
      </w:pPr>
      <w:r>
        <w:separator/>
      </w:r>
    </w:p>
  </w:footnote>
  <w:footnote w:type="continuationSeparator" w:id="0">
    <w:p w:rsidR="00A441BA" w:rsidRDefault="00A441BA" w:rsidP="00FA76AA">
      <w:pPr>
        <w:spacing w:after="0" w:line="240" w:lineRule="auto"/>
      </w:pPr>
      <w:r>
        <w:continuationSeparator/>
      </w:r>
    </w:p>
  </w:footnote>
  <w:footnote w:id="1">
    <w:p w:rsidR="00A441BA" w:rsidRDefault="00A441BA" w:rsidP="00204099">
      <w:pPr>
        <w:spacing w:line="200" w:lineRule="atLeast"/>
        <w:jc w:val="both"/>
        <w:rPr>
          <w:rFonts w:ascii="Arial" w:hAnsi="Arial" w:cs="Arial"/>
          <w:i/>
          <w:sz w:val="16"/>
          <w:szCs w:val="16"/>
        </w:rPr>
      </w:pPr>
      <w:r>
        <w:rPr>
          <w:rStyle w:val="Znakiprzypiswdolnych"/>
          <w:rFonts w:ascii="Arial" w:hAnsi="Arial"/>
        </w:rPr>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41BA" w:rsidRDefault="00A441BA" w:rsidP="00324031">
    <w:pPr>
      <w:pStyle w:val="Nagwek"/>
    </w:pPr>
    <w:r>
      <w:rPr>
        <w:noProof/>
        <w:lang w:eastAsia="pl-PL"/>
      </w:rPr>
      <w:drawing>
        <wp:inline distT="0" distB="0" distL="0" distR="0" wp14:anchorId="057D91B4" wp14:editId="3D4B6807">
          <wp:extent cx="5746750" cy="840105"/>
          <wp:effectExtent l="0" t="0" r="635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0" cy="840105"/>
                  </a:xfrm>
                  <a:prstGeom prst="rect">
                    <a:avLst/>
                  </a:prstGeom>
                  <a:noFill/>
                  <a:ln>
                    <a:noFill/>
                  </a:ln>
                </pic:spPr>
              </pic:pic>
            </a:graphicData>
          </a:graphic>
        </wp:inline>
      </w:drawing>
    </w:r>
  </w:p>
  <w:p w:rsidR="00A441BA" w:rsidRDefault="00A441B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nsid w:val="00000006"/>
    <w:multiLevelType w:val="multilevel"/>
    <w:tmpl w:val="7A686092"/>
    <w:name w:val="WW8Num6"/>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000000F"/>
    <w:multiLevelType w:val="singleLevel"/>
    <w:tmpl w:val="0000000F"/>
    <w:name w:val="WW8Num15"/>
    <w:lvl w:ilvl="0">
      <w:start w:val="1"/>
      <w:numFmt w:val="lowerLetter"/>
      <w:lvlText w:val="%1)"/>
      <w:lvlJc w:val="left"/>
      <w:pPr>
        <w:tabs>
          <w:tab w:val="num" w:pos="0"/>
        </w:tabs>
        <w:ind w:left="1080" w:hanging="360"/>
      </w:pPr>
    </w:lvl>
  </w:abstractNum>
  <w:abstractNum w:abstractNumId="5">
    <w:nsid w:val="0049317D"/>
    <w:multiLevelType w:val="hybridMultilevel"/>
    <w:tmpl w:val="A40019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3545DDD"/>
    <w:multiLevelType w:val="hybridMultilevel"/>
    <w:tmpl w:val="4BAA3316"/>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nsid w:val="03ED3A3C"/>
    <w:multiLevelType w:val="hybridMultilevel"/>
    <w:tmpl w:val="8CFE6D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05D856BC"/>
    <w:multiLevelType w:val="hybridMultilevel"/>
    <w:tmpl w:val="5FB890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11076558"/>
    <w:multiLevelType w:val="hybridMultilevel"/>
    <w:tmpl w:val="7EACF3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13735537"/>
    <w:multiLevelType w:val="multilevel"/>
    <w:tmpl w:val="535083A8"/>
    <w:lvl w:ilvl="0">
      <w:start w:val="1"/>
      <w:numFmt w:val="decimal"/>
      <w:lvlText w:val="%1."/>
      <w:lvlJc w:val="left"/>
      <w:pPr>
        <w:tabs>
          <w:tab w:val="num" w:pos="927"/>
        </w:tabs>
        <w:ind w:left="927" w:hanging="360"/>
      </w:pPr>
      <w:rPr>
        <w:rFonts w:ascii="Calibri" w:eastAsia="Times New Roman" w:hAnsi="Calibri" w:cs="Times New Roman" w:hint="default"/>
        <w:color w:val="auto"/>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nsid w:val="146B7D19"/>
    <w:multiLevelType w:val="multilevel"/>
    <w:tmpl w:val="129407A2"/>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15BA45F3"/>
    <w:multiLevelType w:val="hybridMultilevel"/>
    <w:tmpl w:val="13D4FDAC"/>
    <w:lvl w:ilvl="0" w:tplc="04150017">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1C412BA0"/>
    <w:multiLevelType w:val="multilevel"/>
    <w:tmpl w:val="7DF6B924"/>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1CBE4C01"/>
    <w:multiLevelType w:val="hybridMultilevel"/>
    <w:tmpl w:val="134A5A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20FC134D"/>
    <w:multiLevelType w:val="multilevel"/>
    <w:tmpl w:val="383E1B16"/>
    <w:lvl w:ilvl="0">
      <w:start w:val="1"/>
      <w:numFmt w:val="lowerLetter"/>
      <w:lvlText w:val="%1."/>
      <w:lvlJc w:val="left"/>
      <w:pPr>
        <w:tabs>
          <w:tab w:val="num" w:pos="1428"/>
        </w:tabs>
        <w:ind w:left="1428" w:hanging="360"/>
      </w:pPr>
      <w:rPr>
        <w:rFonts w:ascii="Calibri" w:eastAsia="Times New Roman" w:hAnsi="Calibri" w:cs="Times New Roman" w:hint="default"/>
      </w:rPr>
    </w:lvl>
    <w:lvl w:ilvl="1">
      <w:start w:val="1"/>
      <w:numFmt w:val="lowerLetter"/>
      <w:lvlText w:val="%2)"/>
      <w:lvlJc w:val="left"/>
      <w:pPr>
        <w:tabs>
          <w:tab w:val="num" w:pos="1788"/>
        </w:tabs>
        <w:ind w:left="1788" w:hanging="360"/>
      </w:pPr>
      <w:rPr>
        <w:rFonts w:hint="default"/>
      </w:rPr>
    </w:lvl>
    <w:lvl w:ilvl="2">
      <w:start w:val="1"/>
      <w:numFmt w:val="lowerRoman"/>
      <w:lvlText w:val="%3)"/>
      <w:lvlJc w:val="left"/>
      <w:pPr>
        <w:tabs>
          <w:tab w:val="num" w:pos="2148"/>
        </w:tabs>
        <w:ind w:left="2148" w:hanging="360"/>
      </w:pPr>
      <w:rPr>
        <w:rFonts w:hint="default"/>
      </w:r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6">
    <w:nsid w:val="21B97159"/>
    <w:multiLevelType w:val="hybridMultilevel"/>
    <w:tmpl w:val="7FCE85C8"/>
    <w:lvl w:ilvl="0" w:tplc="E4CC1A9A">
      <w:start w:val="1"/>
      <w:numFmt w:val="decimal"/>
      <w:lvlText w:val="%1."/>
      <w:lvlJc w:val="left"/>
      <w:pPr>
        <w:tabs>
          <w:tab w:val="num" w:pos="720"/>
        </w:tabs>
        <w:ind w:left="72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8127A11"/>
    <w:multiLevelType w:val="hybridMultilevel"/>
    <w:tmpl w:val="C87E2EFA"/>
    <w:lvl w:ilvl="0" w:tplc="AEC0A70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51226F6">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2A437BDD"/>
    <w:multiLevelType w:val="hybridMultilevel"/>
    <w:tmpl w:val="60C4CC56"/>
    <w:lvl w:ilvl="0" w:tplc="786AD834">
      <w:start w:val="1"/>
      <w:numFmt w:val="decimal"/>
      <w:lvlText w:val="%1."/>
      <w:lvlJc w:val="left"/>
      <w:pPr>
        <w:tabs>
          <w:tab w:val="num" w:pos="720"/>
        </w:tabs>
        <w:ind w:left="720" w:hanging="360"/>
      </w:pPr>
      <w:rPr>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FE5210F"/>
    <w:multiLevelType w:val="hybridMultilevel"/>
    <w:tmpl w:val="CCC88DF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375E550D"/>
    <w:multiLevelType w:val="hybridMultilevel"/>
    <w:tmpl w:val="4C3C1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3A0C140F"/>
    <w:multiLevelType w:val="hybridMultilevel"/>
    <w:tmpl w:val="937A2C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D2D285A"/>
    <w:multiLevelType w:val="hybridMultilevel"/>
    <w:tmpl w:val="89AE5B74"/>
    <w:lvl w:ilvl="0" w:tplc="04150017">
      <w:start w:val="1"/>
      <w:numFmt w:val="lowerLetter"/>
      <w:lvlText w:val="%1)"/>
      <w:lvlJc w:val="left"/>
      <w:pPr>
        <w:ind w:left="375" w:hanging="360"/>
      </w:pPr>
      <w:rPr>
        <w:rFonts w:hint="default"/>
      </w:rPr>
    </w:lvl>
    <w:lvl w:ilvl="1" w:tplc="04150019" w:tentative="1">
      <w:start w:val="1"/>
      <w:numFmt w:val="lowerLetter"/>
      <w:lvlText w:val="%2."/>
      <w:lvlJc w:val="left"/>
      <w:pPr>
        <w:ind w:left="1095" w:hanging="360"/>
      </w:pPr>
    </w:lvl>
    <w:lvl w:ilvl="2" w:tplc="0415001B" w:tentative="1">
      <w:start w:val="1"/>
      <w:numFmt w:val="lowerRoman"/>
      <w:lvlText w:val="%3."/>
      <w:lvlJc w:val="right"/>
      <w:pPr>
        <w:ind w:left="1815" w:hanging="180"/>
      </w:pPr>
    </w:lvl>
    <w:lvl w:ilvl="3" w:tplc="0415000F" w:tentative="1">
      <w:start w:val="1"/>
      <w:numFmt w:val="decimal"/>
      <w:lvlText w:val="%4."/>
      <w:lvlJc w:val="left"/>
      <w:pPr>
        <w:ind w:left="2535" w:hanging="360"/>
      </w:pPr>
    </w:lvl>
    <w:lvl w:ilvl="4" w:tplc="04150019" w:tentative="1">
      <w:start w:val="1"/>
      <w:numFmt w:val="lowerLetter"/>
      <w:lvlText w:val="%5."/>
      <w:lvlJc w:val="left"/>
      <w:pPr>
        <w:ind w:left="3255" w:hanging="360"/>
      </w:pPr>
    </w:lvl>
    <w:lvl w:ilvl="5" w:tplc="0415001B" w:tentative="1">
      <w:start w:val="1"/>
      <w:numFmt w:val="lowerRoman"/>
      <w:lvlText w:val="%6."/>
      <w:lvlJc w:val="right"/>
      <w:pPr>
        <w:ind w:left="3975" w:hanging="180"/>
      </w:pPr>
    </w:lvl>
    <w:lvl w:ilvl="6" w:tplc="0415000F" w:tentative="1">
      <w:start w:val="1"/>
      <w:numFmt w:val="decimal"/>
      <w:lvlText w:val="%7."/>
      <w:lvlJc w:val="left"/>
      <w:pPr>
        <w:ind w:left="4695" w:hanging="360"/>
      </w:pPr>
    </w:lvl>
    <w:lvl w:ilvl="7" w:tplc="04150019" w:tentative="1">
      <w:start w:val="1"/>
      <w:numFmt w:val="lowerLetter"/>
      <w:lvlText w:val="%8."/>
      <w:lvlJc w:val="left"/>
      <w:pPr>
        <w:ind w:left="5415" w:hanging="360"/>
      </w:pPr>
    </w:lvl>
    <w:lvl w:ilvl="8" w:tplc="0415001B" w:tentative="1">
      <w:start w:val="1"/>
      <w:numFmt w:val="lowerRoman"/>
      <w:lvlText w:val="%9."/>
      <w:lvlJc w:val="right"/>
      <w:pPr>
        <w:ind w:left="6135" w:hanging="180"/>
      </w:pPr>
    </w:lvl>
  </w:abstractNum>
  <w:abstractNum w:abstractNumId="23">
    <w:nsid w:val="3D505C08"/>
    <w:multiLevelType w:val="hybridMultilevel"/>
    <w:tmpl w:val="F162F5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nsid w:val="3F067F71"/>
    <w:multiLevelType w:val="hybridMultilevel"/>
    <w:tmpl w:val="D626FF5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3512DC7"/>
    <w:multiLevelType w:val="hybridMultilevel"/>
    <w:tmpl w:val="EDAA46A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49271424"/>
    <w:multiLevelType w:val="hybridMultilevel"/>
    <w:tmpl w:val="C92E7E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C046A6C"/>
    <w:multiLevelType w:val="hybridMultilevel"/>
    <w:tmpl w:val="0A40BD62"/>
    <w:lvl w:ilvl="0" w:tplc="E1307C1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27C152B"/>
    <w:multiLevelType w:val="hybridMultilevel"/>
    <w:tmpl w:val="3984CB0C"/>
    <w:lvl w:ilvl="0" w:tplc="1E8A02CE">
      <w:start w:val="1"/>
      <w:numFmt w:val="lowerLetter"/>
      <w:lvlText w:val="%1."/>
      <w:lvlJc w:val="left"/>
      <w:pPr>
        <w:tabs>
          <w:tab w:val="num" w:pos="1647"/>
        </w:tabs>
        <w:ind w:left="1647" w:hanging="360"/>
      </w:pPr>
      <w:rPr>
        <w:rFonts w:ascii="Calibri" w:eastAsia="Times New Roman" w:hAnsi="Calibri" w:cs="Times New Roman" w:hint="default"/>
      </w:rPr>
    </w:lvl>
    <w:lvl w:ilvl="1" w:tplc="04150019" w:tentative="1">
      <w:start w:val="1"/>
      <w:numFmt w:val="lowerLetter"/>
      <w:lvlText w:val="%2."/>
      <w:lvlJc w:val="left"/>
      <w:pPr>
        <w:tabs>
          <w:tab w:val="num" w:pos="2367"/>
        </w:tabs>
        <w:ind w:left="2367" w:hanging="360"/>
      </w:pPr>
    </w:lvl>
    <w:lvl w:ilvl="2" w:tplc="0415001B" w:tentative="1">
      <w:start w:val="1"/>
      <w:numFmt w:val="lowerRoman"/>
      <w:lvlText w:val="%3."/>
      <w:lvlJc w:val="right"/>
      <w:pPr>
        <w:tabs>
          <w:tab w:val="num" w:pos="3087"/>
        </w:tabs>
        <w:ind w:left="3087" w:hanging="180"/>
      </w:pPr>
    </w:lvl>
    <w:lvl w:ilvl="3" w:tplc="0415000F" w:tentative="1">
      <w:start w:val="1"/>
      <w:numFmt w:val="decimal"/>
      <w:lvlText w:val="%4."/>
      <w:lvlJc w:val="left"/>
      <w:pPr>
        <w:tabs>
          <w:tab w:val="num" w:pos="3807"/>
        </w:tabs>
        <w:ind w:left="3807" w:hanging="360"/>
      </w:pPr>
    </w:lvl>
    <w:lvl w:ilvl="4" w:tplc="04150019" w:tentative="1">
      <w:start w:val="1"/>
      <w:numFmt w:val="lowerLetter"/>
      <w:lvlText w:val="%5."/>
      <w:lvlJc w:val="left"/>
      <w:pPr>
        <w:tabs>
          <w:tab w:val="num" w:pos="4527"/>
        </w:tabs>
        <w:ind w:left="4527" w:hanging="360"/>
      </w:pPr>
    </w:lvl>
    <w:lvl w:ilvl="5" w:tplc="0415001B" w:tentative="1">
      <w:start w:val="1"/>
      <w:numFmt w:val="lowerRoman"/>
      <w:lvlText w:val="%6."/>
      <w:lvlJc w:val="right"/>
      <w:pPr>
        <w:tabs>
          <w:tab w:val="num" w:pos="5247"/>
        </w:tabs>
        <w:ind w:left="5247" w:hanging="180"/>
      </w:pPr>
    </w:lvl>
    <w:lvl w:ilvl="6" w:tplc="0415000F" w:tentative="1">
      <w:start w:val="1"/>
      <w:numFmt w:val="decimal"/>
      <w:lvlText w:val="%7."/>
      <w:lvlJc w:val="left"/>
      <w:pPr>
        <w:tabs>
          <w:tab w:val="num" w:pos="5967"/>
        </w:tabs>
        <w:ind w:left="5967" w:hanging="360"/>
      </w:pPr>
    </w:lvl>
    <w:lvl w:ilvl="7" w:tplc="04150019" w:tentative="1">
      <w:start w:val="1"/>
      <w:numFmt w:val="lowerLetter"/>
      <w:lvlText w:val="%8."/>
      <w:lvlJc w:val="left"/>
      <w:pPr>
        <w:tabs>
          <w:tab w:val="num" w:pos="6687"/>
        </w:tabs>
        <w:ind w:left="6687" w:hanging="360"/>
      </w:pPr>
    </w:lvl>
    <w:lvl w:ilvl="8" w:tplc="0415001B" w:tentative="1">
      <w:start w:val="1"/>
      <w:numFmt w:val="lowerRoman"/>
      <w:lvlText w:val="%9."/>
      <w:lvlJc w:val="right"/>
      <w:pPr>
        <w:tabs>
          <w:tab w:val="num" w:pos="7407"/>
        </w:tabs>
        <w:ind w:left="7407" w:hanging="180"/>
      </w:pPr>
    </w:lvl>
  </w:abstractNum>
  <w:abstractNum w:abstractNumId="29">
    <w:nsid w:val="549D497F"/>
    <w:multiLevelType w:val="hybridMultilevel"/>
    <w:tmpl w:val="B66600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5672127E"/>
    <w:multiLevelType w:val="multilevel"/>
    <w:tmpl w:val="5EA686D6"/>
    <w:lvl w:ilvl="0">
      <w:start w:val="1"/>
      <w:numFmt w:val="decimal"/>
      <w:lvlText w:val="%1."/>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1">
    <w:nsid w:val="5E7C0A57"/>
    <w:multiLevelType w:val="hybridMultilevel"/>
    <w:tmpl w:val="C436EA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20A5599"/>
    <w:multiLevelType w:val="multilevel"/>
    <w:tmpl w:val="00000002"/>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kern w:val="1"/>
        <w:sz w:val="22"/>
        <w:szCs w:val="22"/>
        <w:lang w:val="pl-PL" w:eastAsia="ar-SA" w:bidi="ar-SA"/>
        <w14:shadow w14:blurRad="0" w14:dist="0" w14:dir="0" w14:sx="0" w14:sy="0" w14:kx="0" w14:ky="0" w14:algn="none">
          <w14:srgbClr w14:val="000000"/>
        </w14:shadow>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66F874CC"/>
    <w:multiLevelType w:val="hybridMultilevel"/>
    <w:tmpl w:val="254C54E0"/>
    <w:lvl w:ilvl="0" w:tplc="2B9EA9EE">
      <w:start w:val="1"/>
      <w:numFmt w:val="bullet"/>
      <w:lvlText w:val=""/>
      <w:lvlJc w:val="left"/>
      <w:pPr>
        <w:ind w:left="1335" w:hanging="360"/>
      </w:pPr>
      <w:rPr>
        <w:rFonts w:ascii="Symbol" w:hAnsi="Symbol" w:hint="default"/>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34">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C62F0A"/>
    <w:multiLevelType w:val="multilevel"/>
    <w:tmpl w:val="BAC82186"/>
    <w:lvl w:ilvl="0">
      <w:start w:val="1"/>
      <w:numFmt w:val="decimal"/>
      <w:lvlText w:val="%1."/>
      <w:lvlJc w:val="left"/>
      <w:pPr>
        <w:ind w:left="720" w:hanging="360"/>
      </w:pPr>
      <w:rPr>
        <w:b w:val="0"/>
        <w:color w:val="auto"/>
      </w:rPr>
    </w:lvl>
    <w:lvl w:ilvl="1">
      <w:start w:val="1"/>
      <w:numFmt w:val="decimal"/>
      <w:lvlText w:val="%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4680" w:hanging="1440"/>
      </w:pPr>
    </w:lvl>
  </w:abstractNum>
  <w:abstractNum w:abstractNumId="36">
    <w:nsid w:val="71081A60"/>
    <w:multiLevelType w:val="hybridMultilevel"/>
    <w:tmpl w:val="F0E2C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BA25955"/>
    <w:multiLevelType w:val="hybridMultilevel"/>
    <w:tmpl w:val="CC6C08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D4345F8"/>
    <w:multiLevelType w:val="multilevel"/>
    <w:tmpl w:val="1B946E36"/>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auto"/>
      </w:rPr>
    </w:lvl>
    <w:lvl w:ilvl="2">
      <w:start w:val="1"/>
      <w:numFmt w:val="decimal"/>
      <w:lvlText w:val="%3."/>
      <w:lvlJc w:val="left"/>
      <w:pPr>
        <w:tabs>
          <w:tab w:val="num" w:pos="850"/>
        </w:tabs>
        <w:ind w:left="850" w:hanging="283"/>
      </w:pPr>
      <w:rPr>
        <w:b w:val="0"/>
        <w:color w:val="auto"/>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color w:val="auto"/>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2"/>
  </w:num>
  <w:num w:numId="2">
    <w:abstractNumId w:val="28"/>
  </w:num>
  <w:num w:numId="3">
    <w:abstractNumId w:val="10"/>
  </w:num>
  <w:num w:numId="4">
    <w:abstractNumId w:val="15"/>
  </w:num>
  <w:num w:numId="5">
    <w:abstractNumId w:val="18"/>
  </w:num>
  <w:num w:numId="6">
    <w:abstractNumId w:val="16"/>
  </w:num>
  <w:num w:numId="7">
    <w:abstractNumId w:val="34"/>
  </w:num>
  <w:num w:numId="8">
    <w:abstractNumId w:val="5"/>
  </w:num>
  <w:num w:numId="9">
    <w:abstractNumId w:val="32"/>
  </w:num>
  <w:num w:numId="10">
    <w:abstractNumId w:val="0"/>
  </w:num>
  <w:num w:numId="11">
    <w:abstractNumId w:val="21"/>
  </w:num>
  <w:num w:numId="12">
    <w:abstractNumId w:val="2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36"/>
  </w:num>
  <w:num w:numId="28">
    <w:abstractNumId w:val="37"/>
  </w:num>
  <w:num w:numId="29">
    <w:abstractNumId w:val="31"/>
  </w:num>
  <w:num w:numId="30">
    <w:abstractNumId w:val="13"/>
  </w:num>
  <w:num w:numId="31">
    <w:abstractNumId w:val="22"/>
  </w:num>
  <w:num w:numId="32">
    <w:abstractNumId w:val="30"/>
  </w:num>
  <w:num w:numId="33">
    <w:abstractNumId w:val="12"/>
  </w:num>
  <w:num w:numId="34">
    <w:abstractNumId w:val="26"/>
  </w:num>
  <w:num w:numId="35">
    <w:abstractNumId w:val="38"/>
  </w:num>
  <w:num w:numId="36">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defaultTabStop w:val="708"/>
  <w:hyphenationZone w:val="425"/>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FD2"/>
    <w:rsid w:val="00000356"/>
    <w:rsid w:val="0000051C"/>
    <w:rsid w:val="000022C6"/>
    <w:rsid w:val="0000297B"/>
    <w:rsid w:val="00003434"/>
    <w:rsid w:val="00004C52"/>
    <w:rsid w:val="00011E33"/>
    <w:rsid w:val="00012195"/>
    <w:rsid w:val="000122A7"/>
    <w:rsid w:val="0001283D"/>
    <w:rsid w:val="00014F67"/>
    <w:rsid w:val="00023726"/>
    <w:rsid w:val="00024DBD"/>
    <w:rsid w:val="00036E76"/>
    <w:rsid w:val="00040FDB"/>
    <w:rsid w:val="000440A2"/>
    <w:rsid w:val="00044174"/>
    <w:rsid w:val="00044407"/>
    <w:rsid w:val="00044A32"/>
    <w:rsid w:val="000465C3"/>
    <w:rsid w:val="00052F94"/>
    <w:rsid w:val="000559A9"/>
    <w:rsid w:val="0005663A"/>
    <w:rsid w:val="0005785E"/>
    <w:rsid w:val="00057DC4"/>
    <w:rsid w:val="00062FCF"/>
    <w:rsid w:val="00063C0C"/>
    <w:rsid w:val="00063C65"/>
    <w:rsid w:val="000723C3"/>
    <w:rsid w:val="00072959"/>
    <w:rsid w:val="00073300"/>
    <w:rsid w:val="00074071"/>
    <w:rsid w:val="00080135"/>
    <w:rsid w:val="000828B5"/>
    <w:rsid w:val="00083BB2"/>
    <w:rsid w:val="00084642"/>
    <w:rsid w:val="00086BBD"/>
    <w:rsid w:val="00087375"/>
    <w:rsid w:val="00087D14"/>
    <w:rsid w:val="000902BA"/>
    <w:rsid w:val="00091517"/>
    <w:rsid w:val="00092E1E"/>
    <w:rsid w:val="0009602C"/>
    <w:rsid w:val="000A2216"/>
    <w:rsid w:val="000A3E01"/>
    <w:rsid w:val="000A3E96"/>
    <w:rsid w:val="000A5306"/>
    <w:rsid w:val="000A5927"/>
    <w:rsid w:val="000B202E"/>
    <w:rsid w:val="000B25F3"/>
    <w:rsid w:val="000B4877"/>
    <w:rsid w:val="000B5A54"/>
    <w:rsid w:val="000B6445"/>
    <w:rsid w:val="000B7A34"/>
    <w:rsid w:val="000B7F23"/>
    <w:rsid w:val="000C3B46"/>
    <w:rsid w:val="000C4901"/>
    <w:rsid w:val="000C6E32"/>
    <w:rsid w:val="000C729F"/>
    <w:rsid w:val="000D0861"/>
    <w:rsid w:val="000D3D54"/>
    <w:rsid w:val="000D4CC7"/>
    <w:rsid w:val="000D696D"/>
    <w:rsid w:val="000D69B1"/>
    <w:rsid w:val="000E24E3"/>
    <w:rsid w:val="000E29A7"/>
    <w:rsid w:val="000E38D1"/>
    <w:rsid w:val="000E46AC"/>
    <w:rsid w:val="000E526F"/>
    <w:rsid w:val="000E6635"/>
    <w:rsid w:val="000F112B"/>
    <w:rsid w:val="000F17C5"/>
    <w:rsid w:val="000F1B7B"/>
    <w:rsid w:val="000F3B32"/>
    <w:rsid w:val="000F3D75"/>
    <w:rsid w:val="000F67FE"/>
    <w:rsid w:val="000F7270"/>
    <w:rsid w:val="000F7B67"/>
    <w:rsid w:val="00101469"/>
    <w:rsid w:val="00101920"/>
    <w:rsid w:val="001114D7"/>
    <w:rsid w:val="00113E64"/>
    <w:rsid w:val="00115CD9"/>
    <w:rsid w:val="00115DC8"/>
    <w:rsid w:val="00117157"/>
    <w:rsid w:val="001305FD"/>
    <w:rsid w:val="0013096E"/>
    <w:rsid w:val="0013218E"/>
    <w:rsid w:val="00136825"/>
    <w:rsid w:val="00137477"/>
    <w:rsid w:val="001421CB"/>
    <w:rsid w:val="001424FC"/>
    <w:rsid w:val="0014273A"/>
    <w:rsid w:val="0014293E"/>
    <w:rsid w:val="001440F8"/>
    <w:rsid w:val="00144D96"/>
    <w:rsid w:val="00146D1C"/>
    <w:rsid w:val="0015032B"/>
    <w:rsid w:val="001516D3"/>
    <w:rsid w:val="00156621"/>
    <w:rsid w:val="00156768"/>
    <w:rsid w:val="001576D6"/>
    <w:rsid w:val="00165E29"/>
    <w:rsid w:val="00167861"/>
    <w:rsid w:val="0017132D"/>
    <w:rsid w:val="001769A0"/>
    <w:rsid w:val="00186EFE"/>
    <w:rsid w:val="00191C81"/>
    <w:rsid w:val="00191DF2"/>
    <w:rsid w:val="00191F8B"/>
    <w:rsid w:val="00194408"/>
    <w:rsid w:val="001A121D"/>
    <w:rsid w:val="001A1363"/>
    <w:rsid w:val="001A22E0"/>
    <w:rsid w:val="001A301E"/>
    <w:rsid w:val="001B054F"/>
    <w:rsid w:val="001B274A"/>
    <w:rsid w:val="001B5817"/>
    <w:rsid w:val="001B5C55"/>
    <w:rsid w:val="001B63A5"/>
    <w:rsid w:val="001B6C4E"/>
    <w:rsid w:val="001C1A68"/>
    <w:rsid w:val="001C426D"/>
    <w:rsid w:val="001D34AF"/>
    <w:rsid w:val="001D50E1"/>
    <w:rsid w:val="001D6EBE"/>
    <w:rsid w:val="001E19C6"/>
    <w:rsid w:val="001E28C9"/>
    <w:rsid w:val="001E5312"/>
    <w:rsid w:val="001F0171"/>
    <w:rsid w:val="001F2F91"/>
    <w:rsid w:val="00202044"/>
    <w:rsid w:val="00204099"/>
    <w:rsid w:val="00206297"/>
    <w:rsid w:val="002069DB"/>
    <w:rsid w:val="00207EBC"/>
    <w:rsid w:val="002116B3"/>
    <w:rsid w:val="00212FBB"/>
    <w:rsid w:val="00223CAD"/>
    <w:rsid w:val="00225964"/>
    <w:rsid w:val="002276CB"/>
    <w:rsid w:val="002276E8"/>
    <w:rsid w:val="002314F8"/>
    <w:rsid w:val="00233605"/>
    <w:rsid w:val="002363CE"/>
    <w:rsid w:val="00237C67"/>
    <w:rsid w:val="002567F0"/>
    <w:rsid w:val="00257E4C"/>
    <w:rsid w:val="00261BC9"/>
    <w:rsid w:val="00263A1E"/>
    <w:rsid w:val="00263C7B"/>
    <w:rsid w:val="00263F20"/>
    <w:rsid w:val="00263FA8"/>
    <w:rsid w:val="00271485"/>
    <w:rsid w:val="00272560"/>
    <w:rsid w:val="00272C21"/>
    <w:rsid w:val="0027421F"/>
    <w:rsid w:val="0027491B"/>
    <w:rsid w:val="00277655"/>
    <w:rsid w:val="00281A63"/>
    <w:rsid w:val="00281C74"/>
    <w:rsid w:val="00284BCD"/>
    <w:rsid w:val="00285203"/>
    <w:rsid w:val="0028521C"/>
    <w:rsid w:val="0028742A"/>
    <w:rsid w:val="0029144E"/>
    <w:rsid w:val="00297044"/>
    <w:rsid w:val="002A0958"/>
    <w:rsid w:val="002A58BD"/>
    <w:rsid w:val="002B0200"/>
    <w:rsid w:val="002B4236"/>
    <w:rsid w:val="002B58E3"/>
    <w:rsid w:val="002C03BF"/>
    <w:rsid w:val="002C2698"/>
    <w:rsid w:val="002C2ADB"/>
    <w:rsid w:val="002C5D06"/>
    <w:rsid w:val="002C67BA"/>
    <w:rsid w:val="002C77CC"/>
    <w:rsid w:val="002D0B5B"/>
    <w:rsid w:val="002D1B91"/>
    <w:rsid w:val="002D31E0"/>
    <w:rsid w:val="002D3F83"/>
    <w:rsid w:val="002D777B"/>
    <w:rsid w:val="002E106A"/>
    <w:rsid w:val="002E1781"/>
    <w:rsid w:val="002F255C"/>
    <w:rsid w:val="002F2FCB"/>
    <w:rsid w:val="002F3D0B"/>
    <w:rsid w:val="002F433C"/>
    <w:rsid w:val="002F554F"/>
    <w:rsid w:val="0030410F"/>
    <w:rsid w:val="00307DEC"/>
    <w:rsid w:val="00313FC6"/>
    <w:rsid w:val="003142AA"/>
    <w:rsid w:val="00314B07"/>
    <w:rsid w:val="003154FA"/>
    <w:rsid w:val="00317E78"/>
    <w:rsid w:val="003207FC"/>
    <w:rsid w:val="003230B9"/>
    <w:rsid w:val="00324031"/>
    <w:rsid w:val="0032724F"/>
    <w:rsid w:val="00330735"/>
    <w:rsid w:val="003307CB"/>
    <w:rsid w:val="00332FA1"/>
    <w:rsid w:val="0033382B"/>
    <w:rsid w:val="003358AE"/>
    <w:rsid w:val="003375C6"/>
    <w:rsid w:val="00345840"/>
    <w:rsid w:val="003479FB"/>
    <w:rsid w:val="003501FE"/>
    <w:rsid w:val="00350F48"/>
    <w:rsid w:val="00351F41"/>
    <w:rsid w:val="00355D6A"/>
    <w:rsid w:val="0036004E"/>
    <w:rsid w:val="00364C26"/>
    <w:rsid w:val="00366AF2"/>
    <w:rsid w:val="003670A8"/>
    <w:rsid w:val="00374F6B"/>
    <w:rsid w:val="0038094F"/>
    <w:rsid w:val="003813B7"/>
    <w:rsid w:val="00381796"/>
    <w:rsid w:val="00381DFD"/>
    <w:rsid w:val="003846C3"/>
    <w:rsid w:val="00387E22"/>
    <w:rsid w:val="0039060E"/>
    <w:rsid w:val="0039130A"/>
    <w:rsid w:val="00393196"/>
    <w:rsid w:val="00394F61"/>
    <w:rsid w:val="003957AF"/>
    <w:rsid w:val="003A26E1"/>
    <w:rsid w:val="003A2D5A"/>
    <w:rsid w:val="003A3818"/>
    <w:rsid w:val="003A3CA9"/>
    <w:rsid w:val="003A4A6A"/>
    <w:rsid w:val="003A4D3C"/>
    <w:rsid w:val="003A4F6D"/>
    <w:rsid w:val="003B1717"/>
    <w:rsid w:val="003C3230"/>
    <w:rsid w:val="003C6143"/>
    <w:rsid w:val="003C741F"/>
    <w:rsid w:val="003D2CE4"/>
    <w:rsid w:val="003D6C03"/>
    <w:rsid w:val="003D71FA"/>
    <w:rsid w:val="003E15F9"/>
    <w:rsid w:val="003E3C22"/>
    <w:rsid w:val="003E46C6"/>
    <w:rsid w:val="003E4A93"/>
    <w:rsid w:val="003E72C8"/>
    <w:rsid w:val="003E765D"/>
    <w:rsid w:val="003F1C37"/>
    <w:rsid w:val="003F1CD5"/>
    <w:rsid w:val="003F2177"/>
    <w:rsid w:val="003F30C7"/>
    <w:rsid w:val="003F73CF"/>
    <w:rsid w:val="003F7AC3"/>
    <w:rsid w:val="0040063F"/>
    <w:rsid w:val="0040432C"/>
    <w:rsid w:val="00411A4F"/>
    <w:rsid w:val="00411B4C"/>
    <w:rsid w:val="0041401B"/>
    <w:rsid w:val="00416A76"/>
    <w:rsid w:val="00417B4C"/>
    <w:rsid w:val="0042021A"/>
    <w:rsid w:val="00420443"/>
    <w:rsid w:val="004204E3"/>
    <w:rsid w:val="004212E9"/>
    <w:rsid w:val="00421A0E"/>
    <w:rsid w:val="0042385D"/>
    <w:rsid w:val="00423C25"/>
    <w:rsid w:val="00424A20"/>
    <w:rsid w:val="004268C1"/>
    <w:rsid w:val="004275F0"/>
    <w:rsid w:val="00431450"/>
    <w:rsid w:val="00432561"/>
    <w:rsid w:val="00433488"/>
    <w:rsid w:val="00441F6B"/>
    <w:rsid w:val="00442489"/>
    <w:rsid w:val="00443866"/>
    <w:rsid w:val="00444A91"/>
    <w:rsid w:val="00454DA1"/>
    <w:rsid w:val="00454E87"/>
    <w:rsid w:val="00457770"/>
    <w:rsid w:val="00457D85"/>
    <w:rsid w:val="00463C58"/>
    <w:rsid w:val="00465EC7"/>
    <w:rsid w:val="00470DBF"/>
    <w:rsid w:val="00471800"/>
    <w:rsid w:val="0047436C"/>
    <w:rsid w:val="0048234A"/>
    <w:rsid w:val="00483C23"/>
    <w:rsid w:val="0049063E"/>
    <w:rsid w:val="004924AB"/>
    <w:rsid w:val="00492678"/>
    <w:rsid w:val="00492F76"/>
    <w:rsid w:val="00493105"/>
    <w:rsid w:val="00494371"/>
    <w:rsid w:val="00494572"/>
    <w:rsid w:val="00496353"/>
    <w:rsid w:val="004A048D"/>
    <w:rsid w:val="004A107C"/>
    <w:rsid w:val="004A136F"/>
    <w:rsid w:val="004A5848"/>
    <w:rsid w:val="004B0D21"/>
    <w:rsid w:val="004B2BAB"/>
    <w:rsid w:val="004B3413"/>
    <w:rsid w:val="004B345F"/>
    <w:rsid w:val="004B3E36"/>
    <w:rsid w:val="004B466E"/>
    <w:rsid w:val="004B47F0"/>
    <w:rsid w:val="004C45DC"/>
    <w:rsid w:val="004D1195"/>
    <w:rsid w:val="004D296B"/>
    <w:rsid w:val="004D4171"/>
    <w:rsid w:val="004D492D"/>
    <w:rsid w:val="004E066D"/>
    <w:rsid w:val="004E4613"/>
    <w:rsid w:val="004F110E"/>
    <w:rsid w:val="004F61DD"/>
    <w:rsid w:val="004F7612"/>
    <w:rsid w:val="005006DE"/>
    <w:rsid w:val="005020C0"/>
    <w:rsid w:val="00503B22"/>
    <w:rsid w:val="00505E4E"/>
    <w:rsid w:val="00513341"/>
    <w:rsid w:val="0051745B"/>
    <w:rsid w:val="00524A56"/>
    <w:rsid w:val="005252AF"/>
    <w:rsid w:val="00526919"/>
    <w:rsid w:val="00527C71"/>
    <w:rsid w:val="0053032A"/>
    <w:rsid w:val="00532207"/>
    <w:rsid w:val="00533056"/>
    <w:rsid w:val="0053604D"/>
    <w:rsid w:val="005373BB"/>
    <w:rsid w:val="00537EA5"/>
    <w:rsid w:val="005411B4"/>
    <w:rsid w:val="00543C32"/>
    <w:rsid w:val="005510E7"/>
    <w:rsid w:val="00557280"/>
    <w:rsid w:val="00565576"/>
    <w:rsid w:val="005658E1"/>
    <w:rsid w:val="005666CF"/>
    <w:rsid w:val="00566A3B"/>
    <w:rsid w:val="00566B60"/>
    <w:rsid w:val="00567514"/>
    <w:rsid w:val="005816C4"/>
    <w:rsid w:val="00581F65"/>
    <w:rsid w:val="00582EBC"/>
    <w:rsid w:val="00583B83"/>
    <w:rsid w:val="005842C2"/>
    <w:rsid w:val="00587A57"/>
    <w:rsid w:val="0059096E"/>
    <w:rsid w:val="00597CC8"/>
    <w:rsid w:val="005A776C"/>
    <w:rsid w:val="005B0E23"/>
    <w:rsid w:val="005B1D9E"/>
    <w:rsid w:val="005B25CB"/>
    <w:rsid w:val="005B5C2F"/>
    <w:rsid w:val="005C024B"/>
    <w:rsid w:val="005C04BF"/>
    <w:rsid w:val="005C7621"/>
    <w:rsid w:val="005C769C"/>
    <w:rsid w:val="005D15C9"/>
    <w:rsid w:val="005E36BD"/>
    <w:rsid w:val="005F3E09"/>
    <w:rsid w:val="005F3F0E"/>
    <w:rsid w:val="005F64DB"/>
    <w:rsid w:val="005F6EB8"/>
    <w:rsid w:val="00600187"/>
    <w:rsid w:val="0060339C"/>
    <w:rsid w:val="00603482"/>
    <w:rsid w:val="00603CA1"/>
    <w:rsid w:val="0060707F"/>
    <w:rsid w:val="00607ACE"/>
    <w:rsid w:val="00615C60"/>
    <w:rsid w:val="00617D49"/>
    <w:rsid w:val="00622E60"/>
    <w:rsid w:val="006230B6"/>
    <w:rsid w:val="00624959"/>
    <w:rsid w:val="00626D78"/>
    <w:rsid w:val="006301F6"/>
    <w:rsid w:val="00630394"/>
    <w:rsid w:val="00630747"/>
    <w:rsid w:val="00630CAF"/>
    <w:rsid w:val="00631107"/>
    <w:rsid w:val="006322E7"/>
    <w:rsid w:val="006327F4"/>
    <w:rsid w:val="00633C70"/>
    <w:rsid w:val="00633C82"/>
    <w:rsid w:val="006366B2"/>
    <w:rsid w:val="00636E55"/>
    <w:rsid w:val="00641307"/>
    <w:rsid w:val="00642130"/>
    <w:rsid w:val="006431CF"/>
    <w:rsid w:val="0064411F"/>
    <w:rsid w:val="00652455"/>
    <w:rsid w:val="00652731"/>
    <w:rsid w:val="00652E8B"/>
    <w:rsid w:val="00655565"/>
    <w:rsid w:val="0065572D"/>
    <w:rsid w:val="00655D80"/>
    <w:rsid w:val="0065697A"/>
    <w:rsid w:val="00660293"/>
    <w:rsid w:val="0066040D"/>
    <w:rsid w:val="00660EA6"/>
    <w:rsid w:val="00660EB7"/>
    <w:rsid w:val="00664ED5"/>
    <w:rsid w:val="006720DF"/>
    <w:rsid w:val="0067290D"/>
    <w:rsid w:val="00674201"/>
    <w:rsid w:val="00675DE1"/>
    <w:rsid w:val="0067679E"/>
    <w:rsid w:val="00687433"/>
    <w:rsid w:val="00691124"/>
    <w:rsid w:val="0069481B"/>
    <w:rsid w:val="00695007"/>
    <w:rsid w:val="006A0288"/>
    <w:rsid w:val="006A3906"/>
    <w:rsid w:val="006A5CA5"/>
    <w:rsid w:val="006B0683"/>
    <w:rsid w:val="006B1099"/>
    <w:rsid w:val="006B37BF"/>
    <w:rsid w:val="006C0750"/>
    <w:rsid w:val="006C2259"/>
    <w:rsid w:val="006C373D"/>
    <w:rsid w:val="006C4BE9"/>
    <w:rsid w:val="006C608C"/>
    <w:rsid w:val="006D28FC"/>
    <w:rsid w:val="006D2D46"/>
    <w:rsid w:val="006D3A44"/>
    <w:rsid w:val="006D7C38"/>
    <w:rsid w:val="006E2991"/>
    <w:rsid w:val="006E3014"/>
    <w:rsid w:val="006E3DC1"/>
    <w:rsid w:val="006F2173"/>
    <w:rsid w:val="006F3210"/>
    <w:rsid w:val="006F5DD2"/>
    <w:rsid w:val="006F7601"/>
    <w:rsid w:val="007043CD"/>
    <w:rsid w:val="007059A2"/>
    <w:rsid w:val="007118B9"/>
    <w:rsid w:val="00717BF7"/>
    <w:rsid w:val="007248AE"/>
    <w:rsid w:val="00724FE2"/>
    <w:rsid w:val="007254E2"/>
    <w:rsid w:val="007258EC"/>
    <w:rsid w:val="00727FB3"/>
    <w:rsid w:val="007330B6"/>
    <w:rsid w:val="00740486"/>
    <w:rsid w:val="007437F4"/>
    <w:rsid w:val="007447C6"/>
    <w:rsid w:val="00753C25"/>
    <w:rsid w:val="00763FAF"/>
    <w:rsid w:val="00765B44"/>
    <w:rsid w:val="00765E1E"/>
    <w:rsid w:val="00767D03"/>
    <w:rsid w:val="00770B59"/>
    <w:rsid w:val="00771FBB"/>
    <w:rsid w:val="007750A0"/>
    <w:rsid w:val="007840A3"/>
    <w:rsid w:val="00785B8C"/>
    <w:rsid w:val="0079364F"/>
    <w:rsid w:val="0079545A"/>
    <w:rsid w:val="0079585C"/>
    <w:rsid w:val="007A0BAE"/>
    <w:rsid w:val="007A20AE"/>
    <w:rsid w:val="007A3F04"/>
    <w:rsid w:val="007A71B9"/>
    <w:rsid w:val="007C1475"/>
    <w:rsid w:val="007C55B9"/>
    <w:rsid w:val="007C60B8"/>
    <w:rsid w:val="007D0DB4"/>
    <w:rsid w:val="007D4399"/>
    <w:rsid w:val="007D4ACF"/>
    <w:rsid w:val="007D64E0"/>
    <w:rsid w:val="007E1151"/>
    <w:rsid w:val="007E3B59"/>
    <w:rsid w:val="007E5BE6"/>
    <w:rsid w:val="007E6ECB"/>
    <w:rsid w:val="007E7C81"/>
    <w:rsid w:val="007F25AC"/>
    <w:rsid w:val="00802053"/>
    <w:rsid w:val="008022E7"/>
    <w:rsid w:val="008026D6"/>
    <w:rsid w:val="00804077"/>
    <w:rsid w:val="008062E0"/>
    <w:rsid w:val="00810657"/>
    <w:rsid w:val="00812C99"/>
    <w:rsid w:val="00814FD0"/>
    <w:rsid w:val="00815D48"/>
    <w:rsid w:val="00822644"/>
    <w:rsid w:val="00822D6A"/>
    <w:rsid w:val="008255E5"/>
    <w:rsid w:val="008259D8"/>
    <w:rsid w:val="00827A29"/>
    <w:rsid w:val="0083139E"/>
    <w:rsid w:val="008318A1"/>
    <w:rsid w:val="00833A4E"/>
    <w:rsid w:val="008354EE"/>
    <w:rsid w:val="00836072"/>
    <w:rsid w:val="008361E5"/>
    <w:rsid w:val="008379B0"/>
    <w:rsid w:val="008415BE"/>
    <w:rsid w:val="00842B33"/>
    <w:rsid w:val="0084406F"/>
    <w:rsid w:val="00844682"/>
    <w:rsid w:val="00844C9E"/>
    <w:rsid w:val="008464B1"/>
    <w:rsid w:val="0084728B"/>
    <w:rsid w:val="0085119E"/>
    <w:rsid w:val="0085145A"/>
    <w:rsid w:val="00852614"/>
    <w:rsid w:val="00854118"/>
    <w:rsid w:val="00860211"/>
    <w:rsid w:val="0087720C"/>
    <w:rsid w:val="0087736B"/>
    <w:rsid w:val="008809D4"/>
    <w:rsid w:val="00881CE5"/>
    <w:rsid w:val="008838B4"/>
    <w:rsid w:val="008839D9"/>
    <w:rsid w:val="00884B3F"/>
    <w:rsid w:val="008857C5"/>
    <w:rsid w:val="008861E8"/>
    <w:rsid w:val="00887F6B"/>
    <w:rsid w:val="00892109"/>
    <w:rsid w:val="00895BB2"/>
    <w:rsid w:val="00896ED5"/>
    <w:rsid w:val="008971A1"/>
    <w:rsid w:val="008A0219"/>
    <w:rsid w:val="008A07C8"/>
    <w:rsid w:val="008A12A1"/>
    <w:rsid w:val="008A2A25"/>
    <w:rsid w:val="008A2D2C"/>
    <w:rsid w:val="008A467D"/>
    <w:rsid w:val="008A4D00"/>
    <w:rsid w:val="008A57CE"/>
    <w:rsid w:val="008A6F5F"/>
    <w:rsid w:val="008B11C8"/>
    <w:rsid w:val="008B2129"/>
    <w:rsid w:val="008B4E35"/>
    <w:rsid w:val="008B7284"/>
    <w:rsid w:val="008C1256"/>
    <w:rsid w:val="008D0780"/>
    <w:rsid w:val="008D231B"/>
    <w:rsid w:val="008D677C"/>
    <w:rsid w:val="008E01C3"/>
    <w:rsid w:val="008E0620"/>
    <w:rsid w:val="008E1314"/>
    <w:rsid w:val="008E2141"/>
    <w:rsid w:val="008E5DED"/>
    <w:rsid w:val="008F24D4"/>
    <w:rsid w:val="008F3874"/>
    <w:rsid w:val="008F50A1"/>
    <w:rsid w:val="009013CF"/>
    <w:rsid w:val="00904B1B"/>
    <w:rsid w:val="00905168"/>
    <w:rsid w:val="00905673"/>
    <w:rsid w:val="00910390"/>
    <w:rsid w:val="0091330F"/>
    <w:rsid w:val="00916892"/>
    <w:rsid w:val="009176C8"/>
    <w:rsid w:val="00917B57"/>
    <w:rsid w:val="009208F4"/>
    <w:rsid w:val="009228C4"/>
    <w:rsid w:val="00924B2C"/>
    <w:rsid w:val="00925107"/>
    <w:rsid w:val="00926440"/>
    <w:rsid w:val="00927533"/>
    <w:rsid w:val="00927DB8"/>
    <w:rsid w:val="00940FA0"/>
    <w:rsid w:val="0094125F"/>
    <w:rsid w:val="00942630"/>
    <w:rsid w:val="00943C9D"/>
    <w:rsid w:val="009458E3"/>
    <w:rsid w:val="00951D33"/>
    <w:rsid w:val="009520C1"/>
    <w:rsid w:val="009532FE"/>
    <w:rsid w:val="00954068"/>
    <w:rsid w:val="009543CF"/>
    <w:rsid w:val="00954C92"/>
    <w:rsid w:val="009561E9"/>
    <w:rsid w:val="00957322"/>
    <w:rsid w:val="00957848"/>
    <w:rsid w:val="00960F4F"/>
    <w:rsid w:val="0096665F"/>
    <w:rsid w:val="009675F8"/>
    <w:rsid w:val="00973E70"/>
    <w:rsid w:val="00975E5E"/>
    <w:rsid w:val="009772E5"/>
    <w:rsid w:val="009774DF"/>
    <w:rsid w:val="009802D2"/>
    <w:rsid w:val="009804BE"/>
    <w:rsid w:val="009830D4"/>
    <w:rsid w:val="00984B38"/>
    <w:rsid w:val="009855CC"/>
    <w:rsid w:val="009858C5"/>
    <w:rsid w:val="009858ED"/>
    <w:rsid w:val="00986430"/>
    <w:rsid w:val="00987D01"/>
    <w:rsid w:val="00987E8A"/>
    <w:rsid w:val="00992D97"/>
    <w:rsid w:val="00993091"/>
    <w:rsid w:val="009A4108"/>
    <w:rsid w:val="009A4C0B"/>
    <w:rsid w:val="009A528F"/>
    <w:rsid w:val="009A708C"/>
    <w:rsid w:val="009A7893"/>
    <w:rsid w:val="009B05E3"/>
    <w:rsid w:val="009B685E"/>
    <w:rsid w:val="009C58CA"/>
    <w:rsid w:val="009D255D"/>
    <w:rsid w:val="009D6C00"/>
    <w:rsid w:val="009D72AF"/>
    <w:rsid w:val="009D7EED"/>
    <w:rsid w:val="009E0106"/>
    <w:rsid w:val="009E17B0"/>
    <w:rsid w:val="009E35C1"/>
    <w:rsid w:val="009E763B"/>
    <w:rsid w:val="009E7DCB"/>
    <w:rsid w:val="009F2F92"/>
    <w:rsid w:val="009F39CC"/>
    <w:rsid w:val="009F7333"/>
    <w:rsid w:val="00A03469"/>
    <w:rsid w:val="00A055DD"/>
    <w:rsid w:val="00A06E29"/>
    <w:rsid w:val="00A07427"/>
    <w:rsid w:val="00A11270"/>
    <w:rsid w:val="00A12664"/>
    <w:rsid w:val="00A13E19"/>
    <w:rsid w:val="00A15A17"/>
    <w:rsid w:val="00A1678B"/>
    <w:rsid w:val="00A16DCD"/>
    <w:rsid w:val="00A20155"/>
    <w:rsid w:val="00A25E53"/>
    <w:rsid w:val="00A27386"/>
    <w:rsid w:val="00A3138B"/>
    <w:rsid w:val="00A324CF"/>
    <w:rsid w:val="00A33BE8"/>
    <w:rsid w:val="00A3411F"/>
    <w:rsid w:val="00A34A16"/>
    <w:rsid w:val="00A35142"/>
    <w:rsid w:val="00A408C3"/>
    <w:rsid w:val="00A43D41"/>
    <w:rsid w:val="00A44099"/>
    <w:rsid w:val="00A441BA"/>
    <w:rsid w:val="00A447EC"/>
    <w:rsid w:val="00A45303"/>
    <w:rsid w:val="00A5008E"/>
    <w:rsid w:val="00A60AE7"/>
    <w:rsid w:val="00A6236D"/>
    <w:rsid w:val="00A66789"/>
    <w:rsid w:val="00A72BFF"/>
    <w:rsid w:val="00A72DCB"/>
    <w:rsid w:val="00A73F83"/>
    <w:rsid w:val="00A74378"/>
    <w:rsid w:val="00A75E92"/>
    <w:rsid w:val="00A767C5"/>
    <w:rsid w:val="00A829A1"/>
    <w:rsid w:val="00A82FF4"/>
    <w:rsid w:val="00A8305B"/>
    <w:rsid w:val="00A83429"/>
    <w:rsid w:val="00A83A47"/>
    <w:rsid w:val="00A84189"/>
    <w:rsid w:val="00A844FE"/>
    <w:rsid w:val="00A87A94"/>
    <w:rsid w:val="00A902E5"/>
    <w:rsid w:val="00A91535"/>
    <w:rsid w:val="00A9213A"/>
    <w:rsid w:val="00A952BF"/>
    <w:rsid w:val="00A95555"/>
    <w:rsid w:val="00A967A1"/>
    <w:rsid w:val="00A973E9"/>
    <w:rsid w:val="00A97A3B"/>
    <w:rsid w:val="00AA05A6"/>
    <w:rsid w:val="00AA12DF"/>
    <w:rsid w:val="00AA21CC"/>
    <w:rsid w:val="00AA24A6"/>
    <w:rsid w:val="00AA26A6"/>
    <w:rsid w:val="00AA3D71"/>
    <w:rsid w:val="00AA5053"/>
    <w:rsid w:val="00AB0671"/>
    <w:rsid w:val="00AB0D5A"/>
    <w:rsid w:val="00AB20C6"/>
    <w:rsid w:val="00AB29EB"/>
    <w:rsid w:val="00AB7148"/>
    <w:rsid w:val="00AC18F8"/>
    <w:rsid w:val="00AD2B6A"/>
    <w:rsid w:val="00AD7C43"/>
    <w:rsid w:val="00AE0EAF"/>
    <w:rsid w:val="00AE242E"/>
    <w:rsid w:val="00AE29E2"/>
    <w:rsid w:val="00AE2CF6"/>
    <w:rsid w:val="00AE3211"/>
    <w:rsid w:val="00AE3835"/>
    <w:rsid w:val="00AE5B2A"/>
    <w:rsid w:val="00AE6139"/>
    <w:rsid w:val="00AE7D12"/>
    <w:rsid w:val="00AF0910"/>
    <w:rsid w:val="00AF11DD"/>
    <w:rsid w:val="00AF1F14"/>
    <w:rsid w:val="00AF2454"/>
    <w:rsid w:val="00AF252C"/>
    <w:rsid w:val="00AF5496"/>
    <w:rsid w:val="00AF5A9E"/>
    <w:rsid w:val="00AF6091"/>
    <w:rsid w:val="00AF7FCE"/>
    <w:rsid w:val="00B009B2"/>
    <w:rsid w:val="00B0476F"/>
    <w:rsid w:val="00B04CC6"/>
    <w:rsid w:val="00B04F9C"/>
    <w:rsid w:val="00B05B01"/>
    <w:rsid w:val="00B05BEA"/>
    <w:rsid w:val="00B13F3D"/>
    <w:rsid w:val="00B20907"/>
    <w:rsid w:val="00B2155C"/>
    <w:rsid w:val="00B21D6F"/>
    <w:rsid w:val="00B222B8"/>
    <w:rsid w:val="00B251BB"/>
    <w:rsid w:val="00B26825"/>
    <w:rsid w:val="00B27D2A"/>
    <w:rsid w:val="00B30953"/>
    <w:rsid w:val="00B31306"/>
    <w:rsid w:val="00B34B57"/>
    <w:rsid w:val="00B3539A"/>
    <w:rsid w:val="00B379A6"/>
    <w:rsid w:val="00B405A2"/>
    <w:rsid w:val="00B410CC"/>
    <w:rsid w:val="00B415CA"/>
    <w:rsid w:val="00B41AAD"/>
    <w:rsid w:val="00B42A39"/>
    <w:rsid w:val="00B4326F"/>
    <w:rsid w:val="00B438D2"/>
    <w:rsid w:val="00B464B5"/>
    <w:rsid w:val="00B46C1D"/>
    <w:rsid w:val="00B534D0"/>
    <w:rsid w:val="00B53A9B"/>
    <w:rsid w:val="00B54A2E"/>
    <w:rsid w:val="00B612E9"/>
    <w:rsid w:val="00B62CEC"/>
    <w:rsid w:val="00B64AE1"/>
    <w:rsid w:val="00B670F6"/>
    <w:rsid w:val="00B74AF9"/>
    <w:rsid w:val="00B75720"/>
    <w:rsid w:val="00B75BBD"/>
    <w:rsid w:val="00B767AA"/>
    <w:rsid w:val="00B822B5"/>
    <w:rsid w:val="00B82916"/>
    <w:rsid w:val="00B82E24"/>
    <w:rsid w:val="00B917C1"/>
    <w:rsid w:val="00B9337C"/>
    <w:rsid w:val="00B93B95"/>
    <w:rsid w:val="00B96F7B"/>
    <w:rsid w:val="00BA019C"/>
    <w:rsid w:val="00BA0685"/>
    <w:rsid w:val="00BA1404"/>
    <w:rsid w:val="00BA6506"/>
    <w:rsid w:val="00BB3CA7"/>
    <w:rsid w:val="00BB6C71"/>
    <w:rsid w:val="00BB72F3"/>
    <w:rsid w:val="00BC2220"/>
    <w:rsid w:val="00BC3098"/>
    <w:rsid w:val="00BC31B9"/>
    <w:rsid w:val="00BC3E3C"/>
    <w:rsid w:val="00BC6867"/>
    <w:rsid w:val="00BD0FD1"/>
    <w:rsid w:val="00BD25AE"/>
    <w:rsid w:val="00BD28B3"/>
    <w:rsid w:val="00BD3472"/>
    <w:rsid w:val="00BD3C03"/>
    <w:rsid w:val="00BD3CA7"/>
    <w:rsid w:val="00BD4C2E"/>
    <w:rsid w:val="00BE1AFD"/>
    <w:rsid w:val="00BE37EE"/>
    <w:rsid w:val="00BE456C"/>
    <w:rsid w:val="00BE4E4F"/>
    <w:rsid w:val="00BF16EF"/>
    <w:rsid w:val="00BF22D6"/>
    <w:rsid w:val="00BF2644"/>
    <w:rsid w:val="00BF2EAB"/>
    <w:rsid w:val="00BF40DE"/>
    <w:rsid w:val="00BF4DF9"/>
    <w:rsid w:val="00BF6440"/>
    <w:rsid w:val="00BF64C3"/>
    <w:rsid w:val="00BF7163"/>
    <w:rsid w:val="00C06F2F"/>
    <w:rsid w:val="00C1757C"/>
    <w:rsid w:val="00C17E9A"/>
    <w:rsid w:val="00C20D8E"/>
    <w:rsid w:val="00C2112A"/>
    <w:rsid w:val="00C255DB"/>
    <w:rsid w:val="00C26983"/>
    <w:rsid w:val="00C26CD8"/>
    <w:rsid w:val="00C349DF"/>
    <w:rsid w:val="00C3592F"/>
    <w:rsid w:val="00C41389"/>
    <w:rsid w:val="00C41542"/>
    <w:rsid w:val="00C41AAA"/>
    <w:rsid w:val="00C41CFF"/>
    <w:rsid w:val="00C4507A"/>
    <w:rsid w:val="00C51B50"/>
    <w:rsid w:val="00C52879"/>
    <w:rsid w:val="00C570EC"/>
    <w:rsid w:val="00C60970"/>
    <w:rsid w:val="00C60F18"/>
    <w:rsid w:val="00C625AB"/>
    <w:rsid w:val="00C7157F"/>
    <w:rsid w:val="00C7196D"/>
    <w:rsid w:val="00C73B7E"/>
    <w:rsid w:val="00C75625"/>
    <w:rsid w:val="00C77741"/>
    <w:rsid w:val="00C83FC7"/>
    <w:rsid w:val="00C868B6"/>
    <w:rsid w:val="00C86CF8"/>
    <w:rsid w:val="00C94428"/>
    <w:rsid w:val="00C95949"/>
    <w:rsid w:val="00CA0243"/>
    <w:rsid w:val="00CA2687"/>
    <w:rsid w:val="00CA78F8"/>
    <w:rsid w:val="00CB042F"/>
    <w:rsid w:val="00CB34D3"/>
    <w:rsid w:val="00CB46BD"/>
    <w:rsid w:val="00CB6661"/>
    <w:rsid w:val="00CC3351"/>
    <w:rsid w:val="00CC3FB3"/>
    <w:rsid w:val="00CC526E"/>
    <w:rsid w:val="00CC5FF1"/>
    <w:rsid w:val="00CC7291"/>
    <w:rsid w:val="00CD0D17"/>
    <w:rsid w:val="00CD24D9"/>
    <w:rsid w:val="00CD31F2"/>
    <w:rsid w:val="00CD3350"/>
    <w:rsid w:val="00CD48F7"/>
    <w:rsid w:val="00CD4F10"/>
    <w:rsid w:val="00CD6534"/>
    <w:rsid w:val="00CE1F8D"/>
    <w:rsid w:val="00CE27DA"/>
    <w:rsid w:val="00CE3B03"/>
    <w:rsid w:val="00CE5F13"/>
    <w:rsid w:val="00CE6F17"/>
    <w:rsid w:val="00CE6F6C"/>
    <w:rsid w:val="00CF2CDA"/>
    <w:rsid w:val="00CF451E"/>
    <w:rsid w:val="00CF4DA3"/>
    <w:rsid w:val="00CF7487"/>
    <w:rsid w:val="00D06736"/>
    <w:rsid w:val="00D105B9"/>
    <w:rsid w:val="00D10E24"/>
    <w:rsid w:val="00D11288"/>
    <w:rsid w:val="00D1481C"/>
    <w:rsid w:val="00D1481E"/>
    <w:rsid w:val="00D2008D"/>
    <w:rsid w:val="00D224AA"/>
    <w:rsid w:val="00D23C43"/>
    <w:rsid w:val="00D24825"/>
    <w:rsid w:val="00D24C7D"/>
    <w:rsid w:val="00D264A4"/>
    <w:rsid w:val="00D266BE"/>
    <w:rsid w:val="00D26EE1"/>
    <w:rsid w:val="00D306B7"/>
    <w:rsid w:val="00D31046"/>
    <w:rsid w:val="00D33171"/>
    <w:rsid w:val="00D33280"/>
    <w:rsid w:val="00D36E13"/>
    <w:rsid w:val="00D4334B"/>
    <w:rsid w:val="00D44DB9"/>
    <w:rsid w:val="00D45427"/>
    <w:rsid w:val="00D47871"/>
    <w:rsid w:val="00D47AAE"/>
    <w:rsid w:val="00D52FC0"/>
    <w:rsid w:val="00D5379F"/>
    <w:rsid w:val="00D53B7C"/>
    <w:rsid w:val="00D54182"/>
    <w:rsid w:val="00D57835"/>
    <w:rsid w:val="00D6149A"/>
    <w:rsid w:val="00D62FAB"/>
    <w:rsid w:val="00D63FED"/>
    <w:rsid w:val="00D647AC"/>
    <w:rsid w:val="00D66C68"/>
    <w:rsid w:val="00D66ECE"/>
    <w:rsid w:val="00D70C44"/>
    <w:rsid w:val="00D71AF0"/>
    <w:rsid w:val="00D77019"/>
    <w:rsid w:val="00D77741"/>
    <w:rsid w:val="00D80513"/>
    <w:rsid w:val="00D80F0E"/>
    <w:rsid w:val="00D8188D"/>
    <w:rsid w:val="00D82746"/>
    <w:rsid w:val="00D84263"/>
    <w:rsid w:val="00D86BD9"/>
    <w:rsid w:val="00D86C8E"/>
    <w:rsid w:val="00D9066D"/>
    <w:rsid w:val="00D90D36"/>
    <w:rsid w:val="00D91B34"/>
    <w:rsid w:val="00D92322"/>
    <w:rsid w:val="00DA20D4"/>
    <w:rsid w:val="00DA2F3E"/>
    <w:rsid w:val="00DB177B"/>
    <w:rsid w:val="00DB2003"/>
    <w:rsid w:val="00DC1A18"/>
    <w:rsid w:val="00DC6001"/>
    <w:rsid w:val="00DD0478"/>
    <w:rsid w:val="00DD08B8"/>
    <w:rsid w:val="00DD4891"/>
    <w:rsid w:val="00DE1B58"/>
    <w:rsid w:val="00DE22E9"/>
    <w:rsid w:val="00DE34F2"/>
    <w:rsid w:val="00DE3ACB"/>
    <w:rsid w:val="00DE4842"/>
    <w:rsid w:val="00DE7C87"/>
    <w:rsid w:val="00DF69A5"/>
    <w:rsid w:val="00E02D49"/>
    <w:rsid w:val="00E0321D"/>
    <w:rsid w:val="00E03D17"/>
    <w:rsid w:val="00E063CB"/>
    <w:rsid w:val="00E11891"/>
    <w:rsid w:val="00E11F96"/>
    <w:rsid w:val="00E13347"/>
    <w:rsid w:val="00E14A5E"/>
    <w:rsid w:val="00E162B3"/>
    <w:rsid w:val="00E16A0A"/>
    <w:rsid w:val="00E24BAB"/>
    <w:rsid w:val="00E25476"/>
    <w:rsid w:val="00E2771B"/>
    <w:rsid w:val="00E332B6"/>
    <w:rsid w:val="00E33E7F"/>
    <w:rsid w:val="00E349FA"/>
    <w:rsid w:val="00E375DC"/>
    <w:rsid w:val="00E41DDE"/>
    <w:rsid w:val="00E46DA3"/>
    <w:rsid w:val="00E4763A"/>
    <w:rsid w:val="00E478A1"/>
    <w:rsid w:val="00E517F6"/>
    <w:rsid w:val="00E55A71"/>
    <w:rsid w:val="00E64A47"/>
    <w:rsid w:val="00E6663F"/>
    <w:rsid w:val="00E67C9C"/>
    <w:rsid w:val="00E709E0"/>
    <w:rsid w:val="00E7563A"/>
    <w:rsid w:val="00E759AB"/>
    <w:rsid w:val="00E764F8"/>
    <w:rsid w:val="00E77A3A"/>
    <w:rsid w:val="00E8616D"/>
    <w:rsid w:val="00E86FFE"/>
    <w:rsid w:val="00E927DE"/>
    <w:rsid w:val="00E94842"/>
    <w:rsid w:val="00E969E0"/>
    <w:rsid w:val="00E96D28"/>
    <w:rsid w:val="00E97779"/>
    <w:rsid w:val="00EA1A4D"/>
    <w:rsid w:val="00EA2FD7"/>
    <w:rsid w:val="00EA33E5"/>
    <w:rsid w:val="00EA776D"/>
    <w:rsid w:val="00EB06BC"/>
    <w:rsid w:val="00EB21D9"/>
    <w:rsid w:val="00EB4F3D"/>
    <w:rsid w:val="00EB75A1"/>
    <w:rsid w:val="00EC071F"/>
    <w:rsid w:val="00ED1FD9"/>
    <w:rsid w:val="00ED20ED"/>
    <w:rsid w:val="00ED55CE"/>
    <w:rsid w:val="00ED78BF"/>
    <w:rsid w:val="00EE0F6A"/>
    <w:rsid w:val="00EE5106"/>
    <w:rsid w:val="00EE5B2C"/>
    <w:rsid w:val="00EE6412"/>
    <w:rsid w:val="00EF1B25"/>
    <w:rsid w:val="00EF45C3"/>
    <w:rsid w:val="00EF5C1C"/>
    <w:rsid w:val="00F01401"/>
    <w:rsid w:val="00F02566"/>
    <w:rsid w:val="00F02594"/>
    <w:rsid w:val="00F03804"/>
    <w:rsid w:val="00F0438A"/>
    <w:rsid w:val="00F07317"/>
    <w:rsid w:val="00F112DF"/>
    <w:rsid w:val="00F12792"/>
    <w:rsid w:val="00F13C72"/>
    <w:rsid w:val="00F154E7"/>
    <w:rsid w:val="00F161C4"/>
    <w:rsid w:val="00F22189"/>
    <w:rsid w:val="00F221CF"/>
    <w:rsid w:val="00F23F50"/>
    <w:rsid w:val="00F33A4B"/>
    <w:rsid w:val="00F34927"/>
    <w:rsid w:val="00F45883"/>
    <w:rsid w:val="00F46F83"/>
    <w:rsid w:val="00F478D0"/>
    <w:rsid w:val="00F5028F"/>
    <w:rsid w:val="00F61DE3"/>
    <w:rsid w:val="00F66FC3"/>
    <w:rsid w:val="00F70947"/>
    <w:rsid w:val="00F74958"/>
    <w:rsid w:val="00F75A93"/>
    <w:rsid w:val="00F777C8"/>
    <w:rsid w:val="00F81A2C"/>
    <w:rsid w:val="00F83683"/>
    <w:rsid w:val="00F86B60"/>
    <w:rsid w:val="00F874E7"/>
    <w:rsid w:val="00F87E3C"/>
    <w:rsid w:val="00F911F8"/>
    <w:rsid w:val="00F929E0"/>
    <w:rsid w:val="00F94065"/>
    <w:rsid w:val="00F94F16"/>
    <w:rsid w:val="00F94F5D"/>
    <w:rsid w:val="00F960B3"/>
    <w:rsid w:val="00F979BE"/>
    <w:rsid w:val="00FA0FD2"/>
    <w:rsid w:val="00FA22E4"/>
    <w:rsid w:val="00FA2D07"/>
    <w:rsid w:val="00FA55DE"/>
    <w:rsid w:val="00FA76AA"/>
    <w:rsid w:val="00FB17A3"/>
    <w:rsid w:val="00FB2620"/>
    <w:rsid w:val="00FB3F89"/>
    <w:rsid w:val="00FB6006"/>
    <w:rsid w:val="00FB66C3"/>
    <w:rsid w:val="00FC2143"/>
    <w:rsid w:val="00FC4DB5"/>
    <w:rsid w:val="00FC61FF"/>
    <w:rsid w:val="00FC7B24"/>
    <w:rsid w:val="00FD66A3"/>
    <w:rsid w:val="00FD717F"/>
    <w:rsid w:val="00FE5059"/>
    <w:rsid w:val="00FE5791"/>
    <w:rsid w:val="00FE6F9A"/>
    <w:rsid w:val="00FF16CB"/>
    <w:rsid w:val="00FF1C7A"/>
    <w:rsid w:val="00FF3FDF"/>
    <w:rsid w:val="00FF56BD"/>
    <w:rsid w:val="00FF6B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49F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Znakiprzypiswdolnych">
    <w:name w:val="Znaki przypisów dolnych"/>
    <w:rsid w:val="00204099"/>
    <w:rPr>
      <w:vertAlign w:val="superscript"/>
    </w:r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character" w:customStyle="1" w:styleId="TekstprzypisudolnegoZnak">
    <w:name w:val="Tekst przypisu dolnego Znak"/>
    <w:link w:val="Tekstprzypisudolnego"/>
    <w:rsid w:val="00470DBF"/>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character" w:customStyle="1" w:styleId="TekstprzypisukocowegoZnak">
    <w:name w:val="Tekst przypisu końcowego Znak"/>
    <w:link w:val="Tekstprzypisukocowego"/>
    <w:uiPriority w:val="99"/>
    <w:semiHidden/>
    <w:rsid w:val="008D231B"/>
    <w:rPr>
      <w:lang w:eastAsia="en-US"/>
    </w:rPr>
  </w:style>
  <w:style w:type="character" w:styleId="Odwoanieprzypisukocowego">
    <w:name w:val="endnote reference"/>
    <w:uiPriority w:val="99"/>
    <w:semiHidden/>
    <w:unhideWhenUsed/>
    <w:rsid w:val="008D231B"/>
    <w:rPr>
      <w:vertAlign w:val="superscript"/>
    </w:rPr>
  </w:style>
  <w:style w:type="paragraph" w:customStyle="1" w:styleId="Zawartotabeli">
    <w:name w:val="Zawartość tabeli"/>
    <w:basedOn w:val="Normalny"/>
    <w:rsid w:val="00B534D0"/>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B534D0"/>
    <w:pPr>
      <w:widowControl w:val="0"/>
      <w:suppressAutoHyphens/>
      <w:spacing w:after="0" w:line="360" w:lineRule="auto"/>
      <w:jc w:val="both"/>
    </w:pPr>
    <w:rPr>
      <w:rFonts w:ascii="Arial" w:eastAsia="Lucida Sans Unicode" w:hAnsi="Arial" w:cs="Arial"/>
      <w:kern w:val="1"/>
      <w:sz w:val="26"/>
      <w:szCs w:val="24"/>
      <w:lang w:eastAsia="hi-IN" w:bidi="hi-IN"/>
    </w:rPr>
  </w:style>
  <w:style w:type="paragraph" w:customStyle="1" w:styleId="awciety">
    <w:name w:val="a) wciety"/>
    <w:basedOn w:val="Normalny"/>
    <w:rsid w:val="00B534D0"/>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customStyle="1" w:styleId="normaltableau">
    <w:name w:val="normal_tableau"/>
    <w:basedOn w:val="Normalny"/>
    <w:rsid w:val="00A75E92"/>
    <w:pPr>
      <w:spacing w:before="120" w:after="120" w:line="240" w:lineRule="auto"/>
      <w:jc w:val="both"/>
    </w:pPr>
    <w:rPr>
      <w:rFonts w:ascii="Optima" w:eastAsia="Times New Roman" w:hAnsi="Optima"/>
      <w:lang w:val="en-GB" w:eastAsia="pl-PL"/>
    </w:rPr>
  </w:style>
  <w:style w:type="character" w:styleId="Odwoaniedokomentarza">
    <w:name w:val="annotation reference"/>
    <w:basedOn w:val="Domylnaczcionkaakapitu"/>
    <w:uiPriority w:val="99"/>
    <w:semiHidden/>
    <w:unhideWhenUsed/>
    <w:rsid w:val="00600187"/>
    <w:rPr>
      <w:sz w:val="16"/>
      <w:szCs w:val="16"/>
    </w:rPr>
  </w:style>
  <w:style w:type="paragraph" w:styleId="Tekstkomentarza">
    <w:name w:val="annotation text"/>
    <w:basedOn w:val="Normalny"/>
    <w:link w:val="TekstkomentarzaZnak"/>
    <w:uiPriority w:val="99"/>
    <w:semiHidden/>
    <w:unhideWhenUsed/>
    <w:rsid w:val="006001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187"/>
    <w:rPr>
      <w:lang w:eastAsia="en-US"/>
    </w:rPr>
  </w:style>
  <w:style w:type="paragraph" w:styleId="Tematkomentarza">
    <w:name w:val="annotation subject"/>
    <w:basedOn w:val="Tekstkomentarza"/>
    <w:next w:val="Tekstkomentarza"/>
    <w:link w:val="TematkomentarzaZnak"/>
    <w:uiPriority w:val="99"/>
    <w:semiHidden/>
    <w:unhideWhenUsed/>
    <w:rsid w:val="00600187"/>
    <w:rPr>
      <w:b/>
      <w:bCs/>
    </w:rPr>
  </w:style>
  <w:style w:type="character" w:customStyle="1" w:styleId="TematkomentarzaZnak">
    <w:name w:val="Temat komentarza Znak"/>
    <w:basedOn w:val="TekstkomentarzaZnak"/>
    <w:link w:val="Tematkomentarza"/>
    <w:uiPriority w:val="99"/>
    <w:semiHidden/>
    <w:rsid w:val="00600187"/>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349FA"/>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F02566"/>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rsid w:val="0030410F"/>
    <w:pPr>
      <w:spacing w:before="100"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character" w:styleId="Uwydatnienie">
    <w:name w:val="Emphasis"/>
    <w:uiPriority w:val="20"/>
    <w:qFormat/>
    <w:rsid w:val="00F94F5D"/>
    <w:rPr>
      <w:i/>
      <w:iCs/>
    </w:rPr>
  </w:style>
  <w:style w:type="paragraph" w:styleId="Tekstdymka">
    <w:name w:val="Balloon Text"/>
    <w:basedOn w:val="Normalny"/>
    <w:link w:val="TekstdymkaZnak"/>
    <w:uiPriority w:val="99"/>
    <w:semiHidden/>
    <w:unhideWhenUsed/>
    <w:rsid w:val="00DE1B5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E1B58"/>
    <w:rPr>
      <w:rFonts w:ascii="Tahoma" w:hAnsi="Tahoma" w:cs="Tahoma"/>
      <w:sz w:val="16"/>
      <w:szCs w:val="16"/>
    </w:rPr>
  </w:style>
  <w:style w:type="paragraph" w:styleId="Nagwek">
    <w:name w:val="header"/>
    <w:basedOn w:val="Normalny"/>
    <w:link w:val="NagwekZnak"/>
    <w:uiPriority w:val="99"/>
    <w:unhideWhenUsed/>
    <w:rsid w:val="00FA76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76AA"/>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76AA"/>
  </w:style>
  <w:style w:type="character" w:customStyle="1" w:styleId="Znakiprzypiswdolnych">
    <w:name w:val="Znaki przypisów dolnych"/>
    <w:rsid w:val="00204099"/>
    <w:rPr>
      <w:vertAlign w:val="superscript"/>
    </w:rPr>
  </w:style>
  <w:style w:type="paragraph" w:styleId="Tekstprzypisudolnego">
    <w:name w:val="footnote text"/>
    <w:basedOn w:val="Normalny"/>
    <w:link w:val="TekstprzypisudolnegoZnak"/>
    <w:unhideWhenUsed/>
    <w:rsid w:val="00470DBF"/>
    <w:pPr>
      <w:spacing w:after="0" w:line="240" w:lineRule="auto"/>
    </w:pPr>
    <w:rPr>
      <w:sz w:val="20"/>
      <w:szCs w:val="20"/>
    </w:rPr>
  </w:style>
  <w:style w:type="character" w:customStyle="1" w:styleId="TekstprzypisudolnegoZnak">
    <w:name w:val="Tekst przypisu dolnego Znak"/>
    <w:link w:val="Tekstprzypisudolnego"/>
    <w:rsid w:val="00470DBF"/>
    <w:rPr>
      <w:rFonts w:ascii="Calibri" w:eastAsia="Calibri" w:hAnsi="Calibri" w:cs="Times New Roman"/>
      <w:sz w:val="20"/>
      <w:szCs w:val="20"/>
    </w:rPr>
  </w:style>
  <w:style w:type="paragraph" w:styleId="Tekstprzypisukocowego">
    <w:name w:val="endnote text"/>
    <w:basedOn w:val="Normalny"/>
    <w:link w:val="TekstprzypisukocowegoZnak"/>
    <w:uiPriority w:val="99"/>
    <w:semiHidden/>
    <w:unhideWhenUsed/>
    <w:rsid w:val="008D231B"/>
    <w:rPr>
      <w:sz w:val="20"/>
      <w:szCs w:val="20"/>
    </w:rPr>
  </w:style>
  <w:style w:type="character" w:customStyle="1" w:styleId="TekstprzypisukocowegoZnak">
    <w:name w:val="Tekst przypisu końcowego Znak"/>
    <w:link w:val="Tekstprzypisukocowego"/>
    <w:uiPriority w:val="99"/>
    <w:semiHidden/>
    <w:rsid w:val="008D231B"/>
    <w:rPr>
      <w:lang w:eastAsia="en-US"/>
    </w:rPr>
  </w:style>
  <w:style w:type="character" w:styleId="Odwoanieprzypisukocowego">
    <w:name w:val="endnote reference"/>
    <w:uiPriority w:val="99"/>
    <w:semiHidden/>
    <w:unhideWhenUsed/>
    <w:rsid w:val="008D231B"/>
    <w:rPr>
      <w:vertAlign w:val="superscript"/>
    </w:rPr>
  </w:style>
  <w:style w:type="paragraph" w:customStyle="1" w:styleId="Zawartotabeli">
    <w:name w:val="Zawartość tabeli"/>
    <w:basedOn w:val="Normalny"/>
    <w:rsid w:val="00B534D0"/>
    <w:pPr>
      <w:widowControl w:val="0"/>
      <w:suppressLineNumbers/>
      <w:suppressAutoHyphens/>
      <w:spacing w:after="0" w:line="240" w:lineRule="auto"/>
    </w:pPr>
    <w:rPr>
      <w:rFonts w:ascii="Arial" w:eastAsia="Lucida Sans Unicode" w:hAnsi="Arial" w:cs="Mangal"/>
      <w:kern w:val="1"/>
      <w:sz w:val="20"/>
      <w:szCs w:val="24"/>
      <w:lang w:eastAsia="hi-IN" w:bidi="hi-IN"/>
    </w:rPr>
  </w:style>
  <w:style w:type="paragraph" w:customStyle="1" w:styleId="Tekstpodstawowy21">
    <w:name w:val="Tekst podstawowy 21"/>
    <w:basedOn w:val="Normalny"/>
    <w:rsid w:val="00B534D0"/>
    <w:pPr>
      <w:widowControl w:val="0"/>
      <w:suppressAutoHyphens/>
      <w:spacing w:after="0" w:line="360" w:lineRule="auto"/>
      <w:jc w:val="both"/>
    </w:pPr>
    <w:rPr>
      <w:rFonts w:ascii="Arial" w:eastAsia="Lucida Sans Unicode" w:hAnsi="Arial" w:cs="Arial"/>
      <w:kern w:val="1"/>
      <w:sz w:val="26"/>
      <w:szCs w:val="24"/>
      <w:lang w:eastAsia="hi-IN" w:bidi="hi-IN"/>
    </w:rPr>
  </w:style>
  <w:style w:type="paragraph" w:customStyle="1" w:styleId="awciety">
    <w:name w:val="a) wciety"/>
    <w:basedOn w:val="Normalny"/>
    <w:rsid w:val="00B534D0"/>
    <w:pPr>
      <w:widowControl w:val="0"/>
      <w:suppressAutoHyphens/>
      <w:spacing w:after="0" w:line="258" w:lineRule="atLeast"/>
      <w:ind w:left="567" w:hanging="238"/>
      <w:jc w:val="both"/>
    </w:pPr>
    <w:rPr>
      <w:rFonts w:ascii="Arial" w:eastAsia="Lucida Sans Unicode" w:hAnsi="Arial" w:cs="FrankfurtGothic"/>
      <w:color w:val="000000"/>
      <w:kern w:val="1"/>
      <w:sz w:val="20"/>
      <w:szCs w:val="20"/>
      <w:lang w:eastAsia="hi-IN" w:bidi="hi-IN"/>
    </w:rPr>
  </w:style>
  <w:style w:type="paragraph" w:customStyle="1" w:styleId="normaltableau">
    <w:name w:val="normal_tableau"/>
    <w:basedOn w:val="Normalny"/>
    <w:rsid w:val="00A75E92"/>
    <w:pPr>
      <w:spacing w:before="120" w:after="120" w:line="240" w:lineRule="auto"/>
      <w:jc w:val="both"/>
    </w:pPr>
    <w:rPr>
      <w:rFonts w:ascii="Optima" w:eastAsia="Times New Roman" w:hAnsi="Optima"/>
      <w:lang w:val="en-GB" w:eastAsia="pl-PL"/>
    </w:rPr>
  </w:style>
  <w:style w:type="character" w:styleId="Odwoaniedokomentarza">
    <w:name w:val="annotation reference"/>
    <w:basedOn w:val="Domylnaczcionkaakapitu"/>
    <w:uiPriority w:val="99"/>
    <w:semiHidden/>
    <w:unhideWhenUsed/>
    <w:rsid w:val="00600187"/>
    <w:rPr>
      <w:sz w:val="16"/>
      <w:szCs w:val="16"/>
    </w:rPr>
  </w:style>
  <w:style w:type="paragraph" w:styleId="Tekstkomentarza">
    <w:name w:val="annotation text"/>
    <w:basedOn w:val="Normalny"/>
    <w:link w:val="TekstkomentarzaZnak"/>
    <w:uiPriority w:val="99"/>
    <w:semiHidden/>
    <w:unhideWhenUsed/>
    <w:rsid w:val="0060018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00187"/>
    <w:rPr>
      <w:lang w:eastAsia="en-US"/>
    </w:rPr>
  </w:style>
  <w:style w:type="paragraph" w:styleId="Tematkomentarza">
    <w:name w:val="annotation subject"/>
    <w:basedOn w:val="Tekstkomentarza"/>
    <w:next w:val="Tekstkomentarza"/>
    <w:link w:val="TematkomentarzaZnak"/>
    <w:uiPriority w:val="99"/>
    <w:semiHidden/>
    <w:unhideWhenUsed/>
    <w:rsid w:val="00600187"/>
    <w:rPr>
      <w:b/>
      <w:bCs/>
    </w:rPr>
  </w:style>
  <w:style w:type="character" w:customStyle="1" w:styleId="TematkomentarzaZnak">
    <w:name w:val="Temat komentarza Znak"/>
    <w:basedOn w:val="TekstkomentarzaZnak"/>
    <w:link w:val="Tematkomentarza"/>
    <w:uiPriority w:val="99"/>
    <w:semiHidden/>
    <w:rsid w:val="0060018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7179">
      <w:bodyDiv w:val="1"/>
      <w:marLeft w:val="0"/>
      <w:marRight w:val="0"/>
      <w:marTop w:val="0"/>
      <w:marBottom w:val="0"/>
      <w:divBdr>
        <w:top w:val="none" w:sz="0" w:space="0" w:color="auto"/>
        <w:left w:val="none" w:sz="0" w:space="0" w:color="auto"/>
        <w:bottom w:val="none" w:sz="0" w:space="0" w:color="auto"/>
        <w:right w:val="none" w:sz="0" w:space="0" w:color="auto"/>
      </w:divBdr>
    </w:div>
    <w:div w:id="251428121">
      <w:bodyDiv w:val="1"/>
      <w:marLeft w:val="0"/>
      <w:marRight w:val="0"/>
      <w:marTop w:val="0"/>
      <w:marBottom w:val="0"/>
      <w:divBdr>
        <w:top w:val="none" w:sz="0" w:space="0" w:color="auto"/>
        <w:left w:val="none" w:sz="0" w:space="0" w:color="auto"/>
        <w:bottom w:val="none" w:sz="0" w:space="0" w:color="auto"/>
        <w:right w:val="none" w:sz="0" w:space="0" w:color="auto"/>
      </w:divBdr>
    </w:div>
    <w:div w:id="1049837680">
      <w:bodyDiv w:val="1"/>
      <w:marLeft w:val="0"/>
      <w:marRight w:val="0"/>
      <w:marTop w:val="0"/>
      <w:marBottom w:val="0"/>
      <w:divBdr>
        <w:top w:val="none" w:sz="0" w:space="0" w:color="auto"/>
        <w:left w:val="none" w:sz="0" w:space="0" w:color="auto"/>
        <w:bottom w:val="none" w:sz="0" w:space="0" w:color="auto"/>
        <w:right w:val="none" w:sz="0" w:space="0" w:color="auto"/>
      </w:divBdr>
      <w:divsChild>
        <w:div w:id="941645205">
          <w:marLeft w:val="0"/>
          <w:marRight w:val="0"/>
          <w:marTop w:val="0"/>
          <w:marBottom w:val="0"/>
          <w:divBdr>
            <w:top w:val="none" w:sz="0" w:space="0" w:color="auto"/>
            <w:left w:val="none" w:sz="0" w:space="0" w:color="auto"/>
            <w:bottom w:val="none" w:sz="0" w:space="0" w:color="auto"/>
            <w:right w:val="none" w:sz="0" w:space="0" w:color="auto"/>
          </w:divBdr>
        </w:div>
      </w:divsChild>
    </w:div>
    <w:div w:id="1295984614">
      <w:bodyDiv w:val="1"/>
      <w:marLeft w:val="0"/>
      <w:marRight w:val="0"/>
      <w:marTop w:val="0"/>
      <w:marBottom w:val="0"/>
      <w:divBdr>
        <w:top w:val="none" w:sz="0" w:space="0" w:color="auto"/>
        <w:left w:val="none" w:sz="0" w:space="0" w:color="auto"/>
        <w:bottom w:val="none" w:sz="0" w:space="0" w:color="auto"/>
        <w:right w:val="none" w:sz="0" w:space="0" w:color="auto"/>
      </w:divBdr>
    </w:div>
    <w:div w:id="1338002420">
      <w:bodyDiv w:val="1"/>
      <w:marLeft w:val="0"/>
      <w:marRight w:val="0"/>
      <w:marTop w:val="0"/>
      <w:marBottom w:val="0"/>
      <w:divBdr>
        <w:top w:val="none" w:sz="0" w:space="0" w:color="auto"/>
        <w:left w:val="none" w:sz="0" w:space="0" w:color="auto"/>
        <w:bottom w:val="none" w:sz="0" w:space="0" w:color="auto"/>
        <w:right w:val="none" w:sz="0" w:space="0" w:color="auto"/>
      </w:divBdr>
    </w:div>
    <w:div w:id="1425569859">
      <w:bodyDiv w:val="1"/>
      <w:marLeft w:val="0"/>
      <w:marRight w:val="0"/>
      <w:marTop w:val="0"/>
      <w:marBottom w:val="0"/>
      <w:divBdr>
        <w:top w:val="none" w:sz="0" w:space="0" w:color="auto"/>
        <w:left w:val="none" w:sz="0" w:space="0" w:color="auto"/>
        <w:bottom w:val="none" w:sz="0" w:space="0" w:color="auto"/>
        <w:right w:val="none" w:sz="0" w:space="0" w:color="auto"/>
      </w:divBdr>
    </w:div>
    <w:div w:id="1524595050">
      <w:bodyDiv w:val="1"/>
      <w:marLeft w:val="0"/>
      <w:marRight w:val="0"/>
      <w:marTop w:val="0"/>
      <w:marBottom w:val="0"/>
      <w:divBdr>
        <w:top w:val="none" w:sz="0" w:space="0" w:color="auto"/>
        <w:left w:val="none" w:sz="0" w:space="0" w:color="auto"/>
        <w:bottom w:val="none" w:sz="0" w:space="0" w:color="auto"/>
        <w:right w:val="none" w:sz="0" w:space="0" w:color="auto"/>
      </w:divBdr>
    </w:div>
    <w:div w:id="1551185198">
      <w:bodyDiv w:val="1"/>
      <w:marLeft w:val="0"/>
      <w:marRight w:val="0"/>
      <w:marTop w:val="0"/>
      <w:marBottom w:val="0"/>
      <w:divBdr>
        <w:top w:val="none" w:sz="0" w:space="0" w:color="auto"/>
        <w:left w:val="none" w:sz="0" w:space="0" w:color="auto"/>
        <w:bottom w:val="none" w:sz="0" w:space="0" w:color="auto"/>
        <w:right w:val="none" w:sz="0" w:space="0" w:color="auto"/>
      </w:divBdr>
    </w:div>
    <w:div w:id="1779255779">
      <w:bodyDiv w:val="1"/>
      <w:marLeft w:val="0"/>
      <w:marRight w:val="0"/>
      <w:marTop w:val="0"/>
      <w:marBottom w:val="0"/>
      <w:divBdr>
        <w:top w:val="none" w:sz="0" w:space="0" w:color="auto"/>
        <w:left w:val="none" w:sz="0" w:space="0" w:color="auto"/>
        <w:bottom w:val="none" w:sz="0" w:space="0" w:color="auto"/>
        <w:right w:val="none" w:sz="0" w:space="0" w:color="auto"/>
      </w:divBdr>
    </w:div>
    <w:div w:id="1811315642">
      <w:bodyDiv w:val="1"/>
      <w:marLeft w:val="0"/>
      <w:marRight w:val="0"/>
      <w:marTop w:val="0"/>
      <w:marBottom w:val="0"/>
      <w:divBdr>
        <w:top w:val="none" w:sz="0" w:space="0" w:color="auto"/>
        <w:left w:val="none" w:sz="0" w:space="0" w:color="auto"/>
        <w:bottom w:val="none" w:sz="0" w:space="0" w:color="auto"/>
        <w:right w:val="none" w:sz="0" w:space="0" w:color="auto"/>
      </w:divBdr>
    </w:div>
    <w:div w:id="191530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6F466-96E3-4A37-B8EE-53745F33A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22</Pages>
  <Words>7212</Words>
  <Characters>43272</Characters>
  <Application>Microsoft Office Word</Application>
  <DocSecurity>0</DocSecurity>
  <Lines>360</Lines>
  <Paragraphs>100</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50384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23</cp:revision>
  <cp:lastPrinted>2020-02-04T10:00:00Z</cp:lastPrinted>
  <dcterms:created xsi:type="dcterms:W3CDTF">2020-01-30T09:02:00Z</dcterms:created>
  <dcterms:modified xsi:type="dcterms:W3CDTF">2020-02-04T12:09:00Z</dcterms:modified>
</cp:coreProperties>
</file>