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673" w:rsidRPr="00263A1E" w:rsidRDefault="00D5379F" w:rsidP="00471800">
      <w:pPr>
        <w:jc w:val="right"/>
      </w:pPr>
      <w:r w:rsidRPr="00263A1E">
        <w:t xml:space="preserve">Załącznik nr 1 </w:t>
      </w:r>
    </w:p>
    <w:tbl>
      <w:tblPr>
        <w:tblW w:w="0" w:type="auto"/>
        <w:tblInd w:w="18" w:type="dxa"/>
        <w:tblLayout w:type="fixed"/>
        <w:tblCellMar>
          <w:top w:w="55" w:type="dxa"/>
          <w:left w:w="55" w:type="dxa"/>
          <w:bottom w:w="55" w:type="dxa"/>
          <w:right w:w="55" w:type="dxa"/>
        </w:tblCellMar>
        <w:tblLook w:val="0000" w:firstRow="0" w:lastRow="0" w:firstColumn="0" w:lastColumn="0" w:noHBand="0" w:noVBand="0"/>
      </w:tblPr>
      <w:tblGrid>
        <w:gridCol w:w="4650"/>
        <w:gridCol w:w="4485"/>
      </w:tblGrid>
      <w:tr w:rsidR="00263A1E" w:rsidRPr="00263A1E" w:rsidTr="00204099">
        <w:trPr>
          <w:trHeight w:val="630"/>
        </w:trPr>
        <w:tc>
          <w:tcPr>
            <w:tcW w:w="4650" w:type="dxa"/>
            <w:tcBorders>
              <w:top w:val="single" w:sz="4" w:space="0" w:color="000000"/>
              <w:left w:val="single" w:sz="4" w:space="0" w:color="000000"/>
              <w:bottom w:val="single" w:sz="4" w:space="0" w:color="000000"/>
            </w:tcBorders>
            <w:shd w:val="clear" w:color="auto" w:fill="E6E6E6"/>
            <w:vAlign w:val="center"/>
          </w:tcPr>
          <w:p w:rsidR="00204099" w:rsidRPr="00263A1E" w:rsidRDefault="00204099" w:rsidP="00204099">
            <w:pPr>
              <w:snapToGrid w:val="0"/>
              <w:spacing w:after="160" w:line="100" w:lineRule="atLeast"/>
              <w:ind w:right="-2"/>
              <w:rPr>
                <w:b/>
                <w:bCs/>
                <w:sz w:val="20"/>
                <w:szCs w:val="20"/>
              </w:rPr>
            </w:pPr>
            <w:r w:rsidRPr="00263A1E">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204099" w:rsidRPr="00263A1E" w:rsidRDefault="00263A1E" w:rsidP="00263A1E">
            <w:pPr>
              <w:widowControl w:val="0"/>
              <w:suppressLineNumbers/>
              <w:tabs>
                <w:tab w:val="left" w:pos="3188"/>
              </w:tabs>
              <w:suppressAutoHyphens/>
              <w:snapToGrid w:val="0"/>
              <w:spacing w:after="0" w:line="240" w:lineRule="auto"/>
              <w:rPr>
                <w:rFonts w:ascii="Arial" w:eastAsia="Lucida Sans Unicode" w:hAnsi="Arial" w:cs="Mangal"/>
                <w:kern w:val="1"/>
                <w:sz w:val="20"/>
                <w:szCs w:val="24"/>
                <w:lang w:eastAsia="hi-IN" w:bidi="hi-IN"/>
              </w:rPr>
            </w:pPr>
            <w:r w:rsidRPr="00263A1E">
              <w:rPr>
                <w:rFonts w:ascii="Arial" w:eastAsia="Lucida Sans Unicode" w:hAnsi="Arial" w:cs="Mangal"/>
                <w:kern w:val="1"/>
                <w:sz w:val="20"/>
                <w:szCs w:val="24"/>
                <w:lang w:eastAsia="hi-IN" w:bidi="hi-IN"/>
              </w:rPr>
              <w:tab/>
            </w:r>
          </w:p>
        </w:tc>
      </w:tr>
      <w:tr w:rsidR="00263A1E" w:rsidRPr="00263A1E" w:rsidTr="00204099">
        <w:trPr>
          <w:trHeight w:val="690"/>
        </w:trPr>
        <w:tc>
          <w:tcPr>
            <w:tcW w:w="4650" w:type="dxa"/>
            <w:tcBorders>
              <w:left w:val="single" w:sz="4" w:space="0" w:color="000000"/>
              <w:bottom w:val="single" w:sz="4" w:space="0" w:color="000000"/>
            </w:tcBorders>
            <w:shd w:val="clear" w:color="auto" w:fill="E6E6E6"/>
            <w:vAlign w:val="center"/>
          </w:tcPr>
          <w:p w:rsidR="00204099" w:rsidRPr="00263A1E" w:rsidRDefault="00204099" w:rsidP="00204099">
            <w:pPr>
              <w:snapToGrid w:val="0"/>
              <w:spacing w:after="160" w:line="100" w:lineRule="atLeast"/>
              <w:ind w:right="-2"/>
              <w:rPr>
                <w:b/>
                <w:bCs/>
                <w:i/>
                <w:iCs/>
                <w:sz w:val="20"/>
                <w:szCs w:val="20"/>
              </w:rPr>
            </w:pPr>
            <w:r w:rsidRPr="00263A1E">
              <w:rPr>
                <w:b/>
                <w:bCs/>
                <w:i/>
                <w:iCs/>
                <w:sz w:val="20"/>
                <w:szCs w:val="20"/>
              </w:rPr>
              <w:t xml:space="preserve">Adres(y) siedziby Wykonawcy(ów) </w:t>
            </w:r>
          </w:p>
          <w:p w:rsidR="00204099" w:rsidRPr="00263A1E" w:rsidRDefault="00204099" w:rsidP="00204099">
            <w:pPr>
              <w:snapToGrid w:val="0"/>
              <w:spacing w:after="160" w:line="100" w:lineRule="atLeast"/>
              <w:ind w:right="-2"/>
              <w:rPr>
                <w:i/>
                <w:iCs/>
                <w:sz w:val="16"/>
                <w:szCs w:val="16"/>
              </w:rPr>
            </w:pPr>
            <w:r w:rsidRPr="00263A1E">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rPr>
          <w:trHeight w:val="615"/>
        </w:trPr>
        <w:tc>
          <w:tcPr>
            <w:tcW w:w="4650" w:type="dxa"/>
            <w:tcBorders>
              <w:left w:val="single" w:sz="4" w:space="0" w:color="000000"/>
              <w:bottom w:val="single" w:sz="4" w:space="0" w:color="000000"/>
            </w:tcBorders>
            <w:shd w:val="clear" w:color="auto" w:fill="E6E6E6"/>
          </w:tcPr>
          <w:p w:rsidR="00204099" w:rsidRPr="00263A1E" w:rsidRDefault="00204099" w:rsidP="00204099">
            <w:pPr>
              <w:snapToGrid w:val="0"/>
              <w:spacing w:after="160" w:line="100" w:lineRule="atLeast"/>
              <w:ind w:right="-2"/>
              <w:rPr>
                <w:b/>
                <w:bCs/>
                <w:sz w:val="20"/>
                <w:szCs w:val="20"/>
              </w:rPr>
            </w:pPr>
            <w:r w:rsidRPr="00263A1E">
              <w:rPr>
                <w:b/>
                <w:bCs/>
                <w:sz w:val="20"/>
                <w:szCs w:val="20"/>
              </w:rPr>
              <w:t xml:space="preserve">Adres korespondencyjny </w:t>
            </w:r>
            <w:r w:rsidRPr="00263A1E">
              <w:rPr>
                <w:sz w:val="16"/>
                <w:szCs w:val="16"/>
              </w:rPr>
              <w:t>/należy wypełnić tylko wówczas, gdy adres do korespondencji jest inny niż powyżej</w:t>
            </w:r>
            <w:r w:rsidRPr="00263A1E">
              <w:rPr>
                <w:b/>
                <w:bCs/>
                <w:sz w:val="16"/>
                <w:szCs w:val="16"/>
              </w:rPr>
              <w:t>/</w:t>
            </w:r>
            <w:r w:rsidRPr="00263A1E">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c>
          <w:tcPr>
            <w:tcW w:w="4650" w:type="dxa"/>
            <w:tcBorders>
              <w:left w:val="single" w:sz="4" w:space="0" w:color="000000"/>
              <w:bottom w:val="single" w:sz="4" w:space="0" w:color="000000"/>
            </w:tcBorders>
            <w:shd w:val="clear" w:color="auto" w:fill="E6E6E6"/>
          </w:tcPr>
          <w:p w:rsidR="00204099" w:rsidRPr="00263A1E" w:rsidRDefault="00204099" w:rsidP="00204099">
            <w:pPr>
              <w:snapToGrid w:val="0"/>
              <w:spacing w:after="160" w:line="100" w:lineRule="atLeast"/>
              <w:ind w:right="-2"/>
              <w:rPr>
                <w:b/>
                <w:bCs/>
                <w:i/>
                <w:iCs/>
                <w:sz w:val="20"/>
                <w:szCs w:val="20"/>
              </w:rPr>
            </w:pPr>
            <w:r w:rsidRPr="00263A1E">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c>
          <w:tcPr>
            <w:tcW w:w="4650" w:type="dxa"/>
            <w:tcBorders>
              <w:left w:val="single" w:sz="4" w:space="0" w:color="000000"/>
              <w:bottom w:val="single" w:sz="4" w:space="0" w:color="000000"/>
            </w:tcBorders>
            <w:shd w:val="clear" w:color="auto" w:fill="E6E6E6"/>
          </w:tcPr>
          <w:p w:rsidR="00204099" w:rsidRPr="00263A1E" w:rsidRDefault="00204099" w:rsidP="00204099">
            <w:pPr>
              <w:snapToGrid w:val="0"/>
              <w:spacing w:after="160" w:line="100" w:lineRule="atLeast"/>
              <w:ind w:right="-2"/>
              <w:rPr>
                <w:b/>
                <w:bCs/>
                <w:i/>
                <w:iCs/>
                <w:sz w:val="20"/>
                <w:szCs w:val="20"/>
              </w:rPr>
            </w:pPr>
            <w:r w:rsidRPr="00263A1E">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rPr>
          <w:trHeight w:val="380"/>
        </w:trPr>
        <w:tc>
          <w:tcPr>
            <w:tcW w:w="9135" w:type="dxa"/>
            <w:gridSpan w:val="2"/>
            <w:tcBorders>
              <w:left w:val="single" w:sz="4" w:space="0" w:color="000000"/>
              <w:bottom w:val="single" w:sz="4" w:space="0" w:color="000000"/>
              <w:right w:val="single" w:sz="4" w:space="0" w:color="000000"/>
            </w:tcBorders>
            <w:shd w:val="clear" w:color="auto" w:fill="E6E6E6"/>
          </w:tcPr>
          <w:p w:rsidR="00204099" w:rsidRPr="00263A1E" w:rsidRDefault="00204099" w:rsidP="00204099">
            <w:pPr>
              <w:snapToGrid w:val="0"/>
              <w:spacing w:after="160" w:line="100" w:lineRule="atLeast"/>
              <w:ind w:right="565"/>
              <w:jc w:val="center"/>
              <w:rPr>
                <w:rFonts w:cs="Arial"/>
                <w:b/>
                <w:bCs/>
                <w:i/>
                <w:iCs/>
                <w:sz w:val="20"/>
                <w:szCs w:val="20"/>
              </w:rPr>
            </w:pPr>
            <w:r w:rsidRPr="00263A1E">
              <w:rPr>
                <w:rFonts w:cs="Arial"/>
                <w:b/>
                <w:bCs/>
                <w:i/>
                <w:iCs/>
                <w:sz w:val="20"/>
                <w:szCs w:val="20"/>
              </w:rPr>
              <w:t>Osoba do kontaktu:</w:t>
            </w:r>
          </w:p>
        </w:tc>
      </w:tr>
      <w:tr w:rsidR="00263A1E" w:rsidRPr="00263A1E" w:rsidTr="00204099">
        <w:tc>
          <w:tcPr>
            <w:tcW w:w="4650" w:type="dxa"/>
            <w:tcBorders>
              <w:left w:val="single" w:sz="4" w:space="0" w:color="000000"/>
              <w:bottom w:val="single" w:sz="4" w:space="0" w:color="000000"/>
            </w:tcBorders>
            <w:shd w:val="clear" w:color="auto" w:fill="E6E6E6"/>
          </w:tcPr>
          <w:p w:rsidR="00204099" w:rsidRPr="00263A1E" w:rsidRDefault="00204099" w:rsidP="00204099">
            <w:pPr>
              <w:snapToGrid w:val="0"/>
              <w:spacing w:after="160" w:line="100" w:lineRule="atLeast"/>
              <w:ind w:right="565"/>
              <w:rPr>
                <w:rFonts w:cs="Arial"/>
                <w:b/>
                <w:bCs/>
                <w:i/>
                <w:iCs/>
                <w:sz w:val="20"/>
                <w:szCs w:val="20"/>
              </w:rPr>
            </w:pPr>
            <w:r w:rsidRPr="00263A1E">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c>
          <w:tcPr>
            <w:tcW w:w="4650" w:type="dxa"/>
            <w:tcBorders>
              <w:left w:val="single" w:sz="4" w:space="0" w:color="000000"/>
              <w:bottom w:val="single" w:sz="4" w:space="0" w:color="000000"/>
            </w:tcBorders>
            <w:shd w:val="clear" w:color="auto" w:fill="E6E6E6"/>
          </w:tcPr>
          <w:p w:rsidR="00204099" w:rsidRPr="00263A1E" w:rsidRDefault="00204099" w:rsidP="00204099">
            <w:pPr>
              <w:tabs>
                <w:tab w:val="center" w:pos="4536"/>
                <w:tab w:val="right" w:pos="9072"/>
              </w:tabs>
              <w:snapToGrid w:val="0"/>
              <w:spacing w:after="0" w:line="100" w:lineRule="atLeast"/>
              <w:rPr>
                <w:rFonts w:ascii="Arial" w:hAnsi="Arial" w:cs="Arial"/>
                <w:b/>
                <w:bCs/>
                <w:i/>
                <w:iCs/>
                <w:sz w:val="20"/>
                <w:szCs w:val="20"/>
              </w:rPr>
            </w:pPr>
            <w:r w:rsidRPr="00263A1E">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bl>
    <w:p w:rsidR="00D5379F" w:rsidRPr="00263A1E" w:rsidRDefault="00D5379F" w:rsidP="00D5379F">
      <w:pPr>
        <w:spacing w:after="0"/>
        <w:jc w:val="center"/>
        <w:rPr>
          <w:b/>
        </w:rPr>
      </w:pPr>
    </w:p>
    <w:p w:rsidR="00905673" w:rsidRPr="007A3F04" w:rsidRDefault="00D5379F" w:rsidP="00D5379F">
      <w:pPr>
        <w:spacing w:after="0"/>
        <w:jc w:val="center"/>
        <w:rPr>
          <w:b/>
        </w:rPr>
      </w:pPr>
      <w:r w:rsidRPr="007A3F04">
        <w:rPr>
          <w:b/>
        </w:rPr>
        <w:t>FORMULARZ OFERTY</w:t>
      </w:r>
    </w:p>
    <w:p w:rsidR="00D5379F" w:rsidRPr="007A3F04" w:rsidRDefault="00D5379F" w:rsidP="00D5379F">
      <w:pPr>
        <w:spacing w:after="0"/>
        <w:jc w:val="both"/>
      </w:pPr>
      <w:r w:rsidRPr="007A3F04">
        <w:t xml:space="preserve"> Oferujemy zrealizowanie usługi objętej zamówieniem pod nazwą :</w:t>
      </w:r>
    </w:p>
    <w:p w:rsidR="00C6190B" w:rsidRDefault="00C6190B" w:rsidP="00263A1E">
      <w:pPr>
        <w:suppressLineNumbers/>
        <w:tabs>
          <w:tab w:val="center" w:pos="4536"/>
          <w:tab w:val="right" w:pos="9072"/>
        </w:tabs>
        <w:autoSpaceDE w:val="0"/>
        <w:autoSpaceDN w:val="0"/>
        <w:adjustRightInd w:val="0"/>
        <w:spacing w:after="0" w:line="240" w:lineRule="auto"/>
        <w:rPr>
          <w:b/>
        </w:rPr>
      </w:pPr>
      <w:r w:rsidRPr="00C6190B">
        <w:rPr>
          <w:b/>
        </w:rPr>
        <w:t>Szkolenie dla uczestników  Projektu „ Drogowskaz” w ramach Regionalnego Programu Operacyjnego Województwa Śląskiego na lata 2014-2020 współfinansowanego ze środków Europejskiego Funduszu Społecznego –Profesjonalne sprzątanie wraz z obsługą maszyn czyszczących</w:t>
      </w:r>
    </w:p>
    <w:p w:rsidR="00C6190B" w:rsidRDefault="00C6190B" w:rsidP="00263A1E">
      <w:pPr>
        <w:suppressLineNumbers/>
        <w:tabs>
          <w:tab w:val="center" w:pos="4536"/>
          <w:tab w:val="right" w:pos="9072"/>
        </w:tabs>
        <w:autoSpaceDE w:val="0"/>
        <w:autoSpaceDN w:val="0"/>
        <w:adjustRightInd w:val="0"/>
        <w:spacing w:after="0" w:line="240" w:lineRule="auto"/>
        <w:rPr>
          <w:b/>
        </w:rPr>
      </w:pPr>
    </w:p>
    <w:p w:rsidR="00531037" w:rsidRPr="006F3210" w:rsidRDefault="00531037" w:rsidP="00531037">
      <w:pPr>
        <w:numPr>
          <w:ilvl w:val="0"/>
          <w:numId w:val="39"/>
        </w:numPr>
        <w:tabs>
          <w:tab w:val="left" w:pos="284"/>
        </w:tabs>
        <w:suppressAutoHyphens/>
        <w:spacing w:after="120" w:line="240" w:lineRule="auto"/>
        <w:ind w:left="0" w:firstLine="0"/>
        <w:contextualSpacing/>
        <w:rPr>
          <w:rFonts w:eastAsia="Times New Roman" w:cs="Tahoma"/>
          <w:b/>
          <w:sz w:val="20"/>
          <w:szCs w:val="20"/>
          <w:lang w:eastAsia="ar-SA"/>
        </w:rPr>
      </w:pPr>
      <w:r w:rsidRPr="006F3210">
        <w:rPr>
          <w:rFonts w:eastAsia="Times New Roman" w:cs="Tahoma"/>
          <w:b/>
          <w:sz w:val="20"/>
          <w:szCs w:val="20"/>
          <w:lang w:eastAsia="ar-SA"/>
        </w:rPr>
        <w:t>Cena jednostkowa za 1 uczestnika projektu</w:t>
      </w:r>
    </w:p>
    <w:p w:rsidR="00531037" w:rsidRPr="006F3210" w:rsidRDefault="00531037" w:rsidP="00531037">
      <w:pPr>
        <w:suppressAutoHyphens/>
        <w:spacing w:after="120" w:line="240" w:lineRule="auto"/>
        <w:contextualSpacing/>
        <w:rPr>
          <w:rFonts w:eastAsia="Times New Roman" w:cs="Tahoma"/>
          <w:b/>
          <w:sz w:val="20"/>
          <w:szCs w:val="20"/>
          <w:lang w:eastAsia="ar-SA"/>
        </w:rPr>
      </w:pPr>
    </w:p>
    <w:p w:rsidR="00531037" w:rsidRPr="006F3210" w:rsidRDefault="00531037" w:rsidP="00531037">
      <w:p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Cena jedn. za 1 uczestnika:  ……………………….…............... zł netto</w:t>
      </w:r>
    </w:p>
    <w:p w:rsidR="00531037" w:rsidRPr="006F3210" w:rsidRDefault="00531037" w:rsidP="00531037">
      <w:p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Stawka VAT: ..................</w:t>
      </w:r>
    </w:p>
    <w:p w:rsidR="00531037" w:rsidRPr="006F3210" w:rsidRDefault="00531037" w:rsidP="00531037">
      <w:p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Cena jedn. za 1 uczestnika :  …………………………............... zł brutto</w:t>
      </w:r>
    </w:p>
    <w:p w:rsidR="00531037" w:rsidRPr="006F3210" w:rsidRDefault="00531037" w:rsidP="00531037">
      <w:p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(słownie złotych: ………………………………….....................................................……./100)</w:t>
      </w:r>
    </w:p>
    <w:p w:rsidR="00531037" w:rsidRPr="006F3210" w:rsidRDefault="00531037" w:rsidP="00531037">
      <w:pPr>
        <w:suppressAutoHyphens/>
        <w:spacing w:after="120" w:line="240" w:lineRule="auto"/>
        <w:contextualSpacing/>
        <w:rPr>
          <w:rFonts w:eastAsia="Times New Roman" w:cs="Tahoma"/>
          <w:sz w:val="20"/>
          <w:szCs w:val="20"/>
          <w:lang w:eastAsia="ar-SA"/>
        </w:rPr>
      </w:pPr>
    </w:p>
    <w:p w:rsidR="00531037" w:rsidRPr="006F3210" w:rsidRDefault="00531037" w:rsidP="00531037">
      <w:p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 xml:space="preserve">Na cenę jednostkową brutto za 1 uczestnika składają się poniższe koszty brutto (tzn. koszty określone w pkt a – </w:t>
      </w:r>
      <w:r w:rsidR="00D339C0">
        <w:rPr>
          <w:rFonts w:eastAsia="Times New Roman" w:cs="Tahoma"/>
          <w:sz w:val="20"/>
          <w:szCs w:val="20"/>
          <w:lang w:eastAsia="ar-SA"/>
        </w:rPr>
        <w:t>g</w:t>
      </w:r>
      <w:r w:rsidRPr="006F3210">
        <w:rPr>
          <w:rFonts w:eastAsia="Times New Roman" w:cs="Tahoma"/>
          <w:sz w:val="20"/>
          <w:szCs w:val="20"/>
          <w:lang w:eastAsia="ar-SA"/>
        </w:rPr>
        <w:t>)</w:t>
      </w:r>
    </w:p>
    <w:p w:rsidR="00531037" w:rsidRPr="006F3210" w:rsidRDefault="00531037" w:rsidP="00531037">
      <w:pPr>
        <w:numPr>
          <w:ilvl w:val="0"/>
          <w:numId w:val="38"/>
        </w:num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Koszt kursu w części teoretycznej (w tym: materiały szkoleniowe i egzaminu wewnętrznego): …………………… zł brutto,</w:t>
      </w:r>
    </w:p>
    <w:p w:rsidR="00531037" w:rsidRPr="006F3210" w:rsidRDefault="00531037" w:rsidP="00531037">
      <w:pPr>
        <w:numPr>
          <w:ilvl w:val="0"/>
          <w:numId w:val="38"/>
        </w:numPr>
        <w:suppressAutoHyphens/>
        <w:spacing w:before="240" w:after="120" w:line="240" w:lineRule="auto"/>
        <w:contextualSpacing/>
        <w:rPr>
          <w:rFonts w:eastAsia="Times New Roman" w:cs="Tahoma"/>
          <w:sz w:val="20"/>
          <w:szCs w:val="20"/>
          <w:lang w:eastAsia="ar-SA"/>
        </w:rPr>
      </w:pPr>
      <w:r w:rsidRPr="006F3210">
        <w:rPr>
          <w:rFonts w:eastAsia="Times New Roman" w:cs="Tahoma"/>
          <w:sz w:val="20"/>
          <w:szCs w:val="20"/>
          <w:lang w:eastAsia="ar-SA"/>
        </w:rPr>
        <w:t xml:space="preserve">Koszt kursu w części praktycznej:  ………………….. zł brutto, </w:t>
      </w:r>
    </w:p>
    <w:p w:rsidR="00531037" w:rsidRPr="006F3210" w:rsidRDefault="00531037" w:rsidP="00531037">
      <w:pPr>
        <w:numPr>
          <w:ilvl w:val="0"/>
          <w:numId w:val="38"/>
        </w:num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 xml:space="preserve">Koszt ubezpieczenia: ………………… zł brutto, </w:t>
      </w:r>
    </w:p>
    <w:p w:rsidR="00531037" w:rsidRPr="006F3210" w:rsidRDefault="00531037" w:rsidP="00531037">
      <w:pPr>
        <w:numPr>
          <w:ilvl w:val="0"/>
          <w:numId w:val="38"/>
        </w:num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 xml:space="preserve">Koszt wyżywienia: ………………… zł brutto, </w:t>
      </w:r>
    </w:p>
    <w:p w:rsidR="00531037" w:rsidRDefault="00531037" w:rsidP="00531037">
      <w:pPr>
        <w:numPr>
          <w:ilvl w:val="0"/>
          <w:numId w:val="38"/>
        </w:num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Koszty dojazdu: ………………… zł brutto,</w:t>
      </w:r>
    </w:p>
    <w:p w:rsidR="00531037" w:rsidRDefault="00531037" w:rsidP="00531037">
      <w:pPr>
        <w:numPr>
          <w:ilvl w:val="0"/>
          <w:numId w:val="38"/>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egzaminu certyfikującego: ……………</w:t>
      </w:r>
      <w:r w:rsidR="000D38C8">
        <w:rPr>
          <w:rFonts w:eastAsia="Times New Roman" w:cs="Tahoma"/>
          <w:sz w:val="20"/>
          <w:szCs w:val="20"/>
          <w:lang w:eastAsia="ar-SA"/>
        </w:rPr>
        <w:t>.. zł brutto,</w:t>
      </w:r>
    </w:p>
    <w:p w:rsidR="000D38C8" w:rsidRPr="006F3210" w:rsidRDefault="000D38C8" w:rsidP="00531037">
      <w:pPr>
        <w:numPr>
          <w:ilvl w:val="0"/>
          <w:numId w:val="38"/>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badań (jeżeli jest wymagany): ……………….. zł brutto.</w:t>
      </w:r>
    </w:p>
    <w:p w:rsidR="00531037" w:rsidRPr="006F3210" w:rsidRDefault="00531037" w:rsidP="00531037">
      <w:pPr>
        <w:suppressAutoHyphens/>
        <w:spacing w:after="120" w:line="240" w:lineRule="auto"/>
        <w:contextualSpacing/>
        <w:rPr>
          <w:rFonts w:eastAsia="Times New Roman" w:cs="Tahoma"/>
          <w:sz w:val="20"/>
          <w:szCs w:val="20"/>
          <w:lang w:eastAsia="ar-SA"/>
        </w:rPr>
      </w:pPr>
    </w:p>
    <w:p w:rsidR="00531037" w:rsidRPr="006F3210" w:rsidRDefault="00531037" w:rsidP="00531037">
      <w:pPr>
        <w:suppressAutoHyphens/>
        <w:spacing w:after="120" w:line="240" w:lineRule="auto"/>
        <w:contextualSpacing/>
        <w:rPr>
          <w:rFonts w:eastAsia="Times New Roman" w:cs="Tahoma"/>
          <w:b/>
          <w:sz w:val="20"/>
          <w:szCs w:val="20"/>
          <w:lang w:eastAsia="ar-SA"/>
        </w:rPr>
      </w:pPr>
      <w:r w:rsidRPr="006F3210">
        <w:rPr>
          <w:rFonts w:eastAsia="Times New Roman" w:cs="Tahoma"/>
          <w:b/>
          <w:sz w:val="20"/>
          <w:szCs w:val="20"/>
          <w:lang w:eastAsia="ar-SA"/>
        </w:rPr>
        <w:t xml:space="preserve">A.1. Maksymalna wartość zajęć (Cena jednostkowa za 1 uczestnika * </w:t>
      </w:r>
      <w:r>
        <w:rPr>
          <w:rFonts w:eastAsia="Times New Roman" w:cs="Tahoma"/>
          <w:b/>
          <w:sz w:val="20"/>
          <w:szCs w:val="20"/>
          <w:lang w:eastAsia="ar-SA"/>
        </w:rPr>
        <w:t>20</w:t>
      </w:r>
      <w:r w:rsidRPr="006F3210">
        <w:rPr>
          <w:rFonts w:eastAsia="Times New Roman" w:cs="Tahoma"/>
          <w:b/>
          <w:sz w:val="20"/>
          <w:szCs w:val="20"/>
          <w:lang w:eastAsia="ar-SA"/>
        </w:rPr>
        <w:t xml:space="preserve"> (liczba uczestników)) wynosi</w:t>
      </w:r>
    </w:p>
    <w:p w:rsidR="00531037" w:rsidRPr="006F3210" w:rsidRDefault="00531037" w:rsidP="00531037">
      <w:pPr>
        <w:suppressAutoHyphens/>
        <w:spacing w:after="120" w:line="240" w:lineRule="auto"/>
        <w:contextualSpacing/>
        <w:rPr>
          <w:rFonts w:eastAsia="Times New Roman" w:cs="Tahoma"/>
          <w:sz w:val="20"/>
          <w:szCs w:val="20"/>
          <w:lang w:eastAsia="ar-SA"/>
        </w:rPr>
      </w:pPr>
    </w:p>
    <w:p w:rsidR="00531037" w:rsidRPr="006F3210" w:rsidRDefault="00531037" w:rsidP="00531037">
      <w:p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 xml:space="preserve"> …………………………….. zł brutto  (słownie: …………………………………………………….)</w:t>
      </w:r>
    </w:p>
    <w:p w:rsidR="00531037" w:rsidRPr="006F3210" w:rsidRDefault="00531037" w:rsidP="00531037">
      <w:p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 zł netto  (słownie: …………………………………………………….)</w:t>
      </w:r>
    </w:p>
    <w:p w:rsidR="00531037" w:rsidRPr="006F3210" w:rsidRDefault="00531037" w:rsidP="00531037">
      <w:pPr>
        <w:suppressAutoHyphens/>
        <w:spacing w:after="120" w:line="240" w:lineRule="auto"/>
        <w:contextualSpacing/>
        <w:rPr>
          <w:rFonts w:eastAsia="Times New Roman" w:cs="Tahoma"/>
          <w:sz w:val="20"/>
          <w:szCs w:val="20"/>
          <w:lang w:eastAsia="ar-SA"/>
        </w:rPr>
      </w:pPr>
    </w:p>
    <w:p w:rsidR="00531037" w:rsidRPr="006F3210" w:rsidRDefault="00531037" w:rsidP="00531037">
      <w:pPr>
        <w:suppressAutoHyphens/>
        <w:spacing w:after="120" w:line="240" w:lineRule="auto"/>
        <w:contextualSpacing/>
        <w:rPr>
          <w:rFonts w:eastAsia="Times New Roman" w:cs="Tahoma"/>
          <w:b/>
          <w:sz w:val="20"/>
          <w:szCs w:val="20"/>
          <w:lang w:eastAsia="ar-SA"/>
        </w:rPr>
      </w:pPr>
      <w:r w:rsidRPr="006F3210">
        <w:rPr>
          <w:rFonts w:eastAsia="Times New Roman" w:cs="Tahoma"/>
          <w:b/>
          <w:sz w:val="20"/>
          <w:szCs w:val="20"/>
          <w:lang w:eastAsia="ar-SA"/>
        </w:rPr>
        <w:t>A.2. Minimalna wartość zajęć (Cena jednostkowa za 1 uczestnika * 1</w:t>
      </w:r>
      <w:r>
        <w:rPr>
          <w:rFonts w:eastAsia="Times New Roman" w:cs="Tahoma"/>
          <w:b/>
          <w:sz w:val="20"/>
          <w:szCs w:val="20"/>
          <w:lang w:eastAsia="ar-SA"/>
        </w:rPr>
        <w:t>2</w:t>
      </w:r>
      <w:r w:rsidRPr="006F3210">
        <w:rPr>
          <w:rFonts w:eastAsia="Times New Roman" w:cs="Tahoma"/>
          <w:b/>
          <w:sz w:val="20"/>
          <w:szCs w:val="20"/>
          <w:lang w:eastAsia="ar-SA"/>
        </w:rPr>
        <w:t xml:space="preserve"> (liczba uczestników)) wynosi</w:t>
      </w:r>
    </w:p>
    <w:p w:rsidR="00531037" w:rsidRPr="006F3210" w:rsidRDefault="00531037" w:rsidP="00531037">
      <w:pPr>
        <w:suppressAutoHyphens/>
        <w:spacing w:after="120" w:line="240" w:lineRule="auto"/>
        <w:contextualSpacing/>
        <w:rPr>
          <w:rFonts w:eastAsia="Times New Roman" w:cs="Tahoma"/>
          <w:sz w:val="20"/>
          <w:szCs w:val="20"/>
          <w:lang w:eastAsia="ar-SA"/>
        </w:rPr>
      </w:pPr>
    </w:p>
    <w:p w:rsidR="00531037" w:rsidRPr="006F3210" w:rsidRDefault="00531037" w:rsidP="00531037">
      <w:p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 xml:space="preserve"> …………………………….. zł brutto  (słownie: …………………………………………………….)</w:t>
      </w:r>
    </w:p>
    <w:p w:rsidR="00531037" w:rsidRPr="006F3210" w:rsidRDefault="00531037" w:rsidP="00531037">
      <w:pPr>
        <w:suppressAutoHyphens/>
        <w:spacing w:after="120" w:line="240" w:lineRule="auto"/>
        <w:contextualSpacing/>
        <w:rPr>
          <w:rFonts w:eastAsia="Times New Roman" w:cs="Tahoma"/>
          <w:sz w:val="20"/>
          <w:szCs w:val="20"/>
          <w:lang w:eastAsia="ar-SA"/>
        </w:rPr>
      </w:pPr>
      <w:r w:rsidRPr="006F3210">
        <w:rPr>
          <w:rFonts w:eastAsia="Times New Roman" w:cs="Tahoma"/>
          <w:sz w:val="20"/>
          <w:szCs w:val="20"/>
          <w:lang w:eastAsia="ar-SA"/>
        </w:rPr>
        <w:t>…………………………….. zł netto  (słownie: …………………………………………………….)</w:t>
      </w:r>
    </w:p>
    <w:p w:rsidR="000061B9" w:rsidRDefault="000061B9" w:rsidP="000061B9">
      <w:pPr>
        <w:suppressAutoHyphens/>
        <w:spacing w:after="0"/>
        <w:jc w:val="both"/>
        <w:rPr>
          <w:rFonts w:eastAsia="Times New Roman" w:cs="Arial"/>
          <w:b/>
          <w:bCs/>
          <w:sz w:val="20"/>
          <w:szCs w:val="20"/>
        </w:rPr>
      </w:pPr>
    </w:p>
    <w:p w:rsidR="00531037" w:rsidRPr="00531037" w:rsidRDefault="00531037" w:rsidP="00531037">
      <w:pPr>
        <w:pStyle w:val="Akapitzlist"/>
        <w:numPr>
          <w:ilvl w:val="0"/>
          <w:numId w:val="39"/>
        </w:numPr>
        <w:suppressAutoHyphens/>
        <w:spacing w:after="0"/>
        <w:jc w:val="both"/>
        <w:rPr>
          <w:rFonts w:eastAsia="Times New Roman" w:cs="Arial"/>
          <w:b/>
          <w:bCs/>
          <w:sz w:val="20"/>
          <w:szCs w:val="20"/>
        </w:rPr>
      </w:pPr>
      <w:r>
        <w:rPr>
          <w:rFonts w:eastAsia="Times New Roman" w:cs="Arial"/>
          <w:b/>
          <w:bCs/>
          <w:sz w:val="20"/>
          <w:szCs w:val="20"/>
        </w:rPr>
        <w:t>MIEJSCE REALIZACJI</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24"/>
        <w:gridCol w:w="756"/>
        <w:gridCol w:w="5335"/>
      </w:tblGrid>
      <w:tr w:rsidR="000061B9" w:rsidTr="00160B9A">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0061B9" w:rsidRDefault="000061B9" w:rsidP="00160B9A">
            <w:pPr>
              <w:pStyle w:val="Zawartotabeli"/>
              <w:snapToGrid w:val="0"/>
              <w:jc w:val="center"/>
              <w:rPr>
                <w:b/>
                <w:bCs/>
                <w:szCs w:val="20"/>
              </w:rPr>
            </w:pPr>
            <w:r>
              <w:rPr>
                <w:b/>
                <w:bCs/>
                <w:szCs w:val="20"/>
              </w:rPr>
              <w:t>Miejsce realizacji zajęć teoretycznych</w:t>
            </w:r>
          </w:p>
        </w:tc>
      </w:tr>
      <w:tr w:rsidR="000061B9" w:rsidTr="00160B9A">
        <w:trPr>
          <w:cantSplit/>
          <w:trHeight w:val="745"/>
        </w:trPr>
        <w:tc>
          <w:tcPr>
            <w:tcW w:w="3024" w:type="dxa"/>
            <w:tcBorders>
              <w:left w:val="single" w:sz="4" w:space="0" w:color="000000"/>
              <w:bottom w:val="single" w:sz="4" w:space="0" w:color="000000"/>
            </w:tcBorders>
            <w:shd w:val="clear" w:color="auto" w:fill="E6E6E6"/>
            <w:vAlign w:val="center"/>
          </w:tcPr>
          <w:p w:rsidR="000061B9" w:rsidRDefault="000061B9" w:rsidP="00160B9A">
            <w:pPr>
              <w:pStyle w:val="Zawartotabeli"/>
              <w:snapToGrid w:val="0"/>
              <w:rPr>
                <w:szCs w:val="20"/>
              </w:rPr>
            </w:pPr>
            <w:r>
              <w:rPr>
                <w:szCs w:val="20"/>
              </w:rPr>
              <w:t>Nazwa i adres lokalu:</w:t>
            </w:r>
          </w:p>
        </w:tc>
        <w:tc>
          <w:tcPr>
            <w:tcW w:w="6091" w:type="dxa"/>
            <w:gridSpan w:val="2"/>
            <w:tcBorders>
              <w:left w:val="single" w:sz="1" w:space="0" w:color="000000"/>
              <w:bottom w:val="single" w:sz="4" w:space="0" w:color="000000"/>
              <w:right w:val="single" w:sz="4" w:space="0" w:color="000000"/>
            </w:tcBorders>
            <w:shd w:val="clear" w:color="auto" w:fill="auto"/>
          </w:tcPr>
          <w:p w:rsidR="000061B9" w:rsidRDefault="000061B9" w:rsidP="00160B9A">
            <w:pPr>
              <w:pStyle w:val="Zawartotabeli"/>
              <w:snapToGrid w:val="0"/>
            </w:pPr>
            <w:r>
              <w:t>................................................................................................</w:t>
            </w:r>
          </w:p>
          <w:p w:rsidR="000061B9" w:rsidRDefault="000061B9" w:rsidP="00160B9A">
            <w:pPr>
              <w:pStyle w:val="Zawartotabeli"/>
            </w:pPr>
            <w:r>
              <w:t>................................................................................................</w:t>
            </w:r>
          </w:p>
          <w:p w:rsidR="000061B9" w:rsidRDefault="000061B9" w:rsidP="00160B9A">
            <w:pPr>
              <w:pStyle w:val="Zawartotabeli"/>
            </w:pPr>
            <w:r>
              <w:t>................................................................................................</w:t>
            </w:r>
          </w:p>
        </w:tc>
      </w:tr>
      <w:tr w:rsidR="000061B9" w:rsidTr="00160B9A">
        <w:trPr>
          <w:cantSplit/>
        </w:trPr>
        <w:tc>
          <w:tcPr>
            <w:tcW w:w="3024" w:type="dxa"/>
            <w:vMerge w:val="restart"/>
            <w:tcBorders>
              <w:left w:val="single" w:sz="4" w:space="0" w:color="000000"/>
              <w:bottom w:val="single" w:sz="4" w:space="0" w:color="000000"/>
            </w:tcBorders>
            <w:shd w:val="clear" w:color="auto" w:fill="E6E6E6"/>
            <w:vAlign w:val="center"/>
          </w:tcPr>
          <w:p w:rsidR="000061B9" w:rsidRDefault="000061B9" w:rsidP="00160B9A">
            <w:pPr>
              <w:pStyle w:val="Tekstpodstawowy21"/>
              <w:tabs>
                <w:tab w:val="left" w:pos="540"/>
                <w:tab w:val="left" w:pos="555"/>
              </w:tabs>
              <w:snapToGrid w:val="0"/>
              <w:spacing w:line="200" w:lineRule="atLeast"/>
              <w:jc w:val="left"/>
              <w:rPr>
                <w:sz w:val="22"/>
                <w:szCs w:val="22"/>
              </w:rPr>
            </w:pPr>
            <w:r>
              <w:rPr>
                <w:sz w:val="20"/>
                <w:szCs w:val="20"/>
              </w:rPr>
              <w:t>Informacja o podstawie dysponowania*</w:t>
            </w:r>
            <w:r>
              <w:rPr>
                <w:sz w:val="22"/>
                <w:szCs w:val="22"/>
              </w:rPr>
              <w:t>:</w:t>
            </w:r>
          </w:p>
        </w:tc>
        <w:bookmarkStart w:id="0" w:name="__Fieldmark__0_1754554175221111"/>
        <w:tc>
          <w:tcPr>
            <w:tcW w:w="756" w:type="dxa"/>
            <w:tcBorders>
              <w:left w:val="single" w:sz="1" w:space="0" w:color="000000"/>
              <w:bottom w:val="single" w:sz="4" w:space="0" w:color="000000"/>
            </w:tcBorders>
            <w:shd w:val="clear" w:color="auto" w:fill="auto"/>
          </w:tcPr>
          <w:p w:rsidR="000061B9" w:rsidRDefault="000061B9" w:rsidP="00160B9A">
            <w:pPr>
              <w:snapToGrid w:val="0"/>
              <w:jc w:val="center"/>
              <w:rPr>
                <w:rFonts w:ascii="Arial" w:hAnsi="Arial" w:cs="Arial"/>
                <w:sz w:val="20"/>
                <w:szCs w:val="20"/>
              </w:rPr>
            </w:pPr>
            <w:r>
              <w:fldChar w:fldCharType="begin">
                <w:ffData>
                  <w:name w:val="CheckBox"/>
                  <w:enabled/>
                  <w:calcOnExit w:val="0"/>
                  <w:checkBox>
                    <w:sizeAuto/>
                    <w:default w:val="0"/>
                    <w:checked w:val="0"/>
                  </w:checkBox>
                </w:ffData>
              </w:fldChar>
            </w:r>
            <w:r>
              <w:instrText xml:space="preserve"> FORMCHECKBOX </w:instrText>
            </w:r>
            <w:r w:rsidR="000151A7">
              <w:fldChar w:fldCharType="separate"/>
            </w:r>
            <w:r>
              <w:fldChar w:fldCharType="end"/>
            </w:r>
            <w:bookmarkEnd w:id="0"/>
          </w:p>
        </w:tc>
        <w:tc>
          <w:tcPr>
            <w:tcW w:w="5335" w:type="dxa"/>
            <w:tcBorders>
              <w:bottom w:val="single" w:sz="4" w:space="0" w:color="000000"/>
              <w:right w:val="single" w:sz="4" w:space="0" w:color="000000"/>
            </w:tcBorders>
            <w:shd w:val="clear" w:color="auto" w:fill="auto"/>
          </w:tcPr>
          <w:p w:rsidR="000061B9" w:rsidRDefault="000061B9" w:rsidP="00160B9A">
            <w:pPr>
              <w:pStyle w:val="Zawartotabeli"/>
              <w:snapToGrid w:val="0"/>
              <w:rPr>
                <w:rFonts w:cs="Arial"/>
                <w:szCs w:val="20"/>
              </w:rPr>
            </w:pPr>
            <w:r>
              <w:rPr>
                <w:rFonts w:cs="Arial"/>
                <w:szCs w:val="20"/>
              </w:rPr>
              <w:t xml:space="preserve">naszą własność </w:t>
            </w:r>
          </w:p>
        </w:tc>
      </w:tr>
      <w:tr w:rsidR="000061B9" w:rsidTr="00160B9A">
        <w:trPr>
          <w:cantSplit/>
        </w:trPr>
        <w:tc>
          <w:tcPr>
            <w:tcW w:w="3024" w:type="dxa"/>
            <w:vMerge/>
            <w:tcBorders>
              <w:left w:val="single" w:sz="4" w:space="0" w:color="000000"/>
              <w:bottom w:val="single" w:sz="4" w:space="0" w:color="000000"/>
            </w:tcBorders>
            <w:shd w:val="clear" w:color="auto" w:fill="auto"/>
          </w:tcPr>
          <w:p w:rsidR="000061B9" w:rsidRDefault="000061B9" w:rsidP="00160B9A">
            <w:pPr>
              <w:pStyle w:val="Tekstpodstawowy21"/>
              <w:tabs>
                <w:tab w:val="left" w:pos="540"/>
                <w:tab w:val="left" w:pos="555"/>
              </w:tabs>
              <w:snapToGrid w:val="0"/>
              <w:spacing w:line="200" w:lineRule="atLeast"/>
              <w:rPr>
                <w:sz w:val="22"/>
                <w:szCs w:val="22"/>
              </w:rPr>
            </w:pPr>
          </w:p>
        </w:tc>
        <w:bookmarkStart w:id="1" w:name="__Fieldmark__1_1754554175221111"/>
        <w:tc>
          <w:tcPr>
            <w:tcW w:w="756" w:type="dxa"/>
            <w:tcBorders>
              <w:left w:val="single" w:sz="1" w:space="0" w:color="000000"/>
              <w:bottom w:val="single" w:sz="4" w:space="0" w:color="000000"/>
            </w:tcBorders>
            <w:shd w:val="clear" w:color="auto" w:fill="auto"/>
          </w:tcPr>
          <w:p w:rsidR="000061B9" w:rsidRDefault="000061B9" w:rsidP="00160B9A">
            <w:pPr>
              <w:snapToGrid w:val="0"/>
              <w:jc w:val="center"/>
              <w:rPr>
                <w:rFonts w:ascii="Arial" w:hAnsi="Arial" w:cs="Arial"/>
                <w:sz w:val="20"/>
                <w:szCs w:val="20"/>
              </w:rPr>
            </w:pPr>
            <w:r>
              <w:fldChar w:fldCharType="begin">
                <w:ffData>
                  <w:name w:val="CheckBox"/>
                  <w:enabled/>
                  <w:calcOnExit w:val="0"/>
                  <w:checkBox>
                    <w:sizeAuto/>
                    <w:default w:val="0"/>
                    <w:checked w:val="0"/>
                  </w:checkBox>
                </w:ffData>
              </w:fldChar>
            </w:r>
            <w:r>
              <w:instrText xml:space="preserve"> FORMCHECKBOX </w:instrText>
            </w:r>
            <w:r w:rsidR="000151A7">
              <w:fldChar w:fldCharType="separate"/>
            </w:r>
            <w:r>
              <w:fldChar w:fldCharType="end"/>
            </w:r>
            <w:bookmarkEnd w:id="1"/>
          </w:p>
        </w:tc>
        <w:tc>
          <w:tcPr>
            <w:tcW w:w="5335" w:type="dxa"/>
            <w:tcBorders>
              <w:bottom w:val="single" w:sz="4" w:space="0" w:color="000000"/>
              <w:right w:val="single" w:sz="4" w:space="0" w:color="000000"/>
            </w:tcBorders>
            <w:shd w:val="clear" w:color="auto" w:fill="auto"/>
          </w:tcPr>
          <w:p w:rsidR="000061B9" w:rsidRDefault="000061B9" w:rsidP="00160B9A">
            <w:pPr>
              <w:snapToGrid w:val="0"/>
              <w:rPr>
                <w:rFonts w:ascii="Arial" w:hAnsi="Arial" w:cs="Arial"/>
                <w:sz w:val="20"/>
                <w:szCs w:val="20"/>
              </w:rPr>
            </w:pPr>
            <w:r>
              <w:rPr>
                <w:rFonts w:ascii="Arial" w:hAnsi="Arial" w:cs="Arial"/>
                <w:sz w:val="20"/>
                <w:szCs w:val="20"/>
              </w:rPr>
              <w:t>zostanie udostępniony przez podmiot trzeci</w:t>
            </w:r>
          </w:p>
        </w:tc>
      </w:tr>
    </w:tbl>
    <w:p w:rsidR="000061B9" w:rsidRDefault="000061B9" w:rsidP="000061B9">
      <w:pPr>
        <w:pStyle w:val="Tekstpodstawowy21"/>
        <w:tabs>
          <w:tab w:val="left" w:pos="540"/>
          <w:tab w:val="left" w:pos="555"/>
        </w:tabs>
        <w:spacing w:line="200" w:lineRule="atLeast"/>
        <w:jc w:val="left"/>
        <w:rPr>
          <w:i/>
          <w:iCs/>
          <w:sz w:val="16"/>
          <w:szCs w:val="16"/>
        </w:rPr>
      </w:pPr>
      <w:r>
        <w:rPr>
          <w:i/>
          <w:iCs/>
          <w:sz w:val="16"/>
          <w:szCs w:val="16"/>
        </w:rPr>
        <w:t xml:space="preserve">*) właściwe zaznaczyć </w:t>
      </w:r>
    </w:p>
    <w:p w:rsidR="000061B9" w:rsidRDefault="000061B9" w:rsidP="000061B9">
      <w:pPr>
        <w:pStyle w:val="Tekstpodstawowy21"/>
        <w:tabs>
          <w:tab w:val="left" w:pos="540"/>
          <w:tab w:val="left" w:pos="555"/>
        </w:tabs>
        <w:spacing w:line="200" w:lineRule="atLeast"/>
        <w:jc w:val="left"/>
        <w:rPr>
          <w:i/>
          <w:iCs/>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24"/>
        <w:gridCol w:w="756"/>
        <w:gridCol w:w="5335"/>
      </w:tblGrid>
      <w:tr w:rsidR="000061B9" w:rsidTr="00160B9A">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0061B9" w:rsidRDefault="000061B9" w:rsidP="00160B9A">
            <w:pPr>
              <w:pStyle w:val="Zawartotabeli"/>
              <w:snapToGrid w:val="0"/>
              <w:jc w:val="center"/>
              <w:rPr>
                <w:b/>
                <w:bCs/>
                <w:szCs w:val="20"/>
              </w:rPr>
            </w:pPr>
            <w:r>
              <w:rPr>
                <w:b/>
                <w:bCs/>
                <w:szCs w:val="20"/>
              </w:rPr>
              <w:t>Miejsce realizacji zajęć praktycznych</w:t>
            </w:r>
          </w:p>
        </w:tc>
      </w:tr>
      <w:tr w:rsidR="000061B9" w:rsidTr="00160B9A">
        <w:trPr>
          <w:cantSplit/>
          <w:trHeight w:val="745"/>
        </w:trPr>
        <w:tc>
          <w:tcPr>
            <w:tcW w:w="3024" w:type="dxa"/>
            <w:tcBorders>
              <w:left w:val="single" w:sz="4" w:space="0" w:color="000000"/>
              <w:bottom w:val="single" w:sz="4" w:space="0" w:color="000000"/>
            </w:tcBorders>
            <w:shd w:val="clear" w:color="auto" w:fill="E6E6E6"/>
            <w:vAlign w:val="center"/>
          </w:tcPr>
          <w:p w:rsidR="000061B9" w:rsidRDefault="000061B9" w:rsidP="00160B9A">
            <w:pPr>
              <w:pStyle w:val="Zawartotabeli"/>
              <w:snapToGrid w:val="0"/>
              <w:rPr>
                <w:szCs w:val="20"/>
              </w:rPr>
            </w:pPr>
            <w:r>
              <w:rPr>
                <w:szCs w:val="20"/>
              </w:rPr>
              <w:t>Nazwa i adres lokalu:</w:t>
            </w:r>
          </w:p>
        </w:tc>
        <w:tc>
          <w:tcPr>
            <w:tcW w:w="6091" w:type="dxa"/>
            <w:gridSpan w:val="2"/>
            <w:tcBorders>
              <w:left w:val="single" w:sz="1" w:space="0" w:color="000000"/>
              <w:bottom w:val="single" w:sz="4" w:space="0" w:color="000000"/>
              <w:right w:val="single" w:sz="4" w:space="0" w:color="000000"/>
            </w:tcBorders>
            <w:shd w:val="clear" w:color="auto" w:fill="auto"/>
          </w:tcPr>
          <w:p w:rsidR="000061B9" w:rsidRDefault="000061B9" w:rsidP="00160B9A">
            <w:pPr>
              <w:pStyle w:val="Zawartotabeli"/>
              <w:snapToGrid w:val="0"/>
            </w:pPr>
            <w:r>
              <w:t>................................................................................................</w:t>
            </w:r>
          </w:p>
          <w:p w:rsidR="000061B9" w:rsidRDefault="000061B9" w:rsidP="00160B9A">
            <w:pPr>
              <w:pStyle w:val="Zawartotabeli"/>
            </w:pPr>
            <w:r>
              <w:t>................................................................................................</w:t>
            </w:r>
          </w:p>
          <w:p w:rsidR="000061B9" w:rsidRDefault="000061B9" w:rsidP="00160B9A">
            <w:pPr>
              <w:pStyle w:val="Zawartotabeli"/>
            </w:pPr>
            <w:r>
              <w:t>................................................................................................</w:t>
            </w:r>
          </w:p>
        </w:tc>
      </w:tr>
      <w:tr w:rsidR="000061B9" w:rsidTr="00160B9A">
        <w:trPr>
          <w:cantSplit/>
        </w:trPr>
        <w:tc>
          <w:tcPr>
            <w:tcW w:w="3024" w:type="dxa"/>
            <w:vMerge w:val="restart"/>
            <w:tcBorders>
              <w:left w:val="single" w:sz="4" w:space="0" w:color="000000"/>
              <w:bottom w:val="single" w:sz="4" w:space="0" w:color="000000"/>
            </w:tcBorders>
            <w:shd w:val="clear" w:color="auto" w:fill="E6E6E6"/>
            <w:vAlign w:val="center"/>
          </w:tcPr>
          <w:p w:rsidR="000061B9" w:rsidRDefault="000061B9" w:rsidP="00160B9A">
            <w:pPr>
              <w:pStyle w:val="Tekstpodstawowy21"/>
              <w:tabs>
                <w:tab w:val="left" w:pos="540"/>
                <w:tab w:val="left" w:pos="555"/>
              </w:tabs>
              <w:snapToGrid w:val="0"/>
              <w:spacing w:line="200" w:lineRule="atLeast"/>
              <w:jc w:val="left"/>
              <w:rPr>
                <w:sz w:val="22"/>
                <w:szCs w:val="22"/>
              </w:rPr>
            </w:pPr>
            <w:r>
              <w:rPr>
                <w:sz w:val="20"/>
                <w:szCs w:val="20"/>
              </w:rPr>
              <w:t>Informacja o podstawie dysponowania*</w:t>
            </w:r>
            <w:r>
              <w:rPr>
                <w:sz w:val="22"/>
                <w:szCs w:val="22"/>
              </w:rPr>
              <w:t>:</w:t>
            </w:r>
          </w:p>
        </w:tc>
        <w:tc>
          <w:tcPr>
            <w:tcW w:w="756" w:type="dxa"/>
            <w:tcBorders>
              <w:left w:val="single" w:sz="1" w:space="0" w:color="000000"/>
              <w:bottom w:val="single" w:sz="4" w:space="0" w:color="000000"/>
            </w:tcBorders>
            <w:shd w:val="clear" w:color="auto" w:fill="auto"/>
          </w:tcPr>
          <w:p w:rsidR="000061B9" w:rsidRDefault="000061B9" w:rsidP="00160B9A">
            <w:pPr>
              <w:snapToGrid w:val="0"/>
              <w:jc w:val="center"/>
              <w:rPr>
                <w:rFonts w:ascii="Arial" w:hAnsi="Arial" w:cs="Arial"/>
                <w:sz w:val="20"/>
                <w:szCs w:val="20"/>
              </w:rPr>
            </w:pPr>
            <w:r>
              <w:fldChar w:fldCharType="begin">
                <w:ffData>
                  <w:name w:val="CheckBox"/>
                  <w:enabled/>
                  <w:calcOnExit w:val="0"/>
                  <w:checkBox>
                    <w:sizeAuto/>
                    <w:default w:val="0"/>
                    <w:checked w:val="0"/>
                  </w:checkBox>
                </w:ffData>
              </w:fldChar>
            </w:r>
            <w:r>
              <w:instrText xml:space="preserve"> FORMCHECKBOX </w:instrText>
            </w:r>
            <w:r w:rsidR="000151A7">
              <w:fldChar w:fldCharType="separate"/>
            </w:r>
            <w:r>
              <w:fldChar w:fldCharType="end"/>
            </w:r>
          </w:p>
        </w:tc>
        <w:tc>
          <w:tcPr>
            <w:tcW w:w="5335" w:type="dxa"/>
            <w:tcBorders>
              <w:bottom w:val="single" w:sz="4" w:space="0" w:color="000000"/>
              <w:right w:val="single" w:sz="4" w:space="0" w:color="000000"/>
            </w:tcBorders>
            <w:shd w:val="clear" w:color="auto" w:fill="auto"/>
          </w:tcPr>
          <w:p w:rsidR="000061B9" w:rsidRDefault="000061B9" w:rsidP="00160B9A">
            <w:pPr>
              <w:pStyle w:val="Zawartotabeli"/>
              <w:snapToGrid w:val="0"/>
              <w:rPr>
                <w:rFonts w:cs="Arial"/>
                <w:szCs w:val="20"/>
              </w:rPr>
            </w:pPr>
            <w:r>
              <w:rPr>
                <w:rFonts w:cs="Arial"/>
                <w:szCs w:val="20"/>
              </w:rPr>
              <w:t xml:space="preserve">naszą własność </w:t>
            </w:r>
          </w:p>
        </w:tc>
      </w:tr>
      <w:tr w:rsidR="000061B9" w:rsidTr="00160B9A">
        <w:trPr>
          <w:cantSplit/>
        </w:trPr>
        <w:tc>
          <w:tcPr>
            <w:tcW w:w="3024" w:type="dxa"/>
            <w:vMerge/>
            <w:tcBorders>
              <w:left w:val="single" w:sz="4" w:space="0" w:color="000000"/>
              <w:bottom w:val="single" w:sz="4" w:space="0" w:color="000000"/>
            </w:tcBorders>
            <w:shd w:val="clear" w:color="auto" w:fill="auto"/>
          </w:tcPr>
          <w:p w:rsidR="000061B9" w:rsidRDefault="000061B9" w:rsidP="00160B9A">
            <w:pPr>
              <w:pStyle w:val="Tekstpodstawowy21"/>
              <w:tabs>
                <w:tab w:val="left" w:pos="540"/>
                <w:tab w:val="left" w:pos="555"/>
              </w:tabs>
              <w:snapToGrid w:val="0"/>
              <w:spacing w:line="200" w:lineRule="atLeast"/>
              <w:rPr>
                <w:sz w:val="22"/>
                <w:szCs w:val="22"/>
              </w:rPr>
            </w:pPr>
          </w:p>
        </w:tc>
        <w:tc>
          <w:tcPr>
            <w:tcW w:w="756" w:type="dxa"/>
            <w:tcBorders>
              <w:left w:val="single" w:sz="1" w:space="0" w:color="000000"/>
              <w:bottom w:val="single" w:sz="4" w:space="0" w:color="000000"/>
            </w:tcBorders>
            <w:shd w:val="clear" w:color="auto" w:fill="auto"/>
          </w:tcPr>
          <w:p w:rsidR="000061B9" w:rsidRDefault="000061B9" w:rsidP="00160B9A">
            <w:pPr>
              <w:snapToGrid w:val="0"/>
              <w:jc w:val="center"/>
              <w:rPr>
                <w:rFonts w:ascii="Arial" w:hAnsi="Arial" w:cs="Arial"/>
                <w:sz w:val="20"/>
                <w:szCs w:val="20"/>
              </w:rPr>
            </w:pPr>
            <w:r>
              <w:fldChar w:fldCharType="begin">
                <w:ffData>
                  <w:name w:val="CheckBox"/>
                  <w:enabled/>
                  <w:calcOnExit w:val="0"/>
                  <w:checkBox>
                    <w:sizeAuto/>
                    <w:default w:val="0"/>
                    <w:checked w:val="0"/>
                  </w:checkBox>
                </w:ffData>
              </w:fldChar>
            </w:r>
            <w:r>
              <w:instrText xml:space="preserve"> FORMCHECKBOX </w:instrText>
            </w:r>
            <w:r w:rsidR="000151A7">
              <w:fldChar w:fldCharType="separate"/>
            </w:r>
            <w:r>
              <w:fldChar w:fldCharType="end"/>
            </w:r>
          </w:p>
        </w:tc>
        <w:tc>
          <w:tcPr>
            <w:tcW w:w="5335" w:type="dxa"/>
            <w:tcBorders>
              <w:bottom w:val="single" w:sz="4" w:space="0" w:color="000000"/>
              <w:right w:val="single" w:sz="4" w:space="0" w:color="000000"/>
            </w:tcBorders>
            <w:shd w:val="clear" w:color="auto" w:fill="auto"/>
          </w:tcPr>
          <w:p w:rsidR="000061B9" w:rsidRDefault="000061B9" w:rsidP="00160B9A">
            <w:pPr>
              <w:snapToGrid w:val="0"/>
              <w:rPr>
                <w:rFonts w:ascii="Arial" w:hAnsi="Arial" w:cs="Arial"/>
                <w:sz w:val="20"/>
                <w:szCs w:val="20"/>
              </w:rPr>
            </w:pPr>
            <w:r>
              <w:rPr>
                <w:rFonts w:ascii="Arial" w:hAnsi="Arial" w:cs="Arial"/>
                <w:sz w:val="20"/>
                <w:szCs w:val="20"/>
              </w:rPr>
              <w:t>zostanie udostępniony przez podmiot trzeci</w:t>
            </w:r>
          </w:p>
        </w:tc>
      </w:tr>
    </w:tbl>
    <w:p w:rsidR="000061B9" w:rsidRDefault="000061B9" w:rsidP="000061B9">
      <w:pPr>
        <w:pStyle w:val="Tekstpodstawowy21"/>
        <w:tabs>
          <w:tab w:val="left" w:pos="540"/>
          <w:tab w:val="left" w:pos="555"/>
        </w:tabs>
        <w:spacing w:line="200" w:lineRule="atLeast"/>
        <w:rPr>
          <w:b/>
          <w:bCs/>
          <w:i/>
          <w:iCs/>
          <w:sz w:val="20"/>
          <w:szCs w:val="20"/>
          <w:u w:val="single"/>
        </w:rPr>
      </w:pPr>
    </w:p>
    <w:p w:rsidR="00160B9A" w:rsidRPr="00160B9A" w:rsidRDefault="00160B9A" w:rsidP="00160B9A">
      <w:pPr>
        <w:suppressLineNumbers/>
        <w:tabs>
          <w:tab w:val="center" w:pos="4536"/>
          <w:tab w:val="right" w:pos="9072"/>
        </w:tabs>
        <w:autoSpaceDE w:val="0"/>
        <w:autoSpaceDN w:val="0"/>
        <w:adjustRightInd w:val="0"/>
        <w:spacing w:after="0" w:line="240" w:lineRule="auto"/>
        <w:rPr>
          <w:rFonts w:ascii="Arial" w:eastAsia="Lucida Sans Unicode" w:hAnsi="Arial" w:cs="Arial"/>
          <w:b/>
          <w:bCs/>
          <w:iCs/>
          <w:kern w:val="1"/>
          <w:sz w:val="20"/>
          <w:szCs w:val="20"/>
          <w:u w:val="single"/>
          <w:lang w:eastAsia="hi-IN" w:bidi="hi-IN"/>
        </w:rPr>
      </w:pPr>
      <w:r w:rsidRPr="00160B9A">
        <w:rPr>
          <w:rFonts w:ascii="Arial" w:eastAsia="Lucida Sans Unicode" w:hAnsi="Arial" w:cs="Arial"/>
          <w:b/>
          <w:bCs/>
          <w:iCs/>
          <w:kern w:val="1"/>
          <w:sz w:val="20"/>
          <w:szCs w:val="20"/>
          <w:u w:val="single"/>
          <w:lang w:eastAsia="hi-IN" w:bidi="hi-IN"/>
        </w:rPr>
        <w:t>UWAGA!</w:t>
      </w:r>
    </w:p>
    <w:p w:rsidR="00263A1E" w:rsidRPr="00160B9A" w:rsidRDefault="00160B9A" w:rsidP="00160B9A">
      <w:pPr>
        <w:suppressLineNumbers/>
        <w:tabs>
          <w:tab w:val="center" w:pos="4536"/>
          <w:tab w:val="right" w:pos="9072"/>
        </w:tabs>
        <w:autoSpaceDE w:val="0"/>
        <w:autoSpaceDN w:val="0"/>
        <w:adjustRightInd w:val="0"/>
        <w:spacing w:after="0" w:line="240" w:lineRule="auto"/>
        <w:rPr>
          <w:rFonts w:eastAsia="Times New Roman"/>
          <w:color w:val="FF0000"/>
        </w:rPr>
      </w:pPr>
      <w:r w:rsidRPr="00160B9A">
        <w:rPr>
          <w:rFonts w:ascii="Arial" w:eastAsia="Lucida Sans Unicode" w:hAnsi="Arial" w:cs="Arial"/>
          <w:bCs/>
          <w:iCs/>
          <w:kern w:val="1"/>
          <w:sz w:val="20"/>
          <w:szCs w:val="20"/>
          <w:lang w:eastAsia="hi-IN" w:bidi="hi-IN"/>
        </w:rPr>
        <w:t>W przypadku, gdy Wykonawca będzie polegał na zasobach innych podmiotów,  zobowiązany jest przedstawić Zamawiającemu pisemne zobowiązanie tego podmiotu , do oddania do dyspozycji Wykonawcy tych zasobów, przeznaczonych do realizacji zamówienia, na okres korzystania z nich przy wykonaniu zamówienia na etapie podpisania umowy</w:t>
      </w:r>
    </w:p>
    <w:p w:rsidR="00531037" w:rsidRDefault="00531037" w:rsidP="00160B9A">
      <w:pPr>
        <w:tabs>
          <w:tab w:val="left" w:pos="3600"/>
        </w:tabs>
        <w:spacing w:after="0" w:line="240" w:lineRule="auto"/>
        <w:ind w:right="431"/>
      </w:pPr>
    </w:p>
    <w:p w:rsidR="00160B9A" w:rsidRPr="006F3210" w:rsidRDefault="00160B9A" w:rsidP="00D339C0">
      <w:pPr>
        <w:pStyle w:val="Akapitzlist"/>
        <w:numPr>
          <w:ilvl w:val="0"/>
          <w:numId w:val="39"/>
        </w:numPr>
        <w:tabs>
          <w:tab w:val="left" w:pos="3600"/>
        </w:tabs>
        <w:spacing w:after="0" w:line="240" w:lineRule="auto"/>
        <w:ind w:right="431"/>
      </w:pPr>
      <w:r w:rsidRPr="006F3210">
        <w:t>Oświadczam, że:</w:t>
      </w:r>
    </w:p>
    <w:p w:rsidR="00160B9A" w:rsidRPr="006F3210" w:rsidRDefault="00160B9A" w:rsidP="00160B9A">
      <w:pPr>
        <w:numPr>
          <w:ilvl w:val="0"/>
          <w:numId w:val="23"/>
        </w:numPr>
        <w:spacing w:after="0" w:line="240" w:lineRule="auto"/>
        <w:ind w:right="431"/>
      </w:pPr>
      <w:r w:rsidRPr="006F3210">
        <w:t xml:space="preserve">Oferowana cena zawiera wszystkie koszty związane z realizacją przedmiotu zamówienia. </w:t>
      </w:r>
    </w:p>
    <w:p w:rsidR="00160B9A" w:rsidRPr="006F3210" w:rsidRDefault="00160B9A" w:rsidP="00160B9A">
      <w:pPr>
        <w:numPr>
          <w:ilvl w:val="0"/>
          <w:numId w:val="23"/>
        </w:numPr>
        <w:tabs>
          <w:tab w:val="left" w:pos="142"/>
        </w:tabs>
        <w:suppressAutoHyphens/>
        <w:spacing w:after="0" w:line="240" w:lineRule="auto"/>
        <w:ind w:right="431"/>
        <w:jc w:val="both"/>
      </w:pPr>
      <w:r w:rsidRPr="006F3210">
        <w:t>Zapoznałem się z treścią ogłoszenia o zamówieniu i nie wnoszę do niej zastrzeżeń;</w:t>
      </w:r>
    </w:p>
    <w:p w:rsidR="00160B9A" w:rsidRDefault="00160B9A" w:rsidP="00160B9A">
      <w:pPr>
        <w:pStyle w:val="Akapitzlist"/>
        <w:numPr>
          <w:ilvl w:val="0"/>
          <w:numId w:val="23"/>
        </w:numPr>
        <w:spacing w:after="0" w:line="240" w:lineRule="auto"/>
        <w:ind w:left="714" w:hanging="357"/>
        <w:jc w:val="both"/>
      </w:pPr>
      <w:r>
        <w:t>P</w:t>
      </w:r>
      <w:r w:rsidRPr="00E759AB">
        <w:t>osiadam wpis do Rejestru Instytucji Szkoleniowych prowadzonego przez Wojewódzki Urząd Pracy właściwy ze względu na siedzibę instytucji szkoleniowej – zgodnie z art. 20 ust. 1 ustawy z dnia 20 kwietnia 2004 r. o promocji zatrudnienia i instytucjach rynku pracy i Rozporządzeniem Ministra Gospodarki i Pracy z dnia 27 października 2004 r. w sprawie rejestru instytucji szkoleniowych;</w:t>
      </w:r>
    </w:p>
    <w:p w:rsidR="00160B9A" w:rsidRPr="006F3210" w:rsidRDefault="00160B9A" w:rsidP="00160B9A">
      <w:pPr>
        <w:numPr>
          <w:ilvl w:val="0"/>
          <w:numId w:val="23"/>
        </w:numPr>
        <w:tabs>
          <w:tab w:val="left" w:pos="142"/>
        </w:tabs>
        <w:suppressAutoHyphens/>
        <w:spacing w:after="0" w:line="240" w:lineRule="auto"/>
        <w:ind w:left="714" w:right="431" w:hanging="357"/>
        <w:jc w:val="both"/>
      </w:pPr>
      <w:r w:rsidRPr="006F3210">
        <w:t>Zaoferowana cena pozostanie niezmieniona przez cały okres realizacji zamówienia</w:t>
      </w:r>
    </w:p>
    <w:p w:rsidR="00160B9A" w:rsidRPr="006F3210" w:rsidRDefault="00160B9A" w:rsidP="00160B9A">
      <w:pPr>
        <w:numPr>
          <w:ilvl w:val="0"/>
          <w:numId w:val="23"/>
        </w:numPr>
        <w:tabs>
          <w:tab w:val="left" w:pos="142"/>
        </w:tabs>
        <w:suppressAutoHyphens/>
        <w:spacing w:after="0" w:line="240" w:lineRule="auto"/>
        <w:ind w:left="714" w:right="431" w:hanging="357"/>
        <w:jc w:val="both"/>
      </w:pPr>
      <w:r w:rsidRPr="006F3210">
        <w:t>Jestem w stanie, na podstawie przedstawionych mi materiałów, zrealizować przedmiot zamówienia;</w:t>
      </w:r>
    </w:p>
    <w:p w:rsidR="00160B9A" w:rsidRPr="006F3210" w:rsidRDefault="00160B9A" w:rsidP="00160B9A">
      <w:pPr>
        <w:numPr>
          <w:ilvl w:val="0"/>
          <w:numId w:val="23"/>
        </w:numPr>
        <w:tabs>
          <w:tab w:val="left" w:pos="142"/>
        </w:tabs>
        <w:suppressAutoHyphens/>
        <w:spacing w:after="0" w:line="240" w:lineRule="auto"/>
        <w:ind w:right="431"/>
        <w:jc w:val="both"/>
      </w:pPr>
      <w:r w:rsidRPr="006F3210">
        <w:t>Uzyskałem konieczne informacje niezbędne do właściwego wykonania zamówienia;</w:t>
      </w:r>
    </w:p>
    <w:p w:rsidR="00160B9A" w:rsidRPr="006F3210" w:rsidRDefault="00160B9A" w:rsidP="00160B9A">
      <w:pPr>
        <w:numPr>
          <w:ilvl w:val="0"/>
          <w:numId w:val="23"/>
        </w:numPr>
        <w:tabs>
          <w:tab w:val="left" w:pos="142"/>
        </w:tabs>
        <w:suppressAutoHyphens/>
        <w:spacing w:after="0" w:line="240" w:lineRule="auto"/>
        <w:ind w:right="431"/>
        <w:jc w:val="both"/>
      </w:pPr>
      <w:r w:rsidRPr="006F3210">
        <w:t>Termin związania niniejszą ofertą obejmuje okres wskazany w ogłoszeniu o zamówieniu;</w:t>
      </w:r>
    </w:p>
    <w:p w:rsidR="00160B9A" w:rsidRPr="006F3210" w:rsidRDefault="00160B9A" w:rsidP="00160B9A">
      <w:pPr>
        <w:numPr>
          <w:ilvl w:val="0"/>
          <w:numId w:val="23"/>
        </w:numPr>
        <w:tabs>
          <w:tab w:val="left" w:pos="142"/>
        </w:tabs>
        <w:suppressAutoHyphens/>
        <w:spacing w:after="0" w:line="240" w:lineRule="auto"/>
        <w:ind w:right="431"/>
        <w:jc w:val="both"/>
      </w:pPr>
      <w:r w:rsidRPr="006F3210">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160B9A" w:rsidRPr="006F3210" w:rsidRDefault="00160B9A" w:rsidP="00160B9A">
      <w:pPr>
        <w:numPr>
          <w:ilvl w:val="0"/>
          <w:numId w:val="23"/>
        </w:numPr>
        <w:tabs>
          <w:tab w:val="left" w:pos="142"/>
        </w:tabs>
        <w:suppressAutoHyphens/>
        <w:spacing w:after="0" w:line="240" w:lineRule="auto"/>
        <w:ind w:right="431"/>
        <w:jc w:val="both"/>
      </w:pPr>
      <w:r w:rsidRPr="006F3210">
        <w:t>Przewiduję powierzenie podwykonawcom realizacji zamówienia w części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160B9A" w:rsidRPr="006F3210" w:rsidTr="00160B9A">
        <w:tc>
          <w:tcPr>
            <w:tcW w:w="992" w:type="dxa"/>
            <w:tcBorders>
              <w:top w:val="single" w:sz="4" w:space="0" w:color="auto"/>
              <w:left w:val="single" w:sz="4" w:space="0" w:color="auto"/>
              <w:bottom w:val="single" w:sz="4" w:space="0" w:color="auto"/>
              <w:right w:val="single" w:sz="4" w:space="0" w:color="auto"/>
            </w:tcBorders>
            <w:hideMark/>
          </w:tcPr>
          <w:p w:rsidR="00160B9A" w:rsidRPr="006F3210" w:rsidRDefault="00160B9A" w:rsidP="00160B9A">
            <w:pPr>
              <w:tabs>
                <w:tab w:val="left" w:pos="3730"/>
              </w:tabs>
              <w:suppressAutoHyphens/>
              <w:spacing w:after="0" w:line="240" w:lineRule="auto"/>
              <w:ind w:right="431"/>
              <w:rPr>
                <w:rFonts w:eastAsia="Times New Roman"/>
              </w:rPr>
            </w:pPr>
            <w:r w:rsidRPr="006F3210">
              <w:lastRenderedPageBreak/>
              <w:t>Lp.</w:t>
            </w:r>
          </w:p>
        </w:tc>
        <w:tc>
          <w:tcPr>
            <w:tcW w:w="7431" w:type="dxa"/>
            <w:tcBorders>
              <w:top w:val="single" w:sz="4" w:space="0" w:color="auto"/>
              <w:left w:val="single" w:sz="4" w:space="0" w:color="auto"/>
              <w:bottom w:val="single" w:sz="4" w:space="0" w:color="auto"/>
              <w:right w:val="single" w:sz="4" w:space="0" w:color="auto"/>
            </w:tcBorders>
            <w:hideMark/>
          </w:tcPr>
          <w:p w:rsidR="00160B9A" w:rsidRPr="006F3210" w:rsidRDefault="00160B9A" w:rsidP="00160B9A">
            <w:pPr>
              <w:tabs>
                <w:tab w:val="left" w:pos="3730"/>
              </w:tabs>
              <w:suppressAutoHyphens/>
              <w:spacing w:after="0" w:line="240" w:lineRule="auto"/>
              <w:ind w:right="431"/>
              <w:rPr>
                <w:rFonts w:eastAsia="Times New Roman"/>
              </w:rPr>
            </w:pPr>
            <w:r w:rsidRPr="006F3210">
              <w:t>Opis części zamówienia, którą Wykonawca zamierza powierzyć do realizacji przez podwykonawcę oraz nazwy i dane adresowe podwykonawcy/ów</w:t>
            </w:r>
          </w:p>
        </w:tc>
      </w:tr>
      <w:tr w:rsidR="00160B9A" w:rsidRPr="006F3210" w:rsidTr="00160B9A">
        <w:tc>
          <w:tcPr>
            <w:tcW w:w="992" w:type="dxa"/>
            <w:tcBorders>
              <w:top w:val="single" w:sz="4" w:space="0" w:color="auto"/>
              <w:left w:val="single" w:sz="4" w:space="0" w:color="auto"/>
              <w:bottom w:val="single" w:sz="4" w:space="0" w:color="auto"/>
              <w:right w:val="single" w:sz="4" w:space="0" w:color="auto"/>
            </w:tcBorders>
            <w:hideMark/>
          </w:tcPr>
          <w:p w:rsidR="00160B9A" w:rsidRPr="006F3210" w:rsidRDefault="00160B9A" w:rsidP="00160B9A">
            <w:pPr>
              <w:tabs>
                <w:tab w:val="left" w:pos="3730"/>
              </w:tabs>
              <w:suppressAutoHyphens/>
              <w:spacing w:after="0" w:line="240" w:lineRule="auto"/>
              <w:ind w:right="431"/>
              <w:rPr>
                <w:rFonts w:eastAsia="Times New Roman"/>
              </w:rPr>
            </w:pPr>
            <w:r w:rsidRPr="006F3210">
              <w:t>1.</w:t>
            </w:r>
          </w:p>
        </w:tc>
        <w:tc>
          <w:tcPr>
            <w:tcW w:w="7431" w:type="dxa"/>
            <w:tcBorders>
              <w:top w:val="single" w:sz="4" w:space="0" w:color="auto"/>
              <w:left w:val="single" w:sz="4" w:space="0" w:color="auto"/>
              <w:bottom w:val="single" w:sz="4" w:space="0" w:color="auto"/>
              <w:right w:val="single" w:sz="4" w:space="0" w:color="auto"/>
            </w:tcBorders>
          </w:tcPr>
          <w:p w:rsidR="00160B9A" w:rsidRPr="006F3210" w:rsidRDefault="00160B9A" w:rsidP="00160B9A">
            <w:pPr>
              <w:tabs>
                <w:tab w:val="left" w:pos="3730"/>
              </w:tabs>
              <w:suppressAutoHyphens/>
              <w:spacing w:after="0" w:line="240" w:lineRule="auto"/>
              <w:ind w:right="431"/>
              <w:rPr>
                <w:rFonts w:eastAsia="Times New Roman"/>
              </w:rPr>
            </w:pPr>
          </w:p>
        </w:tc>
      </w:tr>
      <w:tr w:rsidR="00160B9A" w:rsidRPr="006F3210" w:rsidTr="00160B9A">
        <w:tc>
          <w:tcPr>
            <w:tcW w:w="992" w:type="dxa"/>
            <w:tcBorders>
              <w:top w:val="single" w:sz="4" w:space="0" w:color="auto"/>
              <w:left w:val="single" w:sz="4" w:space="0" w:color="auto"/>
              <w:bottom w:val="single" w:sz="4" w:space="0" w:color="auto"/>
              <w:right w:val="single" w:sz="4" w:space="0" w:color="auto"/>
            </w:tcBorders>
            <w:hideMark/>
          </w:tcPr>
          <w:p w:rsidR="00160B9A" w:rsidRPr="006F3210" w:rsidRDefault="00160B9A" w:rsidP="00160B9A">
            <w:pPr>
              <w:tabs>
                <w:tab w:val="left" w:pos="3730"/>
              </w:tabs>
              <w:suppressAutoHyphens/>
              <w:spacing w:after="0" w:line="240" w:lineRule="auto"/>
              <w:ind w:right="431"/>
              <w:rPr>
                <w:rFonts w:eastAsia="Times New Roman"/>
              </w:rPr>
            </w:pPr>
            <w:r w:rsidRPr="006F3210">
              <w:t>(..)</w:t>
            </w:r>
          </w:p>
        </w:tc>
        <w:tc>
          <w:tcPr>
            <w:tcW w:w="7431" w:type="dxa"/>
            <w:tcBorders>
              <w:top w:val="single" w:sz="4" w:space="0" w:color="auto"/>
              <w:left w:val="single" w:sz="4" w:space="0" w:color="auto"/>
              <w:bottom w:val="single" w:sz="4" w:space="0" w:color="auto"/>
              <w:right w:val="single" w:sz="4" w:space="0" w:color="auto"/>
            </w:tcBorders>
          </w:tcPr>
          <w:p w:rsidR="00160B9A" w:rsidRPr="006F3210" w:rsidRDefault="00160B9A" w:rsidP="00160B9A">
            <w:pPr>
              <w:tabs>
                <w:tab w:val="left" w:pos="3730"/>
              </w:tabs>
              <w:suppressAutoHyphens/>
              <w:spacing w:after="0" w:line="240" w:lineRule="auto"/>
              <w:ind w:right="431"/>
              <w:rPr>
                <w:rFonts w:eastAsia="Times New Roman"/>
              </w:rPr>
            </w:pPr>
          </w:p>
        </w:tc>
      </w:tr>
    </w:tbl>
    <w:p w:rsidR="00160B9A" w:rsidRPr="006F3210" w:rsidRDefault="00160B9A" w:rsidP="00160B9A">
      <w:pPr>
        <w:tabs>
          <w:tab w:val="left" w:pos="3730"/>
        </w:tabs>
        <w:suppressAutoHyphens/>
        <w:spacing w:after="0" w:line="240" w:lineRule="auto"/>
        <w:ind w:left="850" w:right="431"/>
        <w:rPr>
          <w:rFonts w:eastAsia="Times New Roman"/>
        </w:rPr>
      </w:pPr>
    </w:p>
    <w:p w:rsidR="00160B9A" w:rsidRPr="006F3210" w:rsidRDefault="00160B9A" w:rsidP="00160B9A">
      <w:pPr>
        <w:tabs>
          <w:tab w:val="left" w:pos="709"/>
        </w:tabs>
        <w:suppressAutoHyphens/>
        <w:spacing w:after="0" w:line="240" w:lineRule="auto"/>
        <w:ind w:right="431"/>
      </w:pPr>
      <w:r w:rsidRPr="006F3210">
        <w:tab/>
        <w:t>Nie przewiduję powierzenia podwykonawcom realizacji zamówienia.*</w:t>
      </w:r>
    </w:p>
    <w:p w:rsidR="00160B9A" w:rsidRPr="006F3210" w:rsidRDefault="00160B9A" w:rsidP="00160B9A">
      <w:pPr>
        <w:tabs>
          <w:tab w:val="left" w:pos="3730"/>
        </w:tabs>
        <w:suppressAutoHyphens/>
        <w:spacing w:after="0" w:line="240" w:lineRule="auto"/>
        <w:ind w:left="284" w:right="431"/>
      </w:pPr>
    </w:p>
    <w:p w:rsidR="00160B9A" w:rsidRPr="006F3210" w:rsidRDefault="00160B9A" w:rsidP="00160B9A">
      <w:pPr>
        <w:numPr>
          <w:ilvl w:val="0"/>
          <w:numId w:val="23"/>
        </w:numPr>
        <w:tabs>
          <w:tab w:val="left" w:pos="284"/>
        </w:tabs>
        <w:suppressAutoHyphens/>
        <w:spacing w:after="0" w:line="240" w:lineRule="auto"/>
        <w:ind w:right="431"/>
        <w:jc w:val="both"/>
      </w:pPr>
      <w:r w:rsidRPr="006F3210">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160B9A" w:rsidRPr="006F3210" w:rsidRDefault="00160B9A" w:rsidP="00160B9A">
      <w:pPr>
        <w:tabs>
          <w:tab w:val="left" w:pos="284"/>
        </w:tabs>
        <w:suppressAutoHyphens/>
        <w:spacing w:after="0" w:line="240" w:lineRule="auto"/>
        <w:ind w:left="720" w:right="431"/>
        <w:jc w:val="both"/>
      </w:pPr>
    </w:p>
    <w:p w:rsidR="00160B9A" w:rsidRPr="006F3210" w:rsidRDefault="00160B9A" w:rsidP="00160B9A">
      <w:pPr>
        <w:numPr>
          <w:ilvl w:val="0"/>
          <w:numId w:val="23"/>
        </w:numPr>
        <w:tabs>
          <w:tab w:val="left" w:pos="284"/>
        </w:tabs>
        <w:suppressAutoHyphens/>
        <w:spacing w:after="0" w:line="240" w:lineRule="auto"/>
        <w:ind w:right="431"/>
      </w:pPr>
      <w:r w:rsidRPr="006F3210">
        <w:t>Oświadczam, iż należę do sektora: *</w:t>
      </w:r>
    </w:p>
    <w:p w:rsidR="00160B9A" w:rsidRPr="006F3210" w:rsidRDefault="00160B9A" w:rsidP="00160B9A">
      <w:pPr>
        <w:numPr>
          <w:ilvl w:val="0"/>
          <w:numId w:val="24"/>
        </w:numPr>
        <w:tabs>
          <w:tab w:val="left" w:pos="0"/>
          <w:tab w:val="left" w:pos="284"/>
        </w:tabs>
        <w:suppressAutoHyphens/>
        <w:spacing w:after="0" w:line="240" w:lineRule="auto"/>
        <w:ind w:right="431"/>
      </w:pPr>
      <w:r w:rsidRPr="006F3210">
        <w:t>Mikro przedsiębiorców</w:t>
      </w:r>
    </w:p>
    <w:p w:rsidR="00160B9A" w:rsidRPr="006F3210" w:rsidRDefault="00160B9A" w:rsidP="00160B9A">
      <w:pPr>
        <w:numPr>
          <w:ilvl w:val="0"/>
          <w:numId w:val="24"/>
        </w:numPr>
        <w:tabs>
          <w:tab w:val="left" w:pos="0"/>
          <w:tab w:val="left" w:pos="284"/>
        </w:tabs>
        <w:suppressAutoHyphens/>
        <w:spacing w:after="0" w:line="240" w:lineRule="auto"/>
        <w:ind w:right="431"/>
      </w:pPr>
      <w:r w:rsidRPr="006F3210">
        <w:t>Małych przedsiębiorstw</w:t>
      </w:r>
    </w:p>
    <w:p w:rsidR="00160B9A" w:rsidRPr="006F3210" w:rsidRDefault="00160B9A" w:rsidP="00160B9A">
      <w:pPr>
        <w:numPr>
          <w:ilvl w:val="0"/>
          <w:numId w:val="24"/>
        </w:numPr>
        <w:tabs>
          <w:tab w:val="left" w:pos="0"/>
          <w:tab w:val="left" w:pos="284"/>
        </w:tabs>
        <w:suppressAutoHyphens/>
        <w:spacing w:after="0" w:line="240" w:lineRule="auto"/>
        <w:ind w:right="431"/>
      </w:pPr>
      <w:r w:rsidRPr="006F3210">
        <w:t>Średnich przedsiębiorstw</w:t>
      </w:r>
    </w:p>
    <w:p w:rsidR="00160B9A" w:rsidRPr="006F3210" w:rsidRDefault="00160B9A" w:rsidP="00160B9A">
      <w:pPr>
        <w:tabs>
          <w:tab w:val="left" w:pos="0"/>
          <w:tab w:val="left" w:pos="284"/>
        </w:tabs>
        <w:suppressAutoHyphens/>
        <w:spacing w:after="0" w:line="240" w:lineRule="auto"/>
        <w:ind w:right="431"/>
      </w:pPr>
    </w:p>
    <w:p w:rsidR="00160B9A" w:rsidRPr="006F3210" w:rsidRDefault="00160B9A" w:rsidP="00160B9A">
      <w:pPr>
        <w:numPr>
          <w:ilvl w:val="0"/>
          <w:numId w:val="23"/>
        </w:numPr>
        <w:tabs>
          <w:tab w:val="left" w:pos="0"/>
          <w:tab w:val="left" w:pos="284"/>
        </w:tabs>
        <w:suppressAutoHyphens/>
        <w:spacing w:after="0" w:line="240" w:lineRule="auto"/>
        <w:ind w:right="431"/>
      </w:pPr>
      <w:r w:rsidRPr="006F3210">
        <w:t>Oświadczam, że jako osoba prowadząca jednoosobową działalność gospodarczą (wykreślić w całości jeśli nie dotyczy):</w:t>
      </w:r>
    </w:p>
    <w:p w:rsidR="00160B9A" w:rsidRPr="006F3210" w:rsidRDefault="00160B9A" w:rsidP="00160B9A">
      <w:pPr>
        <w:tabs>
          <w:tab w:val="left" w:pos="284"/>
        </w:tabs>
        <w:suppressAutoHyphens/>
        <w:spacing w:after="0" w:line="240" w:lineRule="auto"/>
        <w:ind w:left="284" w:right="431"/>
      </w:pPr>
      <w:r w:rsidRPr="006F3210">
        <w:t>a) zatrudniam/ nie zatrudniam* pracowników;</w:t>
      </w:r>
    </w:p>
    <w:p w:rsidR="00160B9A" w:rsidRDefault="00160B9A" w:rsidP="00160B9A">
      <w:pPr>
        <w:tabs>
          <w:tab w:val="left" w:pos="284"/>
        </w:tabs>
        <w:suppressAutoHyphens/>
        <w:spacing w:after="0" w:line="240" w:lineRule="auto"/>
        <w:ind w:left="284" w:right="431"/>
      </w:pPr>
      <w:r w:rsidRPr="006F3210">
        <w:t>b) zawieram/ nie zawieram* umów zleceń ze zleceniobiorcami</w:t>
      </w:r>
    </w:p>
    <w:p w:rsidR="00160B9A" w:rsidRDefault="00160B9A" w:rsidP="00160B9A">
      <w:pPr>
        <w:tabs>
          <w:tab w:val="left" w:pos="284"/>
        </w:tabs>
        <w:suppressAutoHyphens/>
        <w:spacing w:after="0" w:line="240" w:lineRule="auto"/>
        <w:ind w:left="284" w:right="431"/>
      </w:pPr>
    </w:p>
    <w:p w:rsidR="00160B9A" w:rsidRPr="00C95949" w:rsidRDefault="00160B9A" w:rsidP="00160B9A">
      <w:pPr>
        <w:pStyle w:val="Akapitzlist"/>
        <w:numPr>
          <w:ilvl w:val="0"/>
          <w:numId w:val="23"/>
        </w:numPr>
      </w:pPr>
      <w:r w:rsidRPr="00C95949">
        <w:t>Numer wpisu do Rejestru Instytucji Szkoleniowych prowadzony przez Wojewódzki Urząd Pracy:</w:t>
      </w:r>
      <w:r>
        <w:t xml:space="preserve"> </w:t>
      </w:r>
      <w:r w:rsidRPr="00C95949">
        <w:t>……………………………………………..</w:t>
      </w:r>
    </w:p>
    <w:p w:rsidR="00D86C8E" w:rsidRPr="00131E0D" w:rsidRDefault="00DA20D4" w:rsidP="00355D6A">
      <w:pPr>
        <w:pStyle w:val="Akapitzlist"/>
        <w:numPr>
          <w:ilvl w:val="0"/>
          <w:numId w:val="23"/>
        </w:numPr>
      </w:pPr>
      <w:r w:rsidRPr="00131E0D">
        <w:t>Numer</w:t>
      </w:r>
      <w:r w:rsidR="00C75625" w:rsidRPr="00131E0D">
        <w:t xml:space="preserve"> wpisu do rejestru (</w:t>
      </w:r>
      <w:r w:rsidRPr="00131E0D">
        <w:t>KRS/ CEIDG</w:t>
      </w:r>
      <w:r w:rsidR="00C75625" w:rsidRPr="00131E0D">
        <w:t>)</w:t>
      </w:r>
      <w:r w:rsidRPr="00131E0D">
        <w:t xml:space="preserve"> …………………………………..</w:t>
      </w:r>
    </w:p>
    <w:p w:rsidR="00A75E92" w:rsidRPr="00131E0D" w:rsidRDefault="00A75E92" w:rsidP="00A75E92">
      <w:pPr>
        <w:spacing w:after="0" w:line="240" w:lineRule="auto"/>
        <w:rPr>
          <w:rFonts w:eastAsia="Lucida Sans Unicode"/>
        </w:rPr>
      </w:pPr>
    </w:p>
    <w:p w:rsidR="00A75E92" w:rsidRPr="00131E0D" w:rsidRDefault="00A75E92" w:rsidP="00A75E92">
      <w:pPr>
        <w:spacing w:after="0" w:line="240" w:lineRule="auto"/>
        <w:rPr>
          <w:rFonts w:eastAsia="Lucida Sans Unicode"/>
          <w:i/>
          <w:sz w:val="20"/>
          <w:szCs w:val="20"/>
        </w:rPr>
      </w:pPr>
      <w:r w:rsidRPr="00131E0D">
        <w:rPr>
          <w:rFonts w:eastAsia="Lucida Sans Unicode"/>
          <w:i/>
          <w:sz w:val="20"/>
          <w:szCs w:val="20"/>
        </w:rPr>
        <w:t>...............................</w:t>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t>.............................................................</w:t>
      </w:r>
    </w:p>
    <w:p w:rsidR="00A75E92" w:rsidRPr="00131E0D" w:rsidRDefault="00A75E92" w:rsidP="00285203">
      <w:pPr>
        <w:spacing w:after="0" w:line="240" w:lineRule="auto"/>
        <w:ind w:firstLine="709"/>
        <w:rPr>
          <w:rFonts w:eastAsia="Lucida Sans Unicode"/>
          <w:i/>
          <w:sz w:val="20"/>
          <w:szCs w:val="20"/>
        </w:rPr>
      </w:pPr>
      <w:r w:rsidRPr="00131E0D">
        <w:rPr>
          <w:rFonts w:eastAsia="Lucida Sans Unicode"/>
          <w:i/>
          <w:sz w:val="20"/>
          <w:szCs w:val="20"/>
        </w:rPr>
        <w:t>Data</w:t>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t xml:space="preserve">Podpis (podpisy) i pieczęć </w:t>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t xml:space="preserve">      </w:t>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t>upoważnionego przedstawiciela firmy</w:t>
      </w:r>
    </w:p>
    <w:p w:rsidR="00A75E92" w:rsidRPr="00131E0D" w:rsidRDefault="00A75E92" w:rsidP="00285203">
      <w:pPr>
        <w:spacing w:after="0" w:line="240" w:lineRule="auto"/>
        <w:rPr>
          <w:sz w:val="16"/>
          <w:szCs w:val="16"/>
        </w:rPr>
      </w:pPr>
      <w:r w:rsidRPr="00131E0D">
        <w:rPr>
          <w:sz w:val="16"/>
          <w:szCs w:val="16"/>
        </w:rPr>
        <w:t>*niepotrzebne skreślić</w:t>
      </w:r>
    </w:p>
    <w:p w:rsidR="00A75E92" w:rsidRPr="00131E0D" w:rsidRDefault="00A75E92" w:rsidP="00285203">
      <w:pPr>
        <w:spacing w:after="0" w:line="240" w:lineRule="auto"/>
        <w:rPr>
          <w:sz w:val="16"/>
          <w:szCs w:val="16"/>
        </w:rPr>
      </w:pPr>
      <w:r w:rsidRPr="00131E0D">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6F3210" w:rsidRPr="00C6190B" w:rsidRDefault="006F3210" w:rsidP="00285203">
      <w:pPr>
        <w:spacing w:after="0" w:line="240" w:lineRule="auto"/>
        <w:rPr>
          <w:b/>
          <w:color w:val="FF0000"/>
          <w:sz w:val="20"/>
          <w:szCs w:val="20"/>
          <w:u w:val="single"/>
        </w:rPr>
      </w:pPr>
    </w:p>
    <w:p w:rsidR="00A75E92" w:rsidRPr="00131E0D" w:rsidRDefault="00A75E92" w:rsidP="00285203">
      <w:pPr>
        <w:spacing w:after="0" w:line="240" w:lineRule="auto"/>
        <w:rPr>
          <w:b/>
          <w:sz w:val="20"/>
          <w:szCs w:val="20"/>
          <w:u w:val="single"/>
        </w:rPr>
      </w:pPr>
      <w:r w:rsidRPr="00131E0D">
        <w:rPr>
          <w:b/>
          <w:sz w:val="20"/>
          <w:szCs w:val="20"/>
          <w:u w:val="single"/>
        </w:rPr>
        <w:t>INFORMACJE DODATKOWE:</w:t>
      </w:r>
      <w:r w:rsidRPr="00131E0D">
        <w:rPr>
          <w:b/>
          <w:sz w:val="20"/>
          <w:szCs w:val="20"/>
        </w:rPr>
        <w:t xml:space="preserve"> **</w:t>
      </w:r>
    </w:p>
    <w:p w:rsidR="00A75E92" w:rsidRPr="00131E0D" w:rsidRDefault="00A75E92" w:rsidP="00285203">
      <w:pPr>
        <w:spacing w:after="0" w:line="240" w:lineRule="auto"/>
        <w:jc w:val="both"/>
        <w:rPr>
          <w:sz w:val="20"/>
          <w:szCs w:val="20"/>
        </w:rPr>
      </w:pPr>
      <w:r w:rsidRPr="00131E0D">
        <w:rPr>
          <w:sz w:val="20"/>
          <w:szCs w:val="20"/>
        </w:rPr>
        <w:t>Dane niezbędne do zawarcia umowy w przypadku dokonania wyboru niniejszej oferty:</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C6190B" w:rsidRPr="00131E0D">
        <w:trPr>
          <w:trHeight w:val="100"/>
        </w:trPr>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131E0D" w:rsidRDefault="00A75E92">
            <w:pPr>
              <w:ind w:firstLine="110"/>
              <w:jc w:val="center"/>
              <w:rPr>
                <w:sz w:val="20"/>
                <w:szCs w:val="20"/>
              </w:rPr>
            </w:pPr>
            <w:r w:rsidRPr="00131E0D">
              <w:rPr>
                <w:sz w:val="20"/>
                <w:szCs w:val="20"/>
              </w:rPr>
              <w:t>1.</w:t>
            </w:r>
          </w:p>
        </w:tc>
        <w:tc>
          <w:tcPr>
            <w:tcW w:w="3096"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131E0D" w:rsidRDefault="00A75E92" w:rsidP="006F3210">
            <w:pPr>
              <w:rPr>
                <w:sz w:val="20"/>
                <w:szCs w:val="20"/>
              </w:rPr>
            </w:pPr>
            <w:r w:rsidRPr="00131E0D">
              <w:rPr>
                <w:sz w:val="20"/>
                <w:szCs w:val="20"/>
              </w:rPr>
              <w:t>Osoba/y zawierająca/e umowę w imieniu Wykonawcy</w:t>
            </w:r>
          </w:p>
        </w:tc>
        <w:tc>
          <w:tcPr>
            <w:tcW w:w="5826" w:type="dxa"/>
            <w:gridSpan w:val="3"/>
            <w:tcBorders>
              <w:top w:val="single" w:sz="4" w:space="0" w:color="auto"/>
              <w:left w:val="single" w:sz="4" w:space="0" w:color="auto"/>
              <w:bottom w:val="single" w:sz="4" w:space="0" w:color="auto"/>
              <w:right w:val="single" w:sz="4" w:space="0" w:color="auto"/>
            </w:tcBorders>
            <w:hideMark/>
          </w:tcPr>
          <w:p w:rsidR="00A75E92" w:rsidRPr="00131E0D" w:rsidRDefault="00A75E92">
            <w:pPr>
              <w:ind w:firstLine="567"/>
              <w:jc w:val="both"/>
              <w:rPr>
                <w:sz w:val="20"/>
                <w:szCs w:val="20"/>
              </w:rPr>
            </w:pPr>
            <w:r w:rsidRPr="00131E0D">
              <w:rPr>
                <w:sz w:val="20"/>
                <w:szCs w:val="20"/>
              </w:rPr>
              <w:t>Imię i nazwisko (ewentualne stanowisko)</w:t>
            </w:r>
          </w:p>
        </w:tc>
      </w:tr>
      <w:tr w:rsidR="00C6190B" w:rsidRPr="00131E0D" w:rsidTr="006F3210">
        <w:trPr>
          <w:trHeight w:val="14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131E0D" w:rsidRDefault="00A75E92">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131E0D" w:rsidRDefault="00A75E92">
            <w:pPr>
              <w:rPr>
                <w:sz w:val="20"/>
                <w:szCs w:val="20"/>
              </w:rPr>
            </w:pPr>
          </w:p>
        </w:tc>
        <w:tc>
          <w:tcPr>
            <w:tcW w:w="5826" w:type="dxa"/>
            <w:gridSpan w:val="3"/>
            <w:tcBorders>
              <w:top w:val="single" w:sz="4" w:space="0" w:color="auto"/>
              <w:left w:val="single" w:sz="4" w:space="0" w:color="auto"/>
              <w:bottom w:val="single" w:sz="4" w:space="0" w:color="auto"/>
              <w:right w:val="single" w:sz="4" w:space="0" w:color="auto"/>
            </w:tcBorders>
          </w:tcPr>
          <w:p w:rsidR="00A75E92" w:rsidRPr="00131E0D" w:rsidRDefault="00A75E92">
            <w:pPr>
              <w:ind w:firstLine="567"/>
              <w:jc w:val="both"/>
              <w:rPr>
                <w:sz w:val="20"/>
                <w:szCs w:val="20"/>
              </w:rPr>
            </w:pPr>
          </w:p>
          <w:p w:rsidR="00A75E92" w:rsidRPr="00131E0D" w:rsidRDefault="00A75E92">
            <w:pPr>
              <w:ind w:firstLine="567"/>
              <w:jc w:val="both"/>
              <w:rPr>
                <w:sz w:val="20"/>
                <w:szCs w:val="20"/>
              </w:rPr>
            </w:pPr>
          </w:p>
          <w:p w:rsidR="00A75E92" w:rsidRPr="00131E0D" w:rsidRDefault="00A75E92">
            <w:pPr>
              <w:ind w:firstLine="567"/>
              <w:jc w:val="both"/>
              <w:rPr>
                <w:sz w:val="20"/>
                <w:szCs w:val="20"/>
              </w:rPr>
            </w:pPr>
          </w:p>
          <w:p w:rsidR="00A75E92" w:rsidRPr="00131E0D" w:rsidRDefault="00A75E92">
            <w:pPr>
              <w:ind w:firstLine="567"/>
              <w:jc w:val="both"/>
              <w:rPr>
                <w:sz w:val="20"/>
                <w:szCs w:val="20"/>
              </w:rPr>
            </w:pPr>
          </w:p>
        </w:tc>
      </w:tr>
      <w:tr w:rsidR="00C6190B" w:rsidRPr="00131E0D">
        <w:trPr>
          <w:trHeight w:val="80"/>
        </w:trPr>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131E0D" w:rsidRDefault="00A75E92">
            <w:pPr>
              <w:ind w:firstLine="110"/>
              <w:jc w:val="center"/>
              <w:rPr>
                <w:sz w:val="20"/>
                <w:szCs w:val="20"/>
              </w:rPr>
            </w:pPr>
            <w:r w:rsidRPr="00131E0D">
              <w:rPr>
                <w:sz w:val="20"/>
                <w:szCs w:val="20"/>
              </w:rPr>
              <w:t>2.</w:t>
            </w:r>
          </w:p>
        </w:tc>
        <w:tc>
          <w:tcPr>
            <w:tcW w:w="3096"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131E0D" w:rsidRDefault="00A75E92">
            <w:pPr>
              <w:rPr>
                <w:sz w:val="20"/>
                <w:szCs w:val="20"/>
              </w:rPr>
            </w:pPr>
            <w:r w:rsidRPr="00131E0D">
              <w:rPr>
                <w:sz w:val="20"/>
                <w:szCs w:val="20"/>
              </w:rPr>
              <w:t xml:space="preserve">Osoba odpowiedzialna za kontakty </w:t>
            </w:r>
            <w:r w:rsidRPr="00131E0D">
              <w:rPr>
                <w:sz w:val="20"/>
                <w:szCs w:val="20"/>
              </w:rPr>
              <w:lastRenderedPageBreak/>
              <w:t xml:space="preserve">z Zamawiającym </w:t>
            </w:r>
            <w:r w:rsidRPr="00131E0D">
              <w:rPr>
                <w:sz w:val="20"/>
                <w:szCs w:val="20"/>
              </w:rPr>
              <w:br/>
              <w:t>w sprawie realizacji umowy</w:t>
            </w:r>
          </w:p>
        </w:tc>
        <w:tc>
          <w:tcPr>
            <w:tcW w:w="1698" w:type="dxa"/>
            <w:tcBorders>
              <w:top w:val="single" w:sz="4" w:space="0" w:color="auto"/>
              <w:left w:val="single" w:sz="4" w:space="0" w:color="auto"/>
              <w:bottom w:val="single" w:sz="4" w:space="0" w:color="auto"/>
              <w:right w:val="single" w:sz="4" w:space="0" w:color="auto"/>
            </w:tcBorders>
            <w:hideMark/>
          </w:tcPr>
          <w:p w:rsidR="00A75E92" w:rsidRPr="00131E0D" w:rsidRDefault="00A75E92">
            <w:pPr>
              <w:rPr>
                <w:sz w:val="20"/>
                <w:szCs w:val="20"/>
              </w:rPr>
            </w:pPr>
            <w:r w:rsidRPr="00131E0D">
              <w:rPr>
                <w:sz w:val="20"/>
                <w:szCs w:val="20"/>
              </w:rPr>
              <w:lastRenderedPageBreak/>
              <w:t>Imię i nazwisko</w:t>
            </w:r>
          </w:p>
        </w:tc>
        <w:tc>
          <w:tcPr>
            <w:tcW w:w="1579" w:type="dxa"/>
            <w:tcBorders>
              <w:top w:val="single" w:sz="4" w:space="0" w:color="auto"/>
              <w:left w:val="single" w:sz="4" w:space="0" w:color="auto"/>
              <w:bottom w:val="single" w:sz="4" w:space="0" w:color="auto"/>
              <w:right w:val="single" w:sz="4" w:space="0" w:color="auto"/>
            </w:tcBorders>
            <w:hideMark/>
          </w:tcPr>
          <w:p w:rsidR="00A75E92" w:rsidRPr="00131E0D" w:rsidRDefault="00A75E92">
            <w:pPr>
              <w:rPr>
                <w:sz w:val="20"/>
                <w:szCs w:val="20"/>
              </w:rPr>
            </w:pPr>
            <w:r w:rsidRPr="00131E0D">
              <w:rPr>
                <w:sz w:val="20"/>
                <w:szCs w:val="20"/>
              </w:rPr>
              <w:t>tel./faks</w:t>
            </w:r>
          </w:p>
        </w:tc>
        <w:tc>
          <w:tcPr>
            <w:tcW w:w="2549" w:type="dxa"/>
            <w:tcBorders>
              <w:top w:val="single" w:sz="4" w:space="0" w:color="auto"/>
              <w:left w:val="single" w:sz="4" w:space="0" w:color="auto"/>
              <w:bottom w:val="single" w:sz="4" w:space="0" w:color="auto"/>
              <w:right w:val="single" w:sz="4" w:space="0" w:color="auto"/>
            </w:tcBorders>
            <w:hideMark/>
          </w:tcPr>
          <w:p w:rsidR="00A75E92" w:rsidRPr="00131E0D" w:rsidRDefault="00A75E92">
            <w:pPr>
              <w:jc w:val="both"/>
              <w:rPr>
                <w:sz w:val="20"/>
                <w:szCs w:val="20"/>
              </w:rPr>
            </w:pPr>
            <w:r w:rsidRPr="00131E0D">
              <w:rPr>
                <w:sz w:val="20"/>
                <w:szCs w:val="20"/>
              </w:rPr>
              <w:t>e-mail</w:t>
            </w:r>
          </w:p>
        </w:tc>
      </w:tr>
      <w:tr w:rsidR="006F3210" w:rsidRPr="00131E0D" w:rsidTr="006F3210">
        <w:trPr>
          <w:trHeight w:val="9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131E0D" w:rsidRDefault="00A75E92">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131E0D" w:rsidRDefault="00A75E92">
            <w:pPr>
              <w:rPr>
                <w:sz w:val="20"/>
                <w:szCs w:val="20"/>
              </w:rPr>
            </w:pPr>
          </w:p>
        </w:tc>
        <w:tc>
          <w:tcPr>
            <w:tcW w:w="1698" w:type="dxa"/>
            <w:tcBorders>
              <w:top w:val="single" w:sz="4" w:space="0" w:color="auto"/>
              <w:left w:val="single" w:sz="4" w:space="0" w:color="auto"/>
              <w:bottom w:val="single" w:sz="4" w:space="0" w:color="auto"/>
              <w:right w:val="single" w:sz="4" w:space="0" w:color="auto"/>
            </w:tcBorders>
          </w:tcPr>
          <w:p w:rsidR="00A75E92" w:rsidRPr="00131E0D" w:rsidRDefault="00A75E92">
            <w:pPr>
              <w:ind w:firstLine="567"/>
              <w:jc w:val="both"/>
              <w:rPr>
                <w:sz w:val="20"/>
                <w:szCs w:val="20"/>
              </w:rPr>
            </w:pPr>
          </w:p>
          <w:p w:rsidR="00A75E92" w:rsidRPr="00131E0D" w:rsidRDefault="00A75E92">
            <w:pPr>
              <w:ind w:firstLine="567"/>
              <w:jc w:val="both"/>
              <w:rPr>
                <w:sz w:val="20"/>
                <w:szCs w:val="20"/>
              </w:rPr>
            </w:pPr>
          </w:p>
          <w:p w:rsidR="00A75E92" w:rsidRPr="00131E0D" w:rsidRDefault="00A75E92">
            <w:pPr>
              <w:ind w:firstLine="567"/>
              <w:jc w:val="center"/>
              <w:rPr>
                <w:sz w:val="20"/>
                <w:szCs w:val="20"/>
              </w:rPr>
            </w:pPr>
          </w:p>
        </w:tc>
        <w:tc>
          <w:tcPr>
            <w:tcW w:w="1579" w:type="dxa"/>
            <w:tcBorders>
              <w:top w:val="single" w:sz="4" w:space="0" w:color="auto"/>
              <w:left w:val="single" w:sz="4" w:space="0" w:color="auto"/>
              <w:bottom w:val="single" w:sz="4" w:space="0" w:color="auto"/>
              <w:right w:val="single" w:sz="4" w:space="0" w:color="auto"/>
            </w:tcBorders>
          </w:tcPr>
          <w:p w:rsidR="00A75E92" w:rsidRPr="00131E0D" w:rsidRDefault="00A75E92">
            <w:pPr>
              <w:rPr>
                <w:sz w:val="20"/>
                <w:szCs w:val="20"/>
              </w:rPr>
            </w:pPr>
          </w:p>
        </w:tc>
        <w:tc>
          <w:tcPr>
            <w:tcW w:w="2549" w:type="dxa"/>
            <w:tcBorders>
              <w:top w:val="single" w:sz="4" w:space="0" w:color="auto"/>
              <w:left w:val="single" w:sz="4" w:space="0" w:color="auto"/>
              <w:bottom w:val="single" w:sz="4" w:space="0" w:color="auto"/>
              <w:right w:val="single" w:sz="4" w:space="0" w:color="auto"/>
            </w:tcBorders>
          </w:tcPr>
          <w:p w:rsidR="00A75E92" w:rsidRPr="00131E0D" w:rsidRDefault="00A75E92">
            <w:pPr>
              <w:jc w:val="both"/>
              <w:rPr>
                <w:sz w:val="20"/>
                <w:szCs w:val="20"/>
              </w:rPr>
            </w:pPr>
          </w:p>
        </w:tc>
      </w:tr>
    </w:tbl>
    <w:p w:rsidR="00A75E92" w:rsidRPr="00131E0D" w:rsidRDefault="00A75E92" w:rsidP="00A75E92">
      <w:pPr>
        <w:spacing w:after="0" w:line="240" w:lineRule="auto"/>
        <w:rPr>
          <w:rFonts w:eastAsia="Lucida Sans Unicode"/>
        </w:rPr>
      </w:pPr>
    </w:p>
    <w:p w:rsidR="00503B22" w:rsidRPr="00131E0D" w:rsidRDefault="00503B22" w:rsidP="00A75E92">
      <w:pPr>
        <w:spacing w:after="0" w:line="240" w:lineRule="auto"/>
        <w:rPr>
          <w:rFonts w:eastAsia="Lucida Sans Unicode"/>
        </w:rPr>
      </w:pPr>
    </w:p>
    <w:p w:rsidR="00285203" w:rsidRPr="00131E0D" w:rsidRDefault="00285203" w:rsidP="00A75E92">
      <w:pPr>
        <w:spacing w:after="0" w:line="240" w:lineRule="auto"/>
        <w:rPr>
          <w:rFonts w:eastAsia="Lucida Sans Unicode"/>
        </w:rPr>
      </w:pPr>
    </w:p>
    <w:p w:rsidR="00A75E92" w:rsidRPr="00131E0D" w:rsidRDefault="00A75E92" w:rsidP="00A75E92">
      <w:pPr>
        <w:spacing w:after="0" w:line="240" w:lineRule="auto"/>
        <w:rPr>
          <w:rFonts w:eastAsia="Lucida Sans Unicode"/>
          <w:i/>
          <w:sz w:val="20"/>
          <w:szCs w:val="20"/>
        </w:rPr>
      </w:pPr>
      <w:r w:rsidRPr="00131E0D">
        <w:rPr>
          <w:rFonts w:eastAsia="Lucida Sans Unicode"/>
          <w:i/>
          <w:sz w:val="20"/>
          <w:szCs w:val="20"/>
        </w:rPr>
        <w:t>...............................</w:t>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t>.............................................................</w:t>
      </w:r>
    </w:p>
    <w:p w:rsidR="00A75E92" w:rsidRPr="00131E0D" w:rsidRDefault="00A75E92" w:rsidP="00285203">
      <w:pPr>
        <w:spacing w:after="0" w:line="240" w:lineRule="auto"/>
        <w:ind w:firstLine="709"/>
        <w:rPr>
          <w:sz w:val="20"/>
          <w:szCs w:val="20"/>
        </w:rPr>
      </w:pPr>
      <w:r w:rsidRPr="00131E0D">
        <w:rPr>
          <w:rFonts w:eastAsia="Lucida Sans Unicode"/>
          <w:i/>
          <w:sz w:val="20"/>
          <w:szCs w:val="20"/>
        </w:rPr>
        <w:t>Data</w:t>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t xml:space="preserve">Podpis (podpisy) i pieczęć </w:t>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t xml:space="preserve">      </w:t>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r>
      <w:r w:rsidRPr="00131E0D">
        <w:rPr>
          <w:rFonts w:eastAsia="Lucida Sans Unicode"/>
          <w:i/>
          <w:sz w:val="20"/>
          <w:szCs w:val="20"/>
        </w:rPr>
        <w:tab/>
        <w:t>upoważnionego przedstawiciela firmy</w:t>
      </w:r>
    </w:p>
    <w:p w:rsidR="00345840" w:rsidRPr="00C6190B" w:rsidRDefault="00A75E92" w:rsidP="00A75E92">
      <w:pPr>
        <w:spacing w:after="0"/>
        <w:jc w:val="right"/>
        <w:rPr>
          <w:b/>
          <w:color w:val="FF0000"/>
          <w:sz w:val="20"/>
          <w:szCs w:val="20"/>
          <w:u w:val="single"/>
        </w:rPr>
      </w:pPr>
      <w:r w:rsidRPr="00C6190B">
        <w:rPr>
          <w:color w:val="FF0000"/>
          <w:sz w:val="20"/>
          <w:szCs w:val="20"/>
        </w:rPr>
        <w:br w:type="page"/>
      </w:r>
    </w:p>
    <w:p w:rsidR="00AA21CC" w:rsidRPr="00C6190B" w:rsidRDefault="00AA21CC" w:rsidP="00332FA1">
      <w:pPr>
        <w:spacing w:after="0" w:line="240" w:lineRule="auto"/>
        <w:ind w:firstLine="709"/>
        <w:jc w:val="right"/>
        <w:rPr>
          <w:color w:val="FF0000"/>
        </w:rPr>
      </w:pPr>
    </w:p>
    <w:p w:rsidR="00204099" w:rsidRPr="000061B9" w:rsidRDefault="006B0683" w:rsidP="00204099">
      <w:pPr>
        <w:spacing w:after="0"/>
        <w:jc w:val="right"/>
        <w:rPr>
          <w:b/>
        </w:rPr>
      </w:pPr>
      <w:r w:rsidRPr="000061B9">
        <w:rPr>
          <w:b/>
        </w:rPr>
        <w:t>Załącznik 1a</w:t>
      </w:r>
    </w:p>
    <w:p w:rsidR="00551C43" w:rsidRPr="002C541E" w:rsidRDefault="00551C43" w:rsidP="00551C43">
      <w:pPr>
        <w:suppressAutoHyphens/>
        <w:spacing w:after="0" w:line="360" w:lineRule="auto"/>
        <w:rPr>
          <w:rFonts w:cs="Calibri"/>
          <w:i/>
          <w:sz w:val="16"/>
          <w:lang w:eastAsia="pl-PL"/>
        </w:rPr>
      </w:pPr>
    </w:p>
    <w:p w:rsidR="00551C43" w:rsidRPr="002C541E" w:rsidRDefault="00551C43" w:rsidP="00551C43">
      <w:pPr>
        <w:suppressAutoHyphens/>
        <w:spacing w:after="0" w:line="360" w:lineRule="auto"/>
        <w:jc w:val="both"/>
        <w:rPr>
          <w:rFonts w:cs="Calibri"/>
          <w:sz w:val="16"/>
          <w:lang w:eastAsia="pl-PL"/>
        </w:rPr>
      </w:pPr>
      <w:r w:rsidRPr="002C541E">
        <w:rPr>
          <w:rFonts w:cs="Calibri"/>
          <w:sz w:val="16"/>
          <w:lang w:eastAsia="pl-PL"/>
        </w:rPr>
        <w:t>Nazwa i adres Wykonawcy:</w:t>
      </w:r>
    </w:p>
    <w:p w:rsidR="00551C43" w:rsidRPr="002C541E" w:rsidRDefault="00551C43" w:rsidP="00551C43">
      <w:pPr>
        <w:suppressAutoHyphens/>
        <w:spacing w:after="0" w:line="360" w:lineRule="auto"/>
        <w:rPr>
          <w:rFonts w:cs="Calibri"/>
          <w:sz w:val="16"/>
          <w:lang w:eastAsia="pl-PL"/>
        </w:rPr>
      </w:pPr>
      <w:r w:rsidRPr="002C541E">
        <w:rPr>
          <w:rFonts w:cs="Calibri"/>
          <w:sz w:val="16"/>
          <w:lang w:eastAsia="pl-PL"/>
        </w:rPr>
        <w:t>.......................................................................................</w:t>
      </w:r>
    </w:p>
    <w:p w:rsidR="00551C43" w:rsidRPr="002C541E" w:rsidRDefault="00551C43" w:rsidP="00551C43">
      <w:pPr>
        <w:suppressAutoHyphens/>
        <w:spacing w:after="0" w:line="360" w:lineRule="auto"/>
        <w:rPr>
          <w:rFonts w:ascii="Times New Roman" w:eastAsia="Times New Roman" w:hAnsi="Times New Roman"/>
          <w:sz w:val="24"/>
          <w:lang w:eastAsia="pl-PL"/>
        </w:rPr>
      </w:pPr>
      <w:r w:rsidRPr="002C541E">
        <w:rPr>
          <w:rFonts w:cs="Calibri"/>
          <w:sz w:val="16"/>
          <w:lang w:eastAsia="pl-PL"/>
        </w:rPr>
        <w:t>.......................................................................................</w:t>
      </w:r>
    </w:p>
    <w:p w:rsidR="00551C43" w:rsidRPr="002C541E" w:rsidRDefault="00551C43" w:rsidP="00551C43">
      <w:pPr>
        <w:suppressAutoHyphens/>
        <w:spacing w:after="0" w:line="360" w:lineRule="auto"/>
        <w:rPr>
          <w:rFonts w:cs="Calibri"/>
          <w:sz w:val="16"/>
          <w:lang w:eastAsia="pl-PL"/>
        </w:rPr>
      </w:pPr>
      <w:r w:rsidRPr="002C541E">
        <w:rPr>
          <w:rFonts w:cs="Calibri"/>
          <w:sz w:val="16"/>
          <w:lang w:eastAsia="pl-PL"/>
        </w:rPr>
        <w:t>.......................................................................................</w:t>
      </w:r>
    </w:p>
    <w:p w:rsidR="00551C43" w:rsidRPr="00C6190B" w:rsidRDefault="00551C43" w:rsidP="00551C43">
      <w:pPr>
        <w:suppressAutoHyphens/>
        <w:spacing w:after="0" w:line="360" w:lineRule="auto"/>
        <w:rPr>
          <w:rFonts w:cs="Calibri"/>
          <w:sz w:val="16"/>
          <w:lang w:eastAsia="pl-PL"/>
        </w:rPr>
      </w:pPr>
      <w:r w:rsidRPr="00C6190B">
        <w:rPr>
          <w:rFonts w:cs="Calibri"/>
          <w:sz w:val="16"/>
          <w:lang w:eastAsia="pl-PL"/>
        </w:rPr>
        <w:t>.......................................................................................</w:t>
      </w:r>
    </w:p>
    <w:p w:rsidR="00204099" w:rsidRPr="000061B9" w:rsidRDefault="00204099" w:rsidP="00204099">
      <w:pPr>
        <w:widowControl w:val="0"/>
        <w:suppressAutoHyphens/>
        <w:spacing w:after="0" w:line="480" w:lineRule="auto"/>
        <w:ind w:right="5954"/>
        <w:rPr>
          <w:rFonts w:ascii="Arial" w:eastAsia="Arial" w:hAnsi="Arial" w:cs="Arial"/>
          <w:i/>
          <w:kern w:val="1"/>
          <w:sz w:val="16"/>
          <w:szCs w:val="24"/>
          <w:lang w:eastAsia="hi-IN" w:bidi="hi-IN"/>
        </w:rPr>
      </w:pPr>
      <w:r w:rsidRPr="000061B9">
        <w:rPr>
          <w:rFonts w:ascii="Arial" w:eastAsia="Arial" w:hAnsi="Arial" w:cs="Arial"/>
          <w:i/>
          <w:kern w:val="1"/>
          <w:sz w:val="16"/>
          <w:szCs w:val="24"/>
          <w:lang w:eastAsia="hi-IN" w:bidi="hi-IN"/>
        </w:rPr>
        <w:t>)</w:t>
      </w:r>
    </w:p>
    <w:p w:rsidR="00204099" w:rsidRPr="000061B9" w:rsidRDefault="00204099" w:rsidP="00204099">
      <w:pPr>
        <w:widowControl w:val="0"/>
        <w:suppressAutoHyphens/>
        <w:spacing w:after="0" w:line="240" w:lineRule="auto"/>
        <w:jc w:val="center"/>
        <w:rPr>
          <w:rFonts w:ascii="Arial" w:eastAsia="Lucida Sans Unicode" w:hAnsi="Arial" w:cs="Arial"/>
          <w:b/>
          <w:bCs/>
          <w:kern w:val="1"/>
          <w:sz w:val="26"/>
          <w:szCs w:val="26"/>
          <w:lang w:eastAsia="hi-IN" w:bidi="hi-IN"/>
        </w:rPr>
      </w:pPr>
      <w:r w:rsidRPr="000061B9">
        <w:rPr>
          <w:rFonts w:ascii="Arial" w:eastAsia="Lucida Sans Unicode" w:hAnsi="Arial" w:cs="Arial"/>
          <w:b/>
          <w:bCs/>
          <w:kern w:val="1"/>
          <w:sz w:val="26"/>
          <w:szCs w:val="26"/>
          <w:lang w:eastAsia="hi-IN" w:bidi="hi-IN"/>
        </w:rPr>
        <w:t xml:space="preserve">OŚWIADCZENIE O BRAKU POWIĄZAŃ OSOBOWYCH </w:t>
      </w:r>
    </w:p>
    <w:p w:rsidR="00204099" w:rsidRPr="000061B9" w:rsidRDefault="00204099" w:rsidP="00204099">
      <w:pPr>
        <w:widowControl w:val="0"/>
        <w:suppressAutoHyphens/>
        <w:spacing w:after="0" w:line="240" w:lineRule="auto"/>
        <w:jc w:val="center"/>
        <w:rPr>
          <w:rFonts w:ascii="Arial" w:eastAsia="Lucida Sans Unicode" w:hAnsi="Arial" w:cs="Mangal"/>
          <w:kern w:val="1"/>
          <w:sz w:val="20"/>
          <w:szCs w:val="20"/>
          <w:lang w:eastAsia="hi-IN" w:bidi="hi-IN"/>
        </w:rPr>
      </w:pPr>
      <w:r w:rsidRPr="000061B9">
        <w:rPr>
          <w:rFonts w:ascii="Arial" w:eastAsia="Lucida Sans Unicode" w:hAnsi="Arial" w:cs="Arial"/>
          <w:b/>
          <w:bCs/>
          <w:kern w:val="1"/>
          <w:sz w:val="26"/>
          <w:szCs w:val="26"/>
          <w:lang w:eastAsia="hi-IN" w:bidi="hi-IN"/>
        </w:rPr>
        <w:t>LUB KAPITAŁOWYCH</w:t>
      </w:r>
      <w:r w:rsidRPr="000061B9">
        <w:rPr>
          <w:rFonts w:ascii="Arial" w:eastAsia="Lucida Sans Unicode" w:hAnsi="Arial" w:cs="Tahoma"/>
          <w:b/>
          <w:bCs/>
          <w:kern w:val="1"/>
          <w:sz w:val="32"/>
          <w:vertAlign w:val="superscript"/>
          <w:lang w:eastAsia="hi-IN" w:bidi="hi-IN"/>
        </w:rPr>
        <w:footnoteReference w:customMarkFollows="1" w:id="1"/>
        <w:t>*</w:t>
      </w:r>
    </w:p>
    <w:p w:rsidR="00204099" w:rsidRPr="000061B9" w:rsidRDefault="00204099" w:rsidP="00204099">
      <w:pPr>
        <w:widowControl w:val="0"/>
        <w:suppressAutoHyphens/>
        <w:spacing w:after="0" w:line="240" w:lineRule="auto"/>
        <w:jc w:val="center"/>
        <w:rPr>
          <w:rFonts w:ascii="Arial" w:eastAsia="Lucida Sans Unicode" w:hAnsi="Arial" w:cs="Mangal"/>
          <w:kern w:val="1"/>
          <w:sz w:val="20"/>
          <w:szCs w:val="20"/>
          <w:lang w:eastAsia="hi-IN" w:bidi="hi-IN"/>
        </w:rPr>
      </w:pPr>
    </w:p>
    <w:p w:rsidR="008D231B" w:rsidRPr="000061B9" w:rsidRDefault="00204099" w:rsidP="00EF5C1C">
      <w:pPr>
        <w:widowControl w:val="0"/>
        <w:tabs>
          <w:tab w:val="left" w:pos="495"/>
          <w:tab w:val="left" w:pos="525"/>
          <w:tab w:val="left" w:pos="555"/>
        </w:tabs>
        <w:suppressAutoHyphens/>
        <w:spacing w:after="0" w:line="240" w:lineRule="auto"/>
        <w:jc w:val="both"/>
        <w:rPr>
          <w:rFonts w:ascii="Arial" w:eastAsia="Arial" w:hAnsi="Arial" w:cs="Arial"/>
          <w:b/>
          <w:kern w:val="1"/>
          <w:sz w:val="20"/>
          <w:szCs w:val="20"/>
          <w:lang w:eastAsia="hi-IN" w:bidi="hi-IN"/>
        </w:rPr>
      </w:pPr>
      <w:r w:rsidRPr="000061B9">
        <w:rPr>
          <w:rFonts w:ascii="Arial" w:eastAsia="Times New Roman" w:hAnsi="Arial" w:cs="Arial"/>
          <w:kern w:val="1"/>
          <w:sz w:val="20"/>
          <w:szCs w:val="20"/>
          <w:lang w:eastAsia="hi-IN" w:bidi="hi-IN"/>
        </w:rPr>
        <w:t xml:space="preserve">W związku z udziałem w </w:t>
      </w:r>
      <w:r w:rsidR="00470DBF" w:rsidRPr="000061B9">
        <w:rPr>
          <w:rFonts w:ascii="Arial" w:eastAsia="Times New Roman" w:hAnsi="Arial" w:cs="Arial"/>
          <w:kern w:val="1"/>
          <w:sz w:val="20"/>
          <w:szCs w:val="20"/>
          <w:lang w:eastAsia="hi-IN" w:bidi="hi-IN"/>
        </w:rPr>
        <w:t>postępowaniu</w:t>
      </w:r>
      <w:r w:rsidRPr="000061B9">
        <w:rPr>
          <w:rFonts w:ascii="Arial" w:eastAsia="Times New Roman" w:hAnsi="Arial" w:cs="Arial"/>
          <w:kern w:val="1"/>
          <w:sz w:val="20"/>
          <w:szCs w:val="20"/>
          <w:lang w:eastAsia="hi-IN" w:bidi="hi-IN"/>
        </w:rPr>
        <w:t xml:space="preserve"> </w:t>
      </w:r>
      <w:r w:rsidR="008D231B" w:rsidRPr="000061B9">
        <w:rPr>
          <w:rFonts w:ascii="Arial" w:eastAsia="Arial" w:hAnsi="Arial" w:cs="Arial"/>
          <w:kern w:val="1"/>
          <w:sz w:val="20"/>
          <w:szCs w:val="20"/>
          <w:lang w:eastAsia="hi-IN" w:bidi="hi-IN"/>
        </w:rPr>
        <w:t>na</w:t>
      </w:r>
      <w:r w:rsidR="00A43D41" w:rsidRPr="000061B9">
        <w:rPr>
          <w:b/>
          <w:sz w:val="20"/>
          <w:szCs w:val="20"/>
        </w:rPr>
        <w:t xml:space="preserve"> </w:t>
      </w:r>
      <w:r w:rsidR="000061B9" w:rsidRPr="000061B9">
        <w:rPr>
          <w:rFonts w:eastAsia="Lucida Sans Unicode" w:cs="Tahoma"/>
          <w:b/>
        </w:rPr>
        <w:t>Szkolenie dla uczestników  Projektu „ Drogowskaz” w ramach Regionalnego Programu Operacyjnego Województwa Śląskiego na lata 2014-2020 współfinansowanego ze środków Europejskiego Funduszu Społecznego –Profesjonalne sprzątanie wraz z obsługą maszyn czyszczących</w:t>
      </w:r>
    </w:p>
    <w:p w:rsidR="00B13F3D" w:rsidRPr="000061B9" w:rsidRDefault="00B13F3D" w:rsidP="00204099">
      <w:pPr>
        <w:widowControl w:val="0"/>
        <w:tabs>
          <w:tab w:val="left" w:pos="495"/>
          <w:tab w:val="left" w:pos="525"/>
          <w:tab w:val="left" w:pos="555"/>
        </w:tabs>
        <w:suppressAutoHyphens/>
        <w:spacing w:after="0" w:line="360" w:lineRule="auto"/>
        <w:jc w:val="both"/>
        <w:rPr>
          <w:rFonts w:ascii="Arial" w:eastAsia="Arial" w:hAnsi="Arial" w:cs="Arial"/>
          <w:b/>
          <w:kern w:val="1"/>
          <w:sz w:val="20"/>
          <w:szCs w:val="20"/>
          <w:lang w:eastAsia="hi-IN" w:bidi="hi-IN"/>
        </w:rPr>
      </w:pPr>
    </w:p>
    <w:p w:rsidR="00204099" w:rsidRPr="000061B9" w:rsidRDefault="00204099" w:rsidP="00204099">
      <w:pPr>
        <w:widowControl w:val="0"/>
        <w:tabs>
          <w:tab w:val="left" w:pos="495"/>
          <w:tab w:val="left" w:pos="525"/>
          <w:tab w:val="left" w:pos="555"/>
        </w:tabs>
        <w:suppressAutoHyphens/>
        <w:spacing w:after="0" w:line="360" w:lineRule="auto"/>
        <w:jc w:val="both"/>
        <w:rPr>
          <w:rFonts w:ascii="Arial" w:eastAsia="Times New Roman" w:hAnsi="Arial" w:cs="Arial"/>
          <w:kern w:val="1"/>
          <w:sz w:val="20"/>
          <w:szCs w:val="20"/>
          <w:lang w:eastAsia="hi-IN" w:bidi="hi-IN"/>
        </w:rPr>
      </w:pPr>
      <w:r w:rsidRPr="000061B9">
        <w:rPr>
          <w:rFonts w:ascii="Arial" w:eastAsia="Verdana" w:hAnsi="Arial" w:cs="Arial"/>
          <w:kern w:val="1"/>
          <w:sz w:val="20"/>
          <w:szCs w:val="20"/>
          <w:lang w:eastAsia="hi-IN" w:bidi="hi-IN"/>
        </w:rPr>
        <w:t>oświadczam/-y</w:t>
      </w:r>
      <w:r w:rsidRPr="000061B9">
        <w:rPr>
          <w:rFonts w:ascii="Arial" w:eastAsia="Times New Roman" w:hAnsi="Arial" w:cs="Arial"/>
          <w:kern w:val="1"/>
          <w:sz w:val="20"/>
          <w:szCs w:val="20"/>
          <w:lang w:eastAsia="hi-IN" w:bidi="hi-IN"/>
        </w:rPr>
        <w:t>, że nie jestem(</w:t>
      </w:r>
      <w:proofErr w:type="spellStart"/>
      <w:r w:rsidRPr="000061B9">
        <w:rPr>
          <w:rFonts w:ascii="Arial" w:eastAsia="Times New Roman" w:hAnsi="Arial" w:cs="Arial"/>
          <w:kern w:val="1"/>
          <w:sz w:val="20"/>
          <w:szCs w:val="20"/>
          <w:lang w:eastAsia="hi-IN" w:bidi="hi-IN"/>
        </w:rPr>
        <w:t>eśmy</w:t>
      </w:r>
      <w:proofErr w:type="spellEnd"/>
      <w:r w:rsidRPr="000061B9">
        <w:rPr>
          <w:rFonts w:ascii="Arial" w:eastAsia="Times New Roman" w:hAnsi="Arial" w:cs="Arial"/>
          <w:kern w:val="1"/>
          <w:sz w:val="20"/>
          <w:szCs w:val="20"/>
          <w:lang w:eastAsia="hi-IN" w:bidi="hi-IN"/>
        </w:rPr>
        <w:t xml:space="preserve">) powiązani z Zamawiającym osobowo lub kapitałowo. </w:t>
      </w:r>
    </w:p>
    <w:p w:rsidR="00204099" w:rsidRPr="000061B9" w:rsidRDefault="00204099" w:rsidP="00204099">
      <w:pPr>
        <w:widowControl w:val="0"/>
        <w:suppressAutoHyphens/>
        <w:spacing w:after="0" w:line="240" w:lineRule="auto"/>
        <w:jc w:val="both"/>
        <w:rPr>
          <w:rFonts w:ascii="Arial" w:eastAsia="Times New Roman" w:hAnsi="Arial" w:cs="Arial"/>
          <w:kern w:val="1"/>
          <w:sz w:val="20"/>
          <w:szCs w:val="20"/>
          <w:lang w:eastAsia="hi-IN" w:bidi="hi-IN"/>
        </w:rPr>
      </w:pPr>
      <w:r w:rsidRPr="000061B9">
        <w:rPr>
          <w:rFonts w:ascii="Arial" w:eastAsia="Times New Roman" w:hAnsi="Arial" w:cs="Arial"/>
          <w:kern w:val="1"/>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204099" w:rsidRPr="000061B9" w:rsidRDefault="00204099" w:rsidP="00355D6A">
      <w:pPr>
        <w:widowControl w:val="0"/>
        <w:numPr>
          <w:ilvl w:val="0"/>
          <w:numId w:val="9"/>
        </w:numPr>
        <w:suppressAutoHyphens/>
        <w:spacing w:after="0" w:line="240" w:lineRule="auto"/>
        <w:jc w:val="both"/>
        <w:rPr>
          <w:rFonts w:ascii="Arial" w:eastAsia="Times New Roman" w:hAnsi="Arial" w:cs="Arial"/>
          <w:kern w:val="1"/>
          <w:sz w:val="20"/>
          <w:szCs w:val="20"/>
          <w:lang w:eastAsia="hi-IN" w:bidi="hi-IN"/>
        </w:rPr>
      </w:pPr>
      <w:r w:rsidRPr="000061B9">
        <w:rPr>
          <w:rFonts w:ascii="Arial" w:eastAsia="Times New Roman" w:hAnsi="Arial" w:cs="Arial"/>
          <w:kern w:val="1"/>
          <w:sz w:val="20"/>
          <w:szCs w:val="20"/>
          <w:lang w:eastAsia="hi-IN" w:bidi="hi-IN"/>
        </w:rPr>
        <w:t>uczestniczeniu w spółce jako wspólnik spółki cywilnej lub spółki osobowej;</w:t>
      </w:r>
    </w:p>
    <w:p w:rsidR="00204099" w:rsidRPr="000061B9"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0061B9">
        <w:rPr>
          <w:rFonts w:ascii="Arial" w:eastAsia="Times New Roman" w:hAnsi="Arial" w:cs="Arial"/>
          <w:kern w:val="1"/>
          <w:sz w:val="20"/>
          <w:szCs w:val="20"/>
          <w:lang w:eastAsia="hi-IN" w:bidi="hi-IN"/>
        </w:rPr>
        <w:t>posiadaniu co najmniej 10 % udziałów lub akcji;</w:t>
      </w:r>
    </w:p>
    <w:p w:rsidR="00204099" w:rsidRPr="000061B9"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0061B9">
        <w:rPr>
          <w:rFonts w:ascii="Arial" w:eastAsia="Times New Roman" w:hAnsi="Arial" w:cs="Arial"/>
          <w:kern w:val="1"/>
          <w:sz w:val="20"/>
          <w:szCs w:val="20"/>
          <w:lang w:eastAsia="hi-IN" w:bidi="hi-IN"/>
        </w:rPr>
        <w:t>pełnieniu funkcji członka organu nadzorczego lub zarządzającego, prokurenta, pełnomocnika;</w:t>
      </w:r>
    </w:p>
    <w:p w:rsidR="00204099" w:rsidRPr="000061B9"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0061B9">
        <w:rPr>
          <w:rFonts w:ascii="Arial" w:eastAsia="Times New Roman" w:hAnsi="Arial" w:cs="Arial"/>
          <w:kern w:val="1"/>
          <w:sz w:val="20"/>
          <w:szCs w:val="20"/>
          <w:lang w:eastAsia="hi-IN" w:bidi="hi-IN"/>
        </w:rPr>
        <w:t>pozostawaniu w związku małżeńskim, w stosunku pokrewieństwa lub powinowactwa w linii prostej, pokrewieństwa lub powinowactwa w linii bocznej do drugiego stopnia lub w stosunku przysposobienia, opieki lub kurateli.</w:t>
      </w:r>
    </w:p>
    <w:p w:rsidR="00204099" w:rsidRPr="000061B9" w:rsidRDefault="00204099" w:rsidP="00204099">
      <w:pPr>
        <w:widowControl w:val="0"/>
        <w:suppressAutoHyphens/>
        <w:spacing w:after="0" w:line="240" w:lineRule="auto"/>
        <w:jc w:val="both"/>
        <w:rPr>
          <w:rFonts w:ascii="Verdana" w:eastAsia="Times New Roman" w:hAnsi="Verdana" w:cs="Arial"/>
          <w:kern w:val="1"/>
          <w:sz w:val="20"/>
          <w:szCs w:val="20"/>
          <w:lang w:eastAsia="hi-IN" w:bidi="hi-IN"/>
        </w:rPr>
      </w:pPr>
    </w:p>
    <w:p w:rsidR="00204099" w:rsidRPr="000061B9" w:rsidRDefault="00204099" w:rsidP="00204099">
      <w:pPr>
        <w:widowControl w:val="0"/>
        <w:suppressAutoHyphens/>
        <w:spacing w:after="0" w:line="200" w:lineRule="atLeast"/>
        <w:jc w:val="both"/>
        <w:rPr>
          <w:rFonts w:ascii="Arial" w:eastAsia="Lucida Sans Unicode" w:hAnsi="Arial" w:cs="Arial"/>
          <w:b/>
          <w:i/>
          <w:kern w:val="1"/>
          <w:sz w:val="18"/>
          <w:szCs w:val="18"/>
          <w:lang w:eastAsia="hi-IN" w:bidi="hi-IN"/>
        </w:rPr>
      </w:pPr>
      <w:r w:rsidRPr="000061B9">
        <w:rPr>
          <w:rFonts w:ascii="Arial" w:eastAsia="Lucida Sans Unicode" w:hAnsi="Arial" w:cs="Arial"/>
          <w:b/>
          <w:i/>
          <w:kern w:val="1"/>
          <w:sz w:val="18"/>
          <w:szCs w:val="18"/>
          <w:lang w:eastAsia="hi-IN" w:bidi="hi-IN"/>
        </w:rPr>
        <w:t xml:space="preserve">Prawdziwość powyższych danych potwierdzam własnoręcznym podpisem, świadom odpowiedzialności karnej z art. 297 k.k. </w:t>
      </w:r>
    </w:p>
    <w:p w:rsidR="00204099" w:rsidRPr="000061B9" w:rsidRDefault="00204099" w:rsidP="00204099">
      <w:pPr>
        <w:widowControl w:val="0"/>
        <w:suppressAutoHyphens/>
        <w:overflowPunct w:val="0"/>
        <w:autoSpaceDE w:val="0"/>
        <w:spacing w:after="0" w:line="240" w:lineRule="auto"/>
        <w:ind w:left="2127"/>
        <w:textAlignment w:val="baseline"/>
        <w:rPr>
          <w:rFonts w:ascii="Arial" w:eastAsia="Lucida Sans Unicode" w:hAnsi="Arial" w:cs="Mangal"/>
          <w:kern w:val="1"/>
          <w:sz w:val="24"/>
          <w:szCs w:val="24"/>
          <w:lang w:eastAsia="hi-IN" w:bidi="hi-IN"/>
        </w:rPr>
      </w:pPr>
    </w:p>
    <w:p w:rsidR="00551C43" w:rsidRPr="00C6190B" w:rsidRDefault="00551C43" w:rsidP="00551C43">
      <w:pPr>
        <w:suppressAutoHyphens/>
        <w:spacing w:after="0" w:line="360" w:lineRule="auto"/>
        <w:jc w:val="both"/>
        <w:rPr>
          <w:rFonts w:eastAsia="Arial" w:cs="Arial"/>
          <w:sz w:val="20"/>
          <w:szCs w:val="20"/>
          <w:lang w:eastAsia="zh-CN"/>
        </w:rPr>
      </w:pPr>
    </w:p>
    <w:p w:rsidR="00551C43" w:rsidRPr="00C6190B" w:rsidRDefault="00551C43" w:rsidP="00551C43">
      <w:pPr>
        <w:suppressAutoHyphens/>
        <w:spacing w:after="0"/>
        <w:jc w:val="both"/>
        <w:rPr>
          <w:rFonts w:eastAsia="Times New Roman"/>
          <w:sz w:val="20"/>
          <w:szCs w:val="20"/>
          <w:lang w:eastAsia="zh-CN"/>
        </w:rPr>
      </w:pPr>
      <w:r w:rsidRPr="00C6190B">
        <w:rPr>
          <w:rFonts w:eastAsia="Times New Roman"/>
          <w:i/>
          <w:sz w:val="20"/>
          <w:szCs w:val="20"/>
          <w:lang w:eastAsia="ar-SA"/>
        </w:rPr>
        <w:t>............................................</w:t>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t>.............................................................</w:t>
      </w:r>
    </w:p>
    <w:p w:rsidR="00551C43" w:rsidRPr="00C6190B" w:rsidRDefault="00551C43" w:rsidP="00551C43">
      <w:pPr>
        <w:suppressAutoHyphens/>
        <w:spacing w:after="0"/>
        <w:ind w:left="4962" w:hanging="4257"/>
        <w:rPr>
          <w:rFonts w:eastAsia="Times New Roman"/>
          <w:i/>
          <w:sz w:val="20"/>
          <w:szCs w:val="20"/>
          <w:lang w:eastAsia="zh-CN"/>
        </w:rPr>
      </w:pPr>
      <w:r w:rsidRPr="00C6190B">
        <w:rPr>
          <w:rFonts w:eastAsia="Times New Roman"/>
          <w:i/>
          <w:sz w:val="20"/>
          <w:szCs w:val="20"/>
          <w:lang w:eastAsia="zh-CN"/>
        </w:rPr>
        <w:t>(data)</w:t>
      </w:r>
      <w:r w:rsidRPr="00C6190B">
        <w:rPr>
          <w:rFonts w:eastAsia="Times New Roman"/>
          <w:i/>
          <w:sz w:val="20"/>
          <w:szCs w:val="20"/>
          <w:lang w:eastAsia="zh-CN"/>
        </w:rPr>
        <w:tab/>
        <w:t>Podpis (podpisy) i pieczęć upoważnionego             przedstawiciela wykonawcy</w:t>
      </w:r>
    </w:p>
    <w:p w:rsidR="00204099" w:rsidRPr="00C6190B" w:rsidRDefault="00204099" w:rsidP="00204099">
      <w:pPr>
        <w:spacing w:after="0"/>
        <w:jc w:val="right"/>
        <w:rPr>
          <w:rFonts w:eastAsia="Times New Roman"/>
          <w:color w:val="FF0000"/>
          <w:sz w:val="20"/>
          <w:szCs w:val="20"/>
          <w:lang w:eastAsia="x-none" w:bidi="x-none"/>
        </w:rPr>
      </w:pPr>
    </w:p>
    <w:p w:rsidR="00204099" w:rsidRPr="00C6190B" w:rsidRDefault="00204099" w:rsidP="008B2129">
      <w:pPr>
        <w:spacing w:after="0"/>
        <w:jc w:val="right"/>
        <w:rPr>
          <w:rFonts w:eastAsia="Times New Roman" w:cs="Arial"/>
          <w:b/>
          <w:color w:val="FF0000"/>
          <w:sz w:val="18"/>
          <w:szCs w:val="18"/>
        </w:rPr>
      </w:pPr>
    </w:p>
    <w:p w:rsidR="00284BCD" w:rsidRPr="00131E0D" w:rsidRDefault="00B13F3D" w:rsidP="00284BCD">
      <w:pPr>
        <w:spacing w:after="0"/>
        <w:jc w:val="right"/>
        <w:rPr>
          <w:rFonts w:eastAsia="Times New Roman" w:cs="Arial"/>
          <w:b/>
          <w:sz w:val="18"/>
          <w:szCs w:val="18"/>
        </w:rPr>
      </w:pPr>
      <w:r w:rsidRPr="00C6190B">
        <w:rPr>
          <w:rFonts w:eastAsia="Times New Roman"/>
          <w:b/>
          <w:color w:val="FF0000"/>
          <w:lang w:eastAsia="pl-PL"/>
        </w:rPr>
        <w:br w:type="page"/>
      </w:r>
      <w:r w:rsidR="00284BCD" w:rsidRPr="00131E0D">
        <w:rPr>
          <w:rFonts w:eastAsia="Times New Roman" w:cs="Arial"/>
          <w:b/>
          <w:sz w:val="18"/>
          <w:szCs w:val="18"/>
        </w:rPr>
        <w:lastRenderedPageBreak/>
        <w:t>Załącznik nr 2</w:t>
      </w:r>
    </w:p>
    <w:p w:rsidR="00284BCD" w:rsidRPr="00131E0D" w:rsidRDefault="00284BCD" w:rsidP="00284BCD">
      <w:pPr>
        <w:spacing w:after="0"/>
        <w:jc w:val="center"/>
        <w:rPr>
          <w:rFonts w:eastAsia="Times New Roman" w:cs="Arial"/>
          <w:sz w:val="20"/>
          <w:szCs w:val="20"/>
        </w:rPr>
      </w:pPr>
      <w:r w:rsidRPr="00131E0D">
        <w:rPr>
          <w:rFonts w:eastAsia="Times New Roman" w:cs="Arial"/>
          <w:b/>
          <w:sz w:val="20"/>
          <w:szCs w:val="20"/>
        </w:rPr>
        <w:t>SZCZEGÓŁOWY OPIS PRZEDMIOTU ZAMÓWIENIA</w:t>
      </w:r>
    </w:p>
    <w:p w:rsidR="00E03D17" w:rsidRPr="00131E0D" w:rsidRDefault="00E03D17" w:rsidP="00E03D17">
      <w:pPr>
        <w:spacing w:after="0" w:line="240" w:lineRule="auto"/>
        <w:rPr>
          <w:rFonts w:eastAsia="Times New Roman" w:cs="Tahoma"/>
        </w:rPr>
      </w:pPr>
      <w:r w:rsidRPr="00131E0D">
        <w:rPr>
          <w:rFonts w:eastAsia="Times New Roman" w:cs="Tahoma"/>
        </w:rPr>
        <w:t xml:space="preserve">Przedmiotem zamówienia jest organizacja </w:t>
      </w:r>
      <w:r w:rsidR="00131E0D" w:rsidRPr="00131E0D">
        <w:rPr>
          <w:rFonts w:eastAsia="Times New Roman" w:cs="Tahoma"/>
        </w:rPr>
        <w:t>szkolenia dla uczestników  Projektu „ Drogowskaz” w ramach Regionalnego Programu Operacyjnego Województwa Śląskiego na lata 2014-2020 współfinansowanego ze środków Europejskiego Funduszu Społecznego –Profesjonalne sprzątanie wraz z obsługą maszyn czyszczących</w:t>
      </w:r>
    </w:p>
    <w:p w:rsidR="00E03D17" w:rsidRPr="00131E0D" w:rsidRDefault="00E03D17" w:rsidP="00E03D17">
      <w:pPr>
        <w:spacing w:after="0" w:line="240" w:lineRule="auto"/>
        <w:rPr>
          <w:rFonts w:eastAsia="Times New Roman" w:cs="Tahoma"/>
        </w:rPr>
      </w:pPr>
      <w:r w:rsidRPr="00131E0D">
        <w:rPr>
          <w:rFonts w:eastAsia="Times New Roman" w:cs="Tahoma"/>
        </w:rPr>
        <w:t xml:space="preserve">CEL </w:t>
      </w:r>
    </w:p>
    <w:p w:rsidR="00131E0D" w:rsidRPr="00131E0D" w:rsidRDefault="00131E0D" w:rsidP="00131E0D">
      <w:pPr>
        <w:spacing w:after="0" w:line="240" w:lineRule="auto"/>
        <w:rPr>
          <w:rFonts w:eastAsia="Times New Roman" w:cs="Tahoma"/>
        </w:rPr>
      </w:pPr>
      <w:r w:rsidRPr="00131E0D">
        <w:rPr>
          <w:rFonts w:eastAsia="Times New Roman" w:cs="Tahoma"/>
        </w:rPr>
        <w:t>Celem szkolenia jest uzyskanie umiejętności i odpowiednich kwalifikacji umożliwiających zaliczenie z wynikiem pozytywnym egzaminu wewnętrznego i certyfikującego potwierdzającego umiejętność profesjonalnego sprzątania wraz z obsługą maszyn czyszczących.</w:t>
      </w:r>
    </w:p>
    <w:p w:rsidR="00E03D17" w:rsidRPr="00131E0D" w:rsidRDefault="00E03D17" w:rsidP="00131E0D">
      <w:pPr>
        <w:spacing w:after="0" w:line="240" w:lineRule="auto"/>
        <w:rPr>
          <w:rFonts w:eastAsia="Times New Roman" w:cs="Tahoma"/>
        </w:rPr>
      </w:pPr>
    </w:p>
    <w:p w:rsidR="00E03D17" w:rsidRPr="00225321" w:rsidRDefault="00E03D17" w:rsidP="00225321">
      <w:pPr>
        <w:spacing w:after="0" w:line="240" w:lineRule="auto"/>
        <w:rPr>
          <w:rFonts w:eastAsia="Times New Roman" w:cs="Tahoma"/>
        </w:rPr>
      </w:pPr>
      <w:r w:rsidRPr="00225321">
        <w:rPr>
          <w:rFonts w:eastAsia="Times New Roman" w:cs="Tahoma"/>
        </w:rPr>
        <w:t>UCZESTNICY</w:t>
      </w:r>
    </w:p>
    <w:p w:rsidR="00131E0D" w:rsidRPr="00131E0D" w:rsidRDefault="00131E0D" w:rsidP="00131E0D">
      <w:pPr>
        <w:spacing w:after="0" w:line="240" w:lineRule="auto"/>
        <w:rPr>
          <w:rFonts w:eastAsia="Times New Roman" w:cs="Tahoma"/>
        </w:rPr>
      </w:pPr>
      <w:r w:rsidRPr="00131E0D">
        <w:rPr>
          <w:rFonts w:eastAsia="Times New Roman" w:cs="Tahoma"/>
        </w:rPr>
        <w:t xml:space="preserve">W kursie weźmie udział od 12 do </w:t>
      </w:r>
      <w:r>
        <w:rPr>
          <w:rFonts w:eastAsia="Times New Roman" w:cs="Tahoma"/>
        </w:rPr>
        <w:t>20</w:t>
      </w:r>
      <w:r w:rsidRPr="00131E0D">
        <w:rPr>
          <w:rFonts w:eastAsia="Times New Roman" w:cs="Tahoma"/>
        </w:rPr>
        <w:t xml:space="preserve"> uczestników (uczestniczek) projektu. Planow</w:t>
      </w:r>
      <w:r>
        <w:rPr>
          <w:rFonts w:eastAsia="Times New Roman" w:cs="Tahoma"/>
        </w:rPr>
        <w:t>ane 2 grupy szkoleniowe po ok. 10</w:t>
      </w:r>
      <w:r w:rsidRPr="00131E0D">
        <w:rPr>
          <w:rFonts w:eastAsia="Times New Roman" w:cs="Tahoma"/>
        </w:rPr>
        <w:t xml:space="preserve"> osób.</w:t>
      </w:r>
    </w:p>
    <w:p w:rsidR="00E03D17" w:rsidRDefault="00131E0D" w:rsidP="00131E0D">
      <w:pPr>
        <w:spacing w:after="0" w:line="240" w:lineRule="auto"/>
        <w:rPr>
          <w:rFonts w:eastAsia="Times New Roman" w:cs="Tahoma"/>
        </w:rPr>
      </w:pPr>
      <w:r w:rsidRPr="00131E0D">
        <w:rPr>
          <w:rFonts w:eastAsia="Times New Roman" w:cs="Tahoma"/>
        </w:rPr>
        <w:t>Zamawiający dopuszcza możliwość dołączenia uczestników kursu do już istniejących grup prowadzonych przez Wykonawcę, jednak nie większej niż 12 osób w grupie.</w:t>
      </w:r>
    </w:p>
    <w:p w:rsidR="00225321" w:rsidRDefault="00225321" w:rsidP="00131E0D">
      <w:pPr>
        <w:spacing w:after="0" w:line="240" w:lineRule="auto"/>
        <w:rPr>
          <w:rFonts w:eastAsia="Times New Roman" w:cs="Tahoma"/>
        </w:rPr>
      </w:pPr>
    </w:p>
    <w:p w:rsidR="00225321" w:rsidRPr="00225321" w:rsidRDefault="00225321" w:rsidP="00225321">
      <w:pPr>
        <w:tabs>
          <w:tab w:val="left" w:pos="426"/>
        </w:tabs>
        <w:spacing w:after="0" w:line="240" w:lineRule="auto"/>
        <w:contextualSpacing/>
        <w:jc w:val="both"/>
        <w:rPr>
          <w:rFonts w:eastAsia="Times New Roman" w:cs="Tahoma"/>
        </w:rPr>
      </w:pPr>
      <w:r w:rsidRPr="00225321">
        <w:rPr>
          <w:rFonts w:eastAsia="Times New Roman" w:cs="Tahoma"/>
        </w:rPr>
        <w:t>MIEJSCE REALIZACJI</w:t>
      </w:r>
    </w:p>
    <w:p w:rsidR="00225321" w:rsidRPr="00BF5C46" w:rsidRDefault="00225321" w:rsidP="00225321">
      <w:pPr>
        <w:suppressAutoHyphens/>
        <w:spacing w:after="0" w:line="240" w:lineRule="auto"/>
        <w:jc w:val="both"/>
        <w:rPr>
          <w:rFonts w:cs="Calibri"/>
        </w:rPr>
      </w:pPr>
      <w:r w:rsidRPr="00BF5C46">
        <w:rPr>
          <w:rFonts w:eastAsia="Times New Roman" w:cs="Tahoma"/>
        </w:rPr>
        <w:t>Miejsce realizacji szkolenia – miasto Zabrz</w:t>
      </w:r>
      <w:r w:rsidR="00A2619B">
        <w:rPr>
          <w:rFonts w:eastAsia="Times New Roman" w:cs="Tahoma"/>
        </w:rPr>
        <w:t>e</w:t>
      </w:r>
      <w:r w:rsidRPr="00BF5C46">
        <w:rPr>
          <w:rFonts w:eastAsia="Times New Roman" w:cs="Tahoma"/>
        </w:rPr>
        <w:t xml:space="preserve"> lub w odległości do 30 km od Zabrza. </w:t>
      </w:r>
    </w:p>
    <w:p w:rsidR="00225321" w:rsidRPr="00BF5C46" w:rsidRDefault="00225321" w:rsidP="00225321">
      <w:pPr>
        <w:tabs>
          <w:tab w:val="left" w:pos="0"/>
        </w:tabs>
        <w:spacing w:after="0" w:line="240" w:lineRule="auto"/>
        <w:contextualSpacing/>
        <w:jc w:val="both"/>
        <w:rPr>
          <w:rFonts w:eastAsia="Times New Roman" w:cs="Tahoma"/>
        </w:rPr>
      </w:pPr>
      <w:r w:rsidRPr="00BF5C46">
        <w:rPr>
          <w:rFonts w:eastAsia="Times New Roman" w:cs="Tahoma"/>
        </w:rPr>
        <w:t xml:space="preserve">Na czas realizacji kursu Wykonawca zapewni </w:t>
      </w:r>
      <w:r>
        <w:rPr>
          <w:rFonts w:eastAsia="Times New Roman" w:cs="Tahoma"/>
        </w:rPr>
        <w:t xml:space="preserve"> osobę do </w:t>
      </w:r>
      <w:r w:rsidRPr="00BF5C46">
        <w:rPr>
          <w:rFonts w:eastAsia="Times New Roman" w:cs="Tahoma"/>
        </w:rPr>
        <w:t>stałego kontaktu z</w:t>
      </w:r>
      <w:r>
        <w:rPr>
          <w:rFonts w:eastAsia="Times New Roman" w:cs="Tahoma"/>
        </w:rPr>
        <w:t xml:space="preserve"> Zamawiającym.</w:t>
      </w:r>
      <w:r w:rsidRPr="00BF5C46">
        <w:rPr>
          <w:rFonts w:eastAsia="Times New Roman" w:cs="Tahoma"/>
        </w:rPr>
        <w:t xml:space="preserve"> </w:t>
      </w:r>
      <w:r>
        <w:rPr>
          <w:rFonts w:eastAsia="Times New Roman" w:cs="Tahoma"/>
        </w:rPr>
        <w:t>Osoba ta musi być dyspozycyjna w godzinach pracy MOPR oraz w czasie realizacji przedmiotu umowy.</w:t>
      </w:r>
    </w:p>
    <w:p w:rsidR="00225321" w:rsidRDefault="00225321" w:rsidP="00131E0D">
      <w:pPr>
        <w:spacing w:after="0" w:line="240" w:lineRule="auto"/>
        <w:rPr>
          <w:rFonts w:eastAsia="Times New Roman" w:cs="Tahoma"/>
        </w:rPr>
      </w:pPr>
    </w:p>
    <w:p w:rsidR="00131E0D" w:rsidRPr="00C6190B" w:rsidRDefault="00131E0D" w:rsidP="00131E0D">
      <w:pPr>
        <w:spacing w:after="0" w:line="240" w:lineRule="auto"/>
        <w:rPr>
          <w:rFonts w:eastAsia="Times New Roman" w:cs="Tahoma"/>
          <w:color w:val="FF0000"/>
        </w:rPr>
      </w:pPr>
    </w:p>
    <w:p w:rsidR="00E03D17" w:rsidRPr="00601545" w:rsidRDefault="00E03D17" w:rsidP="00E03D17">
      <w:pPr>
        <w:spacing w:after="0" w:line="240" w:lineRule="auto"/>
        <w:rPr>
          <w:rFonts w:eastAsia="Times New Roman" w:cs="Tahoma"/>
        </w:rPr>
      </w:pPr>
      <w:r w:rsidRPr="00601545">
        <w:rPr>
          <w:rFonts w:eastAsia="Times New Roman" w:cs="Tahoma"/>
        </w:rPr>
        <w:t>FORMA i CZAS TRWANIA:</w:t>
      </w:r>
    </w:p>
    <w:p w:rsidR="00131E0D" w:rsidRPr="00601545" w:rsidRDefault="00131E0D" w:rsidP="00131E0D">
      <w:pPr>
        <w:suppressAutoHyphens/>
        <w:spacing w:after="0" w:line="240" w:lineRule="auto"/>
        <w:contextualSpacing/>
        <w:jc w:val="both"/>
        <w:rPr>
          <w:rFonts w:eastAsia="Lucida Sans Unicode" w:cs="Tahoma"/>
        </w:rPr>
      </w:pPr>
      <w:r w:rsidRPr="00601545">
        <w:rPr>
          <w:rFonts w:eastAsia="Lucida Sans Unicode" w:cs="Tahoma"/>
        </w:rPr>
        <w:t>1. Realizacja odbywać się będzie 5 dni w tygodniu od poniedziałku do piątku</w:t>
      </w:r>
      <w:r w:rsidR="00601545" w:rsidRPr="00601545">
        <w:rPr>
          <w:rFonts w:eastAsia="Lucida Sans Unicode" w:cs="Tahoma"/>
        </w:rPr>
        <w:t xml:space="preserve"> w godz. od 8.00 do 15.30</w:t>
      </w:r>
      <w:r w:rsidRPr="00601545">
        <w:rPr>
          <w:rFonts w:eastAsia="Lucida Sans Unicode" w:cs="Tahoma"/>
        </w:rPr>
        <w:t>.</w:t>
      </w:r>
    </w:p>
    <w:p w:rsidR="00131E0D" w:rsidRPr="00442C47" w:rsidRDefault="00131E0D" w:rsidP="00131E0D">
      <w:pPr>
        <w:suppressAutoHyphens/>
        <w:spacing w:after="0" w:line="240" w:lineRule="auto"/>
        <w:contextualSpacing/>
        <w:jc w:val="both"/>
        <w:rPr>
          <w:rFonts w:eastAsia="Lucida Sans Unicode" w:cs="Tahoma"/>
        </w:rPr>
      </w:pPr>
      <w:r w:rsidRPr="00601545">
        <w:rPr>
          <w:rFonts w:eastAsia="Lucida Sans Unicode" w:cs="Tahoma"/>
        </w:rPr>
        <w:t>2. Dzienny wymiar kursu w części</w:t>
      </w:r>
      <w:r w:rsidRPr="00601545">
        <w:rPr>
          <w:rFonts w:eastAsia="Lucida Sans Unicode" w:cs="Tahoma"/>
          <w:b/>
        </w:rPr>
        <w:t xml:space="preserve"> teoretycznej</w:t>
      </w:r>
      <w:r w:rsidRPr="00601545">
        <w:rPr>
          <w:rFonts w:eastAsia="Lucida Sans Unicode" w:cs="Tahoma"/>
        </w:rPr>
        <w:t xml:space="preserve">  musi wynosić  2 dni zajęć  po 6 godzin lekcyjnych (1 godzina lekcyjna = 45 minut) z </w:t>
      </w:r>
      <w:r w:rsidRPr="00442C47">
        <w:rPr>
          <w:rFonts w:eastAsia="Lucida Sans Unicode" w:cs="Tahoma"/>
        </w:rPr>
        <w:t xml:space="preserve">uwzględnieniem </w:t>
      </w:r>
      <w:r w:rsidR="00331A74" w:rsidRPr="00442C47">
        <w:rPr>
          <w:rFonts w:eastAsia="Lucida Sans Unicode" w:cs="Tahoma"/>
        </w:rPr>
        <w:t>dwóch przerw po</w:t>
      </w:r>
      <w:r w:rsidRPr="00442C47">
        <w:rPr>
          <w:rFonts w:eastAsia="Lucida Sans Unicode" w:cs="Tahoma"/>
        </w:rPr>
        <w:t xml:space="preserve"> 15 minut oraz przerwy na obiad 30 minut.</w:t>
      </w:r>
    </w:p>
    <w:p w:rsidR="00131E0D" w:rsidRPr="00442C47" w:rsidRDefault="00131E0D" w:rsidP="00131E0D">
      <w:pPr>
        <w:suppressAutoHyphens/>
        <w:spacing w:after="0" w:line="240" w:lineRule="auto"/>
        <w:contextualSpacing/>
        <w:jc w:val="both"/>
        <w:rPr>
          <w:rFonts w:eastAsia="Lucida Sans Unicode" w:cs="Tahoma"/>
        </w:rPr>
      </w:pPr>
      <w:r w:rsidRPr="00442C47">
        <w:rPr>
          <w:rFonts w:eastAsia="Lucida Sans Unicode" w:cs="Tahoma"/>
        </w:rPr>
        <w:t xml:space="preserve">3. Dzienny wymiar zajęć </w:t>
      </w:r>
      <w:r w:rsidRPr="00442C47">
        <w:rPr>
          <w:rFonts w:eastAsia="Lucida Sans Unicode" w:cs="Tahoma"/>
          <w:b/>
        </w:rPr>
        <w:t>praktycznych</w:t>
      </w:r>
      <w:r w:rsidRPr="00442C47">
        <w:rPr>
          <w:rFonts w:eastAsia="Lucida Sans Unicode" w:cs="Tahoma"/>
        </w:rPr>
        <w:t xml:space="preserve"> musi wynosić </w:t>
      </w:r>
      <w:r w:rsidR="00601545" w:rsidRPr="00442C47">
        <w:rPr>
          <w:rFonts w:eastAsia="Lucida Sans Unicode" w:cs="Tahoma"/>
        </w:rPr>
        <w:t>4</w:t>
      </w:r>
      <w:r w:rsidRPr="00442C47">
        <w:rPr>
          <w:rFonts w:eastAsia="Lucida Sans Unicode" w:cs="Tahoma"/>
        </w:rPr>
        <w:t xml:space="preserve"> dni zajęć po </w:t>
      </w:r>
      <w:r w:rsidR="00601545" w:rsidRPr="00442C47">
        <w:rPr>
          <w:rFonts w:eastAsia="Lucida Sans Unicode" w:cs="Tahoma"/>
        </w:rPr>
        <w:t>7</w:t>
      </w:r>
      <w:r w:rsidRPr="00442C47">
        <w:rPr>
          <w:rFonts w:eastAsia="Lucida Sans Unicode" w:cs="Tahoma"/>
        </w:rPr>
        <w:t xml:space="preserve"> godzin lekcyjnych (1 godzina lekcyjna = 45 minut) z uwzględnieniem </w:t>
      </w:r>
      <w:r w:rsidR="00331A74" w:rsidRPr="00442C47">
        <w:rPr>
          <w:rFonts w:eastAsia="Lucida Sans Unicode" w:cs="Tahoma"/>
        </w:rPr>
        <w:t>dwóch przerw po</w:t>
      </w:r>
      <w:r w:rsidRPr="00442C47">
        <w:rPr>
          <w:rFonts w:eastAsia="Lucida Sans Unicode" w:cs="Tahoma"/>
        </w:rPr>
        <w:t xml:space="preserve"> 15 minut oraz przerwy na obiad 30 minut. </w:t>
      </w:r>
    </w:p>
    <w:p w:rsidR="00131E0D" w:rsidRPr="00442C47" w:rsidRDefault="00131E0D" w:rsidP="00131E0D">
      <w:pPr>
        <w:suppressAutoHyphens/>
        <w:spacing w:after="0" w:line="240" w:lineRule="auto"/>
        <w:contextualSpacing/>
        <w:jc w:val="both"/>
        <w:rPr>
          <w:rFonts w:eastAsia="Lucida Sans Unicode" w:cs="Tahoma"/>
        </w:rPr>
      </w:pPr>
      <w:r w:rsidRPr="00442C47">
        <w:rPr>
          <w:rFonts w:eastAsia="Lucida Sans Unicode" w:cs="Tahoma"/>
        </w:rPr>
        <w:t>4. Liczba godzin</w:t>
      </w:r>
      <w:r w:rsidR="00331A74" w:rsidRPr="00442C47">
        <w:rPr>
          <w:rFonts w:eastAsia="Lucida Sans Unicode" w:cs="Tahoma"/>
        </w:rPr>
        <w:t xml:space="preserve"> dla każdego uczestnika</w:t>
      </w:r>
      <w:r w:rsidRPr="00442C47">
        <w:rPr>
          <w:rFonts w:eastAsia="Lucida Sans Unicode" w:cs="Tahoma"/>
        </w:rPr>
        <w:t xml:space="preserve"> musi wynosić min. 40 godzin w tym</w:t>
      </w:r>
      <w:r w:rsidR="00160A44" w:rsidRPr="00442C47">
        <w:rPr>
          <w:rFonts w:eastAsia="Lucida Sans Unicode" w:cs="Tahoma"/>
        </w:rPr>
        <w:t xml:space="preserve">: 12 godzin zajęć teoretycznych i </w:t>
      </w:r>
      <w:r w:rsidRPr="00442C47">
        <w:rPr>
          <w:rFonts w:eastAsia="Lucida Sans Unicode" w:cs="Tahoma"/>
        </w:rPr>
        <w:t>28 godzin zajęć praktycznych.</w:t>
      </w:r>
    </w:p>
    <w:p w:rsidR="00131E0D" w:rsidRPr="00442C47" w:rsidRDefault="00131E0D" w:rsidP="00131E0D">
      <w:pPr>
        <w:suppressAutoHyphens/>
        <w:spacing w:after="0" w:line="240" w:lineRule="auto"/>
        <w:contextualSpacing/>
        <w:jc w:val="both"/>
        <w:rPr>
          <w:rFonts w:eastAsia="Lucida Sans Unicode" w:cs="Tahoma"/>
        </w:rPr>
      </w:pPr>
      <w:r w:rsidRPr="00442C47">
        <w:rPr>
          <w:rFonts w:eastAsia="Lucida Sans Unicode" w:cs="Tahoma"/>
        </w:rPr>
        <w:t>5. Wykonawca przeprowadzi egzamin końcowy wewnętrzny, sporządzi protokół z przebiegu egzaminu wewnętrznego oraz wyda zaświadczenie o ukończeniu kursu.</w:t>
      </w:r>
    </w:p>
    <w:p w:rsidR="00131E0D" w:rsidRPr="00442C47" w:rsidRDefault="00131E0D" w:rsidP="00131E0D">
      <w:pPr>
        <w:suppressAutoHyphens/>
        <w:spacing w:after="0" w:line="240" w:lineRule="auto"/>
        <w:contextualSpacing/>
        <w:jc w:val="both"/>
        <w:rPr>
          <w:rFonts w:eastAsia="Lucida Sans Unicode" w:cs="Tahoma"/>
        </w:rPr>
      </w:pPr>
      <w:r w:rsidRPr="00442C47">
        <w:rPr>
          <w:rFonts w:eastAsia="Lucida Sans Unicode" w:cs="Tahoma"/>
        </w:rPr>
        <w:t xml:space="preserve">Zaświadczenia winny być zgodne z rozporządzeniem Ministra Edukacji Narodowej </w:t>
      </w:r>
      <w:r w:rsidRPr="00442C47">
        <w:rPr>
          <w:rFonts w:cs="Calibri"/>
          <w:kern w:val="1"/>
        </w:rPr>
        <w:t xml:space="preserve">z dnia 18 sierpnia 2017 r. w sprawie kształcenia ustawicznego w formach pozaszkolnych, </w:t>
      </w:r>
      <w:hyperlink r:id="rId9" w:anchor="_blank" w:history="1">
        <w:r w:rsidRPr="00442C47">
          <w:rPr>
            <w:rFonts w:cs="Calibri"/>
            <w:b/>
            <w:bCs/>
            <w:kern w:val="1"/>
          </w:rPr>
          <w:t>Dz. U. z 2017 r. poz. 1632</w:t>
        </w:r>
      </w:hyperlink>
      <w:r w:rsidRPr="00442C47">
        <w:rPr>
          <w:rFonts w:cs="Calibri"/>
          <w:kern w:val="1"/>
        </w:rPr>
        <w:t xml:space="preserve">). </w:t>
      </w:r>
    </w:p>
    <w:p w:rsidR="00131E0D" w:rsidRPr="00442C47" w:rsidRDefault="00131E0D" w:rsidP="00131E0D">
      <w:pPr>
        <w:suppressAutoHyphens/>
        <w:spacing w:after="0" w:line="240" w:lineRule="auto"/>
        <w:contextualSpacing/>
        <w:jc w:val="both"/>
        <w:rPr>
          <w:rFonts w:eastAsia="Lucida Sans Unicode" w:cs="Tahoma"/>
        </w:rPr>
      </w:pPr>
      <w:r w:rsidRPr="00442C47">
        <w:rPr>
          <w:rFonts w:eastAsia="Lucida Sans Unicode" w:cs="Tahoma"/>
        </w:rPr>
        <w:t xml:space="preserve">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2014-2010 oraz logo Unii Europejskiej z nazwą funduszu – Europejski Fundusz Społeczny – według wzoru zamieszczonego na stornie : http://rpo.slaskie.pl/czyta/poznaj_zasady_promowania_projektu. </w:t>
      </w:r>
    </w:p>
    <w:p w:rsidR="00131E0D" w:rsidRPr="00442C47" w:rsidRDefault="00131E0D" w:rsidP="00131E0D">
      <w:pPr>
        <w:suppressAutoHyphens/>
        <w:spacing w:after="0" w:line="240" w:lineRule="auto"/>
        <w:contextualSpacing/>
        <w:jc w:val="both"/>
        <w:rPr>
          <w:rFonts w:eastAsia="Lucida Sans Unicode" w:cs="Tahoma"/>
        </w:rPr>
      </w:pPr>
      <w:r w:rsidRPr="00442C47">
        <w:rPr>
          <w:rFonts w:eastAsia="Lucida Sans Unicode" w:cs="Tahoma"/>
        </w:rPr>
        <w:t>6. W koszt szkolenia należy wliczyć opłatę za egzamin certyfikujący przez zewnętrzną jednostkę certyfikującą</w:t>
      </w:r>
      <w:r w:rsidR="00331A74" w:rsidRPr="00442C47">
        <w:rPr>
          <w:rFonts w:eastAsia="Lucida Sans Unicode" w:cs="Tahoma"/>
        </w:rPr>
        <w:t xml:space="preserve"> wraz z wydaniem certyfikatu</w:t>
      </w:r>
      <w:r w:rsidRPr="00442C47">
        <w:rPr>
          <w:rFonts w:eastAsia="Lucida Sans Unicode" w:cs="Tahoma"/>
        </w:rPr>
        <w:t>.</w:t>
      </w:r>
      <w:r w:rsidR="00331A74" w:rsidRPr="00442C47">
        <w:rPr>
          <w:rFonts w:eastAsia="Lucida Sans Unicode" w:cs="Tahoma"/>
        </w:rPr>
        <w:t xml:space="preserve"> </w:t>
      </w:r>
      <w:r w:rsidRPr="00442C47">
        <w:rPr>
          <w:rFonts w:eastAsia="Lucida Sans Unicode" w:cs="Tahoma"/>
        </w:rPr>
        <w:t xml:space="preserve"> </w:t>
      </w:r>
    </w:p>
    <w:p w:rsidR="00331A74" w:rsidRPr="00442C47" w:rsidRDefault="00014FCC" w:rsidP="00131E0D">
      <w:pPr>
        <w:suppressAutoHyphens/>
        <w:spacing w:after="0" w:line="240" w:lineRule="auto"/>
        <w:contextualSpacing/>
        <w:jc w:val="both"/>
        <w:rPr>
          <w:rFonts w:eastAsia="Lucida Sans Unicode" w:cs="Tahoma"/>
        </w:rPr>
      </w:pPr>
      <w:r w:rsidRPr="00442C47">
        <w:rPr>
          <w:rFonts w:eastAsia="Lucida Sans Unicode" w:cs="Tahoma"/>
        </w:rPr>
        <w:t xml:space="preserve">7. </w:t>
      </w:r>
      <w:r w:rsidR="00331A74" w:rsidRPr="00442C47">
        <w:rPr>
          <w:rFonts w:eastAsia="Lucida Sans Unicode" w:cs="Tahoma"/>
        </w:rPr>
        <w:t>Zaświadczenie i certyfikat wydaje wykonawca.</w:t>
      </w:r>
      <w:r w:rsidR="00442C47" w:rsidRPr="00442C47">
        <w:rPr>
          <w:rFonts w:eastAsia="Lucida Sans Unicode" w:cs="Tahoma"/>
        </w:rPr>
        <w:t xml:space="preserve"> Jeśli certyfikaty zewnętrzne będą w późniejszym czasie, to wykonawca zobowiązany jest wydać oryginały certyfikatów zamawiającemu.</w:t>
      </w:r>
    </w:p>
    <w:p w:rsidR="00014FCC" w:rsidRPr="00160A44" w:rsidRDefault="00331A74" w:rsidP="00131E0D">
      <w:pPr>
        <w:suppressAutoHyphens/>
        <w:spacing w:after="0" w:line="240" w:lineRule="auto"/>
        <w:contextualSpacing/>
        <w:jc w:val="both"/>
        <w:rPr>
          <w:rFonts w:eastAsia="Lucida Sans Unicode" w:cs="Tahoma"/>
        </w:rPr>
      </w:pPr>
      <w:r>
        <w:rPr>
          <w:rFonts w:eastAsia="Lucida Sans Unicode" w:cs="Tahoma"/>
        </w:rPr>
        <w:lastRenderedPageBreak/>
        <w:t>8.</w:t>
      </w:r>
      <w:r w:rsidR="00014FCC">
        <w:rPr>
          <w:rFonts w:eastAsia="Lucida Sans Unicode" w:cs="Tahoma"/>
        </w:rPr>
        <w:t>Jeżeli jest  to wymagane wykonawca kieruje uczestników na badania lekarskie. Badanie powinno odbyć się  przed rozpoczęciem szkolenia. W przypadku negatywnego wyniku badań, uniemożliwiającego uczestnictwo w kursie zamawiający pokryje tylko koszty badań.</w:t>
      </w:r>
    </w:p>
    <w:p w:rsidR="00131E0D" w:rsidRPr="00160A44" w:rsidRDefault="00131E0D" w:rsidP="00131E0D">
      <w:pPr>
        <w:suppressAutoHyphens/>
        <w:spacing w:after="0" w:line="240" w:lineRule="auto"/>
        <w:contextualSpacing/>
        <w:jc w:val="both"/>
        <w:rPr>
          <w:rFonts w:eastAsia="Lucida Sans Unicode" w:cs="Tahoma"/>
          <w:b/>
        </w:rPr>
      </w:pPr>
      <w:r w:rsidRPr="00160A44">
        <w:rPr>
          <w:rFonts w:eastAsia="Lucida Sans Unicode" w:cs="Tahoma"/>
          <w:b/>
        </w:rPr>
        <w:t>PROGRAM :</w:t>
      </w:r>
    </w:p>
    <w:p w:rsidR="00131E0D" w:rsidRPr="00160A44" w:rsidRDefault="00131E0D" w:rsidP="00131E0D">
      <w:pPr>
        <w:suppressAutoHyphens/>
        <w:spacing w:after="0" w:line="240" w:lineRule="auto"/>
        <w:contextualSpacing/>
        <w:jc w:val="both"/>
        <w:rPr>
          <w:rFonts w:eastAsia="Lucida Sans Unicode" w:cs="Tahoma"/>
        </w:rPr>
      </w:pPr>
      <w:r w:rsidRPr="00160A44">
        <w:rPr>
          <w:rFonts w:eastAsia="Lucida Sans Unicode" w:cs="Tahoma"/>
        </w:rPr>
        <w:t>Program szkolenia z podziałem na liczbę godzin zostanie przedstawiony Zamawiającemu na 7 dni przed terminem realizacji zajęć.</w:t>
      </w:r>
    </w:p>
    <w:p w:rsidR="00131E0D" w:rsidRPr="00160A44" w:rsidRDefault="00131E0D" w:rsidP="00131E0D">
      <w:pPr>
        <w:suppressAutoHyphens/>
        <w:spacing w:after="0" w:line="240" w:lineRule="auto"/>
        <w:contextualSpacing/>
        <w:jc w:val="both"/>
        <w:rPr>
          <w:rFonts w:eastAsia="Lucida Sans Unicode" w:cs="Tahoma"/>
        </w:rPr>
      </w:pPr>
      <w:r w:rsidRPr="00160A44">
        <w:rPr>
          <w:rFonts w:eastAsia="Lucida Sans Unicode" w:cs="Tahoma"/>
        </w:rPr>
        <w:t>Przykładowy program kursu obejmuje zagadnienia :</w:t>
      </w:r>
    </w:p>
    <w:p w:rsidR="00131E0D" w:rsidRPr="00160A44" w:rsidRDefault="00131E0D" w:rsidP="00131E0D">
      <w:pPr>
        <w:suppressAutoHyphens/>
        <w:spacing w:after="0" w:line="240" w:lineRule="auto"/>
        <w:contextualSpacing/>
        <w:jc w:val="both"/>
        <w:rPr>
          <w:rFonts w:eastAsia="Lucida Sans Unicode" w:cs="Tahoma"/>
          <w:lang w:bidi="en-US"/>
        </w:rPr>
      </w:pPr>
      <w:r w:rsidRPr="00160A44">
        <w:rPr>
          <w:rFonts w:eastAsia="Lucida Sans Unicode" w:cs="Tahoma"/>
          <w:lang w:bidi="en-US"/>
        </w:rPr>
        <w:t>1. Zasady bezpieczeństwa i higieny pracy w sferze prac porządkowych i utrzymania czystości.</w:t>
      </w:r>
    </w:p>
    <w:p w:rsidR="00131E0D" w:rsidRPr="00160A44" w:rsidRDefault="00131E0D" w:rsidP="00131E0D">
      <w:pPr>
        <w:suppressAutoHyphens/>
        <w:spacing w:after="0" w:line="240" w:lineRule="auto"/>
        <w:contextualSpacing/>
        <w:jc w:val="both"/>
        <w:rPr>
          <w:rFonts w:eastAsia="Lucida Sans Unicode" w:cs="Tahoma"/>
          <w:lang w:bidi="en-US"/>
        </w:rPr>
      </w:pPr>
      <w:r w:rsidRPr="00160A44">
        <w:rPr>
          <w:rFonts w:eastAsia="Lucida Sans Unicode" w:cs="Tahoma"/>
          <w:lang w:bidi="en-US"/>
        </w:rPr>
        <w:t>2. Rodzaje obiektów i zasady sprzątania.</w:t>
      </w:r>
    </w:p>
    <w:p w:rsidR="00131E0D" w:rsidRPr="00160A44" w:rsidRDefault="00131E0D" w:rsidP="00131E0D">
      <w:pPr>
        <w:suppressAutoHyphens/>
        <w:spacing w:after="0" w:line="240" w:lineRule="auto"/>
        <w:contextualSpacing/>
        <w:jc w:val="both"/>
        <w:rPr>
          <w:rFonts w:eastAsia="Lucida Sans Unicode" w:cs="Tahoma"/>
          <w:lang w:bidi="en-US"/>
        </w:rPr>
      </w:pPr>
      <w:r w:rsidRPr="00160A44">
        <w:rPr>
          <w:rFonts w:eastAsia="Lucida Sans Unicode" w:cs="Tahoma"/>
          <w:lang w:bidi="en-US"/>
        </w:rPr>
        <w:t>3. Środki chemiczne i dezynfekcyjne wykorzystywane w usługach sprzątających.</w:t>
      </w:r>
    </w:p>
    <w:p w:rsidR="00131E0D" w:rsidRPr="00160A44" w:rsidRDefault="00131E0D" w:rsidP="00131E0D">
      <w:pPr>
        <w:suppressAutoHyphens/>
        <w:spacing w:after="0" w:line="240" w:lineRule="auto"/>
        <w:contextualSpacing/>
        <w:jc w:val="both"/>
        <w:rPr>
          <w:rFonts w:eastAsia="Lucida Sans Unicode" w:cs="Tahoma"/>
          <w:lang w:bidi="en-US"/>
        </w:rPr>
      </w:pPr>
      <w:r w:rsidRPr="00160A44">
        <w:rPr>
          <w:rFonts w:eastAsia="Lucida Sans Unicode" w:cs="Tahoma"/>
          <w:lang w:bidi="en-US"/>
        </w:rPr>
        <w:t>4. Techniki sprzątania.</w:t>
      </w:r>
    </w:p>
    <w:p w:rsidR="00131E0D" w:rsidRPr="00160A44" w:rsidRDefault="00131E0D" w:rsidP="00131E0D">
      <w:pPr>
        <w:suppressAutoHyphens/>
        <w:spacing w:after="0" w:line="240" w:lineRule="auto"/>
        <w:contextualSpacing/>
        <w:jc w:val="both"/>
        <w:rPr>
          <w:rFonts w:eastAsia="Lucida Sans Unicode" w:cs="Tahoma"/>
          <w:lang w:bidi="en-US"/>
        </w:rPr>
      </w:pPr>
      <w:r w:rsidRPr="00160A44">
        <w:rPr>
          <w:rFonts w:eastAsia="Lucida Sans Unicode" w:cs="Tahoma"/>
          <w:lang w:bidi="en-US"/>
        </w:rPr>
        <w:t>5. Nowoczesne urządzenia i osprzęt wykorzystywany w procesie sprzątania i konserwacji.</w:t>
      </w:r>
    </w:p>
    <w:p w:rsidR="00131E0D" w:rsidRPr="00160A44" w:rsidRDefault="00131E0D" w:rsidP="00131E0D">
      <w:pPr>
        <w:suppressAutoHyphens/>
        <w:spacing w:after="0" w:line="240" w:lineRule="auto"/>
        <w:contextualSpacing/>
        <w:jc w:val="both"/>
        <w:rPr>
          <w:rFonts w:eastAsia="Lucida Sans Unicode" w:cs="Tahoma"/>
          <w:lang w:bidi="en-US"/>
        </w:rPr>
      </w:pPr>
      <w:r w:rsidRPr="00160A44">
        <w:rPr>
          <w:rFonts w:eastAsia="Lucida Sans Unicode" w:cs="Tahoma"/>
          <w:lang w:bidi="en-US"/>
        </w:rPr>
        <w:t>6. Zasady utrzymania czystości na zewnątrz obiektów.</w:t>
      </w:r>
    </w:p>
    <w:p w:rsidR="00131E0D" w:rsidRPr="00160A44" w:rsidRDefault="00131E0D" w:rsidP="00131E0D">
      <w:pPr>
        <w:suppressAutoHyphens/>
        <w:spacing w:after="0" w:line="240" w:lineRule="auto"/>
        <w:contextualSpacing/>
        <w:jc w:val="both"/>
        <w:rPr>
          <w:rFonts w:eastAsia="Lucida Sans Unicode" w:cs="Tahoma"/>
          <w:lang w:bidi="en-US"/>
        </w:rPr>
      </w:pPr>
      <w:r w:rsidRPr="00160A44">
        <w:rPr>
          <w:rFonts w:eastAsia="Lucida Sans Unicode" w:cs="Tahoma"/>
          <w:lang w:bidi="en-US"/>
        </w:rPr>
        <w:t>7. Zasady organizacji służb sprzątających.</w:t>
      </w:r>
    </w:p>
    <w:p w:rsidR="00131E0D" w:rsidRPr="00160A44" w:rsidRDefault="00131E0D" w:rsidP="00131E0D">
      <w:pPr>
        <w:suppressAutoHyphens/>
        <w:spacing w:after="0" w:line="240" w:lineRule="auto"/>
        <w:contextualSpacing/>
        <w:jc w:val="both"/>
        <w:rPr>
          <w:rFonts w:eastAsia="Lucida Sans Unicode" w:cs="Tahoma"/>
          <w:lang w:bidi="en-US"/>
        </w:rPr>
      </w:pPr>
      <w:r w:rsidRPr="00160A44">
        <w:rPr>
          <w:rFonts w:eastAsia="Lucida Sans Unicode" w:cs="Tahoma"/>
          <w:lang w:bidi="en-US"/>
        </w:rPr>
        <w:t>8. Praca uczestnika z maszynami czyszczącymi.</w:t>
      </w:r>
    </w:p>
    <w:p w:rsidR="00E03D17" w:rsidRDefault="00E03D17" w:rsidP="00E03D17">
      <w:pPr>
        <w:spacing w:after="0" w:line="240" w:lineRule="auto"/>
        <w:rPr>
          <w:rFonts w:eastAsia="Times New Roman" w:cs="Tahoma"/>
          <w:color w:val="FF0000"/>
        </w:rPr>
      </w:pPr>
    </w:p>
    <w:p w:rsidR="00160A44" w:rsidRPr="00160A44" w:rsidRDefault="00160A44" w:rsidP="00160A44">
      <w:pPr>
        <w:spacing w:after="0" w:line="240" w:lineRule="auto"/>
        <w:contextualSpacing/>
        <w:rPr>
          <w:rFonts w:eastAsia="Times New Roman"/>
          <w:b/>
          <w:lang w:eastAsia="x-none" w:bidi="x-none"/>
        </w:rPr>
      </w:pPr>
      <w:r w:rsidRPr="00160A44">
        <w:rPr>
          <w:rFonts w:eastAsia="Times New Roman"/>
          <w:b/>
          <w:lang w:eastAsia="x-none" w:bidi="x-none"/>
        </w:rPr>
        <w:t>WARUNKI SZKOLENIOWE, ZAKWATEROWANIE</w:t>
      </w:r>
    </w:p>
    <w:p w:rsidR="00160A44" w:rsidRPr="00160A44" w:rsidRDefault="00160A44" w:rsidP="00160A44">
      <w:pPr>
        <w:spacing w:after="0" w:line="240" w:lineRule="auto"/>
        <w:contextualSpacing/>
        <w:jc w:val="both"/>
        <w:rPr>
          <w:rFonts w:eastAsia="Times New Roman"/>
          <w:lang w:eastAsia="pl-PL"/>
        </w:rPr>
      </w:pPr>
      <w:r w:rsidRPr="00160A44">
        <w:rPr>
          <w:rFonts w:eastAsia="Times New Roman"/>
          <w:b/>
          <w:lang w:eastAsia="pl-PL"/>
        </w:rPr>
        <w:t xml:space="preserve">SALA SZKOLENIOWA </w:t>
      </w:r>
    </w:p>
    <w:p w:rsidR="00160A44" w:rsidRPr="00160A44" w:rsidRDefault="00160A44" w:rsidP="00160A44">
      <w:pPr>
        <w:numPr>
          <w:ilvl w:val="2"/>
          <w:numId w:val="41"/>
        </w:numPr>
        <w:tabs>
          <w:tab w:val="clear" w:pos="850"/>
          <w:tab w:val="num" w:pos="142"/>
          <w:tab w:val="left" w:pos="284"/>
        </w:tabs>
        <w:spacing w:after="0" w:line="240" w:lineRule="auto"/>
        <w:ind w:left="0" w:firstLine="0"/>
        <w:jc w:val="both"/>
      </w:pPr>
      <w:r w:rsidRPr="00160A44">
        <w:t>Sala musi być wyposażona w krzesła i/lub fotele oraz stoliki dla wszystkich uczestników</w:t>
      </w:r>
      <w:r w:rsidRPr="00160A44">
        <w:br/>
        <w:t xml:space="preserve">i prowadzącego; flipchart lub tablicę </w:t>
      </w:r>
      <w:proofErr w:type="spellStart"/>
      <w:r w:rsidRPr="00160A44">
        <w:t>suchościeralną</w:t>
      </w:r>
      <w:proofErr w:type="spellEnd"/>
      <w:r w:rsidRPr="00160A44">
        <w:t xml:space="preserve">, sprzęt multimedialny tj. ekran, rzutnik multimedialny, mikrofon bezprzewodowy dla prowadzącego, oświetlenie, nagłośnienie, bezprzewodowy dostęp do Internetu (wifi). </w:t>
      </w:r>
    </w:p>
    <w:p w:rsidR="00160A44" w:rsidRPr="00160A44" w:rsidRDefault="00160A44" w:rsidP="00160A44">
      <w:pPr>
        <w:spacing w:after="0" w:line="240" w:lineRule="auto"/>
        <w:jc w:val="both"/>
      </w:pPr>
      <w:r w:rsidRPr="00160A44">
        <w:t xml:space="preserve">2. Sala  powinna spełniać dodatkowo n/w warunki : </w:t>
      </w:r>
    </w:p>
    <w:p w:rsidR="00160A44" w:rsidRPr="00160A44" w:rsidRDefault="00160A44" w:rsidP="00160A44">
      <w:pPr>
        <w:tabs>
          <w:tab w:val="left" w:pos="284"/>
          <w:tab w:val="left" w:pos="567"/>
        </w:tabs>
        <w:spacing w:after="0" w:line="240" w:lineRule="auto"/>
        <w:jc w:val="both"/>
      </w:pPr>
      <w:r w:rsidRPr="00160A44">
        <w:t>a)</w:t>
      </w:r>
      <w:r w:rsidRPr="00160A44">
        <w:tab/>
        <w:t>być przystosowana pod względem sanitarnym, przeciwpożarowym i bhp do prowadzenia szkolenia, zgodnie z właściwymi przepisami,</w:t>
      </w:r>
    </w:p>
    <w:p w:rsidR="00160A44" w:rsidRPr="00160A44" w:rsidRDefault="00160A44" w:rsidP="00160A44">
      <w:pPr>
        <w:tabs>
          <w:tab w:val="left" w:pos="284"/>
          <w:tab w:val="left" w:pos="567"/>
        </w:tabs>
        <w:spacing w:after="0" w:line="240" w:lineRule="auto"/>
        <w:jc w:val="both"/>
      </w:pPr>
      <w:r w:rsidRPr="00160A44">
        <w:t>b)</w:t>
      </w:r>
      <w:r w:rsidRPr="00160A44">
        <w:tab/>
        <w:t>posiadać dostęp do źródeł prądu,</w:t>
      </w:r>
    </w:p>
    <w:p w:rsidR="00160A44" w:rsidRPr="00160A44" w:rsidRDefault="00160A44" w:rsidP="00160A44">
      <w:pPr>
        <w:tabs>
          <w:tab w:val="left" w:pos="284"/>
          <w:tab w:val="left" w:pos="567"/>
        </w:tabs>
        <w:spacing w:after="0" w:line="240" w:lineRule="auto"/>
        <w:jc w:val="both"/>
      </w:pPr>
      <w:r w:rsidRPr="00160A44">
        <w:t>c)</w:t>
      </w:r>
      <w:r w:rsidRPr="00160A44">
        <w:tab/>
        <w:t>posiadać oświetlenie umożliwiające bezpieczne dla wzroku czytanie, z dostępem do światła dziennego,</w:t>
      </w:r>
    </w:p>
    <w:p w:rsidR="00160A44" w:rsidRPr="00160A44" w:rsidRDefault="00160A44" w:rsidP="00160A44">
      <w:pPr>
        <w:tabs>
          <w:tab w:val="left" w:pos="284"/>
          <w:tab w:val="left" w:pos="567"/>
          <w:tab w:val="left" w:pos="709"/>
        </w:tabs>
        <w:spacing w:after="0" w:line="240" w:lineRule="auto"/>
        <w:jc w:val="both"/>
      </w:pPr>
      <w:r w:rsidRPr="00160A44">
        <w:t>d)</w:t>
      </w:r>
      <w:r w:rsidRPr="00160A44">
        <w:tab/>
        <w:t>posiadać odpowiednie zabezpieczenie przed promieniowaniem słonecznym zapewniające komfort uczestnictwa i prowadzenie zajęć,</w:t>
      </w:r>
    </w:p>
    <w:p w:rsidR="00160A44" w:rsidRPr="00160A44" w:rsidRDefault="00160A44" w:rsidP="00160A44">
      <w:pPr>
        <w:tabs>
          <w:tab w:val="left" w:pos="284"/>
          <w:tab w:val="left" w:pos="567"/>
        </w:tabs>
        <w:spacing w:after="0" w:line="240" w:lineRule="auto"/>
        <w:jc w:val="both"/>
      </w:pPr>
      <w:r w:rsidRPr="00160A44">
        <w:t>e)</w:t>
      </w:r>
      <w:r w:rsidRPr="00160A44">
        <w:tab/>
        <w:t>powinna być ogrzewana przy spadku temperatury na zewnątrz poniżej 10 C,</w:t>
      </w:r>
    </w:p>
    <w:p w:rsidR="00160A44" w:rsidRPr="00160A44" w:rsidRDefault="00160A44" w:rsidP="00160A44">
      <w:pPr>
        <w:tabs>
          <w:tab w:val="left" w:pos="284"/>
        </w:tabs>
        <w:spacing w:after="0" w:line="240" w:lineRule="auto"/>
        <w:jc w:val="both"/>
        <w:rPr>
          <w:color w:val="FF0000"/>
        </w:rPr>
      </w:pPr>
      <w:r w:rsidRPr="00160A44">
        <w:t>g)</w:t>
      </w:r>
      <w:r w:rsidRPr="00160A44">
        <w:tab/>
        <w:t>nie może znajdować się w piwnicy, suterenie, na poddaszu</w:t>
      </w:r>
      <w:r w:rsidRPr="00160A44">
        <w:rPr>
          <w:color w:val="FF0000"/>
        </w:rPr>
        <w:t>,</w:t>
      </w:r>
    </w:p>
    <w:p w:rsidR="00160A44" w:rsidRPr="0094279F" w:rsidRDefault="00160A44" w:rsidP="00160A44">
      <w:pPr>
        <w:tabs>
          <w:tab w:val="left" w:pos="284"/>
        </w:tabs>
        <w:spacing w:after="0" w:line="240" w:lineRule="auto"/>
        <w:jc w:val="both"/>
      </w:pPr>
      <w:r w:rsidRPr="0094279F">
        <w:t>3.</w:t>
      </w:r>
      <w:r w:rsidRPr="0094279F">
        <w:tab/>
        <w:t>W budynku w pobliżu sali dydaktycznej musi być zapewniony dostęp do WC i urządzeń sanitarnych. Wykonawca zapewni utrzymanie czystości w pomieszczeniach, w których odbywać się będą zajęcia.</w:t>
      </w:r>
    </w:p>
    <w:p w:rsidR="00160A44" w:rsidRPr="0094279F" w:rsidRDefault="00160A44" w:rsidP="00160A44">
      <w:pPr>
        <w:tabs>
          <w:tab w:val="left" w:pos="284"/>
        </w:tabs>
        <w:spacing w:after="0" w:line="240" w:lineRule="auto"/>
        <w:jc w:val="both"/>
      </w:pPr>
      <w:r w:rsidRPr="0094279F">
        <w:t>5.</w:t>
      </w:r>
      <w:r w:rsidRPr="0094279F">
        <w:tab/>
        <w:t>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rsidR="00160A44" w:rsidRDefault="00160A44" w:rsidP="00E03D17">
      <w:pPr>
        <w:spacing w:after="0" w:line="240" w:lineRule="auto"/>
        <w:rPr>
          <w:rFonts w:eastAsia="Times New Roman" w:cs="Tahoma"/>
          <w:color w:val="FF0000"/>
        </w:rPr>
      </w:pPr>
    </w:p>
    <w:p w:rsidR="00160A44" w:rsidRPr="005B4B49" w:rsidRDefault="00160A44" w:rsidP="00160A44">
      <w:pPr>
        <w:spacing w:after="0" w:line="240" w:lineRule="auto"/>
        <w:contextualSpacing/>
        <w:rPr>
          <w:rFonts w:eastAsia="Times New Roman"/>
          <w:b/>
          <w:lang w:eastAsia="pl-PL"/>
        </w:rPr>
      </w:pPr>
      <w:r w:rsidRPr="005B4B49">
        <w:rPr>
          <w:rFonts w:eastAsia="Times New Roman"/>
          <w:b/>
          <w:lang w:eastAsia="pl-PL"/>
        </w:rPr>
        <w:t>MATERIAŁY KURSOWE:</w:t>
      </w:r>
    </w:p>
    <w:p w:rsidR="00160A44" w:rsidRPr="005B4B49" w:rsidRDefault="00160A44" w:rsidP="00160A44">
      <w:pPr>
        <w:suppressAutoHyphens/>
        <w:spacing w:after="0" w:line="240" w:lineRule="auto"/>
        <w:jc w:val="both"/>
        <w:rPr>
          <w:rFonts w:cs="Calibri"/>
          <w:lang w:eastAsia="pl-PL"/>
        </w:rPr>
      </w:pPr>
      <w:r w:rsidRPr="005B4B49">
        <w:rPr>
          <w:rFonts w:eastAsia="Times New Roman" w:cs="Tahoma"/>
        </w:rPr>
        <w:t xml:space="preserve">1. </w:t>
      </w:r>
      <w:r w:rsidRPr="005B4B49">
        <w:rPr>
          <w:rFonts w:cs="Calibri"/>
          <w:lang w:eastAsia="pl-PL"/>
        </w:rPr>
        <w:t>Wykonawca zobowiązany jest do zapewnienia uczestnikom wszelkich materiałów szkoleniowych na zajęcia teoretyczne niezbędnych do przeprowadzenia kursu oraz przekazania jednego dodatkowego egzemplarza materiałów szkoleniowych do dokumentacji projektu.</w:t>
      </w:r>
    </w:p>
    <w:p w:rsidR="00160A44" w:rsidRPr="005B4B49" w:rsidRDefault="00160A44" w:rsidP="00160A44">
      <w:pPr>
        <w:suppressAutoHyphens/>
        <w:spacing w:after="0" w:line="240" w:lineRule="auto"/>
        <w:jc w:val="both"/>
        <w:rPr>
          <w:rFonts w:cs="Calibri"/>
          <w:lang w:eastAsia="pl-PL"/>
        </w:rPr>
      </w:pPr>
      <w:r w:rsidRPr="005B4B49">
        <w:rPr>
          <w:rFonts w:cs="Calibri"/>
          <w:lang w:eastAsia="pl-PL"/>
        </w:rPr>
        <w:t>2. Materiały szkoleniowe zostaną wydane uczestnikom (uczestniczkom) na własność. Zawierać będą materiały w formie papierowej, złożone w oddzielne komplety – (w teczce z gumką) oraz z długopisem typu zenit, a także notatnikiem a-4 ok.50 stronnicowym</w:t>
      </w:r>
    </w:p>
    <w:p w:rsidR="00160A44" w:rsidRPr="005B4B49" w:rsidRDefault="00160A44" w:rsidP="00160A44">
      <w:pPr>
        <w:spacing w:after="0" w:line="240" w:lineRule="auto"/>
        <w:contextualSpacing/>
        <w:jc w:val="both"/>
        <w:rPr>
          <w:rFonts w:eastAsia="Times New Roman"/>
          <w:lang w:eastAsia="pl-PL"/>
        </w:rPr>
      </w:pPr>
      <w:r w:rsidRPr="005B4B49">
        <w:rPr>
          <w:rFonts w:eastAsia="Times New Roman" w:cs="Tahoma"/>
          <w:sz w:val="20"/>
          <w:szCs w:val="20"/>
        </w:rPr>
        <w:lastRenderedPageBreak/>
        <w:t xml:space="preserve">3. </w:t>
      </w:r>
      <w:r w:rsidR="005B4B49" w:rsidRPr="005B4B49">
        <w:rPr>
          <w:rFonts w:eastAsia="Times New Roman"/>
          <w:lang w:eastAsia="pl-PL"/>
        </w:rPr>
        <w:t>Wykonawca zapewnia: sprzęt niezbędny do przeprowadzenia kursu w tym możliwość przeprowadzenia zajęć praktycznych przy użyciu uniwersalnej maszyny czyszcząco-zbierającej samojezdnej do posadzek w ilości 1 maszyna na maksymalnie 2 osoby.</w:t>
      </w:r>
      <w:r w:rsidR="00877C4F">
        <w:rPr>
          <w:rFonts w:eastAsia="Times New Roman"/>
          <w:lang w:eastAsia="pl-PL"/>
        </w:rPr>
        <w:t xml:space="preserve"> Dodatkowo wykonawca zapewnia uczestnikom fartuchy ochronne podczas trwania zajęć praktycznych.</w:t>
      </w:r>
    </w:p>
    <w:p w:rsidR="00160A44" w:rsidRPr="00160A44" w:rsidRDefault="00160A44" w:rsidP="00160A44">
      <w:pPr>
        <w:tabs>
          <w:tab w:val="left" w:pos="284"/>
        </w:tabs>
        <w:spacing w:after="0" w:line="240" w:lineRule="auto"/>
        <w:contextualSpacing/>
        <w:rPr>
          <w:color w:val="FF0000"/>
        </w:rPr>
      </w:pPr>
    </w:p>
    <w:p w:rsidR="00160A44" w:rsidRPr="005B4B49" w:rsidRDefault="00160A44" w:rsidP="00160A44">
      <w:pPr>
        <w:spacing w:after="0" w:line="240" w:lineRule="auto"/>
        <w:contextualSpacing/>
        <w:jc w:val="both"/>
        <w:rPr>
          <w:rFonts w:eastAsia="Times New Roman" w:cs="Tahoma"/>
          <w:b/>
        </w:rPr>
      </w:pPr>
      <w:r w:rsidRPr="005B4B49">
        <w:rPr>
          <w:rFonts w:eastAsia="Times New Roman" w:cs="Tahoma"/>
          <w:b/>
        </w:rPr>
        <w:t>WYŻYWIENIE</w:t>
      </w:r>
    </w:p>
    <w:p w:rsidR="00160A44" w:rsidRPr="005B4B49" w:rsidRDefault="00160A44" w:rsidP="00160A44">
      <w:pPr>
        <w:spacing w:after="0" w:line="240" w:lineRule="auto"/>
        <w:contextualSpacing/>
        <w:jc w:val="both"/>
        <w:rPr>
          <w:rFonts w:eastAsia="Times New Roman" w:cs="Tahoma"/>
        </w:rPr>
      </w:pPr>
      <w:r w:rsidRPr="005B4B49">
        <w:rPr>
          <w:rFonts w:eastAsia="Times New Roman" w:cs="Tahoma"/>
        </w:rPr>
        <w:t xml:space="preserve">Wykonawca zapewnienia podczas każdego dnia zajęć wyżywienie w postaci: </w:t>
      </w:r>
    </w:p>
    <w:p w:rsidR="00160A44" w:rsidRPr="005B4B49" w:rsidRDefault="00160A44" w:rsidP="00160A44">
      <w:pPr>
        <w:spacing w:after="0" w:line="240" w:lineRule="auto"/>
        <w:contextualSpacing/>
        <w:jc w:val="both"/>
        <w:rPr>
          <w:rFonts w:eastAsia="Times New Roman" w:cs="Tahoma"/>
        </w:rPr>
      </w:pPr>
      <w:r w:rsidRPr="005B4B49">
        <w:rPr>
          <w:rFonts w:eastAsia="Times New Roman" w:cs="Tahoma"/>
        </w:rPr>
        <w:t>1. ciepłego dwudaniowego obiadu na który składać się będzie np.: zupa (ok. 300ml na osobę) oraz mięso (kotlet, kurczak, filet)ok. 250 – 300g, ziemniaki, frytki lub ryż oraz sałatka. Zamawiający nie dopuszcza możliwości serwowania w ramach obiadu gotowych dań typu fast food oraz sproszkowanych zup typu instant. Posiłek ma być podany w miejscu kursu w hermetycznie zapakowanych pojemnikach oraz termosach przeznaczonych do przechowywania ciepłych posiłków wraz ze sztućcami jednorazowymi lub ma być serwowany w lokalu gastronomicznym w odległości umożliwiającej piesze dojście uczestników (uczestniczek) w terminie ok. 5 minut tj. w odległości do 300m od miejsca realizacji kursu.</w:t>
      </w:r>
      <w:r w:rsidR="0066064D">
        <w:rPr>
          <w:rFonts w:eastAsia="Times New Roman" w:cs="Tahoma"/>
        </w:rPr>
        <w:t xml:space="preserve"> Naczynia,</w:t>
      </w:r>
      <w:r w:rsidR="0064233E">
        <w:rPr>
          <w:rFonts w:eastAsia="Times New Roman" w:cs="Tahoma"/>
        </w:rPr>
        <w:t xml:space="preserve"> sztućce</w:t>
      </w:r>
      <w:r w:rsidR="0066064D">
        <w:rPr>
          <w:rFonts w:eastAsia="Times New Roman" w:cs="Tahoma"/>
        </w:rPr>
        <w:t xml:space="preserve"> oraz opakowania</w:t>
      </w:r>
      <w:r w:rsidR="0064233E">
        <w:rPr>
          <w:rFonts w:eastAsia="Times New Roman" w:cs="Tahoma"/>
        </w:rPr>
        <w:t xml:space="preserve"> jednorazowe nie mogą być plastikowe.</w:t>
      </w:r>
    </w:p>
    <w:p w:rsidR="00160A44" w:rsidRPr="005B4B49" w:rsidRDefault="00160A44" w:rsidP="00160A44">
      <w:pPr>
        <w:spacing w:after="0" w:line="240" w:lineRule="auto"/>
        <w:contextualSpacing/>
        <w:jc w:val="both"/>
        <w:rPr>
          <w:rFonts w:eastAsia="Times New Roman" w:cs="Tahoma"/>
        </w:rPr>
      </w:pPr>
      <w:r w:rsidRPr="005B4B49">
        <w:rPr>
          <w:rFonts w:eastAsia="Times New Roman" w:cs="Tahoma"/>
        </w:rPr>
        <w:t>2. Dobrej jakości  kawy, herbaty, kruchych ciastek (min 50 g na osobę) oraz zimnych napojów (wody  mineralnej niegazowanej i soków) w ilości 0,5l na osobę. Dostęp do kawy, herbaty i drobnych przekąsek będzie możliwy stale podczas trwania zajęć, tj.  w miejscu realizacji zajęć.</w:t>
      </w:r>
    </w:p>
    <w:p w:rsidR="00160A44" w:rsidRPr="00C8148A" w:rsidRDefault="00160A44" w:rsidP="00E03D17">
      <w:pPr>
        <w:spacing w:after="0" w:line="240" w:lineRule="auto"/>
        <w:rPr>
          <w:rFonts w:eastAsia="Times New Roman" w:cs="Tahoma"/>
        </w:rPr>
      </w:pPr>
    </w:p>
    <w:p w:rsidR="00160A44" w:rsidRPr="00C8148A" w:rsidRDefault="00160A44" w:rsidP="00160A44">
      <w:pPr>
        <w:spacing w:after="0" w:line="240" w:lineRule="auto"/>
        <w:contextualSpacing/>
        <w:jc w:val="both"/>
        <w:rPr>
          <w:rFonts w:eastAsia="Times New Roman" w:cs="Tahoma"/>
          <w:b/>
        </w:rPr>
      </w:pPr>
      <w:r w:rsidRPr="00C8148A">
        <w:rPr>
          <w:rFonts w:eastAsia="Times New Roman" w:cs="Tahoma"/>
          <w:b/>
        </w:rPr>
        <w:t>OPŁATY DODATKOWE</w:t>
      </w:r>
    </w:p>
    <w:p w:rsidR="00160A44" w:rsidRDefault="00160A44" w:rsidP="00160A44">
      <w:pPr>
        <w:spacing w:after="0" w:line="240" w:lineRule="auto"/>
        <w:contextualSpacing/>
        <w:jc w:val="both"/>
        <w:rPr>
          <w:rFonts w:eastAsia="Times New Roman"/>
          <w:lang w:eastAsia="pl-PL"/>
        </w:rPr>
      </w:pPr>
      <w:r w:rsidRPr="00C8148A">
        <w:rPr>
          <w:rFonts w:eastAsia="Times New Roman" w:cs="Tahoma"/>
        </w:rPr>
        <w:t xml:space="preserve">1. </w:t>
      </w:r>
      <w:r w:rsidRPr="00C8148A">
        <w:rPr>
          <w:rFonts w:eastAsia="Times New Roman"/>
          <w:lang w:eastAsia="pl-PL"/>
        </w:rPr>
        <w:t xml:space="preserve">Wykonawca zapewni każdemu uczestnikowi (uczestniczce) kursu bilet (jednorazowy, tygodniowy, miesięczny, karta ŚKUP lub doładowanie karty) na komunikację miejską,  w celu dojazdu na kurs  i powrotu uczestnika (uczestniczki)  z kursu do miejsca zamieszkania. Zamawiający pokryje koszty dojazdu uczestników (uczestniczek) w trakcie trwania kursu, tj. dojazdu na zajęcia teoretyczne, zajęcia praktyczne </w:t>
      </w:r>
      <w:r w:rsidR="00C8148A" w:rsidRPr="00C8148A">
        <w:rPr>
          <w:rFonts w:eastAsia="Times New Roman"/>
          <w:lang w:eastAsia="pl-PL"/>
        </w:rPr>
        <w:t>oraz</w:t>
      </w:r>
      <w:r w:rsidRPr="00C8148A">
        <w:rPr>
          <w:rFonts w:eastAsia="Times New Roman"/>
          <w:lang w:eastAsia="pl-PL"/>
        </w:rPr>
        <w:t xml:space="preserve"> egzamin wewnętrzny</w:t>
      </w:r>
      <w:r w:rsidR="00C8148A" w:rsidRPr="00C8148A">
        <w:rPr>
          <w:rFonts w:eastAsia="Times New Roman"/>
          <w:lang w:eastAsia="pl-PL"/>
        </w:rPr>
        <w:t xml:space="preserve"> i certyfikujący</w:t>
      </w:r>
      <w:r w:rsidRPr="00C8148A">
        <w:rPr>
          <w:rFonts w:eastAsia="Times New Roman"/>
          <w:lang w:eastAsia="pl-PL"/>
        </w:rPr>
        <w:t>. Wszyscy uczestnicy, którzy wezmą udział w kursie mieszkają na terenie miasta Zabrze.</w:t>
      </w:r>
    </w:p>
    <w:p w:rsidR="00A523D7" w:rsidRDefault="00160A44" w:rsidP="00160A44">
      <w:pPr>
        <w:spacing w:after="0" w:line="240" w:lineRule="auto"/>
        <w:contextualSpacing/>
        <w:jc w:val="both"/>
        <w:rPr>
          <w:rFonts w:eastAsia="Times New Roman"/>
          <w:lang w:eastAsia="pl-PL"/>
        </w:rPr>
      </w:pPr>
      <w:r w:rsidRPr="00C8148A">
        <w:rPr>
          <w:rFonts w:eastAsia="Times New Roman"/>
          <w:lang w:eastAsia="pl-PL"/>
        </w:rPr>
        <w:t xml:space="preserve">2. </w:t>
      </w:r>
      <w:r w:rsidR="00A523D7">
        <w:rPr>
          <w:rFonts w:eastAsia="Times New Roman"/>
          <w:lang w:eastAsia="pl-PL"/>
        </w:rPr>
        <w:t>Wykonawca zapewni również każdemu uczestnikowi (uczestniczce) kursu w części praktycznej fartuch ochronny.</w:t>
      </w:r>
    </w:p>
    <w:p w:rsidR="00160A44" w:rsidRPr="00C8148A" w:rsidRDefault="00A523D7" w:rsidP="00160A44">
      <w:pPr>
        <w:spacing w:after="0" w:line="240" w:lineRule="auto"/>
        <w:contextualSpacing/>
        <w:jc w:val="both"/>
        <w:rPr>
          <w:rFonts w:eastAsia="Times New Roman"/>
          <w:lang w:eastAsia="pl-PL"/>
        </w:rPr>
      </w:pPr>
      <w:r>
        <w:rPr>
          <w:rFonts w:eastAsia="Times New Roman"/>
          <w:lang w:eastAsia="pl-PL"/>
        </w:rPr>
        <w:t>3. W</w:t>
      </w:r>
      <w:r w:rsidR="00160A44" w:rsidRPr="00C8148A">
        <w:rPr>
          <w:rFonts w:eastAsia="Times New Roman"/>
          <w:lang w:eastAsia="pl-PL"/>
        </w:rPr>
        <w:t xml:space="preserve">ykonawca zapewnieni ubezpieczenia NNW dla każdego uczestnika (uczestniczki) kursu podczas trwania całego kursu na kwotę 10000,00 zł/1 osobę; </w:t>
      </w:r>
    </w:p>
    <w:p w:rsidR="00C8148A" w:rsidRPr="00C8148A" w:rsidRDefault="00A523D7" w:rsidP="00160A44">
      <w:pPr>
        <w:spacing w:after="0" w:line="240" w:lineRule="auto"/>
        <w:contextualSpacing/>
        <w:jc w:val="both"/>
        <w:rPr>
          <w:rFonts w:eastAsia="Times New Roman"/>
          <w:lang w:eastAsia="pl-PL"/>
        </w:rPr>
      </w:pPr>
      <w:r>
        <w:rPr>
          <w:rFonts w:eastAsia="Times New Roman"/>
          <w:lang w:eastAsia="pl-PL"/>
        </w:rPr>
        <w:t>4</w:t>
      </w:r>
      <w:r w:rsidR="00160A44" w:rsidRPr="00C8148A">
        <w:rPr>
          <w:rFonts w:eastAsia="Times New Roman"/>
          <w:lang w:eastAsia="pl-PL"/>
        </w:rPr>
        <w:t xml:space="preserve">. </w:t>
      </w:r>
      <w:r w:rsidR="00C8148A" w:rsidRPr="00C8148A">
        <w:rPr>
          <w:rFonts w:eastAsia="Times New Roman"/>
          <w:lang w:eastAsia="pl-PL"/>
        </w:rPr>
        <w:t>W koszt kursu należy wliczyć koszt egzaminu certyfikującego w ilości jednego podejścia dla każdego uczestnika .Zamawiający pokryje koszt egzaminu certyfikującego pod warunkiem ukończenia min 80% kursu przez uczestnika. W pozostałych przypadkach szkolenie jest nieukończone, a płatność za nie powinna być uregulowana w sposób proporcjonalny.</w:t>
      </w:r>
    </w:p>
    <w:p w:rsidR="00C8148A" w:rsidRDefault="00A523D7" w:rsidP="00160A44">
      <w:pPr>
        <w:spacing w:after="0" w:line="240" w:lineRule="auto"/>
        <w:contextualSpacing/>
        <w:jc w:val="both"/>
        <w:rPr>
          <w:rFonts w:eastAsia="Times New Roman"/>
          <w:lang w:eastAsia="pl-PL"/>
        </w:rPr>
      </w:pPr>
      <w:r>
        <w:rPr>
          <w:rFonts w:eastAsia="Times New Roman"/>
          <w:lang w:eastAsia="pl-PL"/>
        </w:rPr>
        <w:t>5</w:t>
      </w:r>
      <w:r w:rsidR="00C8148A" w:rsidRPr="00C8148A">
        <w:rPr>
          <w:rFonts w:eastAsia="Times New Roman"/>
          <w:lang w:eastAsia="pl-PL"/>
        </w:rPr>
        <w:t>. Wykonawca pokryje koszt materiałów szkoleniowych na zajęcia teoretyczne i praktyczne.</w:t>
      </w:r>
    </w:p>
    <w:p w:rsidR="00014FCC" w:rsidRPr="00C8148A" w:rsidRDefault="00A523D7" w:rsidP="00160A44">
      <w:pPr>
        <w:spacing w:after="0" w:line="240" w:lineRule="auto"/>
        <w:contextualSpacing/>
        <w:jc w:val="both"/>
        <w:rPr>
          <w:rFonts w:eastAsia="Times New Roman"/>
          <w:lang w:eastAsia="pl-PL"/>
        </w:rPr>
      </w:pPr>
      <w:r>
        <w:rPr>
          <w:rFonts w:eastAsia="Times New Roman"/>
          <w:lang w:eastAsia="pl-PL"/>
        </w:rPr>
        <w:t>6</w:t>
      </w:r>
      <w:r w:rsidR="00014FCC">
        <w:rPr>
          <w:rFonts w:eastAsia="Times New Roman"/>
          <w:lang w:eastAsia="pl-PL"/>
        </w:rPr>
        <w:t xml:space="preserve">. </w:t>
      </w:r>
      <w:r w:rsidR="00014FCC" w:rsidRPr="00014FCC">
        <w:rPr>
          <w:rFonts w:eastAsia="Times New Roman"/>
          <w:lang w:eastAsia="pl-PL"/>
        </w:rPr>
        <w:t>Jeżeli jest  to wymagane wykonawca kieruje uczestników na badania lekarskie. Badanie powinno odbyć się  przed rozpoczęciem szkolenia. W przypadku negatywnego wyniku badań, uniemożliwiającego uczestnictwo w kursie zamawiający pokryje tylko koszty badań.</w:t>
      </w:r>
    </w:p>
    <w:p w:rsidR="00160A44" w:rsidRPr="00160A44" w:rsidRDefault="00A523D7" w:rsidP="00160A44">
      <w:pPr>
        <w:spacing w:after="0" w:line="240" w:lineRule="auto"/>
        <w:contextualSpacing/>
        <w:jc w:val="both"/>
        <w:rPr>
          <w:rFonts w:eastAsia="Times New Roman"/>
          <w:color w:val="FF0000"/>
          <w:lang w:eastAsia="pl-PL"/>
        </w:rPr>
      </w:pPr>
      <w:r>
        <w:rPr>
          <w:rFonts w:eastAsia="Times New Roman"/>
          <w:lang w:eastAsia="pl-PL"/>
        </w:rPr>
        <w:t>7</w:t>
      </w:r>
      <w:r w:rsidR="00C8148A" w:rsidRPr="00C8148A">
        <w:rPr>
          <w:rFonts w:eastAsia="Times New Roman"/>
          <w:lang w:eastAsia="pl-PL"/>
        </w:rPr>
        <w:t xml:space="preserve">. </w:t>
      </w:r>
      <w:r w:rsidR="00160A44" w:rsidRPr="00C8148A">
        <w:rPr>
          <w:rFonts w:eastAsia="Times New Roman"/>
          <w:lang w:eastAsia="pl-PL"/>
        </w:rPr>
        <w:t>Wszystkie wymienione powyżej opłaty należy uwzględnić w cenie oferty.</w:t>
      </w:r>
    </w:p>
    <w:p w:rsidR="00160A44" w:rsidRPr="00AF1F14" w:rsidRDefault="00160A44" w:rsidP="00160A44">
      <w:pPr>
        <w:spacing w:after="0" w:line="240" w:lineRule="auto"/>
        <w:contextualSpacing/>
        <w:jc w:val="both"/>
        <w:rPr>
          <w:rFonts w:eastAsia="Times New Roman" w:cs="Tahoma"/>
        </w:rPr>
      </w:pPr>
    </w:p>
    <w:p w:rsidR="00160A44" w:rsidRPr="00C8148A" w:rsidRDefault="00160A44" w:rsidP="00160A44">
      <w:pPr>
        <w:spacing w:after="0" w:line="240" w:lineRule="auto"/>
        <w:contextualSpacing/>
        <w:rPr>
          <w:rFonts w:eastAsia="Times New Roman"/>
          <w:b/>
          <w:lang w:eastAsia="pl-PL"/>
        </w:rPr>
      </w:pPr>
      <w:r w:rsidRPr="00C8148A">
        <w:rPr>
          <w:rFonts w:eastAsia="Times New Roman"/>
          <w:b/>
          <w:lang w:eastAsia="pl-PL"/>
        </w:rPr>
        <w:t>POSTANOWIENIA DODATKOWE:</w:t>
      </w:r>
    </w:p>
    <w:p w:rsidR="00160A44" w:rsidRPr="00C8148A" w:rsidRDefault="00160A44" w:rsidP="00160A44">
      <w:pPr>
        <w:numPr>
          <w:ilvl w:val="0"/>
          <w:numId w:val="25"/>
        </w:numPr>
        <w:tabs>
          <w:tab w:val="left" w:pos="284"/>
        </w:tabs>
        <w:spacing w:after="0" w:line="240" w:lineRule="auto"/>
        <w:ind w:left="0" w:firstLine="0"/>
        <w:contextualSpacing/>
        <w:jc w:val="both"/>
        <w:rPr>
          <w:rFonts w:eastAsia="Times New Roman"/>
          <w:lang w:eastAsia="pl-PL"/>
        </w:rPr>
      </w:pPr>
      <w:r w:rsidRPr="00C8148A">
        <w:rPr>
          <w:rFonts w:eastAsia="Times New Roman"/>
          <w:lang w:eastAsia="pl-PL"/>
        </w:rPr>
        <w:t>Wykonawca</w:t>
      </w:r>
      <w:r w:rsidRPr="00C8148A">
        <w:rPr>
          <w:rFonts w:eastAsia="Times New Roman"/>
          <w:b/>
          <w:lang w:eastAsia="pl-PL"/>
        </w:rPr>
        <w:t xml:space="preserve"> </w:t>
      </w:r>
      <w:r w:rsidRPr="00C8148A">
        <w:rPr>
          <w:rFonts w:eastAsia="Times New Roman"/>
          <w:lang w:eastAsia="pl-PL"/>
        </w:rPr>
        <w:t>zobowiązany jest do</w:t>
      </w:r>
      <w:r w:rsidRPr="00C8148A">
        <w:rPr>
          <w:rFonts w:eastAsia="Times New Roman"/>
          <w:b/>
          <w:lang w:eastAsia="pl-PL"/>
        </w:rPr>
        <w:t xml:space="preserve"> </w:t>
      </w:r>
      <w:r w:rsidRPr="00C8148A">
        <w:rPr>
          <w:rFonts w:eastAsia="Times New Roman"/>
          <w:lang w:eastAsia="pl-PL"/>
        </w:rPr>
        <w:t>oznaczania znakiem Unii Europejskiej i znakiem Funduszy Europejskich (herbem województwa lub jego oficjalnym logo) dokumentów i materiałów dotyczących przedmiotu umowy;</w:t>
      </w:r>
    </w:p>
    <w:p w:rsidR="00160A44" w:rsidRPr="00C8148A" w:rsidRDefault="00160A44" w:rsidP="00160A44">
      <w:pPr>
        <w:numPr>
          <w:ilvl w:val="0"/>
          <w:numId w:val="25"/>
        </w:numPr>
        <w:tabs>
          <w:tab w:val="left" w:pos="284"/>
        </w:tabs>
        <w:spacing w:after="0" w:line="240" w:lineRule="auto"/>
        <w:ind w:left="0" w:firstLine="0"/>
        <w:contextualSpacing/>
        <w:jc w:val="both"/>
        <w:rPr>
          <w:rFonts w:eastAsia="Times New Roman"/>
          <w:lang w:eastAsia="pl-PL"/>
        </w:rPr>
      </w:pPr>
      <w:r w:rsidRPr="00C8148A">
        <w:rPr>
          <w:rFonts w:eastAsia="Times New Roman"/>
          <w:lang w:eastAsia="pl-PL"/>
        </w:rPr>
        <w:t>Wykonawca zobowiązany jest do umieszczenia przynajmniej jednego plakatu o minimalnym formacie A3 lub odpowiednio  tablicy informacyjnej w miejscu realizacji umowy – zajęcia teoretyczne i praktyczne;</w:t>
      </w:r>
    </w:p>
    <w:p w:rsidR="00160A44" w:rsidRPr="00C8148A" w:rsidRDefault="00160A44" w:rsidP="00160A44">
      <w:pPr>
        <w:numPr>
          <w:ilvl w:val="0"/>
          <w:numId w:val="25"/>
        </w:numPr>
        <w:tabs>
          <w:tab w:val="left" w:pos="284"/>
        </w:tabs>
        <w:spacing w:after="0" w:line="240" w:lineRule="auto"/>
        <w:ind w:left="0" w:firstLine="0"/>
        <w:contextualSpacing/>
        <w:jc w:val="both"/>
        <w:rPr>
          <w:rFonts w:eastAsia="Times New Roman"/>
          <w:lang w:eastAsia="pl-PL"/>
        </w:rPr>
      </w:pPr>
      <w:r w:rsidRPr="00C8148A">
        <w:rPr>
          <w:rFonts w:eastAsia="Times New Roman"/>
          <w:lang w:eastAsia="pl-PL"/>
        </w:rPr>
        <w:t xml:space="preserve"> Wszystkie działania informacyjne i promocyjne związane z projektem powinny zostać udokumentowane (obligatoryjna dokumentacja fotograficzna). Dokumentacja ta powinna być </w:t>
      </w:r>
      <w:r w:rsidRPr="00C8148A">
        <w:rPr>
          <w:rFonts w:eastAsia="Times New Roman"/>
          <w:lang w:eastAsia="pl-PL"/>
        </w:rPr>
        <w:lastRenderedPageBreak/>
        <w:t>przechowywana z pozostałymi dokumentami dotyczącymi szkolenia/kursu  przez cały okres trwałości projektu oraz może zostać poddana kontroli. Dokumentacja może być przechowywana w formie papierowej albo elektronicznej</w:t>
      </w:r>
      <w:r w:rsidRPr="00C8148A">
        <w:rPr>
          <w:rFonts w:eastAsia="Times New Roman"/>
          <w:b/>
          <w:lang w:eastAsia="pl-PL"/>
        </w:rPr>
        <w:t>;</w:t>
      </w:r>
    </w:p>
    <w:p w:rsidR="00160A44" w:rsidRPr="00C8148A" w:rsidRDefault="00160A44" w:rsidP="00160A44">
      <w:pPr>
        <w:numPr>
          <w:ilvl w:val="0"/>
          <w:numId w:val="25"/>
        </w:numPr>
        <w:tabs>
          <w:tab w:val="left" w:pos="284"/>
        </w:tabs>
        <w:spacing w:after="0" w:line="240" w:lineRule="auto"/>
        <w:ind w:left="0" w:firstLine="0"/>
        <w:contextualSpacing/>
        <w:jc w:val="both"/>
        <w:rPr>
          <w:rFonts w:eastAsia="Times New Roman"/>
          <w:lang w:eastAsia="pl-PL"/>
        </w:rPr>
      </w:pPr>
      <w:r w:rsidRPr="00C8148A">
        <w:rPr>
          <w:rFonts w:eastAsia="Times New Roman"/>
          <w:lang w:eastAsia="pl-PL"/>
        </w:rPr>
        <w:t>Wykonawca zobowiązany jest do</w:t>
      </w:r>
      <w:r w:rsidRPr="00C8148A">
        <w:rPr>
          <w:rFonts w:eastAsia="Times New Roman"/>
          <w:b/>
          <w:lang w:eastAsia="pl-PL"/>
        </w:rPr>
        <w:t xml:space="preserve"> </w:t>
      </w:r>
      <w:r w:rsidRPr="00C8148A">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160A44" w:rsidRPr="00C8148A" w:rsidRDefault="00160A44" w:rsidP="00160A44">
      <w:pPr>
        <w:numPr>
          <w:ilvl w:val="0"/>
          <w:numId w:val="25"/>
        </w:numPr>
        <w:tabs>
          <w:tab w:val="left" w:pos="284"/>
        </w:tabs>
        <w:spacing w:after="0" w:line="240" w:lineRule="auto"/>
        <w:ind w:left="0" w:firstLine="0"/>
        <w:contextualSpacing/>
        <w:jc w:val="both"/>
        <w:rPr>
          <w:rFonts w:eastAsia="Times New Roman"/>
          <w:u w:val="single"/>
          <w:lang w:eastAsia="pl-PL"/>
        </w:rPr>
      </w:pPr>
      <w:r w:rsidRPr="00C8148A">
        <w:rPr>
          <w:rFonts w:eastAsia="Times New Roman"/>
          <w:lang w:eastAsia="pl-PL"/>
        </w:rPr>
        <w:t>Wykonawca zobowiązany jest do</w:t>
      </w:r>
      <w:r w:rsidRPr="00C8148A">
        <w:rPr>
          <w:rFonts w:eastAsia="Times New Roman"/>
          <w:b/>
          <w:lang w:eastAsia="pl-PL"/>
        </w:rPr>
        <w:t xml:space="preserve"> </w:t>
      </w:r>
      <w:r w:rsidRPr="00C8148A">
        <w:rPr>
          <w:rFonts w:eastAsia="Times New Roman"/>
          <w:lang w:eastAsia="pl-PL"/>
        </w:rPr>
        <w:t xml:space="preserve">przedstawienia na 7 dni przed datą rozpoczęcia warsztatów szczegółowego harmonogramu warsztatów który musi zawierać wymagane zagadnienia.  Harmonogram w szczególności powinien zawierać: miejsce realizacji kursu (dokładny adres), program kursu, termin realizacji, czas trwania całego kursu z podziałem liczby wszystkich uczestników (uczestniczek) kursu na grupy szkoleniowe. </w:t>
      </w:r>
      <w:r w:rsidRPr="00C8148A">
        <w:rPr>
          <w:rFonts w:eastAsia="Times New Roman"/>
          <w:u w:val="single"/>
          <w:lang w:eastAsia="pl-PL"/>
        </w:rPr>
        <w:t>Ponadto, najdalej do 3 dni przed rozpoczęciem kursu (szkolenia) Wykonawca powinien dostarczyć Zamawiającemu np. faksem potwierdzenie ubezpieczenia NNW uczestników (uczestniczek) szkolenia, a po zakończeniu szkolenia jego kserokopię.</w:t>
      </w:r>
    </w:p>
    <w:p w:rsidR="00160A44" w:rsidRPr="00160A44" w:rsidRDefault="00160A44" w:rsidP="00160A44">
      <w:pPr>
        <w:tabs>
          <w:tab w:val="left" w:pos="284"/>
        </w:tabs>
        <w:spacing w:after="0" w:line="240" w:lineRule="auto"/>
        <w:contextualSpacing/>
        <w:jc w:val="both"/>
        <w:rPr>
          <w:rFonts w:eastAsia="Times New Roman"/>
          <w:color w:val="FF0000"/>
          <w:lang w:eastAsia="pl-PL"/>
        </w:rPr>
      </w:pPr>
      <w:r w:rsidRPr="00C8148A">
        <w:rPr>
          <w:rFonts w:eastAsia="Times New Roman"/>
          <w:lang w:eastAsia="pl-PL"/>
        </w:rPr>
        <w:t>Harmonogram musi zostać zaakceptowany przez Zamawiającego</w:t>
      </w:r>
      <w:r w:rsidRPr="00160A44">
        <w:rPr>
          <w:rFonts w:eastAsia="Times New Roman"/>
          <w:color w:val="FF0000"/>
          <w:lang w:eastAsia="pl-PL"/>
        </w:rPr>
        <w:t>.</w:t>
      </w:r>
    </w:p>
    <w:p w:rsidR="00160A44" w:rsidRPr="00C8148A" w:rsidRDefault="00160A44" w:rsidP="00160A44">
      <w:pPr>
        <w:pStyle w:val="Akapitzlist"/>
        <w:numPr>
          <w:ilvl w:val="0"/>
          <w:numId w:val="25"/>
        </w:numPr>
        <w:tabs>
          <w:tab w:val="left" w:pos="284"/>
        </w:tabs>
        <w:spacing w:after="0" w:line="240" w:lineRule="auto"/>
        <w:ind w:left="0" w:firstLine="0"/>
        <w:jc w:val="both"/>
        <w:rPr>
          <w:rFonts w:eastAsia="Times New Roman"/>
          <w:lang w:eastAsia="pl-PL"/>
        </w:rPr>
      </w:pPr>
      <w:r w:rsidRPr="00C8148A">
        <w:rPr>
          <w:rFonts w:eastAsia="Times New Roman"/>
          <w:lang w:eastAsia="pl-PL"/>
        </w:rPr>
        <w:t>Wykonawca zobowiązany jest do zapewnienia po zakończeniu kursu zaświadczeń o ukończeniu zgodnych z rozporządzeniem Ministra Edukacji Narodowej z dnia 18 sierpnia 2017 r. w sprawie kształcenia ustawicznego w formach pozaszkolnych. 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2014-2020 oraz logo Unii Europejskiej z nazwą funduszu – Europejski Fundusz Społeczny – według wzoru zamieszczonego na stornie: http://rpo.slaskie.pl/czyta/poznaj_zasady_promowania_projektu dla uczestników.</w:t>
      </w:r>
    </w:p>
    <w:p w:rsidR="00160A44" w:rsidRPr="00C8148A" w:rsidRDefault="00160A44" w:rsidP="00160A44">
      <w:pPr>
        <w:tabs>
          <w:tab w:val="left" w:pos="284"/>
        </w:tabs>
        <w:spacing w:after="0" w:line="240" w:lineRule="auto"/>
        <w:jc w:val="both"/>
        <w:rPr>
          <w:rFonts w:eastAsia="Times New Roman"/>
          <w:lang w:eastAsia="pl-PL"/>
        </w:rPr>
      </w:pPr>
      <w:r w:rsidRPr="00C8148A">
        <w:rPr>
          <w:rFonts w:eastAsia="Times New Roman"/>
          <w:lang w:eastAsia="pl-PL"/>
        </w:rPr>
        <w:t xml:space="preserve">Oryginały zaświadczeń zostaną wydane Zamawiającemu.  </w:t>
      </w:r>
    </w:p>
    <w:p w:rsidR="00160A44" w:rsidRPr="00C8148A" w:rsidRDefault="00160A44" w:rsidP="00160A44">
      <w:pPr>
        <w:pStyle w:val="Akapitzlist"/>
        <w:numPr>
          <w:ilvl w:val="0"/>
          <w:numId w:val="25"/>
        </w:numPr>
        <w:tabs>
          <w:tab w:val="left" w:pos="284"/>
        </w:tabs>
        <w:spacing w:after="0" w:line="240" w:lineRule="auto"/>
        <w:ind w:left="0" w:firstLine="0"/>
        <w:jc w:val="both"/>
        <w:rPr>
          <w:rFonts w:eastAsia="Times New Roman"/>
          <w:lang w:eastAsia="pl-PL"/>
        </w:rPr>
      </w:pPr>
      <w:r w:rsidRPr="00C8148A">
        <w:rPr>
          <w:rFonts w:eastAsia="Times New Roman"/>
          <w:lang w:eastAsia="pl-PL"/>
        </w:rPr>
        <w:t>Zamawiający nie jest w stanie dokładnie sprecyzować ilości uczestników (uczestniczek) kursu i mogących wziąć w nim udział. Wykonawca winien dokonać kalkulacji zgodnie z podanymi ramami ilościowymi uczestników (uczestniczek).</w:t>
      </w:r>
    </w:p>
    <w:p w:rsidR="00160A44" w:rsidRPr="00C8148A" w:rsidRDefault="00160A44" w:rsidP="00160A44">
      <w:pPr>
        <w:pStyle w:val="Akapitzlist"/>
        <w:numPr>
          <w:ilvl w:val="0"/>
          <w:numId w:val="25"/>
        </w:numPr>
        <w:tabs>
          <w:tab w:val="left" w:pos="284"/>
        </w:tabs>
        <w:spacing w:after="0" w:line="240" w:lineRule="auto"/>
        <w:ind w:left="0" w:firstLine="0"/>
        <w:jc w:val="both"/>
        <w:rPr>
          <w:rFonts w:eastAsia="Times New Roman"/>
          <w:lang w:eastAsia="pl-PL"/>
        </w:rPr>
      </w:pPr>
      <w:r w:rsidRPr="00C8148A">
        <w:rPr>
          <w:rFonts w:eastAsia="Times New Roman"/>
          <w:lang w:eastAsia="pl-PL"/>
        </w:rPr>
        <w:t xml:space="preserve">Wykonawca zobowiązany jest niezwłocznie informować Zamawiającego o wszelkich przypadkach opuszczenia zajęć przez uczestnika (uczestniczkę) kursu. Zamawiający zapłaci wyłącznie za czas faktycznej obecności uczestników kursu. </w:t>
      </w:r>
    </w:p>
    <w:p w:rsidR="00160A44" w:rsidRPr="00C8148A" w:rsidRDefault="00160A44" w:rsidP="00160A44">
      <w:pPr>
        <w:pStyle w:val="Akapitzlist"/>
        <w:numPr>
          <w:ilvl w:val="0"/>
          <w:numId w:val="25"/>
        </w:numPr>
        <w:tabs>
          <w:tab w:val="left" w:pos="284"/>
        </w:tabs>
        <w:spacing w:after="0" w:line="240" w:lineRule="auto"/>
        <w:ind w:left="0" w:firstLine="0"/>
        <w:jc w:val="both"/>
        <w:rPr>
          <w:rFonts w:eastAsia="Times New Roman"/>
          <w:lang w:eastAsia="pl-PL"/>
        </w:rPr>
      </w:pPr>
      <w:r w:rsidRPr="00C8148A">
        <w:rPr>
          <w:rFonts w:eastAsia="Times New Roman"/>
          <w:u w:val="single"/>
          <w:lang w:eastAsia="pl-PL"/>
        </w:rPr>
        <w:t>Wykonawca ma obowiązek przedłożyć Zamawiającemu przed zawarciem umowy oświadczenia osób prowadzących zajęcia o braku podwójnego finansowania.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r w:rsidRPr="00C8148A">
        <w:rPr>
          <w:rFonts w:eastAsia="Times New Roman"/>
          <w:lang w:eastAsia="pl-PL"/>
        </w:rPr>
        <w:t>.</w:t>
      </w:r>
    </w:p>
    <w:p w:rsidR="00160A44" w:rsidRPr="00C8148A" w:rsidRDefault="00160A44" w:rsidP="00160A44">
      <w:pPr>
        <w:pStyle w:val="Akapitzlist"/>
        <w:numPr>
          <w:ilvl w:val="0"/>
          <w:numId w:val="25"/>
        </w:numPr>
        <w:spacing w:after="0" w:line="240" w:lineRule="auto"/>
        <w:ind w:left="0" w:firstLine="0"/>
        <w:jc w:val="both"/>
        <w:rPr>
          <w:rFonts w:eastAsia="Times New Roman"/>
          <w:lang w:eastAsia="pl-PL"/>
        </w:rPr>
      </w:pPr>
      <w:r w:rsidRPr="00C8148A">
        <w:rPr>
          <w:rFonts w:eastAsia="Times New Roman"/>
          <w:lang w:eastAsia="pl-PL"/>
        </w:rPr>
        <w:t>Zapewnienie należytej ochrony danych osobowych uczestników zajęć zgodnie z obowiązującymi przepisami.</w:t>
      </w:r>
    </w:p>
    <w:p w:rsidR="00160A44" w:rsidRPr="00160A44" w:rsidRDefault="00160A44" w:rsidP="00E03D17">
      <w:pPr>
        <w:spacing w:after="0" w:line="240" w:lineRule="auto"/>
        <w:rPr>
          <w:rFonts w:eastAsia="Times New Roman" w:cs="Tahoma"/>
          <w:color w:val="FF0000"/>
        </w:rPr>
      </w:pPr>
    </w:p>
    <w:p w:rsidR="00160A44" w:rsidRPr="00160A44" w:rsidRDefault="00160A44" w:rsidP="00E03D17">
      <w:pPr>
        <w:spacing w:after="0" w:line="240" w:lineRule="auto"/>
        <w:rPr>
          <w:rFonts w:eastAsia="Times New Roman" w:cs="Tahoma"/>
          <w:color w:val="FF0000"/>
        </w:rPr>
      </w:pPr>
    </w:p>
    <w:p w:rsidR="00160A44" w:rsidRPr="003A0F19" w:rsidRDefault="00160A44" w:rsidP="00160A44">
      <w:pPr>
        <w:tabs>
          <w:tab w:val="left" w:pos="284"/>
        </w:tabs>
        <w:spacing w:after="0" w:line="240" w:lineRule="auto"/>
        <w:contextualSpacing/>
        <w:jc w:val="both"/>
        <w:rPr>
          <w:rFonts w:eastAsia="Times New Roman" w:cs="Tahoma"/>
          <w:b/>
          <w:lang w:eastAsia="pl-PL"/>
        </w:rPr>
      </w:pPr>
      <w:r w:rsidRPr="003A0F19">
        <w:rPr>
          <w:rFonts w:eastAsia="Times New Roman" w:cs="Tahoma"/>
          <w:b/>
          <w:lang w:eastAsia="pl-PL"/>
        </w:rPr>
        <w:t>KADRA</w:t>
      </w:r>
    </w:p>
    <w:p w:rsidR="003A0F19" w:rsidRDefault="00160A44" w:rsidP="003A0F19">
      <w:pPr>
        <w:numPr>
          <w:ilvl w:val="0"/>
          <w:numId w:val="42"/>
        </w:numPr>
        <w:tabs>
          <w:tab w:val="left" w:pos="284"/>
        </w:tabs>
        <w:suppressAutoHyphens/>
        <w:spacing w:after="0" w:line="240" w:lineRule="auto"/>
        <w:ind w:left="0" w:firstLine="0"/>
        <w:contextualSpacing/>
        <w:jc w:val="both"/>
      </w:pPr>
      <w:r w:rsidRPr="003A0F19">
        <w:rPr>
          <w:rFonts w:cs="Calibri"/>
          <w:lang w:eastAsia="pl-PL"/>
        </w:rPr>
        <w:t>Zajęcia w ramach kursu zrealizują wykładowcy i instruktorzy Wykonawcy posiadający odpowiednie kwalifikacje zawodowe w liczbie umożliwiającej ukończenie kursu w terminie wskazanym przez Zamawiającego, tj. do dnia 30.0</w:t>
      </w:r>
      <w:r w:rsidR="000D38C8" w:rsidRPr="003A0F19">
        <w:rPr>
          <w:rFonts w:cs="Calibri"/>
          <w:lang w:eastAsia="pl-PL"/>
        </w:rPr>
        <w:t>9</w:t>
      </w:r>
      <w:r w:rsidRPr="003A0F19">
        <w:rPr>
          <w:rFonts w:cs="Calibri"/>
          <w:lang w:eastAsia="pl-PL"/>
        </w:rPr>
        <w:t>.20</w:t>
      </w:r>
      <w:r w:rsidR="000D38C8" w:rsidRPr="003A0F19">
        <w:rPr>
          <w:rFonts w:cs="Calibri"/>
          <w:lang w:eastAsia="pl-PL"/>
        </w:rPr>
        <w:t>20</w:t>
      </w:r>
      <w:r w:rsidRPr="003A0F19">
        <w:rPr>
          <w:rFonts w:cs="Calibri"/>
          <w:lang w:eastAsia="pl-PL"/>
        </w:rPr>
        <w:t xml:space="preserve"> r.</w:t>
      </w:r>
      <w:r w:rsidRPr="003A0F19">
        <w:t xml:space="preserve"> </w:t>
      </w:r>
      <w:r w:rsidR="003A0F19" w:rsidRPr="003A0F19">
        <w:t xml:space="preserve">Wykonawca musi dysponować minimum 1 osobą, która posiada minimum 2-letnie doświadczenie zawodowe oraz kwalifikacje do przeprowadzenia kursu objętego przedmiotem zamówienia. Poprzez doświadczenie zawodowe zamawiający rozumie przeprowadzenie kilku kursów grupowych o tematyce będącej przedmiotem zamówienia w okresie nie krótszym niż 2 lata. Poprzez grupę zamawiający rozumie minimum 5 osób. </w:t>
      </w:r>
    </w:p>
    <w:p w:rsidR="003A0F19" w:rsidRDefault="003A0F19" w:rsidP="003A0F19">
      <w:pPr>
        <w:tabs>
          <w:tab w:val="left" w:pos="284"/>
        </w:tabs>
        <w:suppressAutoHyphens/>
        <w:spacing w:after="0" w:line="240" w:lineRule="auto"/>
        <w:contextualSpacing/>
        <w:jc w:val="both"/>
      </w:pPr>
      <w:r w:rsidRPr="003A0F19">
        <w:lastRenderedPageBreak/>
        <w:t>Zamawiający dopuszcza wykazanie tylko kursu profesjonalnego sprzątania lub tylko obsługi maszyn czyszczących.</w:t>
      </w:r>
    </w:p>
    <w:p w:rsidR="00282E73" w:rsidRPr="00442C47" w:rsidRDefault="00282E73" w:rsidP="003A0F19">
      <w:pPr>
        <w:tabs>
          <w:tab w:val="left" w:pos="284"/>
        </w:tabs>
        <w:suppressAutoHyphens/>
        <w:spacing w:after="0" w:line="240" w:lineRule="auto"/>
        <w:contextualSpacing/>
        <w:jc w:val="both"/>
      </w:pPr>
      <w:r w:rsidRPr="00442C47">
        <w:t xml:space="preserve">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6 oraz nowy załącznik </w:t>
      </w:r>
      <w:r w:rsidRPr="00442C47">
        <w:br/>
        <w:t>nr 9. Zamawiający zastrzega sobie prawo wezwania wykonawcy do złożenia dodatkowych dokumentów dotyczących nowej osoby prowadzącej zgodnie z pkt VI 11 ogłoszenia o zamówieniu.</w:t>
      </w:r>
    </w:p>
    <w:p w:rsidR="00160A44" w:rsidRPr="003A0F19" w:rsidRDefault="00160A44" w:rsidP="003A0F19">
      <w:pPr>
        <w:numPr>
          <w:ilvl w:val="0"/>
          <w:numId w:val="42"/>
        </w:numPr>
        <w:tabs>
          <w:tab w:val="left" w:pos="284"/>
        </w:tabs>
        <w:suppressAutoHyphens/>
        <w:spacing w:after="0" w:line="240" w:lineRule="auto"/>
        <w:ind w:left="0" w:firstLine="0"/>
        <w:contextualSpacing/>
        <w:jc w:val="both"/>
      </w:pPr>
      <w:r w:rsidRPr="003A0F19">
        <w:rPr>
          <w:rFonts w:cs="Calibri"/>
          <w:lang w:eastAsia="pl-PL"/>
        </w:rPr>
        <w:t>Ponadto Wykonawca zapewni – osobę koordynatora, która będzie uprawniona do kontaktów</w:t>
      </w:r>
      <w:r w:rsidRPr="003A0F19">
        <w:rPr>
          <w:rFonts w:cs="Calibri"/>
          <w:lang w:eastAsia="pl-PL"/>
        </w:rPr>
        <w:br/>
        <w:t>z Zamawiającym i będzie odpowiedzialna za wykonanie pełnej dokumentacji szkoleniowej, harmonogramów szkolenia oraz list obecności. Osoba ta będzie w stałym kontakcie z Zamawiającym.</w:t>
      </w:r>
    </w:p>
    <w:p w:rsidR="00E03D17" w:rsidRPr="00C6190B" w:rsidRDefault="00E03D17" w:rsidP="00E03D17">
      <w:pPr>
        <w:spacing w:after="0" w:line="240" w:lineRule="auto"/>
        <w:rPr>
          <w:rFonts w:eastAsia="Times New Roman" w:cs="Tahoma"/>
          <w:color w:val="FF0000"/>
        </w:rPr>
      </w:pPr>
    </w:p>
    <w:p w:rsidR="00160A44" w:rsidRPr="00836197" w:rsidRDefault="00160A44" w:rsidP="00160A44">
      <w:pPr>
        <w:spacing w:after="0" w:line="240" w:lineRule="auto"/>
        <w:contextualSpacing/>
        <w:jc w:val="both"/>
        <w:rPr>
          <w:rFonts w:eastAsia="Times New Roman"/>
          <w:b/>
          <w:lang w:eastAsia="pl-PL"/>
        </w:rPr>
      </w:pPr>
      <w:r w:rsidRPr="00836197">
        <w:rPr>
          <w:rFonts w:eastAsia="Times New Roman"/>
          <w:b/>
          <w:lang w:eastAsia="pl-PL"/>
        </w:rPr>
        <w:t>ZAPŁATA FAKTURY</w:t>
      </w:r>
    </w:p>
    <w:p w:rsidR="00160A44" w:rsidRPr="00836197" w:rsidRDefault="00160A44" w:rsidP="00160A44">
      <w:pPr>
        <w:widowControl w:val="0"/>
        <w:numPr>
          <w:ilvl w:val="0"/>
          <w:numId w:val="43"/>
        </w:numPr>
        <w:suppressAutoHyphens/>
        <w:spacing w:after="0" w:line="240" w:lineRule="auto"/>
        <w:ind w:left="426"/>
        <w:contextualSpacing/>
        <w:jc w:val="both"/>
        <w:rPr>
          <w:rFonts w:eastAsia="Times New Roman"/>
          <w:lang w:eastAsia="pl-PL"/>
        </w:rPr>
      </w:pPr>
      <w:r w:rsidRPr="00836197">
        <w:rPr>
          <w:rFonts w:eastAsia="Times New Roman"/>
          <w:lang w:eastAsia="pl-PL"/>
        </w:rPr>
        <w:t xml:space="preserve">Uczestnicy zostaną zgłoszeni do uczestnictwa w kursie na podstawie pisemnego skierowania. </w:t>
      </w:r>
    </w:p>
    <w:p w:rsidR="00203CEE" w:rsidRPr="001A4013" w:rsidRDefault="00160A44" w:rsidP="00203CEE">
      <w:pPr>
        <w:widowControl w:val="0"/>
        <w:numPr>
          <w:ilvl w:val="0"/>
          <w:numId w:val="43"/>
        </w:numPr>
        <w:suppressAutoHyphens/>
        <w:spacing w:after="0" w:line="240" w:lineRule="auto"/>
        <w:ind w:left="426"/>
        <w:contextualSpacing/>
        <w:jc w:val="both"/>
        <w:rPr>
          <w:rFonts w:eastAsia="Times New Roman"/>
          <w:lang w:eastAsia="pl-PL"/>
        </w:rPr>
      </w:pPr>
      <w:r w:rsidRPr="00836197">
        <w:rPr>
          <w:rFonts w:eastAsia="Times New Roman"/>
          <w:lang w:eastAsia="pl-PL"/>
        </w:rPr>
        <w:t xml:space="preserve">Pełna płatność zostanie uregulowana za osoby, które ukończyły pełen kurs i zostały dopuszczone do egzaminu </w:t>
      </w:r>
      <w:r w:rsidR="00836197" w:rsidRPr="00836197">
        <w:rPr>
          <w:rFonts w:eastAsia="Times New Roman"/>
          <w:lang w:eastAsia="pl-PL"/>
        </w:rPr>
        <w:t>certyfikującego</w:t>
      </w:r>
      <w:r w:rsidRPr="001A4013">
        <w:rPr>
          <w:rFonts w:eastAsia="Times New Roman"/>
          <w:lang w:eastAsia="pl-PL"/>
        </w:rPr>
        <w:t xml:space="preserve">. </w:t>
      </w:r>
      <w:r w:rsidR="00203CEE" w:rsidRPr="001A4013">
        <w:rPr>
          <w:rFonts w:eastAsia="Times New Roman"/>
          <w:lang w:eastAsia="pl-PL"/>
        </w:rPr>
        <w:t xml:space="preserve">Szkolenie będzie uznane za ukończone, jeżeli uczestnik (uczestniczka) ukończy zajęcia teoretyczne i praktyczne w całości oraz zda egzamin wewnętrzny i zewnętrzny. </w:t>
      </w:r>
    </w:p>
    <w:p w:rsidR="00160A44" w:rsidRPr="001A4013" w:rsidRDefault="00160A44" w:rsidP="00160A44">
      <w:pPr>
        <w:widowControl w:val="0"/>
        <w:numPr>
          <w:ilvl w:val="0"/>
          <w:numId w:val="43"/>
        </w:numPr>
        <w:suppressAutoHyphens/>
        <w:spacing w:after="0" w:line="240" w:lineRule="auto"/>
        <w:ind w:left="426"/>
        <w:contextualSpacing/>
        <w:jc w:val="both"/>
        <w:rPr>
          <w:rFonts w:eastAsia="Times New Roman"/>
          <w:lang w:eastAsia="pl-PL"/>
        </w:rPr>
      </w:pPr>
      <w:r w:rsidRPr="001A4013">
        <w:rPr>
          <w:rFonts w:eastAsia="Lucida Sans Unicode" w:cs="Tahoma"/>
          <w:lang w:eastAsia="pl-PL"/>
        </w:rPr>
        <w:t>Dopuszcza się ukończenie szkolenia jeśli uczestnik/ka ukończy zajęcia teoretyczne i praktyczne w 80% obecności na zajęciach teoretycznych i praktycznych</w:t>
      </w:r>
      <w:r w:rsidR="007377A4" w:rsidRPr="001A4013">
        <w:rPr>
          <w:rFonts w:eastAsia="Lucida Sans Unicode" w:cs="Tahoma"/>
          <w:lang w:eastAsia="pl-PL"/>
        </w:rPr>
        <w:t>, zda egzamin wewnętrzny</w:t>
      </w:r>
      <w:r w:rsidRPr="001A4013">
        <w:rPr>
          <w:rFonts w:eastAsia="Lucida Sans Unicode" w:cs="Tahoma"/>
          <w:lang w:eastAsia="pl-PL"/>
        </w:rPr>
        <w:t xml:space="preserve"> oraz pr</w:t>
      </w:r>
      <w:r w:rsidR="007377A4" w:rsidRPr="001A4013">
        <w:rPr>
          <w:rFonts w:eastAsia="Lucida Sans Unicode" w:cs="Tahoma"/>
          <w:lang w:eastAsia="pl-PL"/>
        </w:rPr>
        <w:t>zystąpi do egzaminu zewnętrznego</w:t>
      </w:r>
      <w:r w:rsidRPr="001A4013">
        <w:rPr>
          <w:rFonts w:eastAsia="Lucida Sans Unicode" w:cs="Tahoma"/>
          <w:lang w:eastAsia="pl-PL"/>
        </w:rPr>
        <w:t>.</w:t>
      </w:r>
    </w:p>
    <w:p w:rsidR="007377A4" w:rsidRPr="001A4013" w:rsidRDefault="00160A44" w:rsidP="007377A4">
      <w:pPr>
        <w:widowControl w:val="0"/>
        <w:numPr>
          <w:ilvl w:val="0"/>
          <w:numId w:val="43"/>
        </w:numPr>
        <w:suppressAutoHyphens/>
        <w:spacing w:after="0" w:line="240" w:lineRule="auto"/>
        <w:ind w:left="426"/>
        <w:contextualSpacing/>
        <w:jc w:val="both"/>
        <w:rPr>
          <w:rFonts w:eastAsia="Times New Roman"/>
          <w:lang w:eastAsia="pl-PL"/>
        </w:rPr>
      </w:pPr>
      <w:r w:rsidRPr="001A4013">
        <w:rPr>
          <w:rFonts w:eastAsia="Times New Roman"/>
          <w:lang w:eastAsia="pl-PL"/>
        </w:rPr>
        <w:t>W przypadku przerwania zajęć przez uczestnika (uczestniczkę) Zamawiający zapłaci proporcjonalnie za faktycznie zrealizowaną liczbę godzin przez danego uczestnika zgodnie z formularzem oferty.</w:t>
      </w:r>
    </w:p>
    <w:p w:rsidR="007377A4" w:rsidRPr="001A4013" w:rsidRDefault="007377A4" w:rsidP="007377A4">
      <w:pPr>
        <w:widowControl w:val="0"/>
        <w:numPr>
          <w:ilvl w:val="0"/>
          <w:numId w:val="43"/>
        </w:numPr>
        <w:suppressAutoHyphens/>
        <w:spacing w:after="0" w:line="240" w:lineRule="auto"/>
        <w:ind w:left="426"/>
        <w:contextualSpacing/>
        <w:jc w:val="both"/>
        <w:rPr>
          <w:rFonts w:eastAsia="Times New Roman"/>
          <w:lang w:eastAsia="pl-PL"/>
        </w:rPr>
      </w:pPr>
      <w:r w:rsidRPr="001A4013">
        <w:rPr>
          <w:rFonts w:eastAsia="Times New Roman"/>
          <w:lang w:eastAsia="pl-PL"/>
        </w:rPr>
        <w:t xml:space="preserve">W przypadku nie zdania egzaminu wewnętrznego przez uczestnika płatność zostanie pomniejszona o koszt </w:t>
      </w:r>
      <w:r w:rsidR="00203CEE" w:rsidRPr="001A4013">
        <w:rPr>
          <w:rFonts w:eastAsia="Times New Roman"/>
          <w:lang w:eastAsia="pl-PL"/>
        </w:rPr>
        <w:t xml:space="preserve">egzaminu zewnętrznego i wydania </w:t>
      </w:r>
      <w:r w:rsidRPr="001A4013">
        <w:rPr>
          <w:rFonts w:eastAsia="Times New Roman"/>
          <w:lang w:eastAsia="pl-PL"/>
        </w:rPr>
        <w:t>certyfikatu.</w:t>
      </w:r>
    </w:p>
    <w:p w:rsidR="007377A4" w:rsidRPr="007377A4" w:rsidRDefault="007377A4" w:rsidP="007377A4">
      <w:pPr>
        <w:widowControl w:val="0"/>
        <w:numPr>
          <w:ilvl w:val="0"/>
          <w:numId w:val="43"/>
        </w:numPr>
        <w:suppressAutoHyphens/>
        <w:spacing w:after="0" w:line="240" w:lineRule="auto"/>
        <w:ind w:left="426"/>
        <w:contextualSpacing/>
        <w:jc w:val="both"/>
        <w:rPr>
          <w:rFonts w:eastAsia="Times New Roman"/>
          <w:lang w:eastAsia="pl-PL"/>
        </w:rPr>
      </w:pPr>
      <w:r w:rsidRPr="007377A4">
        <w:rPr>
          <w:rFonts w:eastAsia="Times New Roman"/>
          <w:lang w:eastAsia="pl-PL"/>
        </w:rPr>
        <w:t>W przypadkach innych niż określone w pkt 5 płatność za częściowy udział uczestnika (uczestniczki) w kursie nastąpi proporcjonalnie w sposób określony w pkt. 4.</w:t>
      </w:r>
    </w:p>
    <w:p w:rsidR="00160A44" w:rsidRPr="007377A4" w:rsidRDefault="00160A44" w:rsidP="00160A44">
      <w:pPr>
        <w:numPr>
          <w:ilvl w:val="0"/>
          <w:numId w:val="43"/>
        </w:numPr>
        <w:spacing w:after="0" w:line="240" w:lineRule="auto"/>
        <w:ind w:left="426"/>
        <w:contextualSpacing/>
        <w:jc w:val="both"/>
        <w:rPr>
          <w:rFonts w:eastAsia="Times New Roman"/>
          <w:lang w:eastAsia="pl-PL"/>
        </w:rPr>
      </w:pPr>
      <w:r w:rsidRPr="007377A4">
        <w:rPr>
          <w:rFonts w:eastAsia="Times New Roman"/>
          <w:lang w:eastAsia="pl-PL"/>
        </w:rPr>
        <w:t xml:space="preserve">Dopuszcza się płatność częściową za pojedynczych uczestników kursu. </w:t>
      </w:r>
    </w:p>
    <w:p w:rsidR="00160A44" w:rsidRPr="007377A4" w:rsidRDefault="00160A44" w:rsidP="00160A44">
      <w:pPr>
        <w:numPr>
          <w:ilvl w:val="0"/>
          <w:numId w:val="43"/>
        </w:numPr>
        <w:spacing w:after="0" w:line="240" w:lineRule="auto"/>
        <w:ind w:left="426"/>
        <w:contextualSpacing/>
        <w:jc w:val="both"/>
        <w:rPr>
          <w:rFonts w:eastAsia="Times New Roman"/>
          <w:lang w:eastAsia="pl-PL"/>
        </w:rPr>
      </w:pPr>
      <w:r w:rsidRPr="007377A4">
        <w:rPr>
          <w:rFonts w:eastAsia="Times New Roman"/>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D224AA" w:rsidRPr="00C6190B" w:rsidRDefault="00D224AA" w:rsidP="00E03D17">
      <w:pPr>
        <w:spacing w:after="0" w:line="240" w:lineRule="auto"/>
        <w:rPr>
          <w:rFonts w:eastAsia="Times New Roman" w:cs="Tahoma"/>
          <w:color w:val="FF0000"/>
        </w:rPr>
      </w:pPr>
    </w:p>
    <w:p w:rsidR="00160A44" w:rsidRPr="007377A4" w:rsidRDefault="00160A44" w:rsidP="00160A44">
      <w:pPr>
        <w:spacing w:after="0" w:line="240" w:lineRule="auto"/>
        <w:contextualSpacing/>
        <w:jc w:val="both"/>
        <w:rPr>
          <w:rFonts w:eastAsia="Times New Roman"/>
          <w:b/>
          <w:lang w:eastAsia="pl-PL"/>
        </w:rPr>
      </w:pPr>
      <w:r w:rsidRPr="007377A4">
        <w:rPr>
          <w:rFonts w:eastAsia="Times New Roman"/>
          <w:b/>
          <w:lang w:eastAsia="pl-PL"/>
        </w:rPr>
        <w:t>PROMOCJA, OZNAKOWANIE, DOKUMENTACJA</w:t>
      </w:r>
    </w:p>
    <w:p w:rsidR="00160A44" w:rsidRPr="007377A4" w:rsidRDefault="00160A44" w:rsidP="00160A44">
      <w:pPr>
        <w:spacing w:after="0" w:line="240" w:lineRule="auto"/>
        <w:contextualSpacing/>
        <w:jc w:val="both"/>
        <w:rPr>
          <w:rFonts w:eastAsia="Times New Roman" w:cs="Tahoma"/>
          <w:lang w:eastAsia="pl-PL"/>
        </w:rPr>
      </w:pPr>
      <w:r w:rsidRPr="007377A4">
        <w:rPr>
          <w:rFonts w:eastAsia="Times New Roman" w:cs="Tahoma"/>
          <w:lang w:eastAsia="pl-PL"/>
        </w:rPr>
        <w:t xml:space="preserve">Wykonawcy zobowiązani są do: </w:t>
      </w:r>
    </w:p>
    <w:p w:rsidR="00160A44" w:rsidRPr="007377A4" w:rsidRDefault="00160A44" w:rsidP="00160A44">
      <w:pPr>
        <w:tabs>
          <w:tab w:val="left" w:pos="142"/>
          <w:tab w:val="left" w:pos="426"/>
        </w:tabs>
        <w:spacing w:after="0" w:line="240" w:lineRule="auto"/>
        <w:contextualSpacing/>
        <w:jc w:val="both"/>
        <w:rPr>
          <w:rFonts w:eastAsia="Times New Roman" w:cs="Tahoma"/>
          <w:lang w:eastAsia="pl-PL"/>
        </w:rPr>
      </w:pPr>
      <w:r w:rsidRPr="007377A4">
        <w:rPr>
          <w:rFonts w:eastAsia="Times New Roman" w:cs="Tahoma"/>
          <w:lang w:eastAsia="pl-PL"/>
        </w:rPr>
        <w:t>1.</w:t>
      </w:r>
      <w:r w:rsidRPr="007377A4">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sidRPr="007377A4">
        <w:rPr>
          <w:rFonts w:eastAsia="Times New Roman" w:cs="Tahoma"/>
          <w:lang w:eastAsia="pl-PL"/>
        </w:rPr>
        <w:t>pn</w:t>
      </w:r>
      <w:proofErr w:type="spellEnd"/>
      <w:r w:rsidRPr="007377A4">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160A44" w:rsidRPr="007377A4" w:rsidRDefault="00160A44" w:rsidP="00160A44">
      <w:pPr>
        <w:spacing w:after="0" w:line="240" w:lineRule="auto"/>
        <w:contextualSpacing/>
        <w:jc w:val="both"/>
        <w:rPr>
          <w:rFonts w:eastAsia="Times New Roman" w:cs="Tahoma"/>
          <w:lang w:eastAsia="pl-PL"/>
        </w:rPr>
      </w:pPr>
      <w:r w:rsidRPr="007377A4">
        <w:rPr>
          <w:rFonts w:eastAsia="Times New Roman" w:cs="Tahoma"/>
          <w:lang w:eastAsia="pl-PL"/>
        </w:rPr>
        <w:t>Każde oznaczenie musi zawierać następujące znaki:</w:t>
      </w:r>
    </w:p>
    <w:p w:rsidR="00160A44" w:rsidRPr="007377A4" w:rsidRDefault="00160A44" w:rsidP="00160A44">
      <w:pPr>
        <w:numPr>
          <w:ilvl w:val="0"/>
          <w:numId w:val="44"/>
        </w:numPr>
        <w:spacing w:after="0" w:line="240" w:lineRule="auto"/>
        <w:contextualSpacing/>
        <w:jc w:val="both"/>
        <w:rPr>
          <w:rFonts w:eastAsia="Times New Roman" w:cs="Tahoma"/>
          <w:lang w:eastAsia="pl-PL"/>
        </w:rPr>
      </w:pPr>
      <w:r w:rsidRPr="007377A4">
        <w:rPr>
          <w:rFonts w:eastAsia="Times New Roman" w:cs="Tahoma"/>
          <w:lang w:eastAsia="pl-PL"/>
        </w:rPr>
        <w:t>znak Funduszy Europejskich (właściwy dla danego programu),</w:t>
      </w:r>
    </w:p>
    <w:p w:rsidR="00160A44" w:rsidRPr="007377A4" w:rsidRDefault="00160A44" w:rsidP="00160A44">
      <w:pPr>
        <w:numPr>
          <w:ilvl w:val="0"/>
          <w:numId w:val="44"/>
        </w:numPr>
        <w:spacing w:after="0" w:line="240" w:lineRule="auto"/>
        <w:contextualSpacing/>
        <w:jc w:val="both"/>
        <w:rPr>
          <w:rFonts w:eastAsia="Times New Roman" w:cs="Tahoma"/>
          <w:lang w:eastAsia="pl-PL"/>
        </w:rPr>
      </w:pPr>
      <w:r w:rsidRPr="007377A4">
        <w:rPr>
          <w:rFonts w:eastAsia="Times New Roman" w:cs="Tahoma"/>
          <w:lang w:eastAsia="pl-PL"/>
        </w:rPr>
        <w:t>znak Unii Europejskiej (właściwy dla danego funduszu).</w:t>
      </w:r>
    </w:p>
    <w:p w:rsidR="00160A44" w:rsidRPr="007377A4" w:rsidRDefault="00160A44" w:rsidP="00160A44">
      <w:pPr>
        <w:spacing w:after="0" w:line="240" w:lineRule="auto"/>
        <w:contextualSpacing/>
        <w:jc w:val="both"/>
        <w:rPr>
          <w:rFonts w:eastAsia="Times New Roman" w:cs="Tahoma"/>
          <w:lang w:eastAsia="pl-PL"/>
        </w:rPr>
      </w:pPr>
      <w:r w:rsidRPr="007377A4">
        <w:rPr>
          <w:rFonts w:eastAsia="Times New Roman" w:cs="Tahoma"/>
          <w:lang w:eastAsia="pl-PL"/>
        </w:rPr>
        <w:t>W przypadku projektów współfinansowanych z programu regionalnego również herb województwa lub oficjalne godło promocyjne województwa.</w:t>
      </w:r>
    </w:p>
    <w:p w:rsidR="00160A44" w:rsidRPr="007377A4" w:rsidRDefault="00160A44" w:rsidP="00160A44">
      <w:pPr>
        <w:spacing w:after="0" w:line="240" w:lineRule="auto"/>
        <w:contextualSpacing/>
        <w:jc w:val="both"/>
        <w:rPr>
          <w:rFonts w:eastAsia="Times New Roman" w:cs="Tahoma"/>
          <w:lang w:eastAsia="pl-PL"/>
        </w:rPr>
      </w:pPr>
      <w:r w:rsidRPr="007377A4">
        <w:rPr>
          <w:rFonts w:eastAsia="Times New Roman"/>
          <w:lang w:eastAsia="pl-PL"/>
        </w:rPr>
        <w:lastRenderedPageBreak/>
        <w:t>2. Wykonawca w ramach kursu zobowiązuje się do prowadzenia pełnej dokumentacji z przebiegu kursu, obejmującej dla każdego kursu:</w:t>
      </w:r>
    </w:p>
    <w:p w:rsidR="00160A44" w:rsidRPr="007377A4" w:rsidRDefault="00160A44" w:rsidP="00160A44">
      <w:pPr>
        <w:numPr>
          <w:ilvl w:val="0"/>
          <w:numId w:val="45"/>
        </w:numPr>
        <w:spacing w:after="0" w:line="240" w:lineRule="auto"/>
        <w:contextualSpacing/>
        <w:jc w:val="both"/>
        <w:rPr>
          <w:rFonts w:eastAsia="Times New Roman" w:cs="Tahoma"/>
          <w:lang w:eastAsia="pl-PL"/>
        </w:rPr>
      </w:pPr>
      <w:r w:rsidRPr="007377A4">
        <w:rPr>
          <w:rFonts w:eastAsia="Times New Roman"/>
          <w:lang w:eastAsia="pl-PL"/>
        </w:rPr>
        <w:t>program/harmonogram kursu;</w:t>
      </w:r>
    </w:p>
    <w:p w:rsidR="00160A44" w:rsidRPr="007377A4" w:rsidRDefault="00160A44" w:rsidP="00160A44">
      <w:pPr>
        <w:widowControl w:val="0"/>
        <w:numPr>
          <w:ilvl w:val="0"/>
          <w:numId w:val="45"/>
        </w:numPr>
        <w:suppressAutoHyphens/>
        <w:spacing w:after="0" w:line="240" w:lineRule="auto"/>
        <w:contextualSpacing/>
        <w:jc w:val="both"/>
        <w:rPr>
          <w:rFonts w:eastAsia="Times New Roman" w:cs="Tahoma"/>
          <w:lang w:eastAsia="pl-PL"/>
        </w:rPr>
      </w:pPr>
      <w:r w:rsidRPr="007377A4">
        <w:rPr>
          <w:rFonts w:eastAsia="Times New Roman"/>
          <w:lang w:eastAsia="pl-PL"/>
        </w:rPr>
        <w:t>prowadzenie kart przeprowadzonych zajęć (zawierających listę obecności, wymiar godzin i tematy zajęć edukacyjnych);</w:t>
      </w:r>
    </w:p>
    <w:p w:rsidR="00160A44" w:rsidRPr="007377A4"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 xml:space="preserve">potwierdzenie otrzymania posiłków (z podziałem na dni) </w:t>
      </w:r>
    </w:p>
    <w:p w:rsidR="00160A44" w:rsidRPr="007377A4"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rejestr wydanych zaświadczeń potwierdzających ukończenie kursu</w:t>
      </w:r>
    </w:p>
    <w:p w:rsidR="00160A44" w:rsidRPr="007377A4"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oryginały zaświadczeń o ukończeniu kursu przez uczestników</w:t>
      </w:r>
    </w:p>
    <w:p w:rsidR="00160A44" w:rsidRPr="007377A4"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potwierdzenie otrzymania biletów komunikacji miejskiej</w:t>
      </w:r>
      <w:r w:rsidR="007377A4" w:rsidRPr="007377A4">
        <w:rPr>
          <w:rFonts w:eastAsia="Times New Roman"/>
          <w:lang w:eastAsia="pl-PL"/>
        </w:rPr>
        <w:t>, kart ŚKUP</w:t>
      </w:r>
    </w:p>
    <w:p w:rsidR="00160A44" w:rsidRPr="007377A4"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potwierdzenie otrzymania materiałów dydaktycznych</w:t>
      </w:r>
    </w:p>
    <w:p w:rsidR="00160A44" w:rsidRPr="007377A4" w:rsidRDefault="00160A44" w:rsidP="007377A4">
      <w:pPr>
        <w:widowControl w:val="0"/>
        <w:numPr>
          <w:ilvl w:val="0"/>
          <w:numId w:val="45"/>
        </w:numPr>
        <w:tabs>
          <w:tab w:val="left" w:pos="540"/>
        </w:tabs>
        <w:suppressAutoHyphens/>
        <w:spacing w:after="0" w:line="240" w:lineRule="auto"/>
        <w:ind w:left="714" w:hanging="357"/>
        <w:contextualSpacing/>
        <w:jc w:val="both"/>
        <w:rPr>
          <w:rFonts w:eastAsia="Times New Roman" w:cs="Tahoma"/>
          <w:lang w:eastAsia="pl-PL"/>
        </w:rPr>
      </w:pPr>
      <w:r w:rsidRPr="007377A4">
        <w:rPr>
          <w:rFonts w:eastAsia="Times New Roman"/>
          <w:lang w:eastAsia="pl-PL"/>
        </w:rPr>
        <w:t>kserokopię polisy ubezpieczeniowej</w:t>
      </w:r>
    </w:p>
    <w:p w:rsidR="007377A4" w:rsidRPr="007377A4" w:rsidRDefault="007377A4" w:rsidP="007377A4">
      <w:pPr>
        <w:pStyle w:val="Akapitzlist"/>
        <w:numPr>
          <w:ilvl w:val="0"/>
          <w:numId w:val="45"/>
        </w:numPr>
        <w:spacing w:after="0" w:line="240" w:lineRule="auto"/>
        <w:ind w:left="714" w:hanging="357"/>
        <w:rPr>
          <w:rFonts w:eastAsia="Times New Roman" w:cs="Tahoma"/>
          <w:lang w:eastAsia="pl-PL"/>
        </w:rPr>
      </w:pPr>
      <w:r w:rsidRPr="007377A4">
        <w:rPr>
          <w:rFonts w:eastAsia="Times New Roman" w:cs="Tahoma"/>
          <w:lang w:eastAsia="pl-PL"/>
        </w:rPr>
        <w:t>kserokopię badań lekarskich (orzeczenia warunkującego przystąpienie do kursu)(jeśli wymagane)</w:t>
      </w:r>
    </w:p>
    <w:p w:rsidR="007377A4" w:rsidRPr="007377A4" w:rsidRDefault="007377A4" w:rsidP="007377A4">
      <w:pPr>
        <w:pStyle w:val="Akapitzlist"/>
        <w:numPr>
          <w:ilvl w:val="0"/>
          <w:numId w:val="45"/>
        </w:numPr>
        <w:spacing w:after="0" w:line="240" w:lineRule="auto"/>
        <w:ind w:left="714" w:hanging="357"/>
        <w:rPr>
          <w:rFonts w:eastAsia="Times New Roman" w:cs="Tahoma"/>
          <w:lang w:eastAsia="pl-PL"/>
        </w:rPr>
      </w:pPr>
      <w:r w:rsidRPr="007377A4">
        <w:rPr>
          <w:rFonts w:eastAsia="Times New Roman" w:cs="Tahoma"/>
          <w:lang w:eastAsia="pl-PL"/>
        </w:rPr>
        <w:t>potwierdzenie wydanych zaświadczeń kwalifikacyjnych przez jednostkę certyfikującą.</w:t>
      </w:r>
    </w:p>
    <w:p w:rsidR="007377A4" w:rsidRPr="007377A4" w:rsidRDefault="007377A4" w:rsidP="007377A4">
      <w:pPr>
        <w:pStyle w:val="Akapitzlist"/>
        <w:numPr>
          <w:ilvl w:val="0"/>
          <w:numId w:val="45"/>
        </w:numPr>
        <w:spacing w:after="0" w:line="240" w:lineRule="auto"/>
        <w:ind w:left="714" w:hanging="357"/>
        <w:rPr>
          <w:rFonts w:eastAsia="Times New Roman" w:cs="Tahoma"/>
          <w:lang w:eastAsia="pl-PL"/>
        </w:rPr>
      </w:pPr>
      <w:r w:rsidRPr="007377A4">
        <w:rPr>
          <w:rFonts w:eastAsia="Times New Roman" w:cs="Tahoma"/>
          <w:lang w:eastAsia="pl-PL"/>
        </w:rPr>
        <w:t>kserokopia uiszczenia wpłaty za certyfikat(jeśli wymagane)</w:t>
      </w:r>
    </w:p>
    <w:p w:rsidR="00160A44" w:rsidRPr="007377A4" w:rsidRDefault="00160A44" w:rsidP="00160A44">
      <w:pPr>
        <w:widowControl w:val="0"/>
        <w:numPr>
          <w:ilvl w:val="0"/>
          <w:numId w:val="45"/>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płyta CD z dokumentacją zdjęciową z przeprowadzonego kursu</w:t>
      </w:r>
    </w:p>
    <w:p w:rsidR="00160A44" w:rsidRPr="007377A4" w:rsidRDefault="00160A44" w:rsidP="00160A44">
      <w:pPr>
        <w:spacing w:after="0" w:line="240" w:lineRule="auto"/>
        <w:contextualSpacing/>
        <w:jc w:val="both"/>
        <w:rPr>
          <w:rFonts w:eastAsia="Times New Roman"/>
          <w:lang w:eastAsia="pl-PL"/>
        </w:rPr>
      </w:pPr>
      <w:r w:rsidRPr="007377A4">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160A44" w:rsidRPr="007377A4" w:rsidRDefault="00160A44" w:rsidP="00160A44">
      <w:pPr>
        <w:tabs>
          <w:tab w:val="center" w:pos="4536"/>
          <w:tab w:val="right" w:pos="9072"/>
        </w:tabs>
        <w:spacing w:after="0" w:line="240" w:lineRule="auto"/>
        <w:contextualSpacing/>
        <w:jc w:val="both"/>
      </w:pPr>
      <w:r w:rsidRPr="007377A4">
        <w:t>3. Wydania Zamawiającemu 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160A44" w:rsidRPr="007377A4" w:rsidRDefault="00160A44" w:rsidP="00160A44">
      <w:pPr>
        <w:tabs>
          <w:tab w:val="center" w:pos="4536"/>
          <w:tab w:val="right" w:pos="9072"/>
        </w:tabs>
        <w:spacing w:after="0" w:line="240" w:lineRule="auto"/>
        <w:contextualSpacing/>
        <w:jc w:val="both"/>
        <w:rPr>
          <w:rFonts w:cs="Tahoma"/>
          <w:bCs/>
        </w:rPr>
      </w:pPr>
      <w:r w:rsidRPr="007377A4">
        <w:t xml:space="preserve">4. </w:t>
      </w:r>
      <w:r w:rsidRPr="007377A4">
        <w:rPr>
          <w:rFonts w:cs="Tahoma"/>
          <w:bCs/>
        </w:rPr>
        <w:t>Przekazania Zamawiającemu po zakończeniu kursu oryginałów (kopii) wszelkich dokumentów w celu potwierdzenia realizacji przedmiotu umowy,</w:t>
      </w:r>
    </w:p>
    <w:p w:rsidR="00160A44" w:rsidRPr="000D38C8" w:rsidRDefault="00160A44" w:rsidP="00160A44">
      <w:pPr>
        <w:spacing w:after="0" w:line="240" w:lineRule="auto"/>
        <w:contextualSpacing/>
        <w:jc w:val="both"/>
        <w:rPr>
          <w:rFonts w:eastAsia="Times New Roman" w:cs="Tahoma"/>
          <w:b/>
        </w:rPr>
      </w:pPr>
      <w:r w:rsidRPr="000D38C8">
        <w:rPr>
          <w:rFonts w:eastAsia="Times New Roman" w:cs="Tahoma"/>
          <w:b/>
        </w:rPr>
        <w:t>TERMIN WYKONANIA ZAMÓWIENIA</w:t>
      </w:r>
    </w:p>
    <w:p w:rsidR="00160A44" w:rsidRPr="000D38C8" w:rsidRDefault="00160A44" w:rsidP="000D38C8">
      <w:pPr>
        <w:tabs>
          <w:tab w:val="left" w:pos="0"/>
        </w:tabs>
        <w:contextualSpacing/>
        <w:jc w:val="center"/>
        <w:rPr>
          <w:rFonts w:eastAsia="Times New Roman" w:cs="Tahoma"/>
        </w:rPr>
      </w:pPr>
      <w:r w:rsidRPr="000D38C8">
        <w:rPr>
          <w:rFonts w:eastAsia="Times New Roman" w:cs="Tahoma"/>
        </w:rPr>
        <w:t xml:space="preserve">Zamawiający zamierza zrealizować </w:t>
      </w:r>
      <w:r w:rsidR="000D38C8" w:rsidRPr="000D38C8">
        <w:rPr>
          <w:rFonts w:eastAsia="Times New Roman" w:cs="Tahoma"/>
        </w:rPr>
        <w:t>szkolenie</w:t>
      </w:r>
      <w:r w:rsidRPr="000D38C8">
        <w:rPr>
          <w:rFonts w:eastAsia="Times New Roman" w:cs="Tahoma"/>
        </w:rPr>
        <w:t xml:space="preserve"> do 30.0</w:t>
      </w:r>
      <w:r w:rsidR="000D38C8" w:rsidRPr="000D38C8">
        <w:rPr>
          <w:rFonts w:eastAsia="Times New Roman" w:cs="Tahoma"/>
        </w:rPr>
        <w:t>9</w:t>
      </w:r>
      <w:r w:rsidRPr="000D38C8">
        <w:rPr>
          <w:rFonts w:eastAsia="Times New Roman" w:cs="Tahoma"/>
        </w:rPr>
        <w:t>.20</w:t>
      </w:r>
      <w:r w:rsidR="000D38C8" w:rsidRPr="000D38C8">
        <w:rPr>
          <w:rFonts w:eastAsia="Times New Roman" w:cs="Tahoma"/>
        </w:rPr>
        <w:t>20</w:t>
      </w:r>
      <w:r w:rsidRPr="000D38C8">
        <w:rPr>
          <w:rFonts w:eastAsia="Times New Roman" w:cs="Tahoma"/>
        </w:rPr>
        <w:t xml:space="preserve"> r. </w:t>
      </w:r>
      <w:r w:rsidR="000D38C8" w:rsidRPr="000D38C8">
        <w:rPr>
          <w:rFonts w:eastAsia="Times New Roman" w:cs="Tahoma"/>
        </w:rPr>
        <w:t xml:space="preserve">Wykonawca na wezwanie </w:t>
      </w:r>
      <w:r w:rsidRPr="000D38C8">
        <w:rPr>
          <w:rFonts w:eastAsia="Times New Roman" w:cs="Tahoma"/>
        </w:rPr>
        <w:t>zamawiającego zobowiązuje się rozpocząć kurs w terminie do 14 dni od dnia zawarcia umowy.</w:t>
      </w:r>
    </w:p>
    <w:p w:rsidR="00160A44" w:rsidRDefault="00160A44">
      <w:pPr>
        <w:spacing w:after="0" w:line="240" w:lineRule="auto"/>
        <w:rPr>
          <w:rFonts w:eastAsia="Times New Roman" w:cs="Tahoma"/>
        </w:rPr>
      </w:pPr>
      <w:r>
        <w:rPr>
          <w:rFonts w:eastAsia="Times New Roman" w:cs="Tahoma"/>
        </w:rPr>
        <w:br w:type="page"/>
      </w:r>
    </w:p>
    <w:p w:rsidR="00284BCD" w:rsidRPr="007377A4" w:rsidRDefault="00284BCD" w:rsidP="00160A44">
      <w:pPr>
        <w:contextualSpacing/>
        <w:jc w:val="right"/>
        <w:rPr>
          <w:rFonts w:eastAsia="Times New Roman"/>
          <w:b/>
          <w:lang w:eastAsia="pl-PL"/>
        </w:rPr>
      </w:pPr>
      <w:r w:rsidRPr="007377A4">
        <w:rPr>
          <w:rFonts w:eastAsia="Times New Roman"/>
          <w:b/>
          <w:lang w:eastAsia="pl-PL"/>
        </w:rPr>
        <w:lastRenderedPageBreak/>
        <w:t>Załącznik nr 3</w:t>
      </w:r>
    </w:p>
    <w:p w:rsidR="00284BCD" w:rsidRPr="007377A4" w:rsidRDefault="00284BCD" w:rsidP="00284BCD">
      <w:pPr>
        <w:contextualSpacing/>
        <w:jc w:val="center"/>
        <w:rPr>
          <w:rFonts w:eastAsia="Times New Roman"/>
          <w:b/>
          <w:lang w:eastAsia="pl-PL"/>
        </w:rPr>
      </w:pPr>
      <w:r w:rsidRPr="007377A4">
        <w:rPr>
          <w:rFonts w:eastAsia="Times New Roman"/>
          <w:b/>
          <w:lang w:eastAsia="pl-PL"/>
        </w:rPr>
        <w:t>- Wzór-</w:t>
      </w:r>
    </w:p>
    <w:p w:rsidR="00284BCD" w:rsidRPr="007377A4" w:rsidRDefault="003C741F" w:rsidP="00284BCD">
      <w:pPr>
        <w:spacing w:after="0" w:line="240" w:lineRule="auto"/>
        <w:contextualSpacing/>
        <w:jc w:val="center"/>
        <w:rPr>
          <w:rFonts w:eastAsia="Times New Roman"/>
          <w:b/>
          <w:lang w:eastAsia="pl-PL"/>
        </w:rPr>
      </w:pPr>
      <w:r w:rsidRPr="007377A4">
        <w:rPr>
          <w:rFonts w:eastAsia="Times New Roman"/>
          <w:b/>
          <w:lang w:eastAsia="pl-PL"/>
        </w:rPr>
        <w:t>UMOWA Nr  …………./20</w:t>
      </w:r>
      <w:r w:rsidR="00D9066D" w:rsidRPr="007377A4">
        <w:rPr>
          <w:rFonts w:eastAsia="Times New Roman"/>
          <w:b/>
          <w:lang w:eastAsia="pl-PL"/>
        </w:rPr>
        <w:t>20</w:t>
      </w:r>
    </w:p>
    <w:p w:rsidR="00284BCD" w:rsidRPr="007377A4" w:rsidRDefault="00284BCD" w:rsidP="00284BCD">
      <w:pPr>
        <w:spacing w:after="0" w:line="240" w:lineRule="auto"/>
        <w:contextualSpacing/>
        <w:jc w:val="both"/>
        <w:rPr>
          <w:rFonts w:eastAsia="Times New Roman"/>
          <w:lang w:eastAsia="pl-PL"/>
        </w:rPr>
      </w:pPr>
      <w:r w:rsidRPr="007377A4">
        <w:rPr>
          <w:rFonts w:eastAsia="Times New Roman"/>
          <w:lang w:eastAsia="pl-PL"/>
        </w:rPr>
        <w:t>zawarta w dniu ………………… pomiędzy:</w:t>
      </w:r>
    </w:p>
    <w:p w:rsidR="00284BCD" w:rsidRPr="007377A4" w:rsidRDefault="00284BCD" w:rsidP="00284BCD">
      <w:pPr>
        <w:suppressAutoHyphens/>
        <w:spacing w:after="0" w:line="240" w:lineRule="auto"/>
        <w:contextualSpacing/>
        <w:rPr>
          <w:rFonts w:eastAsia="Times New Roman"/>
        </w:rPr>
      </w:pPr>
      <w:r w:rsidRPr="007377A4">
        <w:rPr>
          <w:rFonts w:eastAsia="Times New Roman"/>
        </w:rPr>
        <w:t>Miastem Zabrze, ul. Powstańców Śląskich 5-7, 41-800 Zabrze, NIP 6482743351, zwanym „nabywcą”, w imieniu którego działa reprezentowany przez:</w:t>
      </w:r>
    </w:p>
    <w:p w:rsidR="00284BCD" w:rsidRPr="007377A4" w:rsidRDefault="00D9066D" w:rsidP="00284BCD">
      <w:pPr>
        <w:suppressAutoHyphens/>
        <w:spacing w:after="0" w:line="240" w:lineRule="auto"/>
        <w:contextualSpacing/>
        <w:rPr>
          <w:rFonts w:eastAsia="Times New Roman"/>
        </w:rPr>
      </w:pPr>
      <w:r w:rsidRPr="007377A4">
        <w:rPr>
          <w:rFonts w:eastAsia="Times New Roman"/>
        </w:rPr>
        <w:t>…………………………</w:t>
      </w:r>
      <w:r w:rsidR="00284BCD" w:rsidRPr="007377A4">
        <w:rPr>
          <w:rFonts w:eastAsia="Times New Roman"/>
        </w:rPr>
        <w:t xml:space="preserve"> działającą</w:t>
      </w:r>
      <w:r w:rsidRPr="007377A4">
        <w:rPr>
          <w:rFonts w:eastAsia="Times New Roman"/>
        </w:rPr>
        <w:t>/ działającego</w:t>
      </w:r>
      <w:r w:rsidR="00284BCD" w:rsidRPr="007377A4">
        <w:rPr>
          <w:rFonts w:eastAsia="Times New Roman"/>
        </w:rPr>
        <w:t xml:space="preserve"> na podstawie upoważnienia Prezydenta Miasta Zabrze, </w:t>
      </w:r>
    </w:p>
    <w:p w:rsidR="00284BCD" w:rsidRPr="007377A4" w:rsidRDefault="00284BCD" w:rsidP="00284BCD">
      <w:pPr>
        <w:suppressAutoHyphens/>
        <w:spacing w:after="0" w:line="240" w:lineRule="auto"/>
        <w:contextualSpacing/>
        <w:rPr>
          <w:rFonts w:eastAsia="Times New Roman"/>
        </w:rPr>
      </w:pPr>
      <w:r w:rsidRPr="007377A4">
        <w:rPr>
          <w:rFonts w:eastAsia="Times New Roman"/>
        </w:rPr>
        <w:t xml:space="preserve">Miejski Ośrodek Pomocy Rodzinie w Zabrzu ul. 3 Maja 16  </w:t>
      </w:r>
    </w:p>
    <w:p w:rsidR="00284BCD" w:rsidRPr="007377A4" w:rsidRDefault="00284BCD" w:rsidP="00284BCD">
      <w:pPr>
        <w:suppressAutoHyphens/>
        <w:spacing w:after="0" w:line="240" w:lineRule="auto"/>
        <w:contextualSpacing/>
        <w:rPr>
          <w:rFonts w:eastAsia="Times New Roman"/>
        </w:rPr>
      </w:pPr>
      <w:r w:rsidRPr="007377A4">
        <w:rPr>
          <w:rFonts w:eastAsia="Times New Roman"/>
        </w:rPr>
        <w:t>zwanym dalej zamawiającym,</w:t>
      </w:r>
    </w:p>
    <w:p w:rsidR="00284BCD" w:rsidRPr="007377A4" w:rsidRDefault="00284BCD" w:rsidP="00284BCD">
      <w:pPr>
        <w:spacing w:after="0" w:line="240" w:lineRule="auto"/>
        <w:contextualSpacing/>
        <w:jc w:val="both"/>
        <w:rPr>
          <w:rFonts w:eastAsia="Times New Roman"/>
          <w:b/>
          <w:lang w:eastAsia="pl-PL"/>
        </w:rPr>
      </w:pPr>
      <w:r w:rsidRPr="007377A4">
        <w:rPr>
          <w:rFonts w:eastAsia="Times New Roman"/>
          <w:lang w:eastAsia="pl-PL"/>
        </w:rPr>
        <w:t>a ……………………………………………</w:t>
      </w:r>
    </w:p>
    <w:p w:rsidR="00284BCD" w:rsidRPr="007377A4" w:rsidRDefault="00284BCD" w:rsidP="00284BCD">
      <w:pPr>
        <w:spacing w:after="0" w:line="240" w:lineRule="auto"/>
        <w:contextualSpacing/>
        <w:jc w:val="both"/>
        <w:rPr>
          <w:rFonts w:eastAsia="Times New Roman"/>
        </w:rPr>
      </w:pPr>
      <w:r w:rsidRPr="007377A4">
        <w:rPr>
          <w:rFonts w:eastAsia="Times New Roman"/>
        </w:rPr>
        <w:t>NIP: ……………….. REGON: ………………………</w:t>
      </w:r>
    </w:p>
    <w:p w:rsidR="00284BCD" w:rsidRPr="007377A4" w:rsidRDefault="00284BCD" w:rsidP="00284BCD">
      <w:pPr>
        <w:spacing w:after="0" w:line="240" w:lineRule="auto"/>
        <w:contextualSpacing/>
        <w:jc w:val="both"/>
        <w:rPr>
          <w:rFonts w:eastAsia="Times New Roman"/>
        </w:rPr>
      </w:pPr>
      <w:r w:rsidRPr="007377A4">
        <w:rPr>
          <w:rFonts w:eastAsia="Times New Roman"/>
        </w:rPr>
        <w:t>reprezentowaną przez:</w:t>
      </w:r>
    </w:p>
    <w:p w:rsidR="00284BCD" w:rsidRPr="007377A4" w:rsidRDefault="00284BCD" w:rsidP="00284BCD">
      <w:pPr>
        <w:widowControl w:val="0"/>
        <w:suppressAutoHyphens/>
        <w:spacing w:after="0" w:line="240" w:lineRule="auto"/>
        <w:contextualSpacing/>
        <w:jc w:val="both"/>
        <w:rPr>
          <w:rFonts w:eastAsia="Lucida Sans Unicode" w:cs="Tahoma"/>
          <w:lang w:eastAsia="ar-SA"/>
        </w:rPr>
      </w:pPr>
      <w:r w:rsidRPr="007377A4">
        <w:rPr>
          <w:rFonts w:eastAsia="Lucida Sans Unicode" w:cs="Tahoma"/>
          <w:lang w:eastAsia="ar-SA"/>
        </w:rPr>
        <w:t>zwanym dalej Wykonawcą</w:t>
      </w:r>
    </w:p>
    <w:p w:rsidR="00284BCD" w:rsidRPr="007377A4" w:rsidRDefault="00284BCD" w:rsidP="00284BCD">
      <w:pPr>
        <w:spacing w:after="0"/>
        <w:jc w:val="both"/>
        <w:rPr>
          <w:bCs/>
          <w:sz w:val="20"/>
          <w:szCs w:val="20"/>
          <w:lang w:eastAsia="pl-PL"/>
        </w:rPr>
      </w:pPr>
      <w:r w:rsidRPr="007377A4">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sidRPr="007377A4">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284BCD" w:rsidRPr="007377A4" w:rsidRDefault="00284BCD" w:rsidP="00284BCD">
      <w:pPr>
        <w:spacing w:after="0" w:line="240" w:lineRule="auto"/>
        <w:contextualSpacing/>
        <w:jc w:val="center"/>
        <w:rPr>
          <w:rFonts w:eastAsia="Times New Roman"/>
          <w:b/>
          <w:lang w:eastAsia="pl-PL"/>
        </w:rPr>
      </w:pPr>
      <w:r w:rsidRPr="007377A4">
        <w:rPr>
          <w:rFonts w:eastAsia="Times New Roman"/>
          <w:b/>
          <w:lang w:eastAsia="pl-PL"/>
        </w:rPr>
        <w:t>§ 1</w:t>
      </w:r>
    </w:p>
    <w:p w:rsidR="00284BCD" w:rsidRPr="007377A4" w:rsidRDefault="00284BCD" w:rsidP="00D9066D">
      <w:pPr>
        <w:tabs>
          <w:tab w:val="left" w:pos="284"/>
        </w:tabs>
        <w:spacing w:after="0" w:line="240" w:lineRule="auto"/>
        <w:contextualSpacing/>
        <w:jc w:val="both"/>
        <w:rPr>
          <w:rFonts w:eastAsia="Times New Roman"/>
          <w:b/>
          <w:lang w:eastAsia="pl-PL"/>
        </w:rPr>
      </w:pPr>
      <w:r w:rsidRPr="007377A4">
        <w:rPr>
          <w:rFonts w:eastAsia="Times New Roman"/>
          <w:b/>
          <w:lang w:eastAsia="pl-PL"/>
        </w:rPr>
        <w:t>PRZEDMIOT UMOWY</w:t>
      </w:r>
    </w:p>
    <w:p w:rsidR="007377A4" w:rsidRPr="007377A4" w:rsidRDefault="007377A4" w:rsidP="007377A4">
      <w:pPr>
        <w:numPr>
          <w:ilvl w:val="3"/>
          <w:numId w:val="25"/>
        </w:numPr>
        <w:tabs>
          <w:tab w:val="left" w:pos="0"/>
        </w:tabs>
        <w:spacing w:after="0" w:line="240" w:lineRule="auto"/>
        <w:ind w:left="0" w:firstLine="0"/>
        <w:contextualSpacing/>
        <w:jc w:val="both"/>
        <w:rPr>
          <w:rFonts w:eastAsia="Times New Roman"/>
          <w:lang w:eastAsia="pl-PL"/>
        </w:rPr>
      </w:pPr>
      <w:r w:rsidRPr="007377A4">
        <w:rPr>
          <w:rFonts w:eastAsia="Times New Roman"/>
          <w:lang w:eastAsia="pl-PL"/>
        </w:rPr>
        <w:t>Przedmiotem umowy jest zorganizowanie i przeprowadzenie przez Wykonawcę usługi pod nazwą: Szkolenie dla uczestników  Projektu „ Drogowskaz” w ramach Regionalnego Programu Operacyjnego Województwa Śląskiego na lata 2014-2020 współfinansowanego ze środków Europejskiego Funduszu Społecznego –Profesjonalne sprzątanie wraz z obsługą maszyn czyszczących</w:t>
      </w:r>
    </w:p>
    <w:p w:rsidR="00381DFD" w:rsidRPr="007377A4" w:rsidRDefault="00381DFD" w:rsidP="00355D6A">
      <w:pPr>
        <w:numPr>
          <w:ilvl w:val="3"/>
          <w:numId w:val="25"/>
        </w:numPr>
        <w:tabs>
          <w:tab w:val="left" w:pos="284"/>
        </w:tabs>
        <w:spacing w:after="0" w:line="240" w:lineRule="auto"/>
        <w:ind w:left="0" w:firstLine="0"/>
        <w:contextualSpacing/>
        <w:jc w:val="both"/>
        <w:rPr>
          <w:rFonts w:eastAsia="Times New Roman"/>
          <w:lang w:eastAsia="pl-PL"/>
        </w:rPr>
      </w:pPr>
      <w:r w:rsidRPr="007377A4">
        <w:rPr>
          <w:rFonts w:cs="Tahoma"/>
          <w:bCs/>
        </w:rPr>
        <w:t>Szczegółowy opis przedmiotu zamówienia stanowi załącznik nr 2 do ogłoszenia o zamówieniu.</w:t>
      </w:r>
    </w:p>
    <w:p w:rsidR="00381DFD" w:rsidRPr="00C6190B" w:rsidRDefault="00381DFD" w:rsidP="00355D6A">
      <w:pPr>
        <w:numPr>
          <w:ilvl w:val="3"/>
          <w:numId w:val="25"/>
        </w:numPr>
        <w:tabs>
          <w:tab w:val="left" w:pos="284"/>
        </w:tabs>
        <w:spacing w:after="0" w:line="240" w:lineRule="auto"/>
        <w:ind w:left="284" w:hanging="284"/>
        <w:contextualSpacing/>
        <w:jc w:val="both"/>
        <w:rPr>
          <w:rFonts w:eastAsia="Times New Roman"/>
          <w:color w:val="FF0000"/>
          <w:lang w:eastAsia="pl-PL"/>
        </w:rPr>
      </w:pPr>
      <w:r w:rsidRPr="007377A4">
        <w:rPr>
          <w:rFonts w:cs="Tahoma"/>
          <w:bCs/>
        </w:rPr>
        <w:t>Integralną częścią niniejszej umowy  jest ogłoszenie z dnia ……………………... oraz oferta Wykonawcy z dnia……………….</w:t>
      </w:r>
    </w:p>
    <w:p w:rsidR="00CA0243" w:rsidRPr="00C6190B" w:rsidRDefault="00CA0243" w:rsidP="00284BCD">
      <w:pPr>
        <w:suppressAutoHyphens/>
        <w:spacing w:after="0" w:line="240" w:lineRule="auto"/>
        <w:contextualSpacing/>
        <w:jc w:val="center"/>
        <w:rPr>
          <w:rFonts w:eastAsia="Lucida Sans Unicode" w:cs="Tahoma"/>
          <w:color w:val="FF0000"/>
          <w:lang w:eastAsia="pl-PL"/>
        </w:rPr>
      </w:pPr>
    </w:p>
    <w:p w:rsidR="00284BCD" w:rsidRPr="007377A4" w:rsidRDefault="00284BCD" w:rsidP="00284BCD">
      <w:pPr>
        <w:suppressAutoHyphens/>
        <w:spacing w:after="0" w:line="240" w:lineRule="auto"/>
        <w:contextualSpacing/>
        <w:jc w:val="center"/>
        <w:rPr>
          <w:rFonts w:eastAsia="Times New Roman" w:cs="Tahoma"/>
          <w:b/>
          <w:lang w:eastAsia="pl-PL"/>
        </w:rPr>
      </w:pPr>
      <w:r w:rsidRPr="007377A4">
        <w:rPr>
          <w:rFonts w:eastAsia="Times New Roman" w:cs="Tahoma"/>
          <w:b/>
          <w:lang w:eastAsia="pl-PL"/>
        </w:rPr>
        <w:t>§ 2</w:t>
      </w:r>
    </w:p>
    <w:p w:rsidR="00526919" w:rsidRPr="007377A4" w:rsidRDefault="00526919" w:rsidP="00526919">
      <w:pPr>
        <w:tabs>
          <w:tab w:val="left" w:pos="426"/>
        </w:tabs>
        <w:spacing w:after="0" w:line="240" w:lineRule="auto"/>
        <w:contextualSpacing/>
        <w:jc w:val="both"/>
        <w:rPr>
          <w:rFonts w:eastAsia="Times New Roman" w:cs="Tahoma"/>
          <w:b/>
        </w:rPr>
      </w:pPr>
      <w:r w:rsidRPr="007377A4">
        <w:rPr>
          <w:rFonts w:eastAsia="Times New Roman" w:cs="Tahoma"/>
          <w:b/>
        </w:rPr>
        <w:t>MIEJSCE REALIZACJI</w:t>
      </w:r>
    </w:p>
    <w:p w:rsidR="007377A4" w:rsidRPr="007377A4" w:rsidRDefault="007377A4" w:rsidP="007377A4">
      <w:pPr>
        <w:spacing w:after="0" w:line="240" w:lineRule="auto"/>
        <w:contextualSpacing/>
        <w:rPr>
          <w:rFonts w:eastAsia="Times New Roman" w:cs="Tahoma"/>
        </w:rPr>
      </w:pPr>
      <w:r w:rsidRPr="007377A4">
        <w:rPr>
          <w:rFonts w:eastAsia="Times New Roman" w:cs="Tahoma"/>
        </w:rPr>
        <w:t>1. Miejsce realizacji szkolenia – miasto Zabrz</w:t>
      </w:r>
      <w:r w:rsidR="001A4013">
        <w:rPr>
          <w:rFonts w:eastAsia="Times New Roman" w:cs="Tahoma"/>
        </w:rPr>
        <w:t>e</w:t>
      </w:r>
      <w:r w:rsidRPr="007377A4">
        <w:rPr>
          <w:rFonts w:eastAsia="Times New Roman" w:cs="Tahoma"/>
        </w:rPr>
        <w:t xml:space="preserve"> lub w odległości do 30 km od Zabrza. </w:t>
      </w:r>
    </w:p>
    <w:p w:rsidR="007377A4" w:rsidRPr="007377A4" w:rsidRDefault="007377A4" w:rsidP="007377A4">
      <w:pPr>
        <w:spacing w:after="0" w:line="240" w:lineRule="auto"/>
        <w:contextualSpacing/>
        <w:rPr>
          <w:rFonts w:eastAsia="Times New Roman" w:cs="Tahoma"/>
        </w:rPr>
      </w:pPr>
      <w:r w:rsidRPr="007377A4">
        <w:rPr>
          <w:rFonts w:eastAsia="Times New Roman" w:cs="Tahoma"/>
        </w:rPr>
        <w:t>2. Miejsce realizacji szkolenia teoretycznego………………………….</w:t>
      </w:r>
    </w:p>
    <w:p w:rsidR="00D9066D" w:rsidRPr="007377A4" w:rsidRDefault="007377A4" w:rsidP="007377A4">
      <w:pPr>
        <w:spacing w:after="0" w:line="240" w:lineRule="auto"/>
        <w:contextualSpacing/>
        <w:rPr>
          <w:rFonts w:eastAsia="Times New Roman" w:cs="Tahoma"/>
          <w:b/>
          <w:lang w:eastAsia="pl-PL"/>
        </w:rPr>
      </w:pPr>
      <w:r w:rsidRPr="007377A4">
        <w:rPr>
          <w:rFonts w:eastAsia="Times New Roman" w:cs="Tahoma"/>
        </w:rPr>
        <w:t>3. Miejsce realizacji szkolenia praktycznego…………………………….</w:t>
      </w:r>
    </w:p>
    <w:p w:rsidR="007377A4" w:rsidRDefault="007377A4" w:rsidP="00284BCD">
      <w:pPr>
        <w:spacing w:after="0" w:line="240" w:lineRule="auto"/>
        <w:contextualSpacing/>
        <w:jc w:val="center"/>
        <w:rPr>
          <w:rFonts w:eastAsia="Times New Roman" w:cs="Tahoma"/>
          <w:b/>
          <w:lang w:eastAsia="pl-PL"/>
        </w:rPr>
      </w:pPr>
    </w:p>
    <w:p w:rsidR="00284BCD" w:rsidRPr="007377A4" w:rsidRDefault="00284BCD" w:rsidP="00284BCD">
      <w:pPr>
        <w:spacing w:after="0" w:line="240" w:lineRule="auto"/>
        <w:contextualSpacing/>
        <w:jc w:val="center"/>
        <w:rPr>
          <w:rFonts w:eastAsia="Times New Roman" w:cs="Tahoma"/>
          <w:b/>
          <w:lang w:eastAsia="pl-PL"/>
        </w:rPr>
      </w:pPr>
      <w:r w:rsidRPr="007377A4">
        <w:rPr>
          <w:rFonts w:eastAsia="Times New Roman" w:cs="Tahoma"/>
          <w:b/>
          <w:lang w:eastAsia="pl-PL"/>
        </w:rPr>
        <w:t>§ 3</w:t>
      </w:r>
    </w:p>
    <w:p w:rsidR="00284BCD" w:rsidRPr="007377A4" w:rsidRDefault="00284BCD" w:rsidP="00284BCD">
      <w:pPr>
        <w:spacing w:after="0" w:line="240" w:lineRule="auto"/>
        <w:contextualSpacing/>
        <w:jc w:val="center"/>
        <w:rPr>
          <w:rFonts w:eastAsia="Times New Roman"/>
          <w:b/>
          <w:lang w:eastAsia="pl-PL"/>
        </w:rPr>
      </w:pPr>
    </w:p>
    <w:p w:rsidR="00526919" w:rsidRPr="007377A4" w:rsidRDefault="00526919" w:rsidP="00526919">
      <w:pPr>
        <w:spacing w:after="0" w:line="240" w:lineRule="auto"/>
        <w:contextualSpacing/>
        <w:rPr>
          <w:rFonts w:eastAsia="Times New Roman" w:cs="Tahoma"/>
          <w:b/>
          <w:lang w:eastAsia="x-none" w:bidi="x-none"/>
        </w:rPr>
      </w:pPr>
      <w:r w:rsidRPr="007377A4">
        <w:rPr>
          <w:rFonts w:eastAsia="Times New Roman" w:cs="Tahoma"/>
          <w:b/>
          <w:lang w:eastAsia="x-none" w:bidi="x-none"/>
        </w:rPr>
        <w:t>TERMIN REALIZACJI</w:t>
      </w:r>
    </w:p>
    <w:p w:rsidR="004F110E" w:rsidRPr="007377A4" w:rsidRDefault="00D9066D" w:rsidP="00526919">
      <w:pPr>
        <w:spacing w:after="0" w:line="240" w:lineRule="auto"/>
        <w:contextualSpacing/>
        <w:jc w:val="both"/>
        <w:rPr>
          <w:rFonts w:eastAsia="Times New Roman"/>
          <w:b/>
          <w:lang w:eastAsia="pl-PL"/>
        </w:rPr>
      </w:pPr>
      <w:r w:rsidRPr="007377A4">
        <w:rPr>
          <w:rFonts w:eastAsia="Times New Roman" w:cs="Tahoma"/>
        </w:rPr>
        <w:t>Termin realizacji zamó</w:t>
      </w:r>
      <w:r w:rsidR="007377A4" w:rsidRPr="007377A4">
        <w:rPr>
          <w:rFonts w:eastAsia="Times New Roman" w:cs="Tahoma"/>
        </w:rPr>
        <w:t>wienia od dnia …………….. do dnia 30</w:t>
      </w:r>
      <w:r w:rsidRPr="007377A4">
        <w:rPr>
          <w:rFonts w:eastAsia="Times New Roman" w:cs="Tahoma"/>
        </w:rPr>
        <w:t>.</w:t>
      </w:r>
      <w:r w:rsidR="007377A4" w:rsidRPr="007377A4">
        <w:rPr>
          <w:rFonts w:eastAsia="Times New Roman" w:cs="Tahoma"/>
        </w:rPr>
        <w:t>09</w:t>
      </w:r>
      <w:r w:rsidRPr="007377A4">
        <w:rPr>
          <w:rFonts w:eastAsia="Times New Roman" w:cs="Tahoma"/>
        </w:rPr>
        <w:t>.2020 r</w:t>
      </w:r>
      <w:r w:rsidR="00526919" w:rsidRPr="007377A4">
        <w:rPr>
          <w:rFonts w:eastAsia="Times New Roman" w:cs="Tahoma"/>
        </w:rPr>
        <w:t xml:space="preserve">. </w:t>
      </w:r>
    </w:p>
    <w:p w:rsidR="00526919" w:rsidRPr="00C6190B" w:rsidRDefault="00526919" w:rsidP="00284BCD">
      <w:pPr>
        <w:spacing w:after="0" w:line="240" w:lineRule="auto"/>
        <w:contextualSpacing/>
        <w:jc w:val="center"/>
        <w:rPr>
          <w:rFonts w:eastAsia="Times New Roman"/>
          <w:b/>
          <w:color w:val="FF0000"/>
          <w:lang w:eastAsia="pl-PL"/>
        </w:rPr>
      </w:pPr>
    </w:p>
    <w:p w:rsidR="00284BCD" w:rsidRPr="007377A4" w:rsidRDefault="00526919" w:rsidP="00284BCD">
      <w:pPr>
        <w:spacing w:after="0" w:line="240" w:lineRule="auto"/>
        <w:contextualSpacing/>
        <w:jc w:val="center"/>
        <w:rPr>
          <w:rFonts w:eastAsia="Times New Roman"/>
          <w:b/>
          <w:lang w:eastAsia="pl-PL"/>
        </w:rPr>
      </w:pPr>
      <w:r w:rsidRPr="007377A4">
        <w:rPr>
          <w:rFonts w:eastAsia="Times New Roman"/>
          <w:b/>
          <w:lang w:eastAsia="pl-PL"/>
        </w:rPr>
        <w:t>§ 4</w:t>
      </w:r>
      <w:r w:rsidR="00284BCD" w:rsidRPr="007377A4">
        <w:rPr>
          <w:rFonts w:eastAsia="Times New Roman"/>
          <w:b/>
          <w:lang w:eastAsia="pl-PL"/>
        </w:rPr>
        <w:t xml:space="preserve"> </w:t>
      </w:r>
    </w:p>
    <w:p w:rsidR="003B1717" w:rsidRPr="007377A4" w:rsidRDefault="003B1717" w:rsidP="003B1717">
      <w:pPr>
        <w:spacing w:after="0" w:line="240" w:lineRule="auto"/>
        <w:contextualSpacing/>
        <w:rPr>
          <w:rFonts w:eastAsia="Times New Roman"/>
          <w:b/>
          <w:bCs/>
          <w:lang w:eastAsia="pl-PL"/>
        </w:rPr>
      </w:pPr>
      <w:r w:rsidRPr="007377A4">
        <w:rPr>
          <w:rFonts w:eastAsia="Times New Roman"/>
          <w:b/>
          <w:bCs/>
          <w:lang w:eastAsia="pl-PL"/>
        </w:rPr>
        <w:t>WARTOŚĆ PRZEDMIOTU UMOWY</w:t>
      </w:r>
    </w:p>
    <w:p w:rsidR="007377A4" w:rsidRPr="00F447C5" w:rsidRDefault="007377A4" w:rsidP="007377A4">
      <w:pPr>
        <w:numPr>
          <w:ilvl w:val="0"/>
          <w:numId w:val="46"/>
        </w:numPr>
        <w:spacing w:after="0" w:line="240" w:lineRule="auto"/>
        <w:contextualSpacing/>
        <w:jc w:val="both"/>
        <w:rPr>
          <w:rFonts w:eastAsia="Times New Roman" w:cstheme="minorHAnsi"/>
          <w:lang w:eastAsia="pl-PL"/>
        </w:rPr>
      </w:pPr>
      <w:r w:rsidRPr="00F447C5">
        <w:rPr>
          <w:rFonts w:eastAsia="Times New Roman" w:cstheme="minorHAnsi"/>
          <w:lang w:eastAsia="pl-PL"/>
        </w:rPr>
        <w:t>Koszt całkowity przedmiotu umowy stanowi iloczyn kosztu przeszkolenia jednego uczestnika (uczestniczki) i liczby uczestników (uczestniczek) faktycznie biorących udział w kursie. Koszt ten obejmuje składniki zawarte z ogłoszeniu z dnia ……… r. na podstawie formularza oferty.</w:t>
      </w:r>
    </w:p>
    <w:p w:rsidR="007377A4" w:rsidRPr="00F447C5" w:rsidRDefault="007377A4" w:rsidP="007377A4">
      <w:pPr>
        <w:numPr>
          <w:ilvl w:val="0"/>
          <w:numId w:val="46"/>
        </w:numPr>
        <w:spacing w:after="0" w:line="240" w:lineRule="auto"/>
        <w:contextualSpacing/>
        <w:jc w:val="both"/>
        <w:rPr>
          <w:rFonts w:eastAsia="Times New Roman" w:cstheme="minorHAnsi"/>
          <w:lang w:eastAsia="pl-PL"/>
        </w:rPr>
      </w:pPr>
      <w:r w:rsidRPr="00F447C5">
        <w:rPr>
          <w:rFonts w:eastAsia="Times New Roman" w:cstheme="minorHAnsi"/>
          <w:lang w:eastAsia="pl-PL"/>
        </w:rPr>
        <w:t>Koszt ku</w:t>
      </w:r>
      <w:r w:rsidR="00400316">
        <w:rPr>
          <w:rFonts w:eastAsia="Times New Roman" w:cstheme="minorHAnsi"/>
          <w:lang w:eastAsia="pl-PL"/>
        </w:rPr>
        <w:t>rsu dla 1 osoby wynosi: …………………</w:t>
      </w:r>
      <w:r w:rsidRPr="00F447C5">
        <w:rPr>
          <w:rFonts w:eastAsia="Times New Roman" w:cstheme="minorHAnsi"/>
          <w:lang w:eastAsia="pl-PL"/>
        </w:rPr>
        <w:t>………………….zł brutto(słownie: …………………………………………..…);</w:t>
      </w:r>
    </w:p>
    <w:p w:rsidR="007377A4" w:rsidRPr="00F447C5" w:rsidRDefault="007377A4" w:rsidP="007377A4">
      <w:pPr>
        <w:numPr>
          <w:ilvl w:val="0"/>
          <w:numId w:val="46"/>
        </w:numPr>
        <w:spacing w:after="0" w:line="240" w:lineRule="auto"/>
        <w:contextualSpacing/>
        <w:jc w:val="both"/>
        <w:rPr>
          <w:rFonts w:eastAsia="Times New Roman" w:cstheme="minorHAnsi"/>
          <w:lang w:eastAsia="pl-PL"/>
        </w:rPr>
      </w:pPr>
      <w:r w:rsidRPr="00F447C5">
        <w:rPr>
          <w:rFonts w:eastAsia="Times New Roman" w:cstheme="minorHAnsi"/>
          <w:lang w:eastAsia="pl-PL"/>
        </w:rPr>
        <w:t>Maksymaln</w:t>
      </w:r>
      <w:r w:rsidR="00400316">
        <w:rPr>
          <w:rFonts w:eastAsia="Times New Roman" w:cstheme="minorHAnsi"/>
          <w:lang w:eastAsia="pl-PL"/>
        </w:rPr>
        <w:t>a wartość umowy wynosi: …………………</w:t>
      </w:r>
      <w:r w:rsidRPr="00F447C5">
        <w:rPr>
          <w:rFonts w:eastAsia="Times New Roman" w:cstheme="minorHAnsi"/>
          <w:lang w:eastAsia="pl-PL"/>
        </w:rPr>
        <w:t>………..zł brutto(słownie: ………………….………………………….)</w:t>
      </w:r>
    </w:p>
    <w:p w:rsidR="007377A4" w:rsidRPr="00F447C5" w:rsidRDefault="007377A4" w:rsidP="007377A4">
      <w:pPr>
        <w:numPr>
          <w:ilvl w:val="0"/>
          <w:numId w:val="46"/>
        </w:numPr>
        <w:spacing w:after="0" w:line="240" w:lineRule="auto"/>
        <w:contextualSpacing/>
        <w:jc w:val="both"/>
        <w:rPr>
          <w:rFonts w:eastAsia="Times New Roman" w:cstheme="minorHAnsi"/>
          <w:lang w:eastAsia="pl-PL"/>
        </w:rPr>
      </w:pPr>
      <w:r w:rsidRPr="00F447C5">
        <w:rPr>
          <w:rFonts w:eastAsia="Times New Roman" w:cstheme="minorHAnsi"/>
          <w:lang w:eastAsia="pl-PL"/>
        </w:rPr>
        <w:lastRenderedPageBreak/>
        <w:t>Minimaln</w:t>
      </w:r>
      <w:r w:rsidR="00400316">
        <w:rPr>
          <w:rFonts w:eastAsia="Times New Roman" w:cstheme="minorHAnsi"/>
          <w:lang w:eastAsia="pl-PL"/>
        </w:rPr>
        <w:t>a wartość umowy wynosi: …………………</w:t>
      </w:r>
      <w:r w:rsidRPr="00F447C5">
        <w:rPr>
          <w:rFonts w:eastAsia="Times New Roman" w:cstheme="minorHAnsi"/>
          <w:lang w:eastAsia="pl-PL"/>
        </w:rPr>
        <w:t>…………..zł brutto (słownie: ………………………………………………)</w:t>
      </w:r>
    </w:p>
    <w:p w:rsidR="007377A4" w:rsidRPr="00F447C5" w:rsidRDefault="007377A4" w:rsidP="007377A4">
      <w:pPr>
        <w:numPr>
          <w:ilvl w:val="0"/>
          <w:numId w:val="46"/>
        </w:numPr>
        <w:spacing w:after="0" w:line="240" w:lineRule="auto"/>
        <w:contextualSpacing/>
        <w:jc w:val="both"/>
        <w:rPr>
          <w:rFonts w:eastAsia="Times New Roman" w:cstheme="minorHAnsi"/>
          <w:lang w:eastAsia="pl-PL"/>
        </w:rPr>
      </w:pPr>
      <w:r w:rsidRPr="00F447C5">
        <w:rPr>
          <w:rFonts w:eastAsia="Times New Roman" w:cstheme="minorHAnsi"/>
          <w:lang w:eastAsia="pl-PL"/>
        </w:rPr>
        <w:t>Wynagrodzenie współfinansowane jest ze środków Unii Europejskiej w ramach Europejskiego Funduszu Społecznego.</w:t>
      </w:r>
    </w:p>
    <w:p w:rsidR="007377A4" w:rsidRPr="00F447C5" w:rsidRDefault="007377A4" w:rsidP="007377A4">
      <w:pPr>
        <w:pStyle w:val="Akapitzlist"/>
        <w:numPr>
          <w:ilvl w:val="0"/>
          <w:numId w:val="46"/>
        </w:numPr>
        <w:spacing w:after="0" w:line="240" w:lineRule="auto"/>
        <w:jc w:val="both"/>
        <w:rPr>
          <w:rFonts w:eastAsia="Times New Roman" w:cstheme="minorHAnsi"/>
          <w:lang w:eastAsia="pl-PL"/>
        </w:rPr>
      </w:pPr>
      <w:r w:rsidRPr="00F447C5">
        <w:rPr>
          <w:rFonts w:eastAsia="Times New Roman" w:cstheme="minorHAnsi"/>
          <w:lang w:eastAsia="pl-PL"/>
        </w:rPr>
        <w:t>Faktyczne wynagrodzenie Wykonawcy uzależnione będzie od rzeczywistej liczby uczestników kursu i rzeczywistej liczby zrealizowanych zajęć w oparciu o formularz oferty.</w:t>
      </w:r>
    </w:p>
    <w:p w:rsidR="003B1717" w:rsidRPr="00C6190B" w:rsidRDefault="003B1717" w:rsidP="003B1717">
      <w:pPr>
        <w:tabs>
          <w:tab w:val="left" w:pos="284"/>
        </w:tabs>
        <w:spacing w:after="0" w:line="240" w:lineRule="auto"/>
        <w:contextualSpacing/>
        <w:jc w:val="both"/>
        <w:rPr>
          <w:rFonts w:eastAsia="Times New Roman"/>
          <w:color w:val="FF0000"/>
          <w:lang w:eastAsia="pl-PL"/>
        </w:rPr>
      </w:pPr>
    </w:p>
    <w:p w:rsidR="00A06E29" w:rsidRPr="00F916B4" w:rsidRDefault="00A06E29" w:rsidP="00A06E29">
      <w:pPr>
        <w:spacing w:after="0" w:line="240" w:lineRule="auto"/>
        <w:contextualSpacing/>
        <w:jc w:val="center"/>
        <w:rPr>
          <w:rFonts w:eastAsia="Times New Roman"/>
          <w:b/>
          <w:lang w:eastAsia="pl-PL"/>
        </w:rPr>
      </w:pPr>
      <w:r w:rsidRPr="00F916B4">
        <w:rPr>
          <w:rFonts w:eastAsia="Times New Roman"/>
          <w:b/>
          <w:lang w:eastAsia="pl-PL"/>
        </w:rPr>
        <w:t xml:space="preserve">§ </w:t>
      </w:r>
      <w:r w:rsidR="007118B9" w:rsidRPr="00F916B4">
        <w:rPr>
          <w:rFonts w:eastAsia="Times New Roman"/>
          <w:b/>
          <w:lang w:eastAsia="pl-PL"/>
        </w:rPr>
        <w:t>5</w:t>
      </w:r>
    </w:p>
    <w:p w:rsidR="000C4901" w:rsidRPr="00C6190B" w:rsidRDefault="000C4901" w:rsidP="000C4901">
      <w:pPr>
        <w:spacing w:after="0" w:line="240" w:lineRule="auto"/>
        <w:contextualSpacing/>
        <w:rPr>
          <w:rFonts w:eastAsia="Times New Roman"/>
          <w:b/>
          <w:color w:val="FF0000"/>
          <w:lang w:eastAsia="pl-PL"/>
        </w:rPr>
      </w:pPr>
      <w:r w:rsidRPr="00F916B4">
        <w:rPr>
          <w:rFonts w:eastAsia="Times New Roman"/>
          <w:b/>
          <w:lang w:eastAsia="pl-PL"/>
        </w:rPr>
        <w:t>PŁATNOŚĆ</w:t>
      </w:r>
    </w:p>
    <w:p w:rsidR="00400316" w:rsidRPr="001A4013" w:rsidRDefault="008E61E5" w:rsidP="00400316">
      <w:pPr>
        <w:pStyle w:val="Akapitzlist"/>
        <w:widowControl w:val="0"/>
        <w:numPr>
          <w:ilvl w:val="1"/>
          <w:numId w:val="30"/>
        </w:numPr>
        <w:suppressAutoHyphens/>
        <w:spacing w:after="0" w:line="240" w:lineRule="auto"/>
        <w:jc w:val="both"/>
        <w:rPr>
          <w:rFonts w:eastAsia="Times New Roman" w:cstheme="minorHAnsi"/>
          <w:lang w:eastAsia="pl-PL"/>
        </w:rPr>
      </w:pPr>
      <w:r w:rsidRPr="001A4013">
        <w:rPr>
          <w:rFonts w:eastAsia="Times New Roman" w:cstheme="minorHAnsi"/>
          <w:lang w:eastAsia="pl-PL"/>
        </w:rPr>
        <w:t>Zamawiający przekaże wykonawcy listę osób skierowanych na kurs.</w:t>
      </w:r>
    </w:p>
    <w:p w:rsidR="00400316" w:rsidRPr="001A4013"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1A4013">
        <w:rPr>
          <w:rFonts w:eastAsia="Times New Roman" w:cstheme="minorHAnsi"/>
          <w:lang w:eastAsia="pl-PL"/>
        </w:rPr>
        <w:t xml:space="preserve">Pełna płatność zostanie uregulowana za osoby, które ukończyły pełen kurs i zostały dopuszczone do egzaminu certyfikującego. </w:t>
      </w:r>
      <w:bookmarkStart w:id="2" w:name="_Hlk31619609"/>
      <w:r w:rsidRPr="001A4013">
        <w:rPr>
          <w:rFonts w:eastAsia="Lucida Sans Unicode" w:cstheme="minorHAnsi"/>
          <w:lang w:eastAsia="pl-PL"/>
        </w:rPr>
        <w:t xml:space="preserve">Szkolenie będzie uznane za ukończone, jeżeli uczestnik (uczestniczka) ukończy zajęcia teoretyczne i praktyczne w całości oraz zda egzamin wewnętrzny i zewnętrzny. </w:t>
      </w:r>
    </w:p>
    <w:bookmarkEnd w:id="2"/>
    <w:p w:rsidR="00400316" w:rsidRPr="001A4013"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1A4013">
        <w:rPr>
          <w:rFonts w:eastAsia="Lucida Sans Unicode" w:cstheme="minorHAnsi"/>
          <w:lang w:eastAsia="pl-PL"/>
        </w:rPr>
        <w:t>Dopuszcza się ukończenie szkolenia jeśli uczestnik/ka ukończy zajęcia teoretyczne i praktyczne w 80% obecności na zajęciach teoretycznych i praktycznych, zda egzamin wewnętrzny oraz przystąpi do egzaminu zewnętrznego.</w:t>
      </w:r>
    </w:p>
    <w:p w:rsidR="00400316" w:rsidRPr="001A4013"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1A4013">
        <w:rPr>
          <w:rFonts w:eastAsia="Times New Roman" w:cstheme="minorHAnsi"/>
          <w:lang w:eastAsia="pl-PL"/>
        </w:rPr>
        <w:t>W przypadku przerwania zajęć przez uczestnika (uczestniczkę) Zamawiający zapłaci proporcjonalnie za faktycznie zrealizowaną liczbę godzin przez danego uczestnika zgodnie z formularzem oferty.</w:t>
      </w:r>
    </w:p>
    <w:p w:rsidR="00400316" w:rsidRPr="001A4013"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1A4013">
        <w:rPr>
          <w:rFonts w:eastAsia="Times New Roman" w:cstheme="minorHAnsi"/>
          <w:lang w:eastAsia="pl-PL"/>
        </w:rPr>
        <w:t xml:space="preserve">W przypadku nie zdania egzaminu przez uczestnika płatność zostanie pomniejszona o koszt </w:t>
      </w:r>
      <w:r w:rsidR="00C22DC4" w:rsidRPr="001A4013">
        <w:rPr>
          <w:rFonts w:eastAsia="Times New Roman"/>
          <w:lang w:eastAsia="pl-PL"/>
        </w:rPr>
        <w:t>egzaminu zewnętrznego i wydania certyfikatu.</w:t>
      </w:r>
    </w:p>
    <w:p w:rsidR="00400316" w:rsidRPr="00F447C5"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F447C5">
        <w:rPr>
          <w:rFonts w:eastAsia="Times New Roman" w:cstheme="minorHAnsi"/>
          <w:lang w:eastAsia="pl-PL"/>
        </w:rPr>
        <w:t xml:space="preserve">W przypadkach innych niż określone w pkt </w:t>
      </w:r>
      <w:r>
        <w:rPr>
          <w:rFonts w:eastAsia="Times New Roman" w:cstheme="minorHAnsi"/>
          <w:lang w:eastAsia="pl-PL"/>
        </w:rPr>
        <w:t>5</w:t>
      </w:r>
      <w:r w:rsidRPr="00F447C5">
        <w:rPr>
          <w:rFonts w:eastAsia="Times New Roman" w:cstheme="minorHAnsi"/>
          <w:lang w:eastAsia="pl-PL"/>
        </w:rPr>
        <w:t xml:space="preserve"> płatność za częściowy udział uczestnika (uczestniczki) w kursie nastąpi proporcjonalnie w sposób określony w pkt. 4.</w:t>
      </w:r>
    </w:p>
    <w:p w:rsidR="00400316" w:rsidRPr="00F447C5"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F447C5">
        <w:rPr>
          <w:rFonts w:eastAsia="Times New Roman" w:cstheme="minorHAnsi"/>
          <w:lang w:eastAsia="pl-PL"/>
        </w:rPr>
        <w:t xml:space="preserve">Dopuszcza się płatność częściową za pojedynczych uczestników kursu. </w:t>
      </w:r>
    </w:p>
    <w:p w:rsidR="00400316" w:rsidRPr="00F447C5"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F447C5">
        <w:rPr>
          <w:rFonts w:eastAsia="Times New Roman" w:cstheme="minorHAnsi"/>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400316" w:rsidRPr="00F447C5" w:rsidRDefault="00400316" w:rsidP="00400316">
      <w:pPr>
        <w:pStyle w:val="Akapitzlist"/>
        <w:numPr>
          <w:ilvl w:val="1"/>
          <w:numId w:val="30"/>
        </w:numPr>
        <w:suppressAutoHyphens/>
        <w:spacing w:after="0" w:line="240" w:lineRule="auto"/>
        <w:jc w:val="both"/>
        <w:rPr>
          <w:rFonts w:eastAsia="Lucida Sans Unicode" w:cstheme="minorHAnsi"/>
          <w:lang w:eastAsia="pl-PL"/>
        </w:rPr>
      </w:pPr>
      <w:r w:rsidRPr="00F447C5">
        <w:rPr>
          <w:rFonts w:eastAsia="Times New Roman" w:cstheme="minorHAnsi"/>
        </w:rPr>
        <w:t xml:space="preserve">Wykonawca obowiązany jest wystawić i dostarczyć fakturę w terminie </w:t>
      </w:r>
      <w:r>
        <w:rPr>
          <w:rFonts w:eastAsia="Times New Roman" w:cstheme="minorHAnsi"/>
        </w:rPr>
        <w:t xml:space="preserve">do </w:t>
      </w:r>
      <w:r w:rsidRPr="00F447C5">
        <w:rPr>
          <w:rFonts w:eastAsia="Times New Roman" w:cstheme="minorHAnsi"/>
        </w:rPr>
        <w:t>7 dni od zakończenia kursu.</w:t>
      </w:r>
    </w:p>
    <w:p w:rsidR="00400316" w:rsidRPr="00F447C5" w:rsidRDefault="00400316" w:rsidP="00400316">
      <w:pPr>
        <w:widowControl w:val="0"/>
        <w:numPr>
          <w:ilvl w:val="1"/>
          <w:numId w:val="30"/>
        </w:numPr>
        <w:suppressAutoHyphens/>
        <w:spacing w:after="0" w:line="240" w:lineRule="auto"/>
        <w:contextualSpacing/>
        <w:jc w:val="both"/>
        <w:rPr>
          <w:rFonts w:eastAsia="Times New Roman" w:cstheme="minorHAnsi"/>
          <w:bCs/>
          <w:lang w:eastAsia="pl-PL"/>
        </w:rPr>
      </w:pPr>
      <w:r w:rsidRPr="00F447C5">
        <w:rPr>
          <w:rFonts w:eastAsia="Times New Roman" w:cstheme="minorHAnsi"/>
          <w:bCs/>
          <w:lang w:eastAsia="pl-PL"/>
        </w:rPr>
        <w:t xml:space="preserve">Zamawiający wykona płatność za fakturę w terminie </w:t>
      </w:r>
      <w:r>
        <w:rPr>
          <w:rFonts w:eastAsia="Times New Roman" w:cstheme="minorHAnsi"/>
          <w:bCs/>
          <w:lang w:eastAsia="pl-PL"/>
        </w:rPr>
        <w:t xml:space="preserve">do </w:t>
      </w:r>
      <w:r w:rsidRPr="00F447C5">
        <w:rPr>
          <w:rFonts w:eastAsia="Times New Roman" w:cstheme="minorHAnsi"/>
          <w:bCs/>
          <w:lang w:eastAsia="pl-PL"/>
        </w:rPr>
        <w:t>14 dni od dnia jej otrzymania, po jej pozytywnym zweryfikowaniu (po otrzyma</w:t>
      </w:r>
      <w:r w:rsidR="00F916B4">
        <w:rPr>
          <w:rFonts w:eastAsia="Times New Roman" w:cstheme="minorHAnsi"/>
          <w:bCs/>
          <w:lang w:eastAsia="pl-PL"/>
        </w:rPr>
        <w:t>niu dokumentów określonych w § 7</w:t>
      </w:r>
      <w:r w:rsidRPr="00F447C5">
        <w:rPr>
          <w:rFonts w:eastAsia="Times New Roman" w:cstheme="minorHAnsi"/>
          <w:bCs/>
          <w:lang w:eastAsia="pl-PL"/>
        </w:rPr>
        <w:t xml:space="preserve"> oraz podpisaniu protokołu odbioru bez zastrzeżeń).</w:t>
      </w:r>
    </w:p>
    <w:p w:rsidR="000C4901" w:rsidRPr="00F916B4" w:rsidRDefault="000C4901" w:rsidP="00355D6A">
      <w:pPr>
        <w:widowControl w:val="0"/>
        <w:numPr>
          <w:ilvl w:val="1"/>
          <w:numId w:val="30"/>
        </w:numPr>
        <w:suppressAutoHyphens/>
        <w:spacing w:after="0" w:line="240" w:lineRule="auto"/>
        <w:contextualSpacing/>
        <w:jc w:val="both"/>
        <w:rPr>
          <w:rFonts w:eastAsia="Times New Roman"/>
          <w:b/>
          <w:bCs/>
          <w:lang w:eastAsia="pl-PL"/>
        </w:rPr>
      </w:pPr>
      <w:r w:rsidRPr="00F916B4">
        <w:rPr>
          <w:rFonts w:eastAsia="Times New Roman"/>
          <w:bCs/>
          <w:lang w:eastAsia="pl-PL"/>
        </w:rPr>
        <w:t>Warunkiem przyjęcia faktury jest należyte wykonanie przedmiotu umowy i dostarczenie Zamawiającemu  dokumentów, o których mowa w § 7</w:t>
      </w:r>
      <w:r w:rsidRPr="00F916B4">
        <w:rPr>
          <w:rFonts w:eastAsia="Times New Roman"/>
          <w:b/>
          <w:bCs/>
          <w:lang w:eastAsia="pl-PL"/>
        </w:rPr>
        <w:t>.</w:t>
      </w:r>
    </w:p>
    <w:p w:rsidR="004F7612" w:rsidRPr="00C6190B" w:rsidRDefault="004F7612" w:rsidP="00A06E29">
      <w:pPr>
        <w:spacing w:after="0" w:line="240" w:lineRule="auto"/>
        <w:contextualSpacing/>
        <w:jc w:val="center"/>
        <w:rPr>
          <w:rFonts w:eastAsia="Times New Roman" w:cs="Tahoma"/>
          <w:b/>
          <w:color w:val="FF0000"/>
          <w:lang w:eastAsia="x-none" w:bidi="x-none"/>
        </w:rPr>
      </w:pPr>
    </w:p>
    <w:p w:rsidR="00A06E29" w:rsidRPr="00F916B4" w:rsidRDefault="00A06E29" w:rsidP="00A06E29">
      <w:pPr>
        <w:spacing w:after="0" w:line="240" w:lineRule="auto"/>
        <w:contextualSpacing/>
        <w:jc w:val="center"/>
        <w:rPr>
          <w:rFonts w:eastAsia="Times New Roman" w:cs="Tahoma"/>
          <w:b/>
          <w:lang w:eastAsia="x-none" w:bidi="x-none"/>
        </w:rPr>
      </w:pPr>
      <w:r w:rsidRPr="00F916B4">
        <w:rPr>
          <w:rFonts w:eastAsia="Times New Roman" w:cs="Tahoma"/>
          <w:b/>
          <w:lang w:eastAsia="x-none" w:bidi="x-none"/>
        </w:rPr>
        <w:t xml:space="preserve">§ </w:t>
      </w:r>
      <w:r w:rsidR="007E1151" w:rsidRPr="00F916B4">
        <w:rPr>
          <w:rFonts w:eastAsia="Times New Roman" w:cs="Tahoma"/>
          <w:b/>
          <w:lang w:eastAsia="x-none" w:bidi="x-none"/>
        </w:rPr>
        <w:t>6</w:t>
      </w:r>
    </w:p>
    <w:p w:rsidR="00A06E29" w:rsidRPr="00F916B4" w:rsidRDefault="00A06E29" w:rsidP="00A06E29">
      <w:pPr>
        <w:spacing w:after="0" w:line="240" w:lineRule="auto"/>
        <w:contextualSpacing/>
        <w:rPr>
          <w:rFonts w:eastAsia="Times New Roman" w:cs="Tahoma"/>
          <w:b/>
          <w:lang w:eastAsia="x-none" w:bidi="x-none"/>
        </w:rPr>
      </w:pPr>
      <w:r w:rsidRPr="00F916B4">
        <w:rPr>
          <w:rFonts w:eastAsia="Times New Roman"/>
          <w:lang w:eastAsia="pl-PL"/>
        </w:rPr>
        <w:t xml:space="preserve">1. Nadzór nad należytym, zgodnym z umową, wykonaniem przedmiotu umowy pełnią: </w:t>
      </w:r>
    </w:p>
    <w:p w:rsidR="00A06E29" w:rsidRPr="00F916B4" w:rsidRDefault="00A06E29" w:rsidP="00355D6A">
      <w:pPr>
        <w:numPr>
          <w:ilvl w:val="0"/>
          <w:numId w:val="7"/>
        </w:numPr>
        <w:spacing w:after="0" w:line="240" w:lineRule="auto"/>
        <w:ind w:left="284" w:hanging="284"/>
        <w:contextualSpacing/>
        <w:rPr>
          <w:rFonts w:eastAsia="Times New Roman" w:cs="Tahoma"/>
          <w:lang w:eastAsia="x-none" w:bidi="x-none"/>
        </w:rPr>
      </w:pPr>
      <w:r w:rsidRPr="00F916B4">
        <w:rPr>
          <w:rFonts w:eastAsia="Times New Roman" w:cs="Tahoma"/>
          <w:lang w:eastAsia="pl-PL"/>
        </w:rPr>
        <w:t xml:space="preserve">ze strony Zamawiającego:  </w:t>
      </w:r>
      <w:r w:rsidR="008E61E5">
        <w:rPr>
          <w:rFonts w:eastAsia="Times New Roman" w:cs="Tahoma"/>
          <w:lang w:eastAsia="pl-PL"/>
        </w:rPr>
        <w:t>Łukasz Golus, Katarzyna Mydlarz</w:t>
      </w:r>
      <w:r w:rsidRPr="00F916B4">
        <w:rPr>
          <w:rFonts w:eastAsia="Times New Roman" w:cs="Tahoma"/>
          <w:lang w:eastAsia="pl-PL"/>
        </w:rPr>
        <w:t>,</w:t>
      </w:r>
      <w:r w:rsidRPr="00F916B4">
        <w:rPr>
          <w:rFonts w:eastAsia="Times New Roman" w:cs="Tahoma"/>
          <w:lang w:eastAsia="x-none" w:bidi="x-none"/>
        </w:rPr>
        <w:t xml:space="preserve"> tel</w:t>
      </w:r>
      <w:r w:rsidR="008E61E5">
        <w:rPr>
          <w:rFonts w:eastAsia="Times New Roman" w:cs="Tahoma"/>
          <w:lang w:eastAsia="x-none" w:bidi="x-none"/>
        </w:rPr>
        <w:t>. 609 610 679</w:t>
      </w:r>
    </w:p>
    <w:p w:rsidR="00A06E29" w:rsidRPr="00F916B4" w:rsidRDefault="00A06E29" w:rsidP="00355D6A">
      <w:pPr>
        <w:pStyle w:val="Akapitzlist"/>
        <w:numPr>
          <w:ilvl w:val="0"/>
          <w:numId w:val="7"/>
        </w:numPr>
        <w:ind w:left="284" w:hanging="284"/>
        <w:rPr>
          <w:rFonts w:eastAsia="Times New Roman" w:cs="Tahoma"/>
          <w:lang w:eastAsia="x-none" w:bidi="x-none"/>
        </w:rPr>
      </w:pPr>
      <w:r w:rsidRPr="00F916B4">
        <w:rPr>
          <w:rFonts w:eastAsia="Times New Roman" w:cs="Tahoma"/>
          <w:lang w:eastAsia="x-none" w:bidi="x-none"/>
        </w:rPr>
        <w:t>ze strony Wykonawcy: ………………………………………………………………..,</w:t>
      </w:r>
      <w:proofErr w:type="spellStart"/>
      <w:r w:rsidRPr="00F916B4">
        <w:rPr>
          <w:rFonts w:eastAsia="Times New Roman" w:cs="Tahoma"/>
          <w:lang w:eastAsia="x-none" w:bidi="x-none"/>
        </w:rPr>
        <w:t>tel</w:t>
      </w:r>
      <w:proofErr w:type="spellEnd"/>
      <w:r w:rsidRPr="00F916B4">
        <w:rPr>
          <w:rFonts w:eastAsia="Times New Roman" w:cs="Tahoma"/>
          <w:lang w:eastAsia="x-none" w:bidi="x-none"/>
        </w:rPr>
        <w:t>……………………..</w:t>
      </w:r>
    </w:p>
    <w:p w:rsidR="008464B1" w:rsidRPr="00C6190B" w:rsidRDefault="008464B1" w:rsidP="008464B1">
      <w:pPr>
        <w:pStyle w:val="Akapitzlist"/>
        <w:tabs>
          <w:tab w:val="left" w:pos="284"/>
          <w:tab w:val="left" w:pos="709"/>
        </w:tabs>
        <w:spacing w:after="0" w:line="240" w:lineRule="auto"/>
        <w:ind w:left="0"/>
        <w:jc w:val="both"/>
        <w:rPr>
          <w:rFonts w:eastAsia="Times New Roman"/>
          <w:color w:val="FF0000"/>
          <w:lang w:eastAsia="pl-PL"/>
        </w:rPr>
      </w:pPr>
    </w:p>
    <w:p w:rsidR="00284BCD" w:rsidRPr="00F916B4" w:rsidRDefault="00284BCD" w:rsidP="00284BCD">
      <w:pPr>
        <w:spacing w:after="0" w:line="240" w:lineRule="auto"/>
        <w:contextualSpacing/>
        <w:jc w:val="center"/>
        <w:rPr>
          <w:rFonts w:eastAsia="Times New Roman"/>
          <w:b/>
          <w:lang w:eastAsia="pl-PL"/>
        </w:rPr>
      </w:pPr>
      <w:r w:rsidRPr="00F916B4">
        <w:rPr>
          <w:rFonts w:eastAsia="Times New Roman"/>
          <w:b/>
          <w:lang w:eastAsia="pl-PL"/>
        </w:rPr>
        <w:t xml:space="preserve">§ </w:t>
      </w:r>
      <w:r w:rsidR="007E1151" w:rsidRPr="00F916B4">
        <w:rPr>
          <w:rFonts w:eastAsia="Times New Roman"/>
          <w:b/>
          <w:lang w:eastAsia="pl-PL"/>
        </w:rPr>
        <w:t>7</w:t>
      </w:r>
    </w:p>
    <w:p w:rsidR="00F916B4" w:rsidRPr="007377A4" w:rsidRDefault="00F916B4" w:rsidP="00F916B4">
      <w:pPr>
        <w:spacing w:after="0" w:line="240" w:lineRule="auto"/>
        <w:contextualSpacing/>
        <w:jc w:val="both"/>
        <w:rPr>
          <w:rFonts w:eastAsia="Times New Roman"/>
          <w:b/>
          <w:lang w:eastAsia="pl-PL"/>
        </w:rPr>
      </w:pPr>
      <w:r w:rsidRPr="007377A4">
        <w:rPr>
          <w:rFonts w:eastAsia="Times New Roman"/>
          <w:b/>
          <w:lang w:eastAsia="pl-PL"/>
        </w:rPr>
        <w:t>PROMOCJA, OZNAKOWANIE, DOKUMENTACJA</w:t>
      </w:r>
    </w:p>
    <w:p w:rsidR="00F916B4" w:rsidRPr="007377A4" w:rsidRDefault="00F916B4" w:rsidP="00F916B4">
      <w:pPr>
        <w:spacing w:after="0" w:line="240" w:lineRule="auto"/>
        <w:contextualSpacing/>
        <w:jc w:val="both"/>
        <w:rPr>
          <w:rFonts w:eastAsia="Times New Roman" w:cs="Tahoma"/>
          <w:lang w:eastAsia="pl-PL"/>
        </w:rPr>
      </w:pPr>
      <w:r w:rsidRPr="007377A4">
        <w:rPr>
          <w:rFonts w:eastAsia="Times New Roman" w:cs="Tahoma"/>
          <w:lang w:eastAsia="pl-PL"/>
        </w:rPr>
        <w:t xml:space="preserve">Wykonawcy zobowiązani są do: </w:t>
      </w:r>
    </w:p>
    <w:p w:rsidR="00F916B4" w:rsidRPr="007377A4" w:rsidRDefault="00F916B4" w:rsidP="00F916B4">
      <w:pPr>
        <w:tabs>
          <w:tab w:val="left" w:pos="142"/>
          <w:tab w:val="left" w:pos="426"/>
        </w:tabs>
        <w:spacing w:after="0" w:line="240" w:lineRule="auto"/>
        <w:contextualSpacing/>
        <w:jc w:val="both"/>
        <w:rPr>
          <w:rFonts w:eastAsia="Times New Roman" w:cs="Tahoma"/>
          <w:lang w:eastAsia="pl-PL"/>
        </w:rPr>
      </w:pPr>
      <w:r w:rsidRPr="007377A4">
        <w:rPr>
          <w:rFonts w:eastAsia="Times New Roman" w:cs="Tahoma"/>
          <w:lang w:eastAsia="pl-PL"/>
        </w:rPr>
        <w:t>1.</w:t>
      </w:r>
      <w:r w:rsidRPr="007377A4">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sidRPr="007377A4">
        <w:rPr>
          <w:rFonts w:eastAsia="Times New Roman" w:cs="Tahoma"/>
          <w:lang w:eastAsia="pl-PL"/>
        </w:rPr>
        <w:t>pn</w:t>
      </w:r>
      <w:proofErr w:type="spellEnd"/>
      <w:r w:rsidRPr="007377A4">
        <w:rPr>
          <w:rFonts w:eastAsia="Times New Roman" w:cs="Tahoma"/>
          <w:lang w:eastAsia="pl-PL"/>
        </w:rPr>
        <w:t xml:space="preserve">  „ Drogowskaz” w ramach Regionalnego Programu Operacyjnego Województwa </w:t>
      </w:r>
      <w:r w:rsidRPr="007377A4">
        <w:rPr>
          <w:rFonts w:eastAsia="Times New Roman" w:cs="Tahoma"/>
          <w:lang w:eastAsia="pl-PL"/>
        </w:rPr>
        <w:lastRenderedPageBreak/>
        <w:t xml:space="preserve">Śląskiego na lata 2014-2020. Zgodnie z zasadami dostępnymi na stronie www.rpo.slaskie.pl w zakładce zasady promowania projektu dla podmiotów realizujących projekt. </w:t>
      </w:r>
    </w:p>
    <w:p w:rsidR="00F916B4" w:rsidRPr="007377A4" w:rsidRDefault="00F916B4" w:rsidP="00F916B4">
      <w:pPr>
        <w:spacing w:after="0" w:line="240" w:lineRule="auto"/>
        <w:contextualSpacing/>
        <w:jc w:val="both"/>
        <w:rPr>
          <w:rFonts w:eastAsia="Times New Roman" w:cs="Tahoma"/>
          <w:lang w:eastAsia="pl-PL"/>
        </w:rPr>
      </w:pPr>
      <w:r w:rsidRPr="007377A4">
        <w:rPr>
          <w:rFonts w:eastAsia="Times New Roman" w:cs="Tahoma"/>
          <w:lang w:eastAsia="pl-PL"/>
        </w:rPr>
        <w:t>Każde oznaczenie musi zawierać następujące znaki:</w:t>
      </w:r>
    </w:p>
    <w:p w:rsidR="00F916B4" w:rsidRPr="007377A4" w:rsidRDefault="00F916B4" w:rsidP="00F916B4">
      <w:pPr>
        <w:numPr>
          <w:ilvl w:val="0"/>
          <w:numId w:val="44"/>
        </w:numPr>
        <w:spacing w:after="0" w:line="240" w:lineRule="auto"/>
        <w:contextualSpacing/>
        <w:jc w:val="both"/>
        <w:rPr>
          <w:rFonts w:eastAsia="Times New Roman" w:cs="Tahoma"/>
          <w:lang w:eastAsia="pl-PL"/>
        </w:rPr>
      </w:pPr>
      <w:r w:rsidRPr="007377A4">
        <w:rPr>
          <w:rFonts w:eastAsia="Times New Roman" w:cs="Tahoma"/>
          <w:lang w:eastAsia="pl-PL"/>
        </w:rPr>
        <w:t>znak Funduszy Europejskich (właściwy dla danego programu),</w:t>
      </w:r>
    </w:p>
    <w:p w:rsidR="00F916B4" w:rsidRPr="007377A4" w:rsidRDefault="00F916B4" w:rsidP="00F916B4">
      <w:pPr>
        <w:numPr>
          <w:ilvl w:val="0"/>
          <w:numId w:val="44"/>
        </w:numPr>
        <w:spacing w:after="0" w:line="240" w:lineRule="auto"/>
        <w:contextualSpacing/>
        <w:jc w:val="both"/>
        <w:rPr>
          <w:rFonts w:eastAsia="Times New Roman" w:cs="Tahoma"/>
          <w:lang w:eastAsia="pl-PL"/>
        </w:rPr>
      </w:pPr>
      <w:r w:rsidRPr="007377A4">
        <w:rPr>
          <w:rFonts w:eastAsia="Times New Roman" w:cs="Tahoma"/>
          <w:lang w:eastAsia="pl-PL"/>
        </w:rPr>
        <w:t>znak Unii Europejskiej (właściwy dla danego funduszu).</w:t>
      </w:r>
    </w:p>
    <w:p w:rsidR="00F916B4" w:rsidRPr="007377A4" w:rsidRDefault="00F916B4" w:rsidP="00F916B4">
      <w:pPr>
        <w:spacing w:after="0" w:line="240" w:lineRule="auto"/>
        <w:contextualSpacing/>
        <w:jc w:val="both"/>
        <w:rPr>
          <w:rFonts w:eastAsia="Times New Roman" w:cs="Tahoma"/>
          <w:lang w:eastAsia="pl-PL"/>
        </w:rPr>
      </w:pPr>
      <w:r w:rsidRPr="007377A4">
        <w:rPr>
          <w:rFonts w:eastAsia="Times New Roman" w:cs="Tahoma"/>
          <w:lang w:eastAsia="pl-PL"/>
        </w:rPr>
        <w:t>W przypadku projektów współfinansowanych z programu regionalnego również herb województwa lub oficjalne godło promocyjne województwa.</w:t>
      </w:r>
    </w:p>
    <w:p w:rsidR="00F916B4" w:rsidRPr="007377A4" w:rsidRDefault="00F916B4" w:rsidP="00F916B4">
      <w:pPr>
        <w:spacing w:after="0" w:line="240" w:lineRule="auto"/>
        <w:contextualSpacing/>
        <w:jc w:val="both"/>
        <w:rPr>
          <w:rFonts w:eastAsia="Times New Roman" w:cs="Tahoma"/>
          <w:lang w:eastAsia="pl-PL"/>
        </w:rPr>
      </w:pPr>
      <w:r w:rsidRPr="007377A4">
        <w:rPr>
          <w:rFonts w:eastAsia="Times New Roman"/>
          <w:lang w:eastAsia="pl-PL"/>
        </w:rPr>
        <w:t>2. Wykonawca w ramach kursu zobowiązuje się do prowadzenia pełnej dokumentacji z przebiegu kursu, obejmującej dla każdego kursu:</w:t>
      </w:r>
    </w:p>
    <w:p w:rsidR="00F916B4" w:rsidRPr="007377A4" w:rsidRDefault="00F916B4" w:rsidP="00F916B4">
      <w:pPr>
        <w:numPr>
          <w:ilvl w:val="0"/>
          <w:numId w:val="48"/>
        </w:numPr>
        <w:spacing w:after="0" w:line="240" w:lineRule="auto"/>
        <w:contextualSpacing/>
        <w:jc w:val="both"/>
        <w:rPr>
          <w:rFonts w:eastAsia="Times New Roman" w:cs="Tahoma"/>
          <w:lang w:eastAsia="pl-PL"/>
        </w:rPr>
      </w:pPr>
      <w:r w:rsidRPr="007377A4">
        <w:rPr>
          <w:rFonts w:eastAsia="Times New Roman"/>
          <w:lang w:eastAsia="pl-PL"/>
        </w:rPr>
        <w:t>program/harmonogram kursu;</w:t>
      </w:r>
    </w:p>
    <w:p w:rsidR="00F916B4" w:rsidRPr="007377A4" w:rsidRDefault="00F916B4" w:rsidP="00F916B4">
      <w:pPr>
        <w:widowControl w:val="0"/>
        <w:numPr>
          <w:ilvl w:val="0"/>
          <w:numId w:val="48"/>
        </w:numPr>
        <w:suppressAutoHyphens/>
        <w:spacing w:after="0" w:line="240" w:lineRule="auto"/>
        <w:contextualSpacing/>
        <w:jc w:val="both"/>
        <w:rPr>
          <w:rFonts w:eastAsia="Times New Roman" w:cs="Tahoma"/>
          <w:lang w:eastAsia="pl-PL"/>
        </w:rPr>
      </w:pPr>
      <w:r w:rsidRPr="007377A4">
        <w:rPr>
          <w:rFonts w:eastAsia="Times New Roman"/>
          <w:lang w:eastAsia="pl-PL"/>
        </w:rPr>
        <w:t>prowadzenie kart przeprowadzonych zajęć (zawierających listę obecności, wymiar godzin i tematy zajęć edukacyjnych);</w:t>
      </w:r>
    </w:p>
    <w:p w:rsidR="00F916B4" w:rsidRPr="007377A4"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 xml:space="preserve">potwierdzenie otrzymania posiłków (z podziałem na dni) </w:t>
      </w:r>
    </w:p>
    <w:p w:rsidR="00F916B4" w:rsidRPr="007377A4"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rejestr wydanych zaświadczeń potwierdzających ukończenie kursu</w:t>
      </w:r>
    </w:p>
    <w:p w:rsidR="00F916B4" w:rsidRPr="007377A4"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oryginały zaświadczeń o ukończeniu kursu przez uczestników</w:t>
      </w:r>
    </w:p>
    <w:p w:rsidR="00F916B4" w:rsidRPr="007377A4"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potwierdzenie otrzymania biletów komunikacji miejskiej, kart ŚKUP</w:t>
      </w:r>
    </w:p>
    <w:p w:rsidR="00F916B4" w:rsidRPr="007377A4"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potwierdzenie otrzymania materiałów dydaktycznych</w:t>
      </w:r>
    </w:p>
    <w:p w:rsidR="00F916B4" w:rsidRPr="007377A4" w:rsidRDefault="00F916B4" w:rsidP="00F916B4">
      <w:pPr>
        <w:widowControl w:val="0"/>
        <w:numPr>
          <w:ilvl w:val="0"/>
          <w:numId w:val="48"/>
        </w:numPr>
        <w:tabs>
          <w:tab w:val="left" w:pos="540"/>
        </w:tabs>
        <w:suppressAutoHyphens/>
        <w:spacing w:after="0" w:line="240" w:lineRule="auto"/>
        <w:ind w:left="714" w:hanging="357"/>
        <w:contextualSpacing/>
        <w:jc w:val="both"/>
        <w:rPr>
          <w:rFonts w:eastAsia="Times New Roman" w:cs="Tahoma"/>
          <w:lang w:eastAsia="pl-PL"/>
        </w:rPr>
      </w:pPr>
      <w:r w:rsidRPr="007377A4">
        <w:rPr>
          <w:rFonts w:eastAsia="Times New Roman"/>
          <w:lang w:eastAsia="pl-PL"/>
        </w:rPr>
        <w:t>kserokopię polisy ubezpieczeniowej</w:t>
      </w:r>
    </w:p>
    <w:p w:rsidR="00F916B4" w:rsidRPr="007377A4" w:rsidRDefault="00F916B4" w:rsidP="00F916B4">
      <w:pPr>
        <w:pStyle w:val="Akapitzlist"/>
        <w:numPr>
          <w:ilvl w:val="0"/>
          <w:numId w:val="48"/>
        </w:numPr>
        <w:spacing w:after="0" w:line="240" w:lineRule="auto"/>
        <w:ind w:left="714" w:hanging="357"/>
        <w:rPr>
          <w:rFonts w:eastAsia="Times New Roman" w:cs="Tahoma"/>
          <w:lang w:eastAsia="pl-PL"/>
        </w:rPr>
      </w:pPr>
      <w:r w:rsidRPr="007377A4">
        <w:rPr>
          <w:rFonts w:eastAsia="Times New Roman" w:cs="Tahoma"/>
          <w:lang w:eastAsia="pl-PL"/>
        </w:rPr>
        <w:t>kserokopię badań lekarskich (orzeczenia warunkującego przystąpienie do kursu)(jeśli wymagane)</w:t>
      </w:r>
    </w:p>
    <w:p w:rsidR="00F916B4" w:rsidRPr="007377A4" w:rsidRDefault="00F916B4" w:rsidP="00F916B4">
      <w:pPr>
        <w:pStyle w:val="Akapitzlist"/>
        <w:numPr>
          <w:ilvl w:val="0"/>
          <w:numId w:val="48"/>
        </w:numPr>
        <w:spacing w:after="0" w:line="240" w:lineRule="auto"/>
        <w:ind w:left="714" w:hanging="357"/>
        <w:rPr>
          <w:rFonts w:eastAsia="Times New Roman" w:cs="Tahoma"/>
          <w:lang w:eastAsia="pl-PL"/>
        </w:rPr>
      </w:pPr>
      <w:r w:rsidRPr="007377A4">
        <w:rPr>
          <w:rFonts w:eastAsia="Times New Roman" w:cs="Tahoma"/>
          <w:lang w:eastAsia="pl-PL"/>
        </w:rPr>
        <w:t>potwierdzenie wydanych zaświadczeń kwalifikacyjnych przez jednostkę certyfikującą.</w:t>
      </w:r>
    </w:p>
    <w:p w:rsidR="00F916B4" w:rsidRPr="007377A4" w:rsidRDefault="00F916B4" w:rsidP="00F916B4">
      <w:pPr>
        <w:pStyle w:val="Akapitzlist"/>
        <w:numPr>
          <w:ilvl w:val="0"/>
          <w:numId w:val="48"/>
        </w:numPr>
        <w:spacing w:after="0" w:line="240" w:lineRule="auto"/>
        <w:ind w:left="714" w:hanging="357"/>
        <w:rPr>
          <w:rFonts w:eastAsia="Times New Roman" w:cs="Tahoma"/>
          <w:lang w:eastAsia="pl-PL"/>
        </w:rPr>
      </w:pPr>
      <w:r w:rsidRPr="007377A4">
        <w:rPr>
          <w:rFonts w:eastAsia="Times New Roman" w:cs="Tahoma"/>
          <w:lang w:eastAsia="pl-PL"/>
        </w:rPr>
        <w:t>kserokopia uiszczenia wpłaty za certyfikat(jeśli wymagane)</w:t>
      </w:r>
    </w:p>
    <w:p w:rsidR="00F916B4" w:rsidRPr="007377A4" w:rsidRDefault="00F916B4" w:rsidP="00F916B4">
      <w:pPr>
        <w:widowControl w:val="0"/>
        <w:numPr>
          <w:ilvl w:val="0"/>
          <w:numId w:val="48"/>
        </w:numPr>
        <w:tabs>
          <w:tab w:val="left" w:pos="709"/>
        </w:tabs>
        <w:suppressAutoHyphens/>
        <w:spacing w:after="0" w:line="240" w:lineRule="auto"/>
        <w:contextualSpacing/>
        <w:jc w:val="both"/>
        <w:rPr>
          <w:rFonts w:eastAsia="Times New Roman" w:cs="Tahoma"/>
          <w:lang w:eastAsia="pl-PL"/>
        </w:rPr>
      </w:pPr>
      <w:r w:rsidRPr="007377A4">
        <w:rPr>
          <w:rFonts w:eastAsia="Times New Roman"/>
          <w:lang w:eastAsia="pl-PL"/>
        </w:rPr>
        <w:t>płyta CD z dokumentacją zdjęciową z przeprowadzonego kursu</w:t>
      </w:r>
    </w:p>
    <w:p w:rsidR="00F916B4" w:rsidRPr="007377A4" w:rsidRDefault="00F916B4" w:rsidP="00F916B4">
      <w:pPr>
        <w:spacing w:after="0" w:line="240" w:lineRule="auto"/>
        <w:contextualSpacing/>
        <w:jc w:val="both"/>
        <w:rPr>
          <w:rFonts w:eastAsia="Times New Roman"/>
          <w:lang w:eastAsia="pl-PL"/>
        </w:rPr>
      </w:pPr>
      <w:r w:rsidRPr="007377A4">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F916B4" w:rsidRPr="007377A4" w:rsidRDefault="00F916B4" w:rsidP="00F916B4">
      <w:pPr>
        <w:tabs>
          <w:tab w:val="center" w:pos="4536"/>
          <w:tab w:val="right" w:pos="9072"/>
        </w:tabs>
        <w:spacing w:after="0" w:line="240" w:lineRule="auto"/>
        <w:contextualSpacing/>
        <w:jc w:val="both"/>
      </w:pPr>
      <w:r w:rsidRPr="007377A4">
        <w:t>3. Wydania Zamawiającemu 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F916B4" w:rsidRPr="007377A4" w:rsidRDefault="00F916B4" w:rsidP="00F916B4">
      <w:pPr>
        <w:tabs>
          <w:tab w:val="center" w:pos="4536"/>
          <w:tab w:val="right" w:pos="9072"/>
        </w:tabs>
        <w:spacing w:after="0" w:line="240" w:lineRule="auto"/>
        <w:contextualSpacing/>
        <w:jc w:val="both"/>
        <w:rPr>
          <w:rFonts w:cs="Tahoma"/>
          <w:bCs/>
        </w:rPr>
      </w:pPr>
      <w:r w:rsidRPr="007377A4">
        <w:t xml:space="preserve">4. </w:t>
      </w:r>
      <w:r w:rsidRPr="007377A4">
        <w:rPr>
          <w:rFonts w:cs="Tahoma"/>
          <w:bCs/>
        </w:rPr>
        <w:t>Przekazania Zamawiającemu po zakończeniu kursu oryginałów (kopii) wszelkich dokumentów w celu potwierdzenia realizacji przedmiotu umowy,</w:t>
      </w:r>
    </w:p>
    <w:p w:rsidR="005252AF" w:rsidRPr="00C6190B" w:rsidRDefault="005252AF" w:rsidP="00284BCD">
      <w:pPr>
        <w:spacing w:after="0" w:line="240" w:lineRule="auto"/>
        <w:contextualSpacing/>
        <w:jc w:val="center"/>
        <w:rPr>
          <w:rFonts w:eastAsia="Times New Roman" w:cs="Tahoma"/>
          <w:b/>
          <w:color w:val="FF0000"/>
          <w:lang w:eastAsia="x-none" w:bidi="x-none"/>
        </w:rPr>
      </w:pPr>
    </w:p>
    <w:p w:rsidR="00284BCD" w:rsidRPr="00F916B4" w:rsidRDefault="00513341" w:rsidP="00284BCD">
      <w:pPr>
        <w:spacing w:after="0" w:line="240" w:lineRule="auto"/>
        <w:contextualSpacing/>
        <w:jc w:val="center"/>
        <w:rPr>
          <w:rFonts w:eastAsia="Times New Roman" w:cs="Tahoma"/>
          <w:b/>
          <w:lang w:eastAsia="x-none" w:bidi="x-none"/>
        </w:rPr>
      </w:pPr>
      <w:r w:rsidRPr="00F916B4">
        <w:rPr>
          <w:rFonts w:eastAsia="Times New Roman" w:cs="Tahoma"/>
          <w:b/>
          <w:lang w:eastAsia="x-none" w:bidi="x-none"/>
        </w:rPr>
        <w:t>§ 8</w:t>
      </w:r>
    </w:p>
    <w:p w:rsidR="00F916B4" w:rsidRPr="003A0F19" w:rsidRDefault="00F916B4" w:rsidP="00F916B4">
      <w:pPr>
        <w:tabs>
          <w:tab w:val="left" w:pos="284"/>
        </w:tabs>
        <w:spacing w:after="0" w:line="240" w:lineRule="auto"/>
        <w:contextualSpacing/>
        <w:jc w:val="both"/>
        <w:rPr>
          <w:rFonts w:eastAsia="Times New Roman" w:cs="Tahoma"/>
          <w:b/>
          <w:lang w:eastAsia="pl-PL"/>
        </w:rPr>
      </w:pPr>
      <w:r w:rsidRPr="003A0F19">
        <w:rPr>
          <w:rFonts w:eastAsia="Times New Roman" w:cs="Tahoma"/>
          <w:b/>
          <w:lang w:eastAsia="pl-PL"/>
        </w:rPr>
        <w:t>KADRA</w:t>
      </w:r>
    </w:p>
    <w:p w:rsidR="00F916B4" w:rsidRDefault="00F916B4" w:rsidP="00C179AE">
      <w:pPr>
        <w:numPr>
          <w:ilvl w:val="0"/>
          <w:numId w:val="49"/>
        </w:numPr>
        <w:tabs>
          <w:tab w:val="left" w:pos="284"/>
        </w:tabs>
        <w:suppressAutoHyphens/>
        <w:spacing w:after="0" w:line="240" w:lineRule="auto"/>
        <w:ind w:left="0" w:firstLine="0"/>
        <w:contextualSpacing/>
        <w:jc w:val="both"/>
      </w:pPr>
      <w:r w:rsidRPr="003A0F19">
        <w:rPr>
          <w:rFonts w:cs="Calibri"/>
          <w:lang w:eastAsia="pl-PL"/>
        </w:rPr>
        <w:t>Zajęcia w ramach kursu zrealizują wykładowcy i instruktorzy Wykonawcy posiadający odpowiednie kwalifikacje zawodowe w liczbie umożliwiającej ukończenie kursu w terminie wskazanym przez Zamawiającego, tj. do dnia 30.09.2020 r.</w:t>
      </w:r>
      <w:r w:rsidRPr="003A0F19">
        <w:t xml:space="preserve"> Wykonawca musi dysponować minimum 1 osobą, która posiada minimum 2-letnie doświadczenie zawodowe oraz kwalifikacje do przeprowadzenia kursu objętego przedmiotem zamówienia. Poprzez doświadczenie zawodowe zamawiający rozumie przeprowadzenie kilku kursów grupowych o tematyce będącej przedmiotem zamówienia w okresie nie krótszym niż 2 lata. Poprzez grupę zamawiający rozumie minimum 5 osób. </w:t>
      </w:r>
    </w:p>
    <w:p w:rsidR="00F916B4" w:rsidRDefault="00F916B4" w:rsidP="00F916B4">
      <w:pPr>
        <w:tabs>
          <w:tab w:val="left" w:pos="284"/>
        </w:tabs>
        <w:suppressAutoHyphens/>
        <w:spacing w:after="0" w:line="240" w:lineRule="auto"/>
        <w:contextualSpacing/>
        <w:jc w:val="both"/>
      </w:pPr>
      <w:r w:rsidRPr="003A0F19">
        <w:t>Zamawiający dopuszcza wykazanie tylko kursu profesjonalnego sprzątania lub tylko obsługi maszyn czyszczących.</w:t>
      </w:r>
    </w:p>
    <w:p w:rsidR="00282E73" w:rsidRPr="00A52CE7" w:rsidRDefault="00282E73" w:rsidP="00282E73">
      <w:pPr>
        <w:tabs>
          <w:tab w:val="left" w:pos="284"/>
        </w:tabs>
        <w:suppressAutoHyphens/>
        <w:spacing w:after="0" w:line="240" w:lineRule="auto"/>
        <w:contextualSpacing/>
        <w:jc w:val="both"/>
      </w:pPr>
      <w:r w:rsidRPr="00A52CE7">
        <w:t xml:space="preserve">Zamawiający dopuszcza w trakcie realizacji umowy zmianę osoby prowadzącej na inne osoby spełniające wymagania określone w ogłoszeniu o zamówieniu. Zmiana osób prowadzących jest </w:t>
      </w:r>
      <w:r w:rsidRPr="00A52CE7">
        <w:lastRenderedPageBreak/>
        <w:t xml:space="preserve">dopuszczalna pod warunkiem pisemnego jej  zgłoszenia Zamawiającemu na minimum 3 dni przed planowanym terminem zajęć. Dodatkowo wykonawca musi przedłożyć wszystkie niezbędne w tym zakresie dokumenty dotyczące nowej osoby, w tym m.in.: nowy załącznik nr 6 oraz nowy załącznik </w:t>
      </w:r>
      <w:r w:rsidRPr="00A52CE7">
        <w:br/>
        <w:t>nr 9. Zamawiający zastrzega sobie prawo wezwania wykonawcy do złożenia dodatkowych dokumentów dotyczących nowej osoby prowadzącej zgodnie z pkt VI 11 ogłoszenia o zamówieniu.</w:t>
      </w:r>
    </w:p>
    <w:p w:rsidR="00F916B4" w:rsidRDefault="00F916B4" w:rsidP="00E97779">
      <w:pPr>
        <w:numPr>
          <w:ilvl w:val="0"/>
          <w:numId w:val="49"/>
        </w:numPr>
        <w:tabs>
          <w:tab w:val="left" w:pos="284"/>
        </w:tabs>
        <w:suppressAutoHyphens/>
        <w:spacing w:after="0" w:line="240" w:lineRule="auto"/>
        <w:ind w:left="0" w:firstLine="0"/>
        <w:contextualSpacing/>
        <w:jc w:val="both"/>
      </w:pPr>
      <w:r w:rsidRPr="003A0F19">
        <w:rPr>
          <w:rFonts w:cs="Calibri"/>
          <w:lang w:eastAsia="pl-PL"/>
        </w:rPr>
        <w:t>Ponadto Wykonawca zapewni – osobę koordynatora, która będzie uprawniona do kontaktów</w:t>
      </w:r>
      <w:r w:rsidRPr="003A0F19">
        <w:rPr>
          <w:rFonts w:cs="Calibri"/>
          <w:lang w:eastAsia="pl-PL"/>
        </w:rPr>
        <w:br/>
        <w:t>z Zamawiającym i będzie odpowiedzialna za wykonanie pełnej dokumentacji szkoleniowej, harmonogramów szkolenia oraz list obecności. Osoba ta będzie w stałym kontakcie z Zamawiającym.</w:t>
      </w:r>
    </w:p>
    <w:p w:rsidR="00E97779" w:rsidRPr="00F916B4" w:rsidRDefault="00E97779" w:rsidP="00E97779">
      <w:pPr>
        <w:numPr>
          <w:ilvl w:val="0"/>
          <w:numId w:val="49"/>
        </w:numPr>
        <w:tabs>
          <w:tab w:val="left" w:pos="284"/>
        </w:tabs>
        <w:suppressAutoHyphens/>
        <w:spacing w:after="0" w:line="240" w:lineRule="auto"/>
        <w:ind w:left="0" w:firstLine="0"/>
        <w:contextualSpacing/>
        <w:jc w:val="both"/>
      </w:pPr>
      <w:r w:rsidRPr="00F916B4">
        <w:t>Kadra określona w niniejszym paragrafie musi spełniać wymagania określone w ogłoszeniu z dnia………………………………..oraz ofercie wykonawcy z dnia………………………………..</w:t>
      </w:r>
    </w:p>
    <w:p w:rsidR="00E97779" w:rsidRPr="00C6190B" w:rsidRDefault="00E97779" w:rsidP="00E97779">
      <w:pPr>
        <w:spacing w:after="0" w:line="240" w:lineRule="auto"/>
        <w:contextualSpacing/>
        <w:rPr>
          <w:rFonts w:eastAsia="Times New Roman" w:cs="Tahoma"/>
          <w:b/>
          <w:color w:val="FF0000"/>
          <w:lang w:eastAsia="x-none" w:bidi="x-none"/>
        </w:rPr>
      </w:pPr>
    </w:p>
    <w:p w:rsidR="00E97779" w:rsidRPr="00F916B4" w:rsidRDefault="00E97779" w:rsidP="00E97779">
      <w:pPr>
        <w:spacing w:after="0" w:line="240" w:lineRule="auto"/>
        <w:contextualSpacing/>
        <w:jc w:val="center"/>
        <w:rPr>
          <w:rFonts w:eastAsia="Times New Roman" w:cs="Tahoma"/>
          <w:b/>
          <w:lang w:eastAsia="x-none" w:bidi="x-none"/>
        </w:rPr>
      </w:pPr>
      <w:r w:rsidRPr="00F916B4">
        <w:rPr>
          <w:rFonts w:eastAsia="Times New Roman" w:cs="Tahoma"/>
          <w:b/>
          <w:lang w:eastAsia="x-none" w:bidi="x-none"/>
        </w:rPr>
        <w:t>§ 9</w:t>
      </w:r>
    </w:p>
    <w:p w:rsidR="003A4F6D" w:rsidRPr="00F916B4" w:rsidRDefault="00513341" w:rsidP="003A4F6D">
      <w:pPr>
        <w:tabs>
          <w:tab w:val="center" w:pos="4536"/>
          <w:tab w:val="right" w:pos="9072"/>
        </w:tabs>
        <w:spacing w:after="0" w:line="240" w:lineRule="auto"/>
        <w:contextualSpacing/>
        <w:rPr>
          <w:rFonts w:cs="Tahoma"/>
          <w:b/>
          <w:bCs/>
          <w:lang w:eastAsia="x-none" w:bidi="x-none"/>
        </w:rPr>
      </w:pPr>
      <w:r w:rsidRPr="00F916B4">
        <w:rPr>
          <w:rFonts w:cs="Tahoma"/>
          <w:b/>
          <w:bCs/>
          <w:lang w:eastAsia="x-none" w:bidi="x-none"/>
        </w:rPr>
        <w:t>ZOBOWIĄZANIA</w:t>
      </w:r>
      <w:r w:rsidR="003A4F6D" w:rsidRPr="00F916B4">
        <w:rPr>
          <w:rFonts w:cs="Tahoma"/>
          <w:b/>
          <w:bCs/>
          <w:lang w:eastAsia="x-none" w:bidi="x-none"/>
        </w:rPr>
        <w:t>:</w:t>
      </w:r>
    </w:p>
    <w:p w:rsidR="00355D6A" w:rsidRPr="00F916B4" w:rsidRDefault="00355D6A" w:rsidP="004A19DD">
      <w:pPr>
        <w:tabs>
          <w:tab w:val="center" w:pos="4536"/>
          <w:tab w:val="right" w:pos="9072"/>
        </w:tabs>
        <w:spacing w:after="0" w:line="240" w:lineRule="auto"/>
        <w:rPr>
          <w:rFonts w:cs="Tahoma"/>
          <w:bCs/>
          <w:lang w:eastAsia="x-none" w:bidi="x-none"/>
        </w:rPr>
      </w:pPr>
      <w:r w:rsidRPr="00F916B4">
        <w:rPr>
          <w:rFonts w:cs="Tahoma"/>
          <w:bCs/>
          <w:lang w:eastAsia="x-none" w:bidi="x-none"/>
        </w:rPr>
        <w:t>1.Zamawiający zobowiązuje się do:</w:t>
      </w:r>
    </w:p>
    <w:p w:rsidR="00355D6A" w:rsidRPr="00F916B4" w:rsidRDefault="00F916B4" w:rsidP="004A19DD">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F916B4">
        <w:t>Dopełnienia wszelkich formalności związanych z organizacją kursu od strony podmiotu kierującego na kurs;</w:t>
      </w:r>
    </w:p>
    <w:p w:rsidR="00F916B4" w:rsidRPr="00F916B4" w:rsidRDefault="00F916B4" w:rsidP="004A19DD">
      <w:pPr>
        <w:pStyle w:val="Akapitzlist"/>
        <w:numPr>
          <w:ilvl w:val="4"/>
          <w:numId w:val="35"/>
        </w:numPr>
        <w:tabs>
          <w:tab w:val="clear" w:pos="1417"/>
          <w:tab w:val="left" w:pos="284"/>
          <w:tab w:val="left" w:pos="2160"/>
        </w:tabs>
        <w:spacing w:after="0" w:line="240" w:lineRule="auto"/>
        <w:ind w:left="284" w:hanging="284"/>
        <w:jc w:val="both"/>
        <w:rPr>
          <w:rFonts w:eastAsia="Times New Roman"/>
          <w:lang w:eastAsia="pl-PL"/>
        </w:rPr>
      </w:pPr>
      <w:r w:rsidRPr="00F916B4">
        <w:rPr>
          <w:rFonts w:eastAsia="Times New Roman"/>
          <w:lang w:eastAsia="pl-PL"/>
        </w:rPr>
        <w:t>Poinformowania uczestników (uczestniczki) o terminie kursu, miejscu realizacji zajęć teoretycznych;</w:t>
      </w:r>
    </w:p>
    <w:p w:rsidR="008C387A" w:rsidRDefault="008C387A" w:rsidP="004A19DD">
      <w:pPr>
        <w:pStyle w:val="Akapitzlist"/>
        <w:numPr>
          <w:ilvl w:val="4"/>
          <w:numId w:val="35"/>
        </w:numPr>
        <w:tabs>
          <w:tab w:val="clear" w:pos="1417"/>
          <w:tab w:val="num" w:pos="284"/>
        </w:tabs>
        <w:spacing w:after="0" w:line="240" w:lineRule="auto"/>
        <w:ind w:left="284" w:hanging="284"/>
        <w:rPr>
          <w:rFonts w:eastAsia="Times New Roman"/>
          <w:lang w:eastAsia="pl-PL"/>
        </w:rPr>
      </w:pPr>
      <w:r w:rsidRPr="008C387A">
        <w:rPr>
          <w:rFonts w:eastAsia="Times New Roman"/>
          <w:lang w:eastAsia="pl-PL"/>
        </w:rPr>
        <w:t>Przekazania środków finansowych na podstawie przedstawionej faktury</w:t>
      </w:r>
      <w:r w:rsidR="002E3312">
        <w:rPr>
          <w:rFonts w:eastAsia="Times New Roman"/>
          <w:lang w:eastAsia="pl-PL"/>
        </w:rPr>
        <w:t xml:space="preserve"> w terminie 14 dni od daty jej otrzymania</w:t>
      </w:r>
      <w:r w:rsidRPr="008C387A">
        <w:rPr>
          <w:rFonts w:eastAsia="Times New Roman"/>
          <w:lang w:eastAsia="pl-PL"/>
        </w:rPr>
        <w:t xml:space="preserve"> po jej wcześniejszym zweryfikowaniu i podpisaniu protokołu odbioru bez zastrzeżeń (jeśli zastrzeżeń nie będzie);</w:t>
      </w:r>
    </w:p>
    <w:p w:rsidR="004A19DD" w:rsidRPr="004A19DD" w:rsidRDefault="004A19DD" w:rsidP="004A19DD">
      <w:pPr>
        <w:pStyle w:val="Akapitzlist"/>
        <w:numPr>
          <w:ilvl w:val="4"/>
          <w:numId w:val="35"/>
        </w:numPr>
        <w:tabs>
          <w:tab w:val="clear" w:pos="1417"/>
          <w:tab w:val="num" w:pos="0"/>
          <w:tab w:val="left" w:pos="284"/>
        </w:tabs>
        <w:ind w:left="142" w:hanging="142"/>
        <w:rPr>
          <w:rFonts w:eastAsia="Times New Roman"/>
          <w:lang w:eastAsia="pl-PL"/>
        </w:rPr>
      </w:pPr>
      <w:r w:rsidRPr="004A19DD">
        <w:rPr>
          <w:rFonts w:eastAsia="Times New Roman"/>
          <w:lang w:eastAsia="pl-PL"/>
        </w:rPr>
        <w:t>W przypadku różnic pomiędzy fakturą a zamówieniem lub różnicy w cenach</w:t>
      </w:r>
      <w:r w:rsidR="001A61BF">
        <w:rPr>
          <w:rFonts w:eastAsia="Times New Roman"/>
          <w:lang w:eastAsia="pl-PL"/>
        </w:rPr>
        <w:t xml:space="preserve"> upływ terminu określonego w § 9</w:t>
      </w:r>
      <w:r w:rsidRPr="004A19DD">
        <w:rPr>
          <w:rFonts w:eastAsia="Times New Roman"/>
          <w:lang w:eastAsia="pl-PL"/>
        </w:rPr>
        <w:t xml:space="preserve"> ust </w:t>
      </w:r>
      <w:r w:rsidR="001A61BF">
        <w:rPr>
          <w:rFonts w:eastAsia="Times New Roman"/>
          <w:lang w:eastAsia="pl-PL"/>
        </w:rPr>
        <w:t>1 pkt c</w:t>
      </w:r>
      <w:r w:rsidRPr="004A19DD">
        <w:rPr>
          <w:rFonts w:eastAsia="Times New Roman"/>
          <w:lang w:eastAsia="pl-PL"/>
        </w:rPr>
        <w:t xml:space="preserve"> ulega zawieszeniu do momentu wyjaśnienia różnic. Datą płatności jest data obciążenia rachunku bankowego Zamawiającego kwotą przelewu;</w:t>
      </w:r>
    </w:p>
    <w:p w:rsidR="004A19DD" w:rsidRPr="004A19DD" w:rsidRDefault="004A19DD" w:rsidP="004A19DD">
      <w:pPr>
        <w:pStyle w:val="Akapitzlist"/>
        <w:numPr>
          <w:ilvl w:val="4"/>
          <w:numId w:val="35"/>
        </w:numPr>
        <w:tabs>
          <w:tab w:val="clear" w:pos="1417"/>
          <w:tab w:val="num" w:pos="284"/>
        </w:tabs>
        <w:spacing w:after="0" w:line="240" w:lineRule="auto"/>
        <w:ind w:left="284" w:hanging="284"/>
        <w:rPr>
          <w:rFonts w:eastAsia="Times New Roman"/>
          <w:lang w:eastAsia="pl-PL"/>
        </w:rPr>
      </w:pPr>
      <w:r w:rsidRPr="004A19DD">
        <w:rPr>
          <w:rFonts w:eastAsia="Times New Roman"/>
          <w:lang w:eastAsia="pl-PL"/>
        </w:rPr>
        <w:t>Przekazania niezbędnych informacji i materiałów promocyjnych do oznakowania pomieszczeń;</w:t>
      </w:r>
    </w:p>
    <w:p w:rsidR="00355D6A" w:rsidRPr="00F916B4" w:rsidRDefault="00355D6A" w:rsidP="004A19DD">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F916B4">
        <w:rPr>
          <w:rFonts w:eastAsia="Times New Roman"/>
          <w:lang w:eastAsia="pl-PL"/>
        </w:rPr>
        <w:t>Czuwania nad prawidłową realizacją przebiegu przedmiotu umowy;</w:t>
      </w:r>
    </w:p>
    <w:p w:rsidR="00355D6A" w:rsidRPr="00F916B4" w:rsidRDefault="00355D6A" w:rsidP="004A19DD">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F916B4">
        <w:rPr>
          <w:rFonts w:eastAsia="Times New Roman" w:cs="Tahoma"/>
          <w:lang w:eastAsia="x-none" w:bidi="x-none"/>
        </w:rPr>
        <w:t>Zamawiający nie ponosi odpowiedzialności za składniki majątkowe Wykonawcy, znajdujące się w miejscu realizacji przedmiotu umowy.</w:t>
      </w:r>
    </w:p>
    <w:p w:rsidR="00355D6A" w:rsidRPr="00F916B4" w:rsidRDefault="00355D6A" w:rsidP="004A19DD">
      <w:pPr>
        <w:pStyle w:val="Akapitzlist"/>
        <w:numPr>
          <w:ilvl w:val="0"/>
          <w:numId w:val="35"/>
        </w:numPr>
        <w:suppressAutoHyphens/>
        <w:spacing w:after="0" w:line="240" w:lineRule="auto"/>
        <w:jc w:val="both"/>
      </w:pPr>
      <w:r w:rsidRPr="00F916B4">
        <w:t>Wykonawca zobowiązuje się do:</w:t>
      </w:r>
    </w:p>
    <w:p w:rsidR="00355D6A" w:rsidRPr="00F916B4" w:rsidRDefault="00355D6A" w:rsidP="004A19DD">
      <w:pPr>
        <w:widowControl w:val="0"/>
        <w:numPr>
          <w:ilvl w:val="0"/>
          <w:numId w:val="34"/>
        </w:numPr>
        <w:suppressAutoHyphens/>
        <w:spacing w:after="0" w:line="240" w:lineRule="auto"/>
        <w:ind w:left="284" w:hanging="284"/>
        <w:contextualSpacing/>
        <w:jc w:val="both"/>
      </w:pPr>
      <w:r w:rsidRPr="00F916B4">
        <w:t>Wykonania przedmiotu umowy z należytą starannością, zgodnie z najlepszymi praktykami przyjętymi przy świadczeniu tego rodzaju usług;</w:t>
      </w:r>
    </w:p>
    <w:p w:rsidR="00355D6A" w:rsidRPr="00F916B4" w:rsidRDefault="00355D6A" w:rsidP="004A19DD">
      <w:pPr>
        <w:widowControl w:val="0"/>
        <w:numPr>
          <w:ilvl w:val="0"/>
          <w:numId w:val="34"/>
        </w:numPr>
        <w:suppressAutoHyphens/>
        <w:spacing w:after="0" w:line="240" w:lineRule="auto"/>
        <w:ind w:left="284" w:hanging="284"/>
        <w:contextualSpacing/>
        <w:jc w:val="both"/>
      </w:pPr>
      <w:r w:rsidRPr="00F916B4">
        <w:t>Wykonania usługi przez o</w:t>
      </w:r>
      <w:r w:rsidR="00F916B4" w:rsidRPr="00F916B4">
        <w:t>soby wskazane</w:t>
      </w:r>
      <w:r w:rsidRPr="00F916B4">
        <w:t xml:space="preserve"> w ofercie z dnia …………… r.;</w:t>
      </w:r>
    </w:p>
    <w:p w:rsidR="00355D6A" w:rsidRPr="00F916B4" w:rsidRDefault="00355D6A" w:rsidP="004A19DD">
      <w:pPr>
        <w:widowControl w:val="0"/>
        <w:numPr>
          <w:ilvl w:val="0"/>
          <w:numId w:val="34"/>
        </w:numPr>
        <w:suppressAutoHyphens/>
        <w:spacing w:after="0" w:line="240" w:lineRule="auto"/>
        <w:ind w:left="284" w:hanging="284"/>
        <w:contextualSpacing/>
        <w:jc w:val="both"/>
      </w:pPr>
      <w:r w:rsidRPr="00F916B4">
        <w:t xml:space="preserve">Wykonania usługi zgodnie z wymaganiami Zamawiającego określonymi w ogłoszeniu o zamówieniu z dnia …………………………..r. </w:t>
      </w:r>
    </w:p>
    <w:p w:rsidR="00355D6A" w:rsidRPr="004A19DD" w:rsidRDefault="00355D6A" w:rsidP="004A19DD">
      <w:pPr>
        <w:widowControl w:val="0"/>
        <w:numPr>
          <w:ilvl w:val="0"/>
          <w:numId w:val="34"/>
        </w:numPr>
        <w:suppressAutoHyphens/>
        <w:spacing w:after="0" w:line="240" w:lineRule="auto"/>
        <w:ind w:left="284" w:hanging="284"/>
        <w:contextualSpacing/>
        <w:jc w:val="both"/>
      </w:pPr>
      <w:r w:rsidRPr="004A19DD">
        <w:t>Natychmiastowego usunięcia wszelkich nieprawidłowości w przypadku ich stwierdzenia przez Zamawiającego niezgodności z zamówieniem;</w:t>
      </w:r>
    </w:p>
    <w:p w:rsidR="00355D6A" w:rsidRPr="004A19DD" w:rsidRDefault="00355D6A" w:rsidP="00355D6A">
      <w:pPr>
        <w:widowControl w:val="0"/>
        <w:numPr>
          <w:ilvl w:val="0"/>
          <w:numId w:val="34"/>
        </w:numPr>
        <w:suppressAutoHyphens/>
        <w:spacing w:after="0" w:line="240" w:lineRule="auto"/>
        <w:ind w:left="284" w:hanging="284"/>
        <w:contextualSpacing/>
        <w:jc w:val="both"/>
      </w:pPr>
      <w:r w:rsidRPr="004A19DD">
        <w:t>Dostarczenia faktury VAT</w:t>
      </w:r>
      <w:r w:rsidR="004A19DD" w:rsidRPr="004A19DD">
        <w:t xml:space="preserve"> zgodnej</w:t>
      </w:r>
      <w:r w:rsidRPr="004A19DD">
        <w:t xml:space="preserve"> pod względem ilościowym i jakościowym z wykonana usługą;</w:t>
      </w:r>
    </w:p>
    <w:p w:rsidR="004A19DD" w:rsidRPr="004A19DD" w:rsidRDefault="004A19DD" w:rsidP="00355D6A">
      <w:pPr>
        <w:widowControl w:val="0"/>
        <w:numPr>
          <w:ilvl w:val="0"/>
          <w:numId w:val="34"/>
        </w:numPr>
        <w:suppressAutoHyphens/>
        <w:spacing w:after="0" w:line="240" w:lineRule="auto"/>
        <w:ind w:left="284" w:hanging="284"/>
        <w:contextualSpacing/>
        <w:jc w:val="both"/>
      </w:pPr>
      <w:r w:rsidRPr="004A19DD">
        <w:t>Dostarczenia wraz z fakturą dokumentów określonych w § 7;</w:t>
      </w:r>
    </w:p>
    <w:p w:rsidR="00355D6A" w:rsidRPr="00F916B4" w:rsidRDefault="00355D6A" w:rsidP="00355D6A">
      <w:pPr>
        <w:numPr>
          <w:ilvl w:val="0"/>
          <w:numId w:val="34"/>
        </w:numPr>
        <w:spacing w:after="0" w:line="240" w:lineRule="auto"/>
        <w:ind w:left="284" w:hanging="284"/>
      </w:pPr>
      <w:r w:rsidRPr="00F916B4">
        <w:t>przedłożenia Zamawiającemu oświadczenia o braku podwójnego finansowania osoby prowadzącej zajęcia.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p>
    <w:p w:rsidR="00513341" w:rsidRPr="00C6190B" w:rsidRDefault="00513341" w:rsidP="00513341">
      <w:pPr>
        <w:spacing w:after="0" w:line="240" w:lineRule="auto"/>
        <w:contextualSpacing/>
        <w:jc w:val="both"/>
        <w:rPr>
          <w:rFonts w:eastAsia="Times New Roman"/>
          <w:color w:val="FF0000"/>
          <w:lang w:eastAsia="pl-PL"/>
        </w:rPr>
      </w:pPr>
    </w:p>
    <w:p w:rsidR="00284BCD" w:rsidRPr="00DA548F" w:rsidRDefault="008A07C8" w:rsidP="00284BCD">
      <w:pPr>
        <w:spacing w:after="0" w:line="240" w:lineRule="auto"/>
        <w:contextualSpacing/>
        <w:jc w:val="center"/>
        <w:rPr>
          <w:rFonts w:eastAsia="Times New Roman"/>
          <w:b/>
          <w:lang w:eastAsia="pl-PL"/>
        </w:rPr>
      </w:pPr>
      <w:r w:rsidRPr="00DA548F">
        <w:rPr>
          <w:rFonts w:eastAsia="Times New Roman"/>
          <w:b/>
          <w:lang w:eastAsia="pl-PL"/>
        </w:rPr>
        <w:t xml:space="preserve">§ </w:t>
      </w:r>
      <w:r w:rsidR="00355D6A" w:rsidRPr="00DA548F">
        <w:rPr>
          <w:rFonts w:eastAsia="Times New Roman"/>
          <w:b/>
          <w:lang w:eastAsia="pl-PL"/>
        </w:rPr>
        <w:t>10</w:t>
      </w:r>
    </w:p>
    <w:p w:rsidR="005510E7" w:rsidRPr="00DA548F" w:rsidRDefault="005510E7" w:rsidP="005510E7">
      <w:pPr>
        <w:spacing w:after="0" w:line="240" w:lineRule="auto"/>
        <w:contextualSpacing/>
        <w:rPr>
          <w:rFonts w:eastAsia="Times New Roman"/>
          <w:b/>
          <w:lang w:eastAsia="pl-PL"/>
        </w:rPr>
      </w:pPr>
      <w:r w:rsidRPr="00DA548F">
        <w:rPr>
          <w:rFonts w:eastAsia="Times New Roman"/>
          <w:b/>
          <w:lang w:eastAsia="pl-PL"/>
        </w:rPr>
        <w:t>ODSTĄPIENIE  ROZWIĄZANIE WYPOWIEDZENIE UMOWY</w:t>
      </w:r>
    </w:p>
    <w:p w:rsidR="005510E7" w:rsidRPr="00DA548F"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DA548F">
        <w:rPr>
          <w:rFonts w:eastAsia="Times New Roman"/>
          <w:lang w:eastAsia="pl-PL"/>
        </w:rPr>
        <w:t xml:space="preserve">W przypadku stwierdzenia nieprawidłowości w realizacji przedmiotu umowy, Zamawiający skieruje do Wykonawcy pisemne wezwanie do wykonania lub wykonania w sposób właściwy </w:t>
      </w:r>
      <w:r w:rsidRPr="00DA548F">
        <w:rPr>
          <w:rFonts w:eastAsia="Times New Roman"/>
          <w:lang w:eastAsia="pl-PL"/>
        </w:rPr>
        <w:lastRenderedPageBreak/>
        <w:t>naruszonych zobowiązań lub naprawienia skutków ich naruszenia, w terminie 2 dni licząc od dnia doręczenia wezwania pod rygorem rozwiązania umowy ze skutkiem natychmiastowym bez ponoszenia kosztów przedmiotu umowy.</w:t>
      </w:r>
    </w:p>
    <w:p w:rsidR="005510E7" w:rsidRPr="00DA548F"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DA548F">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DA548F">
        <w:rPr>
          <w:rFonts w:eastAsia="Times New Roman"/>
          <w:b/>
          <w:lang w:eastAsia="pl-PL"/>
        </w:rPr>
        <w:t xml:space="preserve">odstąpić </w:t>
      </w:r>
      <w:r w:rsidRPr="00DA548F">
        <w:rPr>
          <w:rFonts w:eastAsia="Times New Roman"/>
          <w:lang w:eastAsia="pl-PL"/>
        </w:rPr>
        <w:t>od umowy w terminie 30 dni od powzięcia wiadomości o powyższych okolicznościach.</w:t>
      </w:r>
    </w:p>
    <w:p w:rsidR="005510E7" w:rsidRPr="00DA548F"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DA548F">
        <w:rPr>
          <w:rFonts w:eastAsia="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w:t>
      </w:r>
      <w:r w:rsidR="00D11288" w:rsidRPr="00DA548F">
        <w:rPr>
          <w:rFonts w:eastAsia="Times New Roman"/>
          <w:lang w:eastAsia="x-none" w:bidi="x-none"/>
        </w:rPr>
        <w:t xml:space="preserve">a protokołu o którym mowa w § </w:t>
      </w:r>
      <w:r w:rsidR="00DA548F" w:rsidRPr="00DA548F">
        <w:rPr>
          <w:rFonts w:eastAsia="Times New Roman"/>
          <w:lang w:eastAsia="x-none" w:bidi="x-none"/>
        </w:rPr>
        <w:t>10</w:t>
      </w:r>
      <w:r w:rsidRPr="00DA548F">
        <w:rPr>
          <w:rFonts w:eastAsia="Times New Roman"/>
          <w:lang w:eastAsia="x-none" w:bidi="x-none"/>
        </w:rPr>
        <w:t xml:space="preserve"> ust. 3 protokół zostanie spisany i wysłany do strony uchylającej się. Po upływie 2 dni od daty mailowego zawiadomienia domniemywa się, ze protokół przyjęto bez uwag.</w:t>
      </w:r>
    </w:p>
    <w:p w:rsidR="005510E7" w:rsidRPr="00DA548F"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DA548F">
        <w:rPr>
          <w:rFonts w:eastAsia="Times New Roman" w:cs="Tahoma"/>
          <w:lang w:eastAsia="pl-PL"/>
        </w:rPr>
        <w:t>Zamawiający ma prawo rozwiązać umowę ze skutkiem natychmiastowym, bez ponoszenia kosztów ze strony Zamawiającego z przyczyn leżących po stronie Wykonawcy w przypadku:</w:t>
      </w:r>
    </w:p>
    <w:p w:rsidR="005510E7" w:rsidRPr="00DA548F" w:rsidRDefault="005510E7" w:rsidP="00355D6A">
      <w:pPr>
        <w:numPr>
          <w:ilvl w:val="0"/>
          <w:numId w:val="2"/>
        </w:numPr>
        <w:tabs>
          <w:tab w:val="clear" w:pos="1647"/>
          <w:tab w:val="num" w:pos="0"/>
          <w:tab w:val="left" w:pos="284"/>
          <w:tab w:val="left" w:pos="426"/>
          <w:tab w:val="num" w:pos="2367"/>
        </w:tabs>
        <w:spacing w:after="0" w:line="240" w:lineRule="auto"/>
        <w:ind w:left="0" w:firstLine="0"/>
        <w:contextualSpacing/>
        <w:jc w:val="both"/>
        <w:rPr>
          <w:rFonts w:eastAsia="Times New Roman" w:cs="Tahoma"/>
          <w:lang w:eastAsia="pl-PL"/>
        </w:rPr>
      </w:pPr>
      <w:r w:rsidRPr="00DA548F">
        <w:rPr>
          <w:rFonts w:eastAsia="Times New Roman" w:cs="Tahoma"/>
          <w:lang w:eastAsia="pl-PL"/>
        </w:rPr>
        <w:t>nienależytego jej wykonywania przez Wykonawcę, po uprzednim pisemnym zawiadomieniu o nieprawidłowościach stwierdzonych protokołem pokontrolnym</w:t>
      </w:r>
      <w:r w:rsidR="00D11288" w:rsidRPr="00DA548F">
        <w:rPr>
          <w:rFonts w:eastAsia="Times New Roman" w:cs="Tahoma"/>
          <w:lang w:eastAsia="pl-PL"/>
        </w:rPr>
        <w:t xml:space="preserve"> sporządzonym przez Zamawiającego</w:t>
      </w:r>
      <w:r w:rsidRPr="00DA548F">
        <w:rPr>
          <w:rFonts w:eastAsia="Times New Roman" w:cs="Tahoma"/>
          <w:lang w:eastAsia="pl-PL"/>
        </w:rPr>
        <w:t xml:space="preserve"> i nie przedstawieniu ze strony Wykonawcy zadawalającego wyjaśnienia tych nieprawidłowości w terminie 2 dni roboczych </w:t>
      </w:r>
      <w:r w:rsidR="00355D6A" w:rsidRPr="00DA548F">
        <w:rPr>
          <w:rFonts w:eastAsia="Times New Roman" w:cs="Tahoma"/>
          <w:lang w:eastAsia="pl-PL"/>
        </w:rPr>
        <w:t>od daty pisemnego zawiadomienia:</w:t>
      </w:r>
    </w:p>
    <w:p w:rsidR="005510E7" w:rsidRPr="00DA548F" w:rsidRDefault="005510E7" w:rsidP="00355D6A">
      <w:pPr>
        <w:numPr>
          <w:ilvl w:val="0"/>
          <w:numId w:val="2"/>
        </w:numPr>
        <w:tabs>
          <w:tab w:val="clear" w:pos="1647"/>
          <w:tab w:val="num" w:pos="2367"/>
        </w:tabs>
        <w:spacing w:after="0" w:line="240" w:lineRule="auto"/>
        <w:ind w:left="284" w:hanging="284"/>
        <w:contextualSpacing/>
        <w:jc w:val="both"/>
        <w:rPr>
          <w:rFonts w:eastAsia="Times New Roman" w:cs="Tahoma"/>
          <w:lang w:eastAsia="pl-PL"/>
        </w:rPr>
      </w:pPr>
      <w:r w:rsidRPr="00DA548F">
        <w:rPr>
          <w:rFonts w:eastAsia="Times New Roman" w:cs="Tahoma"/>
          <w:lang w:eastAsia="x-none" w:bidi="x-none"/>
        </w:rPr>
        <w:t>powierzenia wykonywania zamówienia osobom nie posiadającym wymaganych kwalifikacji;</w:t>
      </w:r>
    </w:p>
    <w:p w:rsidR="005510E7" w:rsidRPr="00DA548F"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DA548F">
        <w:rPr>
          <w:rFonts w:eastAsia="Times New Roman" w:cs="Tahoma"/>
          <w:lang w:eastAsia="pl-PL"/>
        </w:rPr>
        <w:t xml:space="preserve"> nie zapewnienia odpowiednich warunków realizacji </w:t>
      </w:r>
      <w:r w:rsidR="00D11288" w:rsidRPr="00DA548F">
        <w:rPr>
          <w:rFonts w:eastAsia="Times New Roman" w:cs="Tahoma"/>
          <w:lang w:eastAsia="pl-PL"/>
        </w:rPr>
        <w:t>szkolenia</w:t>
      </w:r>
      <w:r w:rsidRPr="00DA548F">
        <w:rPr>
          <w:rFonts w:eastAsia="Times New Roman" w:cs="Tahoma"/>
          <w:lang w:eastAsia="pl-PL"/>
        </w:rPr>
        <w:t xml:space="preserve">; </w:t>
      </w:r>
    </w:p>
    <w:p w:rsidR="005510E7" w:rsidRPr="00DA548F"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DA548F">
        <w:rPr>
          <w:rFonts w:eastAsia="Times New Roman" w:cs="Tahoma"/>
          <w:lang w:eastAsia="pl-PL"/>
        </w:rPr>
        <w:t xml:space="preserve"> nie zapewnienia sprzętu zgodnego z przepisami prawa;</w:t>
      </w:r>
    </w:p>
    <w:p w:rsidR="005510E7" w:rsidRPr="00DA548F"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DA548F">
        <w:rPr>
          <w:rFonts w:eastAsia="Times New Roman" w:cs="Tahoma"/>
          <w:lang w:eastAsia="pl-PL"/>
        </w:rPr>
        <w:t xml:space="preserve"> odstąpienia od realizacji umowy przez wykonawcę;</w:t>
      </w:r>
    </w:p>
    <w:p w:rsidR="005510E7" w:rsidRPr="00DA548F" w:rsidRDefault="005510E7" w:rsidP="005510E7">
      <w:pPr>
        <w:spacing w:after="0" w:line="240" w:lineRule="auto"/>
        <w:contextualSpacing/>
        <w:jc w:val="both"/>
        <w:rPr>
          <w:rFonts w:eastAsia="Times New Roman" w:cs="Tahoma"/>
          <w:lang w:eastAsia="pl-PL"/>
        </w:rPr>
      </w:pPr>
      <w:r w:rsidRPr="00DA548F">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5510E7" w:rsidRPr="00DA548F" w:rsidRDefault="005510E7" w:rsidP="005510E7">
      <w:pPr>
        <w:spacing w:after="0" w:line="240" w:lineRule="auto"/>
        <w:contextualSpacing/>
        <w:jc w:val="both"/>
        <w:rPr>
          <w:rFonts w:eastAsia="Times New Roman" w:cs="Tahoma"/>
          <w:lang w:eastAsia="pl-PL"/>
        </w:rPr>
      </w:pPr>
      <w:r w:rsidRPr="00DA548F">
        <w:rPr>
          <w:rFonts w:eastAsia="Times New Roman" w:cs="Tahoma"/>
          <w:lang w:eastAsia="pl-PL"/>
        </w:rPr>
        <w:t xml:space="preserve">5. </w:t>
      </w:r>
      <w:r w:rsidRPr="00DA548F">
        <w:rPr>
          <w:rFonts w:asciiTheme="minorHAnsi" w:eastAsia="Times New Roman" w:hAnsiTheme="minorHAnsi" w:cs="Tahoma"/>
          <w:lang w:eastAsia="pl-PL"/>
        </w:rPr>
        <w:t>Strony dopuszczają możliwość rozwiązania umowy za porozumieniem stron bez konieczności naliczania kar umownych.</w:t>
      </w:r>
    </w:p>
    <w:p w:rsidR="00284BCD" w:rsidRPr="00DA548F" w:rsidRDefault="00284BCD" w:rsidP="00284BCD">
      <w:pPr>
        <w:spacing w:after="0" w:line="240" w:lineRule="auto"/>
        <w:contextualSpacing/>
        <w:jc w:val="center"/>
        <w:rPr>
          <w:rFonts w:eastAsia="Times New Roman" w:cs="Tahoma"/>
          <w:b/>
        </w:rPr>
      </w:pPr>
      <w:r w:rsidRPr="00DA548F">
        <w:rPr>
          <w:rFonts w:eastAsia="Times New Roman" w:cs="Tahoma"/>
          <w:b/>
        </w:rPr>
        <w:t>§ 1</w:t>
      </w:r>
      <w:r w:rsidR="00355D6A" w:rsidRPr="00DA548F">
        <w:rPr>
          <w:rFonts w:eastAsia="Times New Roman" w:cs="Tahoma"/>
          <w:b/>
        </w:rPr>
        <w:t>1</w:t>
      </w:r>
    </w:p>
    <w:p w:rsidR="00355D6A" w:rsidRPr="00DA548F" w:rsidRDefault="00355D6A" w:rsidP="00355D6A">
      <w:pPr>
        <w:keepNext/>
        <w:widowControl w:val="0"/>
        <w:numPr>
          <w:ilvl w:val="2"/>
          <w:numId w:val="0"/>
        </w:numPr>
        <w:tabs>
          <w:tab w:val="left" w:pos="0"/>
        </w:tabs>
        <w:spacing w:after="0" w:line="240" w:lineRule="auto"/>
        <w:contextualSpacing/>
        <w:outlineLvl w:val="2"/>
        <w:rPr>
          <w:rFonts w:eastAsia="Times New Roman" w:cs="Arial"/>
          <w:b/>
          <w:lang w:eastAsia="pl-PL"/>
        </w:rPr>
      </w:pPr>
      <w:r w:rsidRPr="00DA548F">
        <w:rPr>
          <w:rFonts w:eastAsia="Times New Roman" w:cs="Arial"/>
          <w:b/>
          <w:lang w:eastAsia="pl-PL"/>
        </w:rPr>
        <w:t>KARY UMOWNE</w:t>
      </w:r>
    </w:p>
    <w:p w:rsidR="00355D6A" w:rsidRPr="00DA548F" w:rsidRDefault="00355D6A" w:rsidP="00355D6A">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DA548F">
        <w:rPr>
          <w:rFonts w:eastAsia="Times New Roman" w:cs="Tahoma"/>
          <w:lang w:eastAsia="x-none" w:bidi="x-none"/>
        </w:rPr>
        <w:t>Strony ustalają odpowiedzialność  za niewykonanie  lub nienależyte wykonanie części lub całości przedmiotu  umowy w formie kar umownych.</w:t>
      </w:r>
    </w:p>
    <w:p w:rsidR="00355D6A" w:rsidRPr="00DA548F" w:rsidRDefault="00355D6A" w:rsidP="00355D6A">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DA548F">
        <w:rPr>
          <w:rFonts w:eastAsia="Times New Roman" w:cs="Tahoma"/>
          <w:lang w:eastAsia="x-none" w:bidi="x-none"/>
        </w:rPr>
        <w:t>Wykonawca zobowiązany jest zapłacić karę:</w:t>
      </w:r>
    </w:p>
    <w:p w:rsidR="00355D6A" w:rsidRPr="00DA548F" w:rsidRDefault="00355D6A" w:rsidP="00355D6A">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DA548F">
        <w:rPr>
          <w:rFonts w:eastAsia="Times New Roman" w:cs="Tahoma"/>
          <w:lang w:eastAsia="x-none" w:bidi="x-none"/>
        </w:rPr>
        <w:t>w wysokości 20% wartości przedmiotu  umowy  w przypadku  odstąpienia  od umowy  przez Wykonawcę  lub Zamawiającego z  winy Wykonawcy,</w:t>
      </w:r>
    </w:p>
    <w:p w:rsidR="00355D6A" w:rsidRPr="00DA548F" w:rsidRDefault="00355D6A" w:rsidP="00355D6A">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DA548F">
        <w:rPr>
          <w:rFonts w:eastAsia="Times New Roman" w:cs="Tahoma"/>
          <w:lang w:eastAsia="x-none" w:bidi="x-none"/>
        </w:rPr>
        <w:t>w wysokości 1 % wartości  przedmiotu umowy  w przypadku zwłoki  w wykonaniu umowy, za każdy dzień zwłoki.</w:t>
      </w:r>
    </w:p>
    <w:p w:rsidR="00355D6A" w:rsidRPr="00DA548F" w:rsidRDefault="00355D6A" w:rsidP="00355D6A">
      <w:pPr>
        <w:numPr>
          <w:ilvl w:val="0"/>
          <w:numId w:val="1"/>
        </w:numPr>
        <w:tabs>
          <w:tab w:val="clear" w:pos="283"/>
          <w:tab w:val="num" w:pos="0"/>
          <w:tab w:val="left" w:pos="142"/>
          <w:tab w:val="left" w:pos="284"/>
        </w:tabs>
        <w:spacing w:after="0" w:line="240" w:lineRule="auto"/>
        <w:ind w:left="0" w:firstLine="1"/>
        <w:contextualSpacing/>
        <w:jc w:val="both"/>
        <w:rPr>
          <w:rFonts w:eastAsia="Times New Roman" w:cs="Tahoma"/>
          <w:lang w:eastAsia="x-none" w:bidi="x-none"/>
        </w:rPr>
      </w:pPr>
      <w:r w:rsidRPr="00DA548F">
        <w:rPr>
          <w:rFonts w:eastAsia="Times New Roman" w:cs="Tahoma"/>
          <w:lang w:eastAsia="x-none" w:bidi="x-none"/>
        </w:rPr>
        <w:t>Zamawiający zobowiązany jest zapłacić karę:</w:t>
      </w:r>
    </w:p>
    <w:p w:rsidR="00355D6A" w:rsidRPr="00DA548F" w:rsidRDefault="00355D6A" w:rsidP="00355D6A">
      <w:pPr>
        <w:numPr>
          <w:ilvl w:val="0"/>
          <w:numId w:val="4"/>
        </w:numPr>
        <w:tabs>
          <w:tab w:val="num" w:pos="284"/>
        </w:tabs>
        <w:spacing w:after="0" w:line="240" w:lineRule="auto"/>
        <w:ind w:left="284" w:hanging="284"/>
        <w:contextualSpacing/>
        <w:jc w:val="both"/>
        <w:rPr>
          <w:rFonts w:eastAsia="Times New Roman" w:cs="Tahoma"/>
          <w:lang w:eastAsia="x-none" w:bidi="x-none"/>
        </w:rPr>
      </w:pPr>
      <w:r w:rsidRPr="00DA548F">
        <w:rPr>
          <w:rFonts w:eastAsia="Times New Roman" w:cs="Tahoma"/>
          <w:lang w:eastAsia="x-none" w:bidi="x-none"/>
        </w:rPr>
        <w:t>w wysokości 20% wartości  przedmiotu umowy w przypadku odstąpienia od umowy  przez Zamawiającego z przyczyn  za które nie odpowiada Wykonawca.</w:t>
      </w:r>
    </w:p>
    <w:p w:rsidR="00355D6A" w:rsidRPr="00DA548F" w:rsidRDefault="00355D6A" w:rsidP="00355D6A">
      <w:pPr>
        <w:spacing w:after="0" w:line="240" w:lineRule="auto"/>
        <w:contextualSpacing/>
        <w:jc w:val="both"/>
        <w:rPr>
          <w:rFonts w:eastAsia="Times New Roman" w:cs="Tahoma"/>
          <w:lang w:eastAsia="x-none" w:bidi="x-none"/>
        </w:rPr>
      </w:pPr>
      <w:r w:rsidRPr="00DA548F">
        <w:rPr>
          <w:rFonts w:eastAsia="Times New Roman" w:cs="Tahoma"/>
          <w:lang w:eastAsia="x-none" w:bidi="x-none"/>
        </w:rPr>
        <w:t>4. W przypadku gdy kara nie pokrywa poniesionej szkody, strony mogą dochodzić odszkodowania uzupełniającego na drodze  sądowej.</w:t>
      </w:r>
    </w:p>
    <w:p w:rsidR="00355D6A" w:rsidRPr="00DA548F" w:rsidRDefault="00355D6A" w:rsidP="00355D6A">
      <w:pPr>
        <w:spacing w:after="0" w:line="240" w:lineRule="auto"/>
        <w:contextualSpacing/>
        <w:jc w:val="both"/>
        <w:rPr>
          <w:rFonts w:eastAsia="Times New Roman" w:cs="Tahoma"/>
          <w:lang w:eastAsia="x-none" w:bidi="x-none"/>
        </w:rPr>
      </w:pPr>
      <w:r w:rsidRPr="00DA548F">
        <w:rPr>
          <w:rFonts w:eastAsia="Times New Roman" w:cs="Tahoma"/>
          <w:lang w:eastAsia="x-none" w:bidi="x-none"/>
        </w:rPr>
        <w:t xml:space="preserve">5. Zamawiający uprawniony jest do potrącenia kar umownych przewidzianych w § 11 pkt. 2 </w:t>
      </w:r>
      <w:r w:rsidRPr="00DA548F">
        <w:rPr>
          <w:rFonts w:eastAsia="Times New Roman" w:cs="Tahoma"/>
          <w:lang w:eastAsia="x-none" w:bidi="x-none"/>
        </w:rPr>
        <w:br/>
        <w:t>z wynagrodzenia przysługującego Wykonawcy.</w:t>
      </w:r>
    </w:p>
    <w:p w:rsidR="00374F6B" w:rsidRPr="00C6190B" w:rsidRDefault="00374F6B" w:rsidP="00284BCD">
      <w:pPr>
        <w:spacing w:after="0" w:line="240" w:lineRule="auto"/>
        <w:contextualSpacing/>
        <w:jc w:val="center"/>
        <w:rPr>
          <w:rFonts w:eastAsia="Times New Roman"/>
          <w:b/>
          <w:bCs/>
          <w:color w:val="FF0000"/>
          <w:lang w:eastAsia="pl-PL"/>
        </w:rPr>
      </w:pPr>
    </w:p>
    <w:p w:rsidR="00284BCD" w:rsidRPr="00DA548F" w:rsidRDefault="00CB46BD" w:rsidP="00284BCD">
      <w:pPr>
        <w:spacing w:after="0" w:line="240" w:lineRule="auto"/>
        <w:contextualSpacing/>
        <w:jc w:val="center"/>
        <w:rPr>
          <w:rFonts w:eastAsia="Times New Roman"/>
          <w:b/>
          <w:bCs/>
          <w:lang w:eastAsia="pl-PL"/>
        </w:rPr>
      </w:pPr>
      <w:r w:rsidRPr="00DA548F">
        <w:rPr>
          <w:rFonts w:eastAsia="Times New Roman"/>
          <w:b/>
          <w:bCs/>
          <w:lang w:eastAsia="pl-PL"/>
        </w:rPr>
        <w:t>§1</w:t>
      </w:r>
      <w:r w:rsidR="00355D6A" w:rsidRPr="00DA548F">
        <w:rPr>
          <w:rFonts w:eastAsia="Times New Roman"/>
          <w:b/>
          <w:bCs/>
          <w:lang w:eastAsia="pl-PL"/>
        </w:rPr>
        <w:t>2</w:t>
      </w:r>
    </w:p>
    <w:p w:rsidR="00284BCD" w:rsidRPr="00DA548F" w:rsidRDefault="00284BCD" w:rsidP="00284BCD">
      <w:pPr>
        <w:spacing w:after="0" w:line="240" w:lineRule="auto"/>
        <w:contextualSpacing/>
        <w:rPr>
          <w:rFonts w:eastAsia="Times New Roman"/>
          <w:b/>
          <w:bCs/>
          <w:lang w:eastAsia="pl-PL"/>
        </w:rPr>
      </w:pPr>
      <w:r w:rsidRPr="00DA548F">
        <w:rPr>
          <w:rFonts w:eastAsia="Times New Roman"/>
          <w:b/>
          <w:bCs/>
          <w:lang w:eastAsia="pl-PL"/>
        </w:rPr>
        <w:t>KONTROLA/MONITORING</w:t>
      </w:r>
    </w:p>
    <w:p w:rsidR="00284BCD" w:rsidRPr="00DA548F" w:rsidRDefault="00284BCD" w:rsidP="00355D6A">
      <w:pPr>
        <w:numPr>
          <w:ilvl w:val="0"/>
          <w:numId w:val="26"/>
        </w:numPr>
        <w:tabs>
          <w:tab w:val="left" w:pos="142"/>
          <w:tab w:val="left" w:pos="284"/>
          <w:tab w:val="left" w:pos="567"/>
        </w:tabs>
        <w:spacing w:after="0" w:line="240" w:lineRule="auto"/>
        <w:ind w:left="0" w:firstLine="0"/>
        <w:contextualSpacing/>
        <w:jc w:val="both"/>
        <w:rPr>
          <w:rFonts w:eastAsia="Times New Roman" w:cs="Tahoma"/>
          <w:b/>
        </w:rPr>
      </w:pPr>
      <w:r w:rsidRPr="00DA548F">
        <w:rPr>
          <w:rFonts w:eastAsia="Times New Roman"/>
          <w:lang w:eastAsia="pl-PL"/>
        </w:rPr>
        <w:lastRenderedPageBreak/>
        <w:t xml:space="preserve">Wykonawca zobowiązuje się do poddania kontroli Zamawiającego lub innych jednostek uprawnionych do kontroli w zakresie realizacji projektu „ DROGOWSKAZ” </w:t>
      </w:r>
      <w:r w:rsidRPr="00DA548F">
        <w:rPr>
          <w:rFonts w:eastAsia="Times New Roman" w:cs="Tahoma"/>
        </w:rPr>
        <w:t xml:space="preserve"> w czasie trwania umowy i po jej zakończeniu</w:t>
      </w:r>
      <w:r w:rsidRPr="00DA548F">
        <w:rPr>
          <w:rFonts w:eastAsia="Times New Roman"/>
          <w:lang w:eastAsia="pl-PL"/>
        </w:rPr>
        <w:t xml:space="preserve">. </w:t>
      </w:r>
    </w:p>
    <w:p w:rsidR="00284BCD" w:rsidRPr="00DA548F" w:rsidRDefault="00284BCD" w:rsidP="00355D6A">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sidRPr="00DA548F">
        <w:rPr>
          <w:rFonts w:eastAsia="Times New Roman"/>
          <w:lang w:eastAsia="pl-PL"/>
        </w:rPr>
        <w:t>Zamawiający zastrzega sobie prawo do kontroli w zakresie prowadzenia przez Wykonawcę dokumentacji dotyczącej realizacji niniejszej umowy do końca 202</w:t>
      </w:r>
      <w:r w:rsidR="00374F6B" w:rsidRPr="00DA548F">
        <w:rPr>
          <w:rFonts w:eastAsia="Times New Roman"/>
          <w:lang w:eastAsia="pl-PL"/>
        </w:rPr>
        <w:t>5</w:t>
      </w:r>
      <w:r w:rsidRPr="00DA548F">
        <w:rPr>
          <w:rFonts w:eastAsia="Times New Roman"/>
          <w:lang w:eastAsia="pl-PL"/>
        </w:rPr>
        <w:t xml:space="preserve"> r.</w:t>
      </w:r>
    </w:p>
    <w:p w:rsidR="00374F6B" w:rsidRPr="00C6190B" w:rsidRDefault="00374F6B" w:rsidP="00284BCD">
      <w:pPr>
        <w:spacing w:after="0" w:line="240" w:lineRule="auto"/>
        <w:contextualSpacing/>
        <w:jc w:val="center"/>
        <w:rPr>
          <w:rFonts w:eastAsia="Times New Roman" w:cs="Tahoma"/>
          <w:b/>
          <w:color w:val="FF0000"/>
          <w:lang w:eastAsia="x-none" w:bidi="x-none"/>
        </w:rPr>
      </w:pPr>
    </w:p>
    <w:p w:rsidR="00284BCD" w:rsidRPr="00DA548F" w:rsidRDefault="00284BCD" w:rsidP="00284BCD">
      <w:pPr>
        <w:spacing w:after="0" w:line="240" w:lineRule="auto"/>
        <w:contextualSpacing/>
        <w:jc w:val="center"/>
        <w:rPr>
          <w:rFonts w:eastAsia="Times New Roman" w:cs="Tahoma"/>
          <w:b/>
          <w:lang w:eastAsia="x-none" w:bidi="x-none"/>
        </w:rPr>
      </w:pPr>
      <w:r w:rsidRPr="00DA548F">
        <w:rPr>
          <w:rFonts w:eastAsia="Times New Roman" w:cs="Tahoma"/>
          <w:b/>
          <w:lang w:eastAsia="x-none" w:bidi="x-none"/>
        </w:rPr>
        <w:t xml:space="preserve">§ </w:t>
      </w:r>
      <w:r w:rsidR="00CB46BD" w:rsidRPr="00DA548F">
        <w:rPr>
          <w:rFonts w:eastAsia="Times New Roman" w:cs="Tahoma"/>
          <w:b/>
          <w:lang w:eastAsia="x-none" w:bidi="x-none"/>
        </w:rPr>
        <w:t>1</w:t>
      </w:r>
      <w:r w:rsidR="00355D6A" w:rsidRPr="00DA548F">
        <w:rPr>
          <w:rFonts w:eastAsia="Times New Roman" w:cs="Tahoma"/>
          <w:b/>
          <w:lang w:eastAsia="x-none" w:bidi="x-none"/>
        </w:rPr>
        <w:t>3</w:t>
      </w:r>
    </w:p>
    <w:p w:rsidR="004D296B" w:rsidRPr="00DA548F" w:rsidRDefault="004D296B" w:rsidP="004D296B">
      <w:pPr>
        <w:spacing w:after="0" w:line="240" w:lineRule="auto"/>
        <w:contextualSpacing/>
        <w:rPr>
          <w:rFonts w:eastAsia="Times New Roman" w:cs="Tahoma"/>
          <w:b/>
          <w:lang w:eastAsia="x-none" w:bidi="x-none"/>
        </w:rPr>
      </w:pPr>
      <w:r w:rsidRPr="00DA548F">
        <w:rPr>
          <w:rFonts w:eastAsia="Times New Roman" w:cs="Tahoma"/>
          <w:b/>
          <w:lang w:eastAsia="x-none" w:bidi="x-none"/>
        </w:rPr>
        <w:t>DANE OSOBOWE</w:t>
      </w:r>
    </w:p>
    <w:p w:rsidR="004D296B" w:rsidRPr="00DA548F"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DA548F">
        <w:rPr>
          <w:rFonts w:eastAsia="Times New Roman"/>
          <w:lang w:eastAsia="pl-PL"/>
        </w:rPr>
        <w:t xml:space="preserve">W ramach realizacji niniejszej umowy Zamawiający powierza Wykonawcy dane osobowe uczestników (uczestniczek) projektu na podstawie odrębnej umowy. </w:t>
      </w:r>
    </w:p>
    <w:p w:rsidR="004D296B" w:rsidRPr="00DA548F"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DA548F">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4D296B" w:rsidRPr="00DA548F"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DA548F">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4D296B" w:rsidRPr="00DA548F"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DA548F">
        <w:rPr>
          <w:rFonts w:eastAsia="Times New Roman"/>
          <w:lang w:eastAsia="pl-PL"/>
        </w:rPr>
        <w:t xml:space="preserve">Wykonawca zobowiązany jest prowadzić rejestr wydanych upoważnień. </w:t>
      </w:r>
    </w:p>
    <w:p w:rsidR="004D296B" w:rsidRPr="00DA548F"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DA548F">
        <w:rPr>
          <w:rFonts w:eastAsia="Times New Roman"/>
          <w:lang w:eastAsia="pl-PL"/>
        </w:rPr>
        <w:t>Wykonawca wyraża zgodę na upublicznienie swoich danych teleadresowych przez Zamawiającego oraz inne uprawnione do tego podmioty.</w:t>
      </w:r>
    </w:p>
    <w:p w:rsidR="006230B6" w:rsidRPr="00C6190B" w:rsidRDefault="006230B6" w:rsidP="006230B6">
      <w:pPr>
        <w:tabs>
          <w:tab w:val="left" w:pos="284"/>
        </w:tabs>
        <w:spacing w:after="0" w:line="240" w:lineRule="auto"/>
        <w:contextualSpacing/>
        <w:jc w:val="both"/>
        <w:rPr>
          <w:rFonts w:eastAsia="Times New Roman"/>
          <w:color w:val="FF0000"/>
          <w:lang w:eastAsia="pl-PL"/>
        </w:rPr>
      </w:pPr>
    </w:p>
    <w:p w:rsidR="006230B6" w:rsidRPr="00DA548F" w:rsidRDefault="006230B6" w:rsidP="006230B6">
      <w:pPr>
        <w:spacing w:after="0" w:line="240" w:lineRule="auto"/>
        <w:contextualSpacing/>
        <w:jc w:val="center"/>
        <w:rPr>
          <w:rFonts w:eastAsia="Times New Roman"/>
          <w:b/>
          <w:lang w:eastAsia="pl-PL"/>
        </w:rPr>
      </w:pPr>
      <w:r w:rsidRPr="00DA548F">
        <w:rPr>
          <w:rFonts w:eastAsia="Times New Roman"/>
          <w:b/>
          <w:lang w:eastAsia="pl-PL"/>
        </w:rPr>
        <w:t xml:space="preserve">§ </w:t>
      </w:r>
      <w:r w:rsidR="00CB46BD" w:rsidRPr="00DA548F">
        <w:rPr>
          <w:rFonts w:eastAsia="Times New Roman"/>
          <w:b/>
          <w:lang w:eastAsia="pl-PL"/>
        </w:rPr>
        <w:t>1</w:t>
      </w:r>
      <w:r w:rsidR="00355D6A" w:rsidRPr="00DA548F">
        <w:rPr>
          <w:rFonts w:eastAsia="Times New Roman"/>
          <w:b/>
          <w:lang w:eastAsia="pl-PL"/>
        </w:rPr>
        <w:t>4</w:t>
      </w:r>
    </w:p>
    <w:p w:rsidR="006230B6" w:rsidRPr="00DA548F" w:rsidRDefault="006230B6" w:rsidP="006230B6">
      <w:pPr>
        <w:spacing w:after="0" w:line="240" w:lineRule="auto"/>
        <w:contextualSpacing/>
        <w:jc w:val="both"/>
        <w:rPr>
          <w:rFonts w:eastAsia="Times New Roman"/>
          <w:b/>
          <w:lang w:eastAsia="pl-PL"/>
        </w:rPr>
      </w:pPr>
      <w:r w:rsidRPr="00DA548F">
        <w:rPr>
          <w:rFonts w:eastAsia="Times New Roman"/>
          <w:b/>
          <w:lang w:eastAsia="pl-PL"/>
        </w:rPr>
        <w:t>PODWYKONAWSTWO</w:t>
      </w:r>
    </w:p>
    <w:p w:rsidR="006230B6" w:rsidRPr="00DA548F" w:rsidRDefault="006230B6" w:rsidP="006230B6">
      <w:pPr>
        <w:spacing w:after="0" w:line="240" w:lineRule="auto"/>
        <w:contextualSpacing/>
        <w:jc w:val="both"/>
        <w:rPr>
          <w:rFonts w:eastAsia="Times New Roman"/>
          <w:lang w:eastAsia="pl-PL"/>
        </w:rPr>
      </w:pPr>
      <w:r w:rsidRPr="00DA548F">
        <w:rPr>
          <w:rFonts w:eastAsia="Times New Roman"/>
          <w:lang w:eastAsia="pl-PL"/>
        </w:rPr>
        <w:t>1. Wykonawca powierza wykonanie zamówienia Podwykonawcom tylko w zakresie określonym w ofercie.</w:t>
      </w:r>
    </w:p>
    <w:p w:rsidR="006230B6" w:rsidRPr="00DA548F" w:rsidRDefault="006230B6" w:rsidP="006230B6">
      <w:pPr>
        <w:spacing w:after="0" w:line="240" w:lineRule="auto"/>
        <w:contextualSpacing/>
        <w:jc w:val="both"/>
        <w:rPr>
          <w:rFonts w:eastAsia="Times New Roman"/>
          <w:lang w:eastAsia="pl-PL"/>
        </w:rPr>
      </w:pPr>
      <w:r w:rsidRPr="00DA548F">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6230B6" w:rsidRPr="00DA548F" w:rsidRDefault="006230B6" w:rsidP="006230B6">
      <w:pPr>
        <w:spacing w:after="0" w:line="240" w:lineRule="auto"/>
        <w:contextualSpacing/>
        <w:jc w:val="both"/>
        <w:rPr>
          <w:rFonts w:eastAsia="Times New Roman"/>
          <w:lang w:eastAsia="pl-PL"/>
        </w:rPr>
      </w:pPr>
      <w:r w:rsidRPr="00DA548F">
        <w:rPr>
          <w:rFonts w:eastAsia="Times New Roman"/>
          <w:lang w:eastAsia="pl-PL"/>
        </w:rPr>
        <w:t>3. Zmiana Podwykonawcy lub dalszego Podwykonawcy w zakresie wykonania usług stanowiących przedmiot umowy nie stanowi zmiany umowy, ale jest wymagana zgoda Z</w:t>
      </w:r>
      <w:r w:rsidR="00D11288" w:rsidRPr="00DA548F">
        <w:rPr>
          <w:rFonts w:eastAsia="Times New Roman"/>
          <w:lang w:eastAsia="pl-PL"/>
        </w:rPr>
        <w:t>a</w:t>
      </w:r>
      <w:r w:rsidRPr="00DA548F">
        <w:rPr>
          <w:rFonts w:eastAsia="Times New Roman"/>
          <w:lang w:eastAsia="pl-PL"/>
        </w:rPr>
        <w:t>mawiającego na zmianę Podwykonawcy lub dalszego Podwykonawcy, wyrażona poprzez akceptację umowy o podwykonawstwo.</w:t>
      </w:r>
    </w:p>
    <w:p w:rsidR="006230B6" w:rsidRPr="00DA548F" w:rsidRDefault="006230B6" w:rsidP="006230B6">
      <w:pPr>
        <w:spacing w:after="0" w:line="240" w:lineRule="auto"/>
        <w:contextualSpacing/>
        <w:jc w:val="both"/>
        <w:rPr>
          <w:rFonts w:eastAsia="Times New Roman"/>
          <w:lang w:eastAsia="pl-PL"/>
        </w:rPr>
      </w:pPr>
      <w:r w:rsidRPr="00DA548F">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230B6" w:rsidRPr="00DA548F" w:rsidRDefault="006230B6" w:rsidP="006230B6">
      <w:pPr>
        <w:spacing w:after="0" w:line="240" w:lineRule="auto"/>
        <w:contextualSpacing/>
        <w:jc w:val="both"/>
        <w:rPr>
          <w:rFonts w:eastAsia="Times New Roman"/>
          <w:lang w:eastAsia="pl-PL"/>
        </w:rPr>
      </w:pPr>
      <w:r w:rsidRPr="00DA548F">
        <w:rPr>
          <w:rFonts w:eastAsia="Times New Roman"/>
          <w:lang w:eastAsia="pl-PL"/>
        </w:rPr>
        <w:t>5. Wykonawca jest odpowiedzialny za działania lub zaniechania Podwykonawców, dalszych Podwykonawców, ich przedstawicieli lub pracowników, jak za własne działania lub zaniechania.</w:t>
      </w:r>
    </w:p>
    <w:p w:rsidR="009E7DCB" w:rsidRPr="00DA548F" w:rsidRDefault="009E7DCB" w:rsidP="00284BCD">
      <w:pPr>
        <w:spacing w:after="0" w:line="240" w:lineRule="auto"/>
        <w:contextualSpacing/>
        <w:jc w:val="center"/>
        <w:rPr>
          <w:rFonts w:eastAsia="Times New Roman" w:cs="Tahoma"/>
          <w:b/>
          <w:lang w:eastAsia="x-none" w:bidi="x-none"/>
        </w:rPr>
      </w:pPr>
    </w:p>
    <w:p w:rsidR="00284BCD" w:rsidRPr="00DA548F" w:rsidRDefault="00284BCD" w:rsidP="00284BCD">
      <w:pPr>
        <w:spacing w:after="0" w:line="240" w:lineRule="auto"/>
        <w:contextualSpacing/>
        <w:jc w:val="center"/>
        <w:rPr>
          <w:rFonts w:eastAsia="Times New Roman" w:cs="Tahoma"/>
          <w:b/>
          <w:lang w:eastAsia="x-none" w:bidi="x-none"/>
        </w:rPr>
      </w:pPr>
      <w:r w:rsidRPr="00DA548F">
        <w:rPr>
          <w:rFonts w:eastAsia="Times New Roman" w:cs="Tahoma"/>
          <w:b/>
          <w:lang w:eastAsia="x-none" w:bidi="x-none"/>
        </w:rPr>
        <w:t xml:space="preserve">§ </w:t>
      </w:r>
      <w:r w:rsidR="00A6236D" w:rsidRPr="00DA548F">
        <w:rPr>
          <w:rFonts w:eastAsia="Times New Roman" w:cs="Tahoma"/>
          <w:b/>
          <w:lang w:eastAsia="x-none" w:bidi="x-none"/>
        </w:rPr>
        <w:t>1</w:t>
      </w:r>
      <w:r w:rsidR="00355D6A" w:rsidRPr="00DA548F">
        <w:rPr>
          <w:rFonts w:eastAsia="Times New Roman" w:cs="Tahoma"/>
          <w:b/>
          <w:lang w:eastAsia="x-none" w:bidi="x-none"/>
        </w:rPr>
        <w:t>5</w:t>
      </w:r>
    </w:p>
    <w:p w:rsidR="00284BCD" w:rsidRPr="00DA548F" w:rsidRDefault="00284BCD" w:rsidP="00355D6A">
      <w:pPr>
        <w:numPr>
          <w:ilvl w:val="0"/>
          <w:numId w:val="6"/>
        </w:numPr>
        <w:tabs>
          <w:tab w:val="clear" w:pos="720"/>
          <w:tab w:val="num" w:pos="284"/>
        </w:tabs>
        <w:spacing w:after="0" w:line="240" w:lineRule="auto"/>
        <w:ind w:left="0" w:firstLine="0"/>
        <w:contextualSpacing/>
        <w:jc w:val="both"/>
        <w:rPr>
          <w:rFonts w:eastAsia="Times New Roman" w:cs="Tahoma"/>
          <w:b/>
          <w:lang w:eastAsia="x-none" w:bidi="x-none"/>
        </w:rPr>
      </w:pPr>
      <w:r w:rsidRPr="00DA548F">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284BCD" w:rsidRPr="00DA548F" w:rsidRDefault="00284BCD" w:rsidP="00355D6A">
      <w:pPr>
        <w:numPr>
          <w:ilvl w:val="0"/>
          <w:numId w:val="6"/>
        </w:numPr>
        <w:tabs>
          <w:tab w:val="clear" w:pos="720"/>
          <w:tab w:val="num" w:pos="284"/>
        </w:tabs>
        <w:spacing w:after="0" w:line="240" w:lineRule="auto"/>
        <w:ind w:left="0" w:firstLine="0"/>
        <w:contextualSpacing/>
        <w:jc w:val="both"/>
        <w:rPr>
          <w:rFonts w:eastAsia="Times New Roman" w:cs="Tahoma"/>
          <w:b/>
          <w:lang w:eastAsia="x-none" w:bidi="x-none"/>
        </w:rPr>
      </w:pPr>
      <w:r w:rsidRPr="00DA548F">
        <w:rPr>
          <w:rFonts w:eastAsia="Times New Roman" w:cs="Tahoma"/>
          <w:lang w:eastAsia="x-none" w:bidi="x-none"/>
        </w:rPr>
        <w:t>W sprawach nieuregulowanych niniejszą umową zastosowanie mają przepisy kodeksu cywilnego.</w:t>
      </w:r>
    </w:p>
    <w:p w:rsidR="0085145A" w:rsidRPr="00DA548F" w:rsidRDefault="0085145A" w:rsidP="00284BCD">
      <w:pPr>
        <w:spacing w:after="0" w:line="240" w:lineRule="auto"/>
        <w:contextualSpacing/>
        <w:jc w:val="center"/>
        <w:rPr>
          <w:rFonts w:eastAsia="Times New Roman" w:cs="Tahoma"/>
          <w:b/>
          <w:bCs/>
          <w:lang w:eastAsia="x-none" w:bidi="x-none"/>
        </w:rPr>
      </w:pPr>
    </w:p>
    <w:p w:rsidR="00284BCD" w:rsidRPr="00DA548F" w:rsidRDefault="009E7DCB" w:rsidP="00284BCD">
      <w:pPr>
        <w:spacing w:after="0" w:line="240" w:lineRule="auto"/>
        <w:contextualSpacing/>
        <w:jc w:val="center"/>
        <w:rPr>
          <w:rFonts w:eastAsia="Times New Roman" w:cs="Tahoma"/>
          <w:b/>
          <w:bCs/>
          <w:lang w:eastAsia="x-none" w:bidi="x-none"/>
        </w:rPr>
      </w:pPr>
      <w:r w:rsidRPr="00DA548F">
        <w:rPr>
          <w:rFonts w:eastAsia="Times New Roman" w:cs="Tahoma"/>
          <w:b/>
          <w:bCs/>
          <w:lang w:eastAsia="x-none" w:bidi="x-none"/>
        </w:rPr>
        <w:t>§1</w:t>
      </w:r>
      <w:r w:rsidR="00355D6A" w:rsidRPr="00DA548F">
        <w:rPr>
          <w:rFonts w:eastAsia="Times New Roman" w:cs="Tahoma"/>
          <w:b/>
          <w:bCs/>
          <w:lang w:eastAsia="x-none" w:bidi="x-none"/>
        </w:rPr>
        <w:t>6</w:t>
      </w:r>
    </w:p>
    <w:p w:rsidR="00355D6A" w:rsidRPr="00DA548F" w:rsidRDefault="00355D6A" w:rsidP="00355D6A">
      <w:pPr>
        <w:spacing w:after="0" w:line="240" w:lineRule="auto"/>
        <w:contextualSpacing/>
        <w:rPr>
          <w:rFonts w:eastAsia="Times New Roman" w:cs="Tahoma"/>
          <w:b/>
          <w:bCs/>
          <w:lang w:eastAsia="x-none" w:bidi="x-none"/>
        </w:rPr>
      </w:pPr>
      <w:r w:rsidRPr="00DA548F">
        <w:rPr>
          <w:rFonts w:eastAsia="Times New Roman" w:cs="Tahoma"/>
          <w:b/>
          <w:bCs/>
          <w:lang w:eastAsia="x-none" w:bidi="x-none"/>
        </w:rPr>
        <w:t>ZMIANA UMOWY</w:t>
      </w:r>
    </w:p>
    <w:p w:rsidR="00DA548F" w:rsidRPr="001C426D" w:rsidRDefault="00DA548F" w:rsidP="00DA548F">
      <w:pPr>
        <w:numPr>
          <w:ilvl w:val="0"/>
          <w:numId w:val="8"/>
        </w:numPr>
        <w:tabs>
          <w:tab w:val="left" w:pos="284"/>
        </w:tabs>
        <w:spacing w:after="0" w:line="240" w:lineRule="auto"/>
        <w:ind w:left="0" w:firstLine="0"/>
        <w:jc w:val="both"/>
        <w:rPr>
          <w:rFonts w:eastAsia="Times New Roman"/>
          <w:lang w:eastAsia="pl-PL"/>
        </w:rPr>
      </w:pPr>
      <w:r w:rsidRPr="001C426D">
        <w:rPr>
          <w:rFonts w:eastAsia="Times New Roman"/>
          <w:lang w:eastAsia="pl-PL"/>
        </w:rPr>
        <w:lastRenderedPageBreak/>
        <w:t>Wszelkie zmiany umowy wymagają formy pisemnej pod rygorem nieważności.</w:t>
      </w:r>
    </w:p>
    <w:p w:rsidR="00DA548F" w:rsidRPr="001C426D" w:rsidRDefault="00DA548F" w:rsidP="00DA548F">
      <w:pPr>
        <w:numPr>
          <w:ilvl w:val="0"/>
          <w:numId w:val="8"/>
        </w:numPr>
        <w:tabs>
          <w:tab w:val="left" w:pos="0"/>
          <w:tab w:val="left" w:pos="142"/>
          <w:tab w:val="left" w:pos="284"/>
        </w:tabs>
        <w:spacing w:after="0" w:line="240" w:lineRule="auto"/>
        <w:ind w:left="0" w:firstLine="0"/>
        <w:rPr>
          <w:rFonts w:eastAsia="Times New Roman"/>
          <w:lang w:eastAsia="pl-PL"/>
        </w:rPr>
      </w:pPr>
      <w:r w:rsidRPr="001C426D">
        <w:rPr>
          <w:rFonts w:eastAsia="Times New Roman"/>
          <w:lang w:eastAsia="pl-PL"/>
        </w:rPr>
        <w:t xml:space="preserve">Zamawiający przewiduje możliwość zmian postanowień w zawartej umowie wprowadzonych aneksem takich jak: </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osób funkcyjnych – z przyczyn niezależnych od Zamawiającego i Wykonawcy</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sposobu reprezentacji – z przyczyn niezależnych od Zamawiającego i Wykonawcy</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adresu siedziby jednej ze stron – z przyczyn zewnętrznych</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terminu realizacji zamówienia – na podstawie obiektywnych przesłanek zaakceptowanych przez Zamawiającego</w:t>
      </w:r>
    </w:p>
    <w:p w:rsidR="00282E73" w:rsidRDefault="00DA548F" w:rsidP="00282E73">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miejsca realizacji kursu w ramach zajęć praktycznych i teoretycznych na miejsce w ramach którego wykonawca otrzymał punktacje przy ocenie ofert lub takie za które otrzymałby wyższą liczbę punktów - na podstawie obiektywnych przesłanek zaakceptowanych przez Zamawiającego;</w:t>
      </w:r>
    </w:p>
    <w:p w:rsidR="00282E73" w:rsidRPr="00A52CE7" w:rsidRDefault="00282E73" w:rsidP="00282E73">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A52CE7">
        <w:rPr>
          <w:rFonts w:eastAsia="Times New Roman" w:cs="Tahoma"/>
          <w:bCs/>
          <w:lang w:eastAsia="x-none" w:bidi="x-none"/>
        </w:rPr>
        <w:t>zmiana osoby prowadzącej zajęcia – na zasadach określonych w ogłoszeniu na podstawie obiektywnych  przesłanek zaakceptowanych przez zamawiającego, na inne osoby spełniające wymagania określone w ogłoszeniu o zamówieniu. Zmiana osób prowadzących jest dopuszczalna pod warunkiem pisemnego jej  zgłoszenia Zamawiającego na minimum 3 dni przed planowanym terminem zajęć,</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limitów osób – uczestników,</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dni prowadzenia kursu,</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formy usług cateringowych,</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formy i czasu prowadzenia kursu,</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sposobu rozliczenia,</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formy rozliczenia dojazdów,</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wprowadzenie informacji dodatkowych związanych z nowymi wytycznymi w realizacji Projektu;</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lub wycofanie podwykonawcy – w uzasadnionych przypadkach, za pisemną zgodą Zamawiającego</w:t>
      </w:r>
    </w:p>
    <w:p w:rsidR="00DA548F" w:rsidRPr="001C426D" w:rsidRDefault="00DA548F" w:rsidP="00DA548F">
      <w:pPr>
        <w:numPr>
          <w:ilvl w:val="0"/>
          <w:numId w:val="11"/>
        </w:numPr>
        <w:tabs>
          <w:tab w:val="left" w:pos="284"/>
        </w:tabs>
        <w:spacing w:after="0" w:line="240" w:lineRule="auto"/>
        <w:ind w:left="0" w:firstLine="0"/>
        <w:contextualSpacing/>
        <w:jc w:val="both"/>
        <w:rPr>
          <w:rFonts w:eastAsia="Times New Roman" w:cs="Tahoma"/>
          <w:bCs/>
          <w:lang w:eastAsia="x-none" w:bidi="x-none"/>
        </w:rPr>
      </w:pPr>
      <w:r w:rsidRPr="001C426D">
        <w:rPr>
          <w:rFonts w:eastAsia="Times New Roman" w:cs="Tahoma"/>
          <w:bCs/>
          <w:lang w:eastAsia="x-none" w:bidi="x-none"/>
        </w:rPr>
        <w:t>zmiana osób skierowanych do realizacji zamówienia na podstawie obiektywnych przesłanek zaakceptowanych przez zamawiającego na osoby spełniające wymagania określone</w:t>
      </w:r>
      <w:r w:rsidRPr="001C426D">
        <w:rPr>
          <w:rFonts w:eastAsia="Times New Roman" w:cs="Tahoma"/>
          <w:bCs/>
          <w:lang w:eastAsia="x-none" w:bidi="x-none"/>
        </w:rPr>
        <w:br/>
        <w:t>w ogłoszeniu o zamówieniu.</w:t>
      </w:r>
    </w:p>
    <w:p w:rsidR="00DA548F" w:rsidRPr="001C426D" w:rsidRDefault="00DA548F" w:rsidP="00DA548F">
      <w:pPr>
        <w:tabs>
          <w:tab w:val="left" w:pos="0"/>
        </w:tabs>
        <w:spacing w:after="0" w:line="240" w:lineRule="auto"/>
        <w:contextualSpacing/>
        <w:rPr>
          <w:rFonts w:eastAsia="Times New Roman" w:cs="Tahoma"/>
          <w:b/>
          <w:bCs/>
          <w:lang w:eastAsia="x-none" w:bidi="x-none"/>
        </w:rPr>
      </w:pPr>
      <w:r w:rsidRPr="001C426D">
        <w:rPr>
          <w:rFonts w:eastAsia="Times New Roman" w:cs="Tahoma"/>
          <w:bCs/>
          <w:lang w:eastAsia="x-none" w:bidi="x-none"/>
        </w:rPr>
        <w:t>Przewidziane powyżej okoliczności stanowiące podstawę zmian do umowy, stanowią uprawnienie.</w:t>
      </w:r>
    </w:p>
    <w:p w:rsidR="00DA548F" w:rsidRDefault="00DA548F" w:rsidP="00DA548F">
      <w:pPr>
        <w:spacing w:after="0" w:line="240" w:lineRule="auto"/>
        <w:contextualSpacing/>
        <w:jc w:val="center"/>
        <w:rPr>
          <w:rFonts w:eastAsia="Times New Roman" w:cs="Tahoma"/>
          <w:b/>
          <w:bCs/>
          <w:color w:val="FF0000"/>
          <w:lang w:eastAsia="x-none" w:bidi="x-none"/>
        </w:rPr>
      </w:pPr>
    </w:p>
    <w:p w:rsidR="00284BCD" w:rsidRPr="00B00F63" w:rsidRDefault="00284BCD" w:rsidP="00284BCD">
      <w:pPr>
        <w:spacing w:after="0" w:line="240" w:lineRule="auto"/>
        <w:contextualSpacing/>
        <w:jc w:val="center"/>
        <w:rPr>
          <w:rFonts w:eastAsia="Times New Roman" w:cs="Tahoma"/>
          <w:b/>
          <w:bCs/>
          <w:lang w:eastAsia="x-none" w:bidi="x-none"/>
        </w:rPr>
      </w:pPr>
      <w:r w:rsidRPr="00B00F63">
        <w:rPr>
          <w:rFonts w:eastAsia="Times New Roman" w:cs="Tahoma"/>
          <w:b/>
          <w:bCs/>
          <w:lang w:eastAsia="x-none" w:bidi="x-none"/>
        </w:rPr>
        <w:t xml:space="preserve">§ </w:t>
      </w:r>
      <w:r w:rsidR="008A2A25" w:rsidRPr="00B00F63">
        <w:rPr>
          <w:rFonts w:eastAsia="Times New Roman" w:cs="Tahoma"/>
          <w:b/>
          <w:bCs/>
          <w:lang w:eastAsia="x-none" w:bidi="x-none"/>
        </w:rPr>
        <w:t>1</w:t>
      </w:r>
      <w:r w:rsidR="00355D6A" w:rsidRPr="00B00F63">
        <w:rPr>
          <w:rFonts w:eastAsia="Times New Roman" w:cs="Tahoma"/>
          <w:b/>
          <w:bCs/>
          <w:lang w:eastAsia="x-none" w:bidi="x-none"/>
        </w:rPr>
        <w:t>7</w:t>
      </w:r>
    </w:p>
    <w:p w:rsidR="00284BCD" w:rsidRPr="00B00F63" w:rsidRDefault="00284BCD" w:rsidP="00284BCD">
      <w:pPr>
        <w:spacing w:after="0" w:line="240" w:lineRule="auto"/>
        <w:contextualSpacing/>
        <w:jc w:val="both"/>
        <w:rPr>
          <w:rFonts w:eastAsia="Times New Roman" w:cs="Tahoma"/>
          <w:lang w:eastAsia="x-none" w:bidi="x-none"/>
        </w:rPr>
      </w:pPr>
      <w:r w:rsidRPr="00B00F63">
        <w:rPr>
          <w:rFonts w:eastAsia="Times New Roman" w:cs="Tahoma"/>
          <w:lang w:eastAsia="x-none" w:bidi="x-none"/>
        </w:rPr>
        <w:t>Wszelkie spory dotyczące realizacji niniejszej umowy rozstrzygać będzie Sąd właściwy dla siedziby Zamawiającego.</w:t>
      </w:r>
    </w:p>
    <w:p w:rsidR="00284BCD" w:rsidRPr="00B00F63" w:rsidRDefault="00284BCD" w:rsidP="00284BCD">
      <w:pPr>
        <w:spacing w:after="0" w:line="240" w:lineRule="auto"/>
        <w:contextualSpacing/>
        <w:jc w:val="center"/>
        <w:rPr>
          <w:rFonts w:eastAsia="Times New Roman" w:cs="Tahoma"/>
          <w:b/>
          <w:lang w:eastAsia="x-none" w:bidi="x-none"/>
        </w:rPr>
      </w:pPr>
      <w:r w:rsidRPr="00B00F63">
        <w:rPr>
          <w:rFonts w:eastAsia="Times New Roman" w:cs="Tahoma"/>
          <w:b/>
          <w:lang w:eastAsia="x-none" w:bidi="x-none"/>
        </w:rPr>
        <w:t xml:space="preserve">§ </w:t>
      </w:r>
      <w:r w:rsidR="008A2A25" w:rsidRPr="00B00F63">
        <w:rPr>
          <w:rFonts w:eastAsia="Times New Roman" w:cs="Tahoma"/>
          <w:b/>
          <w:lang w:eastAsia="x-none" w:bidi="x-none"/>
        </w:rPr>
        <w:t>1</w:t>
      </w:r>
      <w:r w:rsidR="00355D6A" w:rsidRPr="00B00F63">
        <w:rPr>
          <w:rFonts w:eastAsia="Times New Roman" w:cs="Tahoma"/>
          <w:b/>
          <w:lang w:eastAsia="x-none" w:bidi="x-none"/>
        </w:rPr>
        <w:t>8</w:t>
      </w:r>
    </w:p>
    <w:p w:rsidR="00284BCD" w:rsidRPr="00B00F63" w:rsidRDefault="00284BCD" w:rsidP="00284BCD">
      <w:pPr>
        <w:spacing w:after="0" w:line="240" w:lineRule="auto"/>
        <w:contextualSpacing/>
        <w:jc w:val="both"/>
        <w:rPr>
          <w:rFonts w:eastAsia="Times New Roman" w:cs="Tahoma"/>
          <w:lang w:eastAsia="x-none" w:bidi="x-none"/>
        </w:rPr>
      </w:pPr>
      <w:r w:rsidRPr="00B00F63">
        <w:rPr>
          <w:rFonts w:eastAsia="Times New Roman" w:cs="Tahoma"/>
          <w:lang w:eastAsia="x-none" w:bidi="x-none"/>
        </w:rPr>
        <w:t>Umowę sporządzono w trzech jednobrzmiących egzemplarzach, dwa dla Zamawiającego i jeden dla Wykonawcy.</w:t>
      </w:r>
    </w:p>
    <w:p w:rsidR="008A2A25" w:rsidRPr="00B00F63" w:rsidRDefault="008A2A25">
      <w:pPr>
        <w:spacing w:after="0" w:line="240" w:lineRule="auto"/>
        <w:rPr>
          <w:rFonts w:eastAsia="Times New Roman" w:cs="Tahoma"/>
          <w:b/>
          <w:lang w:eastAsia="x-none" w:bidi="x-none"/>
        </w:rPr>
      </w:pPr>
    </w:p>
    <w:p w:rsidR="00284BCD" w:rsidRPr="00B00F63" w:rsidRDefault="00284BCD" w:rsidP="00284BCD">
      <w:pPr>
        <w:spacing w:after="0" w:line="240" w:lineRule="auto"/>
        <w:contextualSpacing/>
        <w:jc w:val="both"/>
        <w:rPr>
          <w:rFonts w:eastAsia="Times New Roman" w:cs="Tahoma"/>
          <w:lang w:eastAsia="x-none" w:bidi="x-none"/>
        </w:rPr>
      </w:pPr>
      <w:r w:rsidRPr="00B00F63">
        <w:rPr>
          <w:rFonts w:eastAsia="Times New Roman" w:cs="Tahoma"/>
          <w:b/>
          <w:lang w:eastAsia="x-none" w:bidi="x-none"/>
        </w:rPr>
        <w:t>za Wykonawcę</w:t>
      </w:r>
      <w:r w:rsidRPr="00B00F63">
        <w:rPr>
          <w:rFonts w:eastAsia="Times New Roman" w:cs="Tahoma"/>
          <w:b/>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t xml:space="preserve">      </w:t>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b/>
          <w:lang w:eastAsia="x-none" w:bidi="x-none"/>
        </w:rPr>
        <w:t>za Zamawiającego</w:t>
      </w:r>
      <w:r w:rsidRPr="00B00F63">
        <w:rPr>
          <w:rFonts w:eastAsia="Times New Roman" w:cs="Tahoma"/>
          <w:lang w:eastAsia="x-none" w:bidi="x-none"/>
        </w:rPr>
        <w:tab/>
      </w:r>
    </w:p>
    <w:p w:rsidR="00284BCD" w:rsidRPr="00B00F63" w:rsidRDefault="00284BCD" w:rsidP="00284BCD">
      <w:pPr>
        <w:spacing w:after="0" w:line="240" w:lineRule="auto"/>
        <w:contextualSpacing/>
        <w:jc w:val="both"/>
        <w:rPr>
          <w:rFonts w:eastAsia="Times New Roman" w:cs="Tahoma"/>
          <w:lang w:eastAsia="x-none" w:bidi="x-none"/>
        </w:rPr>
      </w:pPr>
    </w:p>
    <w:p w:rsidR="00284BCD" w:rsidRPr="00B00F63" w:rsidRDefault="00284BCD" w:rsidP="00284BCD">
      <w:pPr>
        <w:spacing w:after="0" w:line="240" w:lineRule="auto"/>
        <w:contextualSpacing/>
        <w:jc w:val="both"/>
        <w:rPr>
          <w:rFonts w:eastAsia="Times New Roman" w:cs="Tahoma"/>
          <w:lang w:eastAsia="x-none" w:bidi="x-none"/>
        </w:rPr>
      </w:pPr>
      <w:r w:rsidRPr="00B00F63">
        <w:rPr>
          <w:rFonts w:eastAsia="Times New Roman" w:cs="Tahoma"/>
          <w:lang w:eastAsia="x-none" w:bidi="x-none"/>
        </w:rPr>
        <w:t>.......................................</w:t>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t>.....................................</w:t>
      </w:r>
    </w:p>
    <w:p w:rsidR="00284BCD" w:rsidRPr="00B00F63" w:rsidRDefault="00284BCD" w:rsidP="00284BCD">
      <w:pPr>
        <w:spacing w:after="0" w:line="240" w:lineRule="auto"/>
        <w:contextualSpacing/>
        <w:jc w:val="both"/>
        <w:rPr>
          <w:rFonts w:eastAsia="Times New Roman" w:cs="Tahoma"/>
          <w:b/>
          <w:lang w:eastAsia="x-none" w:bidi="x-none"/>
        </w:rPr>
      </w:pP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b/>
          <w:lang w:eastAsia="x-none" w:bidi="x-none"/>
        </w:rPr>
        <w:t>KONTRASYGNATA</w:t>
      </w:r>
    </w:p>
    <w:p w:rsidR="00284BCD" w:rsidRPr="00C6190B" w:rsidRDefault="00284BCD" w:rsidP="00284BCD">
      <w:pPr>
        <w:spacing w:after="0" w:line="240" w:lineRule="auto"/>
        <w:contextualSpacing/>
        <w:jc w:val="both"/>
        <w:rPr>
          <w:rFonts w:eastAsia="Times New Roman" w:cs="Tahoma"/>
          <w:color w:val="FF0000"/>
          <w:lang w:eastAsia="x-none" w:bidi="x-none"/>
        </w:rPr>
      </w:pP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r>
      <w:r w:rsidRPr="00B00F63">
        <w:rPr>
          <w:rFonts w:eastAsia="Times New Roman" w:cs="Tahoma"/>
          <w:lang w:eastAsia="x-none" w:bidi="x-none"/>
        </w:rPr>
        <w:tab/>
        <w:t>…………………………………</w:t>
      </w:r>
    </w:p>
    <w:p w:rsidR="00355D6A" w:rsidRPr="00B00F63" w:rsidRDefault="00284BCD" w:rsidP="00355D6A">
      <w:pPr>
        <w:spacing w:after="0" w:line="240" w:lineRule="auto"/>
        <w:rPr>
          <w:rFonts w:ascii="Times New Roman" w:hAnsi="Times New Roman"/>
          <w:sz w:val="24"/>
          <w:szCs w:val="24"/>
        </w:rPr>
      </w:pPr>
      <w:r w:rsidRPr="00C6190B">
        <w:rPr>
          <w:color w:val="FF0000"/>
        </w:rPr>
        <w:br w:type="page"/>
      </w:r>
      <w:r w:rsidR="00355D6A" w:rsidRPr="00B00F63">
        <w:rPr>
          <w:rFonts w:ascii="Times New Roman" w:hAnsi="Times New Roman"/>
          <w:sz w:val="24"/>
          <w:szCs w:val="24"/>
        </w:rPr>
        <w:lastRenderedPageBreak/>
        <w:t>………………………………………………..</w:t>
      </w:r>
    </w:p>
    <w:p w:rsidR="00355D6A" w:rsidRPr="00B00F63" w:rsidRDefault="00355D6A" w:rsidP="00355D6A">
      <w:pPr>
        <w:spacing w:after="0" w:line="240" w:lineRule="auto"/>
        <w:ind w:firstLine="567"/>
        <w:jc w:val="both"/>
        <w:rPr>
          <w:rFonts w:ascii="Times New Roman" w:hAnsi="Times New Roman"/>
          <w:sz w:val="16"/>
          <w:szCs w:val="16"/>
        </w:rPr>
      </w:pP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t xml:space="preserve">   </w:t>
      </w:r>
    </w:p>
    <w:p w:rsidR="00355D6A" w:rsidRPr="00B00F63" w:rsidRDefault="00355D6A" w:rsidP="00355D6A">
      <w:pPr>
        <w:spacing w:after="0" w:line="240" w:lineRule="auto"/>
        <w:ind w:firstLine="567"/>
        <w:jc w:val="both"/>
        <w:rPr>
          <w:rFonts w:ascii="Times New Roman" w:hAnsi="Times New Roman"/>
          <w:sz w:val="24"/>
          <w:szCs w:val="24"/>
        </w:rPr>
      </w:pPr>
      <w:r w:rsidRPr="00B00F63">
        <w:rPr>
          <w:rFonts w:ascii="Times New Roman" w:hAnsi="Times New Roman"/>
          <w:sz w:val="16"/>
          <w:szCs w:val="16"/>
        </w:rPr>
        <w:t xml:space="preserve">                                         (imię i nazwisko)</w:t>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p>
    <w:p w:rsidR="00355D6A" w:rsidRPr="00B00F63" w:rsidRDefault="00355D6A" w:rsidP="00355D6A">
      <w:pPr>
        <w:spacing w:after="0" w:line="240" w:lineRule="auto"/>
        <w:ind w:firstLine="567"/>
        <w:jc w:val="both"/>
        <w:rPr>
          <w:rFonts w:ascii="Times New Roman" w:hAnsi="Times New Roman"/>
          <w:sz w:val="24"/>
          <w:szCs w:val="24"/>
        </w:rPr>
      </w:pPr>
      <w:r w:rsidRPr="00B00F63">
        <w:rPr>
          <w:rFonts w:ascii="Times New Roman" w:hAnsi="Times New Roman"/>
          <w:sz w:val="24"/>
          <w:szCs w:val="24"/>
        </w:rPr>
        <w:t>………………………………………………..</w:t>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t xml:space="preserve">           </w:t>
      </w:r>
      <w:r w:rsidRPr="00B00F63">
        <w:rPr>
          <w:rFonts w:ascii="Times New Roman" w:hAnsi="Times New Roman"/>
          <w:sz w:val="16"/>
          <w:szCs w:val="16"/>
        </w:rPr>
        <w:t>(adres zamieszkania)</w:t>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p>
    <w:p w:rsidR="00355D6A" w:rsidRPr="00B00F63" w:rsidRDefault="00355D6A" w:rsidP="00355D6A">
      <w:pPr>
        <w:spacing w:after="0" w:line="240" w:lineRule="auto"/>
        <w:ind w:firstLine="567"/>
        <w:jc w:val="both"/>
        <w:rPr>
          <w:rFonts w:ascii="Times New Roman" w:hAnsi="Times New Roman"/>
          <w:sz w:val="16"/>
          <w:szCs w:val="16"/>
        </w:rPr>
      </w:pP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p>
    <w:p w:rsidR="00355D6A" w:rsidRPr="00B00F63" w:rsidRDefault="00355D6A" w:rsidP="00355D6A">
      <w:pPr>
        <w:spacing w:after="0"/>
        <w:ind w:firstLine="567"/>
        <w:jc w:val="both"/>
        <w:rPr>
          <w:rFonts w:ascii="Times New Roman" w:hAnsi="Times New Roman"/>
          <w:sz w:val="16"/>
          <w:szCs w:val="16"/>
        </w:rPr>
      </w:pPr>
    </w:p>
    <w:p w:rsidR="00355D6A" w:rsidRPr="00B00F63" w:rsidRDefault="00355D6A" w:rsidP="00355D6A">
      <w:pPr>
        <w:spacing w:after="0"/>
        <w:ind w:firstLine="567"/>
        <w:jc w:val="center"/>
        <w:rPr>
          <w:rFonts w:ascii="Times New Roman" w:hAnsi="Times New Roman"/>
          <w:b/>
          <w:sz w:val="24"/>
          <w:szCs w:val="24"/>
        </w:rPr>
      </w:pPr>
      <w:r w:rsidRPr="00B00F63">
        <w:rPr>
          <w:rFonts w:ascii="Times New Roman" w:hAnsi="Times New Roman"/>
          <w:b/>
          <w:sz w:val="24"/>
          <w:szCs w:val="24"/>
        </w:rPr>
        <w:t>O Ś W I A D C Z E N I E</w:t>
      </w:r>
    </w:p>
    <w:p w:rsidR="00355D6A" w:rsidRPr="00B00F63" w:rsidRDefault="00355D6A" w:rsidP="00355D6A">
      <w:pPr>
        <w:suppressAutoHyphens/>
        <w:spacing w:after="0"/>
        <w:ind w:firstLine="567"/>
        <w:jc w:val="center"/>
        <w:rPr>
          <w:rFonts w:ascii="Times New Roman" w:hAnsi="Times New Roman"/>
          <w:b/>
        </w:rPr>
      </w:pPr>
      <w:r w:rsidRPr="00B00F63">
        <w:rPr>
          <w:rFonts w:ascii="Times New Roman" w:hAnsi="Times New Roman"/>
          <w:sz w:val="24"/>
          <w:szCs w:val="24"/>
        </w:rPr>
        <w:t>dotyczące łącznego zaangażowania zawodowego</w:t>
      </w:r>
    </w:p>
    <w:p w:rsidR="00355D6A" w:rsidRPr="00B00F63" w:rsidRDefault="00355D6A" w:rsidP="00355D6A">
      <w:pPr>
        <w:spacing w:after="0"/>
        <w:ind w:firstLine="567"/>
        <w:jc w:val="center"/>
        <w:rPr>
          <w:rFonts w:ascii="Times New Roman" w:hAnsi="Times New Roman"/>
          <w:b/>
          <w:sz w:val="24"/>
          <w:szCs w:val="24"/>
          <w:u w:val="single"/>
        </w:rPr>
      </w:pPr>
    </w:p>
    <w:p w:rsidR="00355D6A" w:rsidRPr="00B00F63" w:rsidRDefault="00355D6A" w:rsidP="00355D6A">
      <w:pPr>
        <w:spacing w:after="0"/>
        <w:ind w:firstLine="567"/>
        <w:jc w:val="both"/>
        <w:rPr>
          <w:rFonts w:ascii="Times New Roman" w:hAnsi="Times New Roman"/>
          <w:b/>
          <w:sz w:val="24"/>
          <w:szCs w:val="24"/>
          <w:u w:val="single"/>
        </w:rPr>
      </w:pPr>
    </w:p>
    <w:p w:rsidR="00355D6A" w:rsidRPr="00B00F63" w:rsidRDefault="00355D6A" w:rsidP="00355D6A">
      <w:pPr>
        <w:spacing w:after="0"/>
        <w:ind w:firstLine="567"/>
        <w:jc w:val="both"/>
        <w:rPr>
          <w:rFonts w:ascii="Times New Roman" w:hAnsi="Times New Roman"/>
          <w:sz w:val="24"/>
          <w:szCs w:val="24"/>
        </w:rPr>
      </w:pPr>
    </w:p>
    <w:p w:rsidR="00355D6A" w:rsidRPr="00B00F63" w:rsidRDefault="00355D6A" w:rsidP="00355D6A">
      <w:pPr>
        <w:spacing w:after="0"/>
        <w:ind w:firstLine="567"/>
        <w:jc w:val="both"/>
        <w:rPr>
          <w:rFonts w:ascii="Times New Roman" w:hAnsi="Times New Roman"/>
          <w:sz w:val="24"/>
          <w:szCs w:val="24"/>
        </w:rPr>
      </w:pPr>
      <w:r w:rsidRPr="00B00F63">
        <w:rPr>
          <w:rFonts w:ascii="Times New Roman" w:hAnsi="Times New Roman"/>
          <w:sz w:val="24"/>
          <w:szCs w:val="24"/>
        </w:rPr>
        <w:tab/>
        <w:t>Niniejszym oświadczam, że:</w:t>
      </w:r>
    </w:p>
    <w:p w:rsidR="00355D6A" w:rsidRPr="00B00F63" w:rsidRDefault="00355D6A" w:rsidP="00355D6A">
      <w:pPr>
        <w:spacing w:after="0" w:line="240" w:lineRule="auto"/>
        <w:ind w:firstLine="567"/>
        <w:jc w:val="both"/>
        <w:rPr>
          <w:rFonts w:ascii="Times New Roman" w:hAnsi="Times New Roman"/>
          <w:sz w:val="24"/>
          <w:szCs w:val="24"/>
        </w:rPr>
      </w:pPr>
    </w:p>
    <w:p w:rsidR="00355D6A" w:rsidRPr="00B00F63" w:rsidRDefault="00355D6A" w:rsidP="00355D6A">
      <w:pPr>
        <w:numPr>
          <w:ilvl w:val="0"/>
          <w:numId w:val="36"/>
        </w:numPr>
        <w:suppressAutoHyphens/>
        <w:spacing w:after="0" w:line="360" w:lineRule="auto"/>
        <w:ind w:left="709" w:hanging="425"/>
        <w:jc w:val="both"/>
        <w:rPr>
          <w:rFonts w:ascii="Times New Roman" w:hAnsi="Times New Roman" w:cs="Calibri"/>
          <w:b/>
          <w:i/>
          <w:sz w:val="24"/>
          <w:lang w:eastAsia="ar-SA"/>
        </w:rPr>
      </w:pPr>
      <w:r w:rsidRPr="00B00F63">
        <w:rPr>
          <w:rFonts w:ascii="Times New Roman" w:hAnsi="Times New Roman" w:cs="Calibri"/>
          <w:sz w:val="24"/>
          <w:szCs w:val="18"/>
          <w:lang w:eastAsia="ar-SA"/>
        </w:rPr>
        <w:t xml:space="preserve">obciążenia wynikające z mojego zaangażowania zawodowego </w:t>
      </w:r>
      <w:r w:rsidRPr="00B00F63">
        <w:rPr>
          <w:rFonts w:ascii="Times New Roman" w:hAnsi="Times New Roman" w:cs="Calibri"/>
          <w:sz w:val="24"/>
          <w:lang w:eastAsia="ar-SA"/>
        </w:rPr>
        <w:t>nie wykluczają możliwości prawidłowej i efektywnej realizacji powierzonych zadań w ramach projektu pt.: Drogowskaz;</w:t>
      </w:r>
    </w:p>
    <w:p w:rsidR="00355D6A" w:rsidRPr="00B00F63" w:rsidRDefault="00355D6A" w:rsidP="00355D6A">
      <w:pPr>
        <w:numPr>
          <w:ilvl w:val="0"/>
          <w:numId w:val="36"/>
        </w:numPr>
        <w:suppressAutoHyphens/>
        <w:spacing w:after="0" w:line="360" w:lineRule="auto"/>
        <w:ind w:left="709" w:hanging="425"/>
        <w:jc w:val="both"/>
        <w:rPr>
          <w:rFonts w:ascii="Times New Roman" w:hAnsi="Times New Roman" w:cs="Calibri"/>
          <w:lang w:eastAsia="ar-SA"/>
        </w:rPr>
      </w:pPr>
      <w:r w:rsidRPr="00B00F63">
        <w:rPr>
          <w:rFonts w:ascii="Times New Roman" w:hAnsi="Times New Roman" w:cs="Calibri"/>
          <w:sz w:val="24"/>
          <w:lang w:eastAsia="ar-SA"/>
        </w:rPr>
        <w:t>moje miesięczne zaangażowanie zawodowe w realizację wszystkich projektów finansowanych z funduszy strukturalnych i Funduszu Spójności oraz działań finansowanych z innych źródeł, w tym środków Miejskiego Ośrodka Pomocy Rodzinie</w:t>
      </w:r>
      <w:r w:rsidRPr="00B00F63">
        <w:rPr>
          <w:rFonts w:ascii="Times New Roman" w:hAnsi="Times New Roman" w:cs="Calibri"/>
          <w:lang w:eastAsia="ar-SA"/>
        </w:rPr>
        <w:t xml:space="preserve"> </w:t>
      </w:r>
      <w:r w:rsidRPr="00B00F63">
        <w:rPr>
          <w:rFonts w:ascii="Times New Roman" w:hAnsi="Times New Roman" w:cs="Calibri"/>
          <w:sz w:val="24"/>
          <w:lang w:eastAsia="ar-SA"/>
        </w:rPr>
        <w:t xml:space="preserve">w Zabrzu i innych podmiotów, nie przekracza 276 godzin miesięcznie, wliczając w to </w:t>
      </w:r>
      <w:r w:rsidRPr="00B00F63">
        <w:rPr>
          <w:rFonts w:ascii="Times New Roman" w:hAnsi="Times New Roman" w:cs="Calibri"/>
          <w:lang w:eastAsia="ar-SA"/>
        </w:rPr>
        <w:t>z</w:t>
      </w:r>
      <w:r w:rsidRPr="00B00F63">
        <w:rPr>
          <w:rFonts w:ascii="Times New Roman" w:hAnsi="Times New Roman" w:cs="Calibri"/>
          <w:sz w:val="24"/>
          <w:szCs w:val="24"/>
          <w:lang w:eastAsia="ar-SA"/>
        </w:rPr>
        <w:t>aangażowanie</w:t>
      </w:r>
      <w:r w:rsidRPr="00B00F63">
        <w:rPr>
          <w:rFonts w:ascii="Times New Roman" w:hAnsi="Times New Roman" w:cs="Calibri"/>
          <w:lang w:eastAsia="ar-SA"/>
        </w:rPr>
        <w:t xml:space="preserve"> </w:t>
      </w:r>
      <w:r w:rsidRPr="00B00F63">
        <w:rPr>
          <w:rFonts w:ascii="Times New Roman" w:hAnsi="Times New Roman" w:cs="Calibri"/>
          <w:sz w:val="24"/>
          <w:lang w:eastAsia="ar-SA"/>
        </w:rPr>
        <w:t xml:space="preserve"> wynikające z realizacji ww. projektu;</w:t>
      </w:r>
    </w:p>
    <w:p w:rsidR="00355D6A" w:rsidRPr="00B00F63" w:rsidRDefault="00355D6A" w:rsidP="00355D6A">
      <w:pPr>
        <w:numPr>
          <w:ilvl w:val="0"/>
          <w:numId w:val="36"/>
        </w:numPr>
        <w:suppressAutoHyphens/>
        <w:spacing w:after="0" w:line="360" w:lineRule="auto"/>
        <w:ind w:left="709" w:hanging="425"/>
        <w:jc w:val="both"/>
        <w:rPr>
          <w:rFonts w:ascii="Times New Roman" w:hAnsi="Times New Roman" w:cs="Calibri"/>
          <w:sz w:val="24"/>
          <w:szCs w:val="24"/>
          <w:lang w:eastAsia="ar-SA"/>
        </w:rPr>
      </w:pPr>
      <w:r w:rsidRPr="00B00F63">
        <w:rPr>
          <w:rFonts w:ascii="Times New Roman" w:hAnsi="Times New Roman" w:cs="Calibri"/>
          <w:sz w:val="24"/>
          <w:szCs w:val="24"/>
          <w:lang w:eastAsia="ar-SA"/>
        </w:rPr>
        <w:t>nie jestem jednocześnie zatrudniony w instytucji uczestniczącej w realizacji Programu Operacyjnego tj.: w Instytucji Zarządzającej Programem Operacyjnym</w:t>
      </w:r>
      <w:r w:rsidRPr="00B00F63">
        <w:rPr>
          <w:rFonts w:ascii="Times New Roman" w:hAnsi="Times New Roman" w:cs="Calibri"/>
          <w:sz w:val="24"/>
          <w:szCs w:val="24"/>
          <w:lang w:eastAsia="ar-SA"/>
        </w:rPr>
        <w:br/>
        <w:t>lub instytucji, do której Instytucja Zarządzająca deleguje zadania związane</w:t>
      </w:r>
      <w:r w:rsidRPr="00B00F63">
        <w:rPr>
          <w:rFonts w:ascii="Times New Roman" w:hAnsi="Times New Roman" w:cs="Calibri"/>
          <w:sz w:val="24"/>
          <w:szCs w:val="24"/>
          <w:lang w:eastAsia="ar-SA"/>
        </w:rPr>
        <w:br/>
        <w:t xml:space="preserve">z zarządzaniem, chyba, że nie zachodzi konflikt interesów* lub podwójne finansowanie.   </w:t>
      </w:r>
    </w:p>
    <w:p w:rsidR="00355D6A" w:rsidRPr="00B00F63" w:rsidRDefault="00355D6A" w:rsidP="00355D6A">
      <w:pPr>
        <w:suppressAutoHyphens/>
        <w:spacing w:after="0" w:line="360" w:lineRule="auto"/>
        <w:ind w:left="709"/>
        <w:jc w:val="both"/>
        <w:rPr>
          <w:rFonts w:ascii="Times New Roman" w:hAnsi="Times New Roman" w:cs="Calibri"/>
          <w:sz w:val="24"/>
          <w:szCs w:val="24"/>
          <w:lang w:eastAsia="ar-SA"/>
        </w:rPr>
      </w:pPr>
    </w:p>
    <w:p w:rsidR="00355D6A" w:rsidRPr="00B00F63" w:rsidRDefault="00355D6A" w:rsidP="00355D6A">
      <w:pPr>
        <w:suppressAutoHyphens/>
        <w:spacing w:after="0" w:line="360" w:lineRule="auto"/>
        <w:ind w:left="709"/>
        <w:jc w:val="both"/>
        <w:rPr>
          <w:rFonts w:ascii="Times New Roman" w:hAnsi="Times New Roman" w:cs="Calibri"/>
          <w:sz w:val="24"/>
          <w:szCs w:val="24"/>
          <w:lang w:eastAsia="ar-SA"/>
        </w:rPr>
      </w:pPr>
      <w:r w:rsidRPr="00B00F63">
        <w:rPr>
          <w:rFonts w:ascii="Times New Roman" w:hAnsi="Times New Roman" w:cs="Calibri"/>
          <w:sz w:val="24"/>
          <w:szCs w:val="24"/>
          <w:lang w:eastAsia="ar-SA"/>
        </w:rPr>
        <w:t>Jednocześnie,  w przypadku zmiany zaangażowania zawodowego, którego dotyczy niniejsze oświadczenie zobowiązuję się do pisemnego poinformowania przełożonego.</w:t>
      </w:r>
    </w:p>
    <w:p w:rsidR="00355D6A" w:rsidRPr="00B00F63" w:rsidRDefault="00355D6A" w:rsidP="00355D6A">
      <w:pPr>
        <w:spacing w:after="0"/>
        <w:jc w:val="both"/>
        <w:rPr>
          <w:rFonts w:ascii="Times New Roman" w:hAnsi="Times New Roman"/>
          <w:sz w:val="24"/>
          <w:szCs w:val="24"/>
        </w:rPr>
      </w:pPr>
    </w:p>
    <w:p w:rsidR="00355D6A" w:rsidRPr="00B00F63" w:rsidRDefault="00355D6A" w:rsidP="00355D6A">
      <w:pPr>
        <w:spacing w:after="0"/>
        <w:jc w:val="both"/>
        <w:rPr>
          <w:rFonts w:ascii="Times New Roman" w:hAnsi="Times New Roman"/>
          <w:sz w:val="24"/>
          <w:szCs w:val="24"/>
        </w:rPr>
      </w:pPr>
    </w:p>
    <w:p w:rsidR="00355D6A" w:rsidRPr="00B00F63" w:rsidRDefault="00355D6A" w:rsidP="00355D6A">
      <w:pPr>
        <w:spacing w:after="0"/>
        <w:jc w:val="both"/>
        <w:rPr>
          <w:rFonts w:ascii="Times New Roman" w:hAnsi="Times New Roman"/>
          <w:sz w:val="16"/>
          <w:szCs w:val="16"/>
        </w:rPr>
      </w:pPr>
      <w:r w:rsidRPr="00B00F63">
        <w:rPr>
          <w:rFonts w:ascii="Times New Roman" w:hAnsi="Times New Roman"/>
          <w:sz w:val="24"/>
          <w:szCs w:val="24"/>
        </w:rPr>
        <w:t>………………………………</w:t>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t>……………………………….</w:t>
      </w:r>
    </w:p>
    <w:p w:rsidR="00355D6A" w:rsidRPr="00B00F63" w:rsidRDefault="00355D6A" w:rsidP="00355D6A">
      <w:pPr>
        <w:spacing w:after="0"/>
        <w:ind w:firstLine="567"/>
        <w:jc w:val="both"/>
        <w:rPr>
          <w:rFonts w:ascii="Times New Roman" w:hAnsi="Times New Roman"/>
          <w:sz w:val="24"/>
          <w:szCs w:val="24"/>
        </w:rPr>
      </w:pPr>
      <w:r w:rsidRPr="00B00F63">
        <w:rPr>
          <w:rFonts w:ascii="Times New Roman" w:hAnsi="Times New Roman"/>
          <w:sz w:val="16"/>
          <w:szCs w:val="16"/>
        </w:rPr>
        <w:t xml:space="preserve">            (data)</w:t>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r>
      <w:r w:rsidRPr="00B00F63">
        <w:rPr>
          <w:rFonts w:ascii="Times New Roman" w:hAnsi="Times New Roman"/>
          <w:sz w:val="24"/>
          <w:szCs w:val="24"/>
        </w:rPr>
        <w:tab/>
        <w:t xml:space="preserve"> </w:t>
      </w:r>
      <w:r w:rsidRPr="00B00F63">
        <w:rPr>
          <w:rFonts w:ascii="Times New Roman" w:hAnsi="Times New Roman"/>
          <w:sz w:val="16"/>
          <w:szCs w:val="16"/>
        </w:rPr>
        <w:t>(podpis osoby składającej oświadczenie)</w:t>
      </w:r>
    </w:p>
    <w:p w:rsidR="00355D6A" w:rsidRPr="00B00F63" w:rsidRDefault="00355D6A" w:rsidP="00355D6A">
      <w:pPr>
        <w:spacing w:after="0"/>
        <w:ind w:firstLine="567"/>
        <w:jc w:val="both"/>
        <w:rPr>
          <w:rFonts w:ascii="Times New Roman" w:hAnsi="Times New Roman"/>
          <w:sz w:val="16"/>
          <w:szCs w:val="16"/>
        </w:rPr>
      </w:pPr>
    </w:p>
    <w:p w:rsidR="00355D6A" w:rsidRPr="00B00F63" w:rsidRDefault="00355D6A" w:rsidP="00355D6A">
      <w:pPr>
        <w:suppressAutoHyphens/>
        <w:spacing w:after="0" w:line="360" w:lineRule="auto"/>
        <w:jc w:val="both"/>
        <w:rPr>
          <w:rFonts w:ascii="Times New Roman" w:hAnsi="Times New Roman" w:cs="Calibri"/>
          <w:sz w:val="24"/>
          <w:szCs w:val="24"/>
          <w:lang w:eastAsia="ar-SA"/>
        </w:rPr>
      </w:pPr>
    </w:p>
    <w:p w:rsidR="00355D6A" w:rsidRPr="00B00F63" w:rsidRDefault="00355D6A" w:rsidP="00355D6A">
      <w:pPr>
        <w:autoSpaceDE w:val="0"/>
        <w:autoSpaceDN w:val="0"/>
        <w:adjustRightInd w:val="0"/>
        <w:spacing w:after="0" w:line="240" w:lineRule="auto"/>
        <w:rPr>
          <w:rFonts w:ascii="Times New Roman" w:hAnsi="Times New Roman"/>
          <w:sz w:val="16"/>
          <w:szCs w:val="16"/>
        </w:rPr>
      </w:pPr>
      <w:r w:rsidRPr="00B00F63">
        <w:rPr>
          <w:rFonts w:ascii="Times New Roman" w:hAnsi="Times New Roman"/>
          <w:sz w:val="16"/>
          <w:szCs w:val="16"/>
        </w:rPr>
        <w:t>*/ konflikt interesów rozumiany zgodnie z definicją zamieszczoną</w:t>
      </w:r>
    </w:p>
    <w:p w:rsidR="00355D6A" w:rsidRPr="00B00F63" w:rsidRDefault="00355D6A" w:rsidP="00355D6A">
      <w:pPr>
        <w:autoSpaceDE w:val="0"/>
        <w:autoSpaceDN w:val="0"/>
        <w:adjustRightInd w:val="0"/>
        <w:spacing w:after="0" w:line="240" w:lineRule="auto"/>
        <w:rPr>
          <w:rFonts w:ascii="Times New Roman" w:hAnsi="Times New Roman"/>
          <w:bCs/>
          <w:i/>
          <w:sz w:val="16"/>
          <w:szCs w:val="16"/>
          <w:lang w:eastAsia="pl-PL"/>
        </w:rPr>
      </w:pPr>
      <w:r w:rsidRPr="00B00F63">
        <w:rPr>
          <w:rFonts w:ascii="Times New Roman" w:hAnsi="Times New Roman"/>
          <w:sz w:val="16"/>
          <w:szCs w:val="16"/>
        </w:rPr>
        <w:t xml:space="preserve"> w </w:t>
      </w:r>
      <w:r w:rsidRPr="00B00F63">
        <w:rPr>
          <w:rFonts w:ascii="Times New Roman" w:hAnsi="Times New Roman"/>
          <w:i/>
          <w:sz w:val="16"/>
          <w:szCs w:val="16"/>
        </w:rPr>
        <w:t>Wytycznych</w:t>
      </w:r>
      <w:r w:rsidRPr="00B00F63">
        <w:rPr>
          <w:rFonts w:ascii="Times New Roman" w:hAnsi="Times New Roman"/>
          <w:bCs/>
          <w:i/>
          <w:sz w:val="16"/>
          <w:szCs w:val="16"/>
          <w:lang w:eastAsia="pl-PL"/>
        </w:rPr>
        <w:t xml:space="preserve"> kwalifikowalno</w:t>
      </w:r>
      <w:r w:rsidRPr="00B00F63">
        <w:rPr>
          <w:rFonts w:ascii="Times New Roman" w:eastAsia="Arial,Bold" w:hAnsi="Times New Roman"/>
          <w:bCs/>
          <w:i/>
          <w:sz w:val="16"/>
          <w:szCs w:val="16"/>
          <w:lang w:eastAsia="pl-PL"/>
        </w:rPr>
        <w:t>ś</w:t>
      </w:r>
      <w:r w:rsidRPr="00B00F63">
        <w:rPr>
          <w:rFonts w:ascii="Times New Roman" w:hAnsi="Times New Roman"/>
          <w:bCs/>
          <w:i/>
          <w:sz w:val="16"/>
          <w:szCs w:val="16"/>
          <w:lang w:eastAsia="pl-PL"/>
        </w:rPr>
        <w:t>ci wydatków</w:t>
      </w:r>
    </w:p>
    <w:p w:rsidR="00355D6A" w:rsidRPr="00B00F63" w:rsidRDefault="00355D6A" w:rsidP="00355D6A">
      <w:pPr>
        <w:autoSpaceDE w:val="0"/>
        <w:autoSpaceDN w:val="0"/>
        <w:adjustRightInd w:val="0"/>
        <w:spacing w:after="0" w:line="240" w:lineRule="auto"/>
        <w:rPr>
          <w:rFonts w:ascii="Times New Roman" w:hAnsi="Times New Roman"/>
          <w:bCs/>
          <w:i/>
          <w:sz w:val="16"/>
          <w:szCs w:val="16"/>
          <w:lang w:eastAsia="pl-PL"/>
        </w:rPr>
      </w:pPr>
      <w:r w:rsidRPr="00B00F63">
        <w:rPr>
          <w:rFonts w:ascii="Times New Roman" w:hAnsi="Times New Roman"/>
          <w:bCs/>
          <w:i/>
          <w:sz w:val="16"/>
          <w:szCs w:val="16"/>
          <w:lang w:eastAsia="pl-PL"/>
        </w:rPr>
        <w:t xml:space="preserve"> w ramach Europejskiego Funduszu Rozwoju Regionalnego, </w:t>
      </w:r>
    </w:p>
    <w:p w:rsidR="00355D6A" w:rsidRPr="00B00F63" w:rsidRDefault="00355D6A" w:rsidP="00355D6A">
      <w:pPr>
        <w:autoSpaceDE w:val="0"/>
        <w:autoSpaceDN w:val="0"/>
        <w:adjustRightInd w:val="0"/>
        <w:spacing w:after="0" w:line="240" w:lineRule="auto"/>
        <w:rPr>
          <w:rFonts w:ascii="Times New Roman" w:hAnsi="Times New Roman"/>
          <w:bCs/>
          <w:i/>
          <w:sz w:val="16"/>
          <w:szCs w:val="16"/>
          <w:lang w:eastAsia="pl-PL"/>
        </w:rPr>
      </w:pPr>
      <w:r w:rsidRPr="00B00F63">
        <w:rPr>
          <w:rFonts w:ascii="Times New Roman" w:hAnsi="Times New Roman"/>
          <w:bCs/>
          <w:i/>
          <w:sz w:val="16"/>
          <w:szCs w:val="16"/>
          <w:lang w:eastAsia="pl-PL"/>
        </w:rPr>
        <w:t>Europejskiego Funduszu Społecznego oraz Funduszu Spójno</w:t>
      </w:r>
      <w:r w:rsidRPr="00B00F63">
        <w:rPr>
          <w:rFonts w:ascii="Times New Roman" w:eastAsia="Arial,Bold" w:hAnsi="Times New Roman"/>
          <w:bCs/>
          <w:i/>
          <w:sz w:val="16"/>
          <w:szCs w:val="16"/>
          <w:lang w:eastAsia="pl-PL"/>
        </w:rPr>
        <w:t>ś</w:t>
      </w:r>
      <w:r w:rsidRPr="00B00F63">
        <w:rPr>
          <w:rFonts w:ascii="Times New Roman" w:hAnsi="Times New Roman"/>
          <w:bCs/>
          <w:i/>
          <w:sz w:val="16"/>
          <w:szCs w:val="16"/>
          <w:lang w:eastAsia="pl-PL"/>
        </w:rPr>
        <w:t>ci na lata 2014-2020</w:t>
      </w:r>
    </w:p>
    <w:p w:rsidR="00284BCD" w:rsidRPr="00C6190B" w:rsidRDefault="00284BCD" w:rsidP="00284BCD">
      <w:pPr>
        <w:spacing w:after="0" w:line="240" w:lineRule="auto"/>
        <w:rPr>
          <w:rFonts w:eastAsia="Times New Roman"/>
          <w:b/>
          <w:color w:val="FF0000"/>
          <w:lang w:eastAsia="pl-PL"/>
        </w:rPr>
      </w:pPr>
    </w:p>
    <w:p w:rsidR="006720DF" w:rsidRPr="002C541E" w:rsidRDefault="006720DF" w:rsidP="003501FE">
      <w:pPr>
        <w:spacing w:after="0" w:line="240" w:lineRule="auto"/>
        <w:jc w:val="right"/>
        <w:rPr>
          <w:rFonts w:ascii="Arial" w:hAnsi="Arial" w:cs="Arial"/>
          <w:b/>
          <w:sz w:val="20"/>
          <w:szCs w:val="20"/>
        </w:rPr>
      </w:pPr>
      <w:r w:rsidRPr="002C541E">
        <w:rPr>
          <w:rFonts w:ascii="Arial" w:hAnsi="Arial" w:cs="Arial"/>
          <w:b/>
          <w:sz w:val="20"/>
          <w:szCs w:val="20"/>
        </w:rPr>
        <w:t>Załącznik do umowy nr …………….</w:t>
      </w:r>
    </w:p>
    <w:p w:rsidR="006720DF" w:rsidRPr="002C541E" w:rsidRDefault="006720DF" w:rsidP="006720DF">
      <w:pPr>
        <w:spacing w:after="120" w:line="240" w:lineRule="auto"/>
        <w:ind w:right="-68"/>
        <w:jc w:val="center"/>
        <w:rPr>
          <w:rFonts w:ascii="Arial" w:hAnsi="Arial" w:cs="Arial"/>
          <w:b/>
          <w:sz w:val="20"/>
          <w:szCs w:val="20"/>
        </w:rPr>
      </w:pPr>
      <w:r w:rsidRPr="002C541E">
        <w:rPr>
          <w:rFonts w:ascii="Arial" w:hAnsi="Arial" w:cs="Arial"/>
          <w:b/>
          <w:sz w:val="20"/>
          <w:szCs w:val="20"/>
        </w:rPr>
        <w:t>Umowa powierzenia przetwarzania danych</w:t>
      </w:r>
    </w:p>
    <w:p w:rsidR="006720DF" w:rsidRPr="002C541E" w:rsidRDefault="006720DF" w:rsidP="006720DF">
      <w:pPr>
        <w:spacing w:after="0" w:line="240" w:lineRule="auto"/>
        <w:jc w:val="both"/>
        <w:rPr>
          <w:rFonts w:ascii="Arial" w:hAnsi="Arial" w:cs="Arial"/>
          <w:sz w:val="20"/>
          <w:szCs w:val="20"/>
        </w:rPr>
      </w:pPr>
      <w:r w:rsidRPr="002C541E">
        <w:rPr>
          <w:rFonts w:ascii="Arial" w:hAnsi="Arial" w:cs="Arial"/>
          <w:sz w:val="20"/>
          <w:szCs w:val="20"/>
        </w:rPr>
        <w:t>zawarta w dniu ………………… r. pomiędzy:</w:t>
      </w:r>
    </w:p>
    <w:p w:rsidR="006720DF" w:rsidRPr="002C541E" w:rsidRDefault="006720DF" w:rsidP="006720DF">
      <w:pPr>
        <w:spacing w:after="0" w:line="240" w:lineRule="auto"/>
        <w:jc w:val="both"/>
        <w:rPr>
          <w:rFonts w:ascii="Arial" w:hAnsi="Arial" w:cs="Arial"/>
          <w:noProof/>
          <w:sz w:val="20"/>
          <w:szCs w:val="20"/>
        </w:rPr>
      </w:pPr>
      <w:r w:rsidRPr="002C541E">
        <w:rPr>
          <w:rFonts w:ascii="Arial" w:hAnsi="Arial" w:cs="Arial"/>
          <w:noProof/>
          <w:sz w:val="20"/>
          <w:szCs w:val="20"/>
        </w:rPr>
        <w:t xml:space="preserve">Miejski Ośrodek Pomocy Rodzinie w Zabrzu ul. 3 Maja 16, 41-800 Zabrze  </w:t>
      </w:r>
    </w:p>
    <w:p w:rsidR="006720DF" w:rsidRPr="002C541E" w:rsidRDefault="006720DF" w:rsidP="006720DF">
      <w:pPr>
        <w:spacing w:after="0" w:line="240" w:lineRule="auto"/>
        <w:jc w:val="both"/>
        <w:rPr>
          <w:rFonts w:ascii="Arial" w:hAnsi="Arial" w:cs="Arial"/>
          <w:i/>
          <w:noProof/>
          <w:sz w:val="20"/>
          <w:szCs w:val="20"/>
        </w:rPr>
      </w:pPr>
      <w:r w:rsidRPr="002C541E">
        <w:rPr>
          <w:rFonts w:ascii="Arial" w:hAnsi="Arial" w:cs="Arial"/>
          <w:noProof/>
          <w:sz w:val="20"/>
          <w:szCs w:val="20"/>
        </w:rPr>
        <w:t xml:space="preserve">zwanym dalej </w:t>
      </w:r>
      <w:r w:rsidRPr="002C541E">
        <w:rPr>
          <w:rFonts w:ascii="Arial" w:hAnsi="Arial" w:cs="Arial"/>
          <w:i/>
          <w:noProof/>
          <w:sz w:val="20"/>
          <w:szCs w:val="20"/>
        </w:rPr>
        <w:t>Zleceniodawcą</w:t>
      </w:r>
      <w:r w:rsidRPr="002C541E">
        <w:rPr>
          <w:rFonts w:ascii="Arial" w:hAnsi="Arial" w:cs="Arial"/>
          <w:noProof/>
          <w:sz w:val="20"/>
          <w:szCs w:val="20"/>
        </w:rPr>
        <w:t xml:space="preserve"> lub </w:t>
      </w:r>
      <w:r w:rsidRPr="002C541E">
        <w:rPr>
          <w:rFonts w:ascii="Arial" w:hAnsi="Arial" w:cs="Arial"/>
          <w:i/>
          <w:noProof/>
          <w:sz w:val="20"/>
          <w:szCs w:val="20"/>
        </w:rPr>
        <w:t>Administratorem</w:t>
      </w:r>
    </w:p>
    <w:p w:rsidR="006720DF" w:rsidRPr="002C541E" w:rsidRDefault="006720DF" w:rsidP="006720DF">
      <w:pPr>
        <w:spacing w:after="0" w:line="240" w:lineRule="auto"/>
        <w:jc w:val="both"/>
        <w:rPr>
          <w:rFonts w:ascii="Arial" w:hAnsi="Arial" w:cs="Arial"/>
          <w:sz w:val="20"/>
          <w:szCs w:val="20"/>
        </w:rPr>
      </w:pPr>
      <w:r w:rsidRPr="002C541E">
        <w:rPr>
          <w:rFonts w:ascii="Arial" w:hAnsi="Arial" w:cs="Arial"/>
          <w:sz w:val="20"/>
          <w:szCs w:val="20"/>
        </w:rPr>
        <w:t>a</w:t>
      </w:r>
    </w:p>
    <w:p w:rsidR="006720DF" w:rsidRPr="002C541E" w:rsidRDefault="006720DF" w:rsidP="006720DF">
      <w:pPr>
        <w:tabs>
          <w:tab w:val="left" w:pos="0"/>
          <w:tab w:val="left" w:pos="360"/>
        </w:tabs>
        <w:spacing w:after="0" w:line="240" w:lineRule="auto"/>
        <w:ind w:right="-108"/>
        <w:jc w:val="both"/>
        <w:rPr>
          <w:rFonts w:ascii="Arial" w:hAnsi="Arial" w:cs="Arial"/>
          <w:sz w:val="20"/>
          <w:szCs w:val="20"/>
        </w:rPr>
      </w:pPr>
      <w:r w:rsidRPr="002C541E">
        <w:rPr>
          <w:rFonts w:ascii="Arial" w:hAnsi="Arial" w:cs="Arial"/>
          <w:sz w:val="20"/>
          <w:szCs w:val="20"/>
        </w:rPr>
        <w:t>………………………………….</w:t>
      </w:r>
    </w:p>
    <w:p w:rsidR="006720DF" w:rsidRPr="002C541E" w:rsidRDefault="006720DF" w:rsidP="006720DF">
      <w:pPr>
        <w:tabs>
          <w:tab w:val="left" w:pos="0"/>
          <w:tab w:val="left" w:pos="360"/>
        </w:tabs>
        <w:spacing w:after="0" w:line="240" w:lineRule="auto"/>
        <w:ind w:right="-108"/>
        <w:jc w:val="both"/>
        <w:rPr>
          <w:rFonts w:ascii="Arial" w:hAnsi="Arial" w:cs="Arial"/>
          <w:sz w:val="20"/>
          <w:szCs w:val="20"/>
        </w:rPr>
      </w:pPr>
      <w:r w:rsidRPr="002C541E">
        <w:rPr>
          <w:rFonts w:ascii="Arial" w:hAnsi="Arial" w:cs="Arial"/>
          <w:sz w:val="20"/>
          <w:szCs w:val="20"/>
        </w:rPr>
        <w:t>NIP …………………., REGON ………………………….</w:t>
      </w:r>
    </w:p>
    <w:p w:rsidR="006720DF" w:rsidRPr="002C541E" w:rsidRDefault="006720DF" w:rsidP="006720DF">
      <w:pPr>
        <w:tabs>
          <w:tab w:val="left" w:pos="0"/>
          <w:tab w:val="left" w:pos="360"/>
        </w:tabs>
        <w:spacing w:after="0" w:line="240" w:lineRule="auto"/>
        <w:ind w:right="-108"/>
        <w:jc w:val="both"/>
        <w:rPr>
          <w:rFonts w:ascii="Arial" w:hAnsi="Arial" w:cs="Arial"/>
          <w:sz w:val="20"/>
          <w:szCs w:val="20"/>
        </w:rPr>
      </w:pPr>
      <w:r w:rsidRPr="002C541E">
        <w:rPr>
          <w:rFonts w:ascii="Arial" w:hAnsi="Arial" w:cs="Arial"/>
          <w:sz w:val="20"/>
          <w:szCs w:val="20"/>
        </w:rPr>
        <w:t>reprezentowaną przez:</w:t>
      </w:r>
    </w:p>
    <w:p w:rsidR="006720DF" w:rsidRPr="002C541E" w:rsidRDefault="006720DF" w:rsidP="006720DF">
      <w:pPr>
        <w:tabs>
          <w:tab w:val="left" w:pos="0"/>
          <w:tab w:val="left" w:pos="360"/>
        </w:tabs>
        <w:spacing w:after="0" w:line="240" w:lineRule="auto"/>
        <w:ind w:right="-108"/>
        <w:jc w:val="both"/>
        <w:rPr>
          <w:rFonts w:ascii="Arial" w:hAnsi="Arial" w:cs="Arial"/>
          <w:sz w:val="20"/>
          <w:szCs w:val="20"/>
        </w:rPr>
      </w:pPr>
      <w:r w:rsidRPr="002C541E">
        <w:rPr>
          <w:rFonts w:ascii="Arial" w:hAnsi="Arial" w:cs="Arial"/>
          <w:sz w:val="20"/>
          <w:szCs w:val="20"/>
        </w:rPr>
        <w:t>……………………………………..</w:t>
      </w:r>
    </w:p>
    <w:p w:rsidR="006720DF" w:rsidRPr="002C541E" w:rsidRDefault="006720DF" w:rsidP="006720DF">
      <w:pPr>
        <w:tabs>
          <w:tab w:val="left" w:pos="0"/>
          <w:tab w:val="left" w:pos="360"/>
        </w:tabs>
        <w:spacing w:after="0" w:line="240" w:lineRule="auto"/>
        <w:ind w:right="-108"/>
        <w:jc w:val="both"/>
        <w:rPr>
          <w:rFonts w:ascii="Arial" w:hAnsi="Arial" w:cs="Arial"/>
          <w:sz w:val="20"/>
          <w:szCs w:val="20"/>
        </w:rPr>
      </w:pPr>
    </w:p>
    <w:p w:rsidR="006720DF" w:rsidRPr="002C541E" w:rsidRDefault="006720DF" w:rsidP="006720DF">
      <w:pPr>
        <w:tabs>
          <w:tab w:val="left" w:pos="0"/>
          <w:tab w:val="left" w:pos="360"/>
        </w:tabs>
        <w:spacing w:after="0" w:line="240" w:lineRule="auto"/>
        <w:ind w:right="-108"/>
        <w:jc w:val="both"/>
        <w:rPr>
          <w:rFonts w:ascii="Arial" w:hAnsi="Arial" w:cs="Arial"/>
          <w:b/>
          <w:bCs/>
          <w:sz w:val="20"/>
          <w:szCs w:val="20"/>
          <w:u w:val="single"/>
        </w:rPr>
      </w:pPr>
      <w:r w:rsidRPr="002C541E">
        <w:rPr>
          <w:rFonts w:ascii="Arial" w:hAnsi="Arial" w:cs="Arial"/>
          <w:sz w:val="20"/>
          <w:szCs w:val="20"/>
        </w:rPr>
        <w:t xml:space="preserve">zwanymi dalej </w:t>
      </w:r>
      <w:r w:rsidRPr="002C541E">
        <w:rPr>
          <w:rFonts w:ascii="Arial" w:hAnsi="Arial" w:cs="Arial"/>
          <w:i/>
          <w:sz w:val="20"/>
          <w:szCs w:val="20"/>
        </w:rPr>
        <w:t>Zleceniobiorcą</w:t>
      </w:r>
      <w:r w:rsidRPr="002C541E">
        <w:rPr>
          <w:rFonts w:ascii="Arial" w:hAnsi="Arial" w:cs="Arial"/>
          <w:sz w:val="20"/>
          <w:szCs w:val="20"/>
        </w:rPr>
        <w:t xml:space="preserve"> lub </w:t>
      </w:r>
      <w:r w:rsidRPr="002C541E">
        <w:rPr>
          <w:rFonts w:ascii="Arial" w:hAnsi="Arial" w:cs="Arial"/>
          <w:i/>
          <w:sz w:val="20"/>
          <w:szCs w:val="20"/>
        </w:rPr>
        <w:t>Podmiotem przetwarzającym</w:t>
      </w:r>
    </w:p>
    <w:p w:rsidR="006720DF" w:rsidRPr="002C541E" w:rsidRDefault="006720DF" w:rsidP="006720DF">
      <w:pPr>
        <w:spacing w:after="0" w:line="240" w:lineRule="auto"/>
        <w:jc w:val="both"/>
        <w:rPr>
          <w:rFonts w:ascii="Arial" w:hAnsi="Arial" w:cs="Arial"/>
          <w:i/>
          <w:sz w:val="20"/>
          <w:szCs w:val="20"/>
        </w:rPr>
      </w:pPr>
      <w:r w:rsidRPr="002C541E">
        <w:rPr>
          <w:rFonts w:ascii="Arial" w:hAnsi="Arial" w:cs="Arial"/>
          <w:sz w:val="20"/>
          <w:szCs w:val="20"/>
        </w:rPr>
        <w:t xml:space="preserve">zwanymi każdą z osobna w dalszej części Umowy </w:t>
      </w:r>
      <w:r w:rsidRPr="002C541E">
        <w:rPr>
          <w:rFonts w:ascii="Arial" w:hAnsi="Arial" w:cs="Arial"/>
          <w:i/>
          <w:sz w:val="20"/>
          <w:szCs w:val="20"/>
        </w:rPr>
        <w:t>Stroną</w:t>
      </w:r>
      <w:r w:rsidRPr="002C541E">
        <w:rPr>
          <w:rFonts w:ascii="Arial" w:hAnsi="Arial" w:cs="Arial"/>
          <w:sz w:val="20"/>
          <w:szCs w:val="20"/>
        </w:rPr>
        <w:t xml:space="preserve">, a łącznie </w:t>
      </w:r>
      <w:r w:rsidRPr="002C541E">
        <w:rPr>
          <w:rFonts w:ascii="Arial" w:hAnsi="Arial" w:cs="Arial"/>
          <w:i/>
          <w:sz w:val="20"/>
          <w:szCs w:val="20"/>
        </w:rPr>
        <w:t>Stronami</w:t>
      </w:r>
    </w:p>
    <w:p w:rsidR="006720DF" w:rsidRPr="002C541E" w:rsidRDefault="006720DF" w:rsidP="006720DF">
      <w:pPr>
        <w:spacing w:after="0" w:line="240" w:lineRule="auto"/>
        <w:jc w:val="both"/>
        <w:rPr>
          <w:rFonts w:ascii="Arial" w:hAnsi="Arial" w:cs="Arial"/>
          <w:i/>
          <w:sz w:val="20"/>
          <w:szCs w:val="20"/>
        </w:rPr>
      </w:pPr>
    </w:p>
    <w:p w:rsidR="006720DF" w:rsidRPr="002C541E" w:rsidRDefault="006720DF" w:rsidP="006720DF">
      <w:pPr>
        <w:spacing w:after="0" w:line="240" w:lineRule="auto"/>
        <w:jc w:val="both"/>
        <w:rPr>
          <w:rFonts w:ascii="Arial" w:hAnsi="Arial" w:cs="Arial"/>
          <w:sz w:val="20"/>
          <w:szCs w:val="20"/>
        </w:rPr>
      </w:pPr>
      <w:r w:rsidRPr="002C541E">
        <w:rPr>
          <w:rFonts w:ascii="Arial" w:hAnsi="Arial" w:cs="Arial"/>
          <w:sz w:val="20"/>
          <w:szCs w:val="20"/>
        </w:rPr>
        <w:t xml:space="preserve">Zważywszy, że: </w:t>
      </w:r>
    </w:p>
    <w:p w:rsidR="006720DF" w:rsidRPr="002C541E" w:rsidRDefault="006720DF" w:rsidP="002C541E">
      <w:pPr>
        <w:numPr>
          <w:ilvl w:val="0"/>
          <w:numId w:val="12"/>
        </w:numPr>
        <w:tabs>
          <w:tab w:val="left" w:pos="426"/>
        </w:tabs>
        <w:spacing w:after="0" w:line="240" w:lineRule="auto"/>
        <w:ind w:left="0" w:firstLine="0"/>
        <w:contextualSpacing/>
        <w:jc w:val="both"/>
        <w:rPr>
          <w:rFonts w:ascii="Arial" w:hAnsi="Arial" w:cs="Arial"/>
          <w:sz w:val="20"/>
          <w:szCs w:val="20"/>
          <w:lang w:eastAsia="ar-SA"/>
        </w:rPr>
      </w:pPr>
      <w:r w:rsidRPr="002C541E">
        <w:rPr>
          <w:rFonts w:ascii="Arial" w:hAnsi="Arial" w:cs="Arial"/>
          <w:i/>
          <w:sz w:val="20"/>
          <w:szCs w:val="20"/>
          <w:lang w:eastAsia="ar-SA"/>
        </w:rPr>
        <w:t>Zleceniobiorca</w:t>
      </w:r>
      <w:r w:rsidRPr="002C541E">
        <w:rPr>
          <w:rFonts w:ascii="Arial" w:hAnsi="Arial" w:cs="Arial"/>
          <w:sz w:val="20"/>
          <w:szCs w:val="20"/>
          <w:lang w:eastAsia="ar-SA"/>
        </w:rPr>
        <w:t xml:space="preserve"> będzie wykonywał odpłatne świadczenie na rzecz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zlecenia z zakresu </w:t>
      </w:r>
      <w:r w:rsidR="002C541E" w:rsidRPr="002C541E">
        <w:rPr>
          <w:rFonts w:ascii="Arial" w:hAnsi="Arial" w:cs="Arial"/>
          <w:b/>
          <w:sz w:val="20"/>
          <w:szCs w:val="20"/>
          <w:lang w:eastAsia="ar-SA"/>
        </w:rPr>
        <w:t xml:space="preserve">Szkolenie dla uczestników  Projektu „ Drogowskaz” w ramach Regionalnego Programu Operacyjnego Województwa Śląskiego na lata 2014-2020 współfinansowanego ze środków Europejskiego Funduszu Społecznego –Profesjonalne sprzątanie wraz z obsługą maszyn czyszczących </w:t>
      </w:r>
      <w:r w:rsidRPr="002C541E">
        <w:rPr>
          <w:rFonts w:ascii="Arial" w:hAnsi="Arial" w:cs="Arial"/>
          <w:sz w:val="20"/>
          <w:szCs w:val="20"/>
          <w:lang w:eastAsia="ar-SA"/>
        </w:rPr>
        <w:t xml:space="preserve">zgodnie z umową nr </w:t>
      </w:r>
      <w:r w:rsidRPr="002C541E">
        <w:rPr>
          <w:rFonts w:ascii="Arial" w:hAnsi="Arial" w:cs="Arial"/>
          <w:b/>
          <w:sz w:val="20"/>
          <w:szCs w:val="20"/>
          <w:lang w:eastAsia="ar-SA"/>
        </w:rPr>
        <w:t xml:space="preserve">…………………….. </w:t>
      </w:r>
      <w:r w:rsidRPr="002C541E">
        <w:rPr>
          <w:rFonts w:ascii="Arial" w:hAnsi="Arial" w:cs="Arial"/>
          <w:sz w:val="20"/>
          <w:szCs w:val="20"/>
          <w:lang w:eastAsia="ar-SA"/>
        </w:rPr>
        <w:t xml:space="preserve">z dnia ………………… r. (zwanej dalej w treści </w:t>
      </w:r>
      <w:r w:rsidRPr="002C541E">
        <w:rPr>
          <w:rFonts w:ascii="Arial" w:hAnsi="Arial" w:cs="Arial"/>
          <w:i/>
          <w:sz w:val="20"/>
          <w:szCs w:val="20"/>
          <w:lang w:eastAsia="ar-SA"/>
        </w:rPr>
        <w:t>Umową główną</w:t>
      </w:r>
      <w:r w:rsidRPr="002C541E">
        <w:rPr>
          <w:rFonts w:ascii="Arial" w:hAnsi="Arial" w:cs="Arial"/>
          <w:sz w:val="20"/>
          <w:szCs w:val="20"/>
          <w:lang w:eastAsia="ar-SA"/>
        </w:rPr>
        <w:t>);</w:t>
      </w:r>
    </w:p>
    <w:p w:rsidR="006720DF" w:rsidRPr="002C541E" w:rsidRDefault="006720DF" w:rsidP="002C541E">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sidRPr="002C541E">
        <w:rPr>
          <w:rFonts w:ascii="Arial" w:hAnsi="Arial" w:cs="Arial"/>
          <w:i/>
          <w:sz w:val="20"/>
          <w:szCs w:val="20"/>
          <w:lang w:eastAsia="ar-SA"/>
        </w:rPr>
        <w:t>Zleceniobiorca</w:t>
      </w:r>
      <w:r w:rsidRPr="002C541E">
        <w:rPr>
          <w:rFonts w:ascii="Arial" w:hAnsi="Arial" w:cs="Arial"/>
          <w:sz w:val="20"/>
          <w:szCs w:val="20"/>
          <w:lang w:eastAsia="ar-SA"/>
        </w:rPr>
        <w:t xml:space="preserve"> w ramach zlecenia będzie miał dostęp do danych osobowych uczestników/ uczestniczek projektu powierzonych przez </w:t>
      </w:r>
      <w:r w:rsidRPr="002C541E">
        <w:rPr>
          <w:rFonts w:ascii="Arial" w:hAnsi="Arial" w:cs="Arial"/>
          <w:i/>
          <w:sz w:val="20"/>
          <w:szCs w:val="20"/>
          <w:lang w:eastAsia="ar-SA"/>
        </w:rPr>
        <w:t>Administratora</w:t>
      </w:r>
      <w:r w:rsidRPr="002C541E">
        <w:rPr>
          <w:rFonts w:ascii="Arial" w:hAnsi="Arial" w:cs="Arial"/>
          <w:sz w:val="20"/>
          <w:szCs w:val="20"/>
          <w:lang w:eastAsia="ar-SA"/>
        </w:rPr>
        <w:t>,</w:t>
      </w:r>
    </w:p>
    <w:p w:rsidR="006720DF" w:rsidRPr="002C541E" w:rsidRDefault="006720DF" w:rsidP="006720DF">
      <w:pPr>
        <w:spacing w:after="0" w:line="240" w:lineRule="auto"/>
        <w:jc w:val="both"/>
        <w:rPr>
          <w:rFonts w:ascii="Arial" w:hAnsi="Arial" w:cs="Arial"/>
          <w:sz w:val="20"/>
          <w:szCs w:val="20"/>
        </w:rPr>
      </w:pPr>
    </w:p>
    <w:p w:rsidR="006720DF" w:rsidRPr="002C541E" w:rsidRDefault="006720DF" w:rsidP="006720DF">
      <w:pPr>
        <w:spacing w:after="0" w:line="240" w:lineRule="auto"/>
        <w:jc w:val="both"/>
        <w:rPr>
          <w:rFonts w:ascii="Arial" w:hAnsi="Arial" w:cs="Arial"/>
          <w:sz w:val="20"/>
          <w:szCs w:val="20"/>
        </w:rPr>
      </w:pPr>
      <w:r w:rsidRPr="002C541E">
        <w:rPr>
          <w:rFonts w:ascii="Arial" w:hAnsi="Arial" w:cs="Arial"/>
          <w:sz w:val="20"/>
          <w:szCs w:val="20"/>
        </w:rPr>
        <w:t xml:space="preserve">Strony niniejszym postanawiają zawrzeć Umowę powierzenia przetwarzania danych osobowych (zwaną dalej w treści </w:t>
      </w:r>
      <w:r w:rsidRPr="002C541E">
        <w:rPr>
          <w:rFonts w:ascii="Arial" w:hAnsi="Arial" w:cs="Arial"/>
          <w:i/>
          <w:sz w:val="20"/>
          <w:szCs w:val="20"/>
        </w:rPr>
        <w:t>Umową)</w:t>
      </w:r>
      <w:r w:rsidRPr="002C541E">
        <w:rPr>
          <w:rFonts w:ascii="Arial" w:hAnsi="Arial" w:cs="Arial"/>
          <w:sz w:val="20"/>
          <w:szCs w:val="20"/>
        </w:rPr>
        <w:t>, o następującej treści:</w:t>
      </w:r>
    </w:p>
    <w:p w:rsidR="006720DF" w:rsidRPr="002C541E" w:rsidRDefault="006720DF" w:rsidP="006720DF">
      <w:pPr>
        <w:spacing w:after="0" w:line="240" w:lineRule="auto"/>
        <w:jc w:val="center"/>
        <w:rPr>
          <w:rFonts w:ascii="Arial" w:hAnsi="Arial" w:cs="Arial"/>
          <w:b/>
          <w:sz w:val="20"/>
          <w:szCs w:val="20"/>
        </w:rPr>
      </w:pP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 1</w:t>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Definicje</w:t>
      </w:r>
    </w:p>
    <w:p w:rsidR="006720DF" w:rsidRPr="002C541E"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2C541E">
        <w:rPr>
          <w:rFonts w:ascii="Arial" w:hAnsi="Arial" w:cs="Arial"/>
          <w:b/>
          <w:sz w:val="20"/>
          <w:szCs w:val="20"/>
          <w:lang w:eastAsia="ar-SA"/>
        </w:rPr>
        <w:t>Administrator</w:t>
      </w:r>
      <w:r w:rsidRPr="002C541E">
        <w:rPr>
          <w:rFonts w:ascii="Arial" w:hAnsi="Arial" w:cs="Arial"/>
          <w:sz w:val="20"/>
          <w:szCs w:val="20"/>
          <w:lang w:eastAsia="ar-SA"/>
        </w:rPr>
        <w:t xml:space="preserve"> – administrator w rozumieniu art. 4 pkt 7) RODO.</w:t>
      </w:r>
    </w:p>
    <w:p w:rsidR="006720DF" w:rsidRPr="002C541E"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2C541E">
        <w:rPr>
          <w:rFonts w:ascii="Arial" w:hAnsi="Arial" w:cs="Arial"/>
          <w:b/>
          <w:sz w:val="20"/>
          <w:szCs w:val="20"/>
          <w:lang w:eastAsia="ar-SA"/>
        </w:rPr>
        <w:t>Dane osobowe</w:t>
      </w:r>
      <w:r w:rsidRPr="002C541E">
        <w:rPr>
          <w:rFonts w:ascii="Arial" w:hAnsi="Arial" w:cs="Arial"/>
          <w:sz w:val="20"/>
          <w:szCs w:val="20"/>
          <w:lang w:eastAsia="ar-SA"/>
        </w:rPr>
        <w:t xml:space="preserve"> – dane osobowe w rozumieniu art. 4 pkt 1) RODO.</w:t>
      </w:r>
    </w:p>
    <w:p w:rsidR="006720DF" w:rsidRPr="002C541E"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2C541E">
        <w:rPr>
          <w:rFonts w:ascii="Arial" w:hAnsi="Arial" w:cs="Arial"/>
          <w:b/>
          <w:sz w:val="20"/>
          <w:szCs w:val="20"/>
          <w:lang w:eastAsia="ar-SA"/>
        </w:rPr>
        <w:t>Dane osobowe Zleceniodawcy</w:t>
      </w:r>
      <w:r w:rsidRPr="002C541E">
        <w:rPr>
          <w:rFonts w:ascii="Arial" w:hAnsi="Arial" w:cs="Arial"/>
          <w:sz w:val="20"/>
          <w:szCs w:val="20"/>
          <w:lang w:eastAsia="ar-SA"/>
        </w:rPr>
        <w:t xml:space="preserve"> – Dane osobowe określone w § 2 ust. 2 Umowy.</w:t>
      </w:r>
    </w:p>
    <w:p w:rsidR="006720DF" w:rsidRPr="002C541E"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2C541E">
        <w:rPr>
          <w:rFonts w:ascii="Arial" w:hAnsi="Arial" w:cs="Arial"/>
          <w:b/>
          <w:sz w:val="20"/>
          <w:szCs w:val="20"/>
          <w:lang w:eastAsia="ar-SA"/>
        </w:rPr>
        <w:t xml:space="preserve">Organ nadzorczy </w:t>
      </w:r>
      <w:r w:rsidRPr="002C541E">
        <w:rPr>
          <w:rFonts w:ascii="Arial" w:hAnsi="Arial" w:cs="Arial"/>
          <w:sz w:val="20"/>
          <w:szCs w:val="20"/>
          <w:lang w:eastAsia="ar-SA"/>
        </w:rPr>
        <w:t>–organ nadzorczy w rozumieniu art. 4 pkt 21) RODO.</w:t>
      </w:r>
    </w:p>
    <w:p w:rsidR="006720DF" w:rsidRPr="002C541E"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2C541E">
        <w:rPr>
          <w:rFonts w:ascii="Arial" w:hAnsi="Arial" w:cs="Arial"/>
          <w:b/>
          <w:sz w:val="20"/>
          <w:szCs w:val="20"/>
          <w:lang w:eastAsia="ar-SA"/>
        </w:rPr>
        <w:t>Podmiot przetwarzający</w:t>
      </w:r>
      <w:r w:rsidRPr="002C541E">
        <w:rPr>
          <w:rFonts w:ascii="Arial" w:hAnsi="Arial" w:cs="Arial"/>
          <w:sz w:val="20"/>
          <w:szCs w:val="20"/>
          <w:lang w:eastAsia="ar-SA"/>
        </w:rPr>
        <w:t xml:space="preserve"> – podmiot przetwarzający w rozumieniu art. 4 pkt 8) RODO.</w:t>
      </w:r>
    </w:p>
    <w:p w:rsidR="006720DF" w:rsidRPr="002C541E"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2C541E">
        <w:rPr>
          <w:rFonts w:ascii="Arial" w:hAnsi="Arial" w:cs="Arial"/>
          <w:b/>
          <w:sz w:val="20"/>
          <w:szCs w:val="20"/>
          <w:lang w:eastAsia="ar-SA"/>
        </w:rPr>
        <w:t xml:space="preserve">Przetwarzanie </w:t>
      </w:r>
      <w:r w:rsidRPr="002C541E">
        <w:rPr>
          <w:rFonts w:ascii="Arial" w:hAnsi="Arial" w:cs="Arial"/>
          <w:sz w:val="20"/>
          <w:szCs w:val="20"/>
          <w:lang w:eastAsia="ar-SA"/>
        </w:rPr>
        <w:t>– przetwarzanie danych osobowych w rozumieniu art. 4 pkt 2) RODO.</w:t>
      </w:r>
    </w:p>
    <w:p w:rsidR="006720DF" w:rsidRPr="002C541E"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2C541E">
        <w:rPr>
          <w:rFonts w:ascii="Arial" w:hAnsi="Arial" w:cs="Arial"/>
          <w:b/>
          <w:sz w:val="20"/>
          <w:szCs w:val="20"/>
          <w:lang w:eastAsia="ar-SA"/>
        </w:rPr>
        <w:t>RODO</w:t>
      </w:r>
      <w:r w:rsidRPr="002C541E">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sidRPr="002C541E">
        <w:rPr>
          <w:rFonts w:ascii="Arial" w:hAnsi="Arial" w:cs="Arial"/>
          <w:sz w:val="20"/>
          <w:szCs w:val="20"/>
          <w:lang w:eastAsia="ar-SA"/>
        </w:rPr>
        <w:br/>
        <w:t>i w sprawie swobodnego przepływu takich danych oraz uchylenia dyrektywy 95/46/WE (ogólne rozporządzenie o ochronie danych) (Dz. Urz. UE L 119 z 04.05.2016, str. 1).</w:t>
      </w:r>
    </w:p>
    <w:p w:rsidR="006720DF" w:rsidRPr="002C541E"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2C541E">
        <w:rPr>
          <w:rFonts w:ascii="Arial" w:hAnsi="Arial" w:cs="Arial"/>
          <w:b/>
          <w:sz w:val="20"/>
          <w:szCs w:val="20"/>
          <w:lang w:eastAsia="ar-SA"/>
        </w:rPr>
        <w:t xml:space="preserve">Umowa </w:t>
      </w:r>
      <w:r w:rsidRPr="002C541E">
        <w:rPr>
          <w:rFonts w:ascii="Arial" w:hAnsi="Arial" w:cs="Arial"/>
          <w:sz w:val="20"/>
          <w:szCs w:val="20"/>
          <w:lang w:eastAsia="ar-SA"/>
        </w:rPr>
        <w:t>– niniejsza umowa powierzenia przetwarzania danych osobowych.</w:t>
      </w:r>
    </w:p>
    <w:p w:rsidR="006720DF" w:rsidRPr="002C541E"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2C541E">
        <w:rPr>
          <w:rFonts w:ascii="Arial" w:hAnsi="Arial" w:cs="Arial"/>
          <w:b/>
          <w:sz w:val="20"/>
          <w:szCs w:val="20"/>
          <w:lang w:eastAsia="ar-SA"/>
        </w:rPr>
        <w:t xml:space="preserve">Usługi </w:t>
      </w:r>
      <w:r w:rsidRPr="002C541E">
        <w:rPr>
          <w:rFonts w:ascii="Arial" w:hAnsi="Arial" w:cs="Arial"/>
          <w:sz w:val="20"/>
          <w:szCs w:val="20"/>
          <w:lang w:eastAsia="ar-SA"/>
        </w:rPr>
        <w:t xml:space="preserve">– usługi wymienione w § 3 ust. 3 wykonywane przez </w:t>
      </w:r>
      <w:r w:rsidRPr="002C541E">
        <w:rPr>
          <w:rFonts w:ascii="Arial" w:hAnsi="Arial" w:cs="Arial"/>
          <w:i/>
          <w:sz w:val="20"/>
          <w:szCs w:val="20"/>
          <w:lang w:eastAsia="ar-SA"/>
        </w:rPr>
        <w:t>Zleceniobiorcę</w:t>
      </w:r>
      <w:r w:rsidRPr="002C541E">
        <w:rPr>
          <w:rFonts w:ascii="Arial" w:hAnsi="Arial" w:cs="Arial"/>
          <w:sz w:val="20"/>
          <w:szCs w:val="20"/>
          <w:lang w:eastAsia="ar-SA"/>
        </w:rPr>
        <w:t xml:space="preserve"> na podstawie Umowy głównej związane z Przetwarzaniem przez </w:t>
      </w:r>
      <w:r w:rsidRPr="002C541E">
        <w:rPr>
          <w:rFonts w:ascii="Arial" w:hAnsi="Arial" w:cs="Arial"/>
          <w:i/>
          <w:sz w:val="20"/>
          <w:szCs w:val="20"/>
          <w:lang w:eastAsia="ar-SA"/>
        </w:rPr>
        <w:t>Zleceniobiorcę</w:t>
      </w:r>
      <w:r w:rsidRPr="002C541E">
        <w:rPr>
          <w:rFonts w:ascii="Arial" w:hAnsi="Arial" w:cs="Arial"/>
          <w:sz w:val="20"/>
          <w:szCs w:val="20"/>
          <w:lang w:eastAsia="ar-SA"/>
        </w:rPr>
        <w:t xml:space="preserve"> Danych osobowych </w:t>
      </w:r>
      <w:r w:rsidRPr="002C541E">
        <w:rPr>
          <w:rFonts w:ascii="Arial" w:hAnsi="Arial" w:cs="Arial"/>
          <w:i/>
          <w:sz w:val="20"/>
          <w:szCs w:val="20"/>
          <w:lang w:eastAsia="ar-SA"/>
        </w:rPr>
        <w:t>Zleceniodawcy</w:t>
      </w:r>
      <w:r w:rsidRPr="002C541E">
        <w:rPr>
          <w:rFonts w:ascii="Arial" w:hAnsi="Arial" w:cs="Arial"/>
          <w:sz w:val="20"/>
          <w:szCs w:val="20"/>
          <w:lang w:eastAsia="ar-SA"/>
        </w:rPr>
        <w:t>.</w:t>
      </w:r>
    </w:p>
    <w:p w:rsidR="006720DF" w:rsidRPr="002C541E" w:rsidRDefault="006720DF" w:rsidP="006720DF">
      <w:pPr>
        <w:spacing w:after="0" w:line="240" w:lineRule="auto"/>
        <w:ind w:left="284"/>
        <w:contextualSpacing/>
        <w:jc w:val="both"/>
        <w:rPr>
          <w:rFonts w:ascii="Arial" w:hAnsi="Arial" w:cs="Arial"/>
          <w:sz w:val="20"/>
          <w:szCs w:val="20"/>
          <w:lang w:eastAsia="ar-SA"/>
        </w:rPr>
      </w:pP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 2</w:t>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Oświadczenia Stron</w:t>
      </w:r>
    </w:p>
    <w:p w:rsidR="006720DF" w:rsidRPr="002C541E" w:rsidRDefault="006720DF" w:rsidP="00355D6A">
      <w:pPr>
        <w:numPr>
          <w:ilvl w:val="0"/>
          <w:numId w:val="14"/>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Administrator</w:t>
      </w:r>
      <w:r w:rsidRPr="002C541E">
        <w:rPr>
          <w:rFonts w:ascii="Arial" w:hAnsi="Arial" w:cs="Arial"/>
          <w:sz w:val="20"/>
          <w:szCs w:val="20"/>
          <w:lang w:eastAsia="ar-SA"/>
        </w:rPr>
        <w:t xml:space="preserve"> powierza </w:t>
      </w:r>
      <w:r w:rsidRPr="002C541E">
        <w:rPr>
          <w:rFonts w:ascii="Arial" w:hAnsi="Arial" w:cs="Arial"/>
          <w:i/>
          <w:sz w:val="20"/>
          <w:szCs w:val="20"/>
          <w:lang w:eastAsia="ar-SA"/>
        </w:rPr>
        <w:t>Zleceniobiorcy</w:t>
      </w:r>
      <w:r w:rsidRPr="002C541E">
        <w:rPr>
          <w:rFonts w:ascii="Arial" w:hAnsi="Arial" w:cs="Arial"/>
          <w:sz w:val="20"/>
          <w:szCs w:val="20"/>
          <w:lang w:eastAsia="ar-SA"/>
        </w:rPr>
        <w:t xml:space="preserve"> do przetwarzania Dane osobowe, które zgromadził zgodnie z obowiązującymi przepisami prawa i przetwarza w zbiorze danych.</w:t>
      </w:r>
    </w:p>
    <w:p w:rsidR="006720DF" w:rsidRPr="002C541E" w:rsidRDefault="006720DF" w:rsidP="00355D6A">
      <w:pPr>
        <w:numPr>
          <w:ilvl w:val="0"/>
          <w:numId w:val="14"/>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Zleceniobiorca</w:t>
      </w:r>
      <w:r w:rsidRPr="002C541E">
        <w:rPr>
          <w:rFonts w:ascii="Arial" w:hAnsi="Arial" w:cs="Arial"/>
          <w:sz w:val="20"/>
          <w:szCs w:val="20"/>
          <w:lang w:eastAsia="ar-SA"/>
        </w:rPr>
        <w:t xml:space="preserve"> oświadcza, że dysponuje środkami umożliwiającymi prawidłowe przetwarzanie Danych osobowych powierzonych przez </w:t>
      </w:r>
      <w:r w:rsidRPr="002C541E">
        <w:rPr>
          <w:rFonts w:ascii="Arial" w:hAnsi="Arial" w:cs="Arial"/>
          <w:i/>
          <w:sz w:val="20"/>
          <w:szCs w:val="20"/>
          <w:lang w:eastAsia="ar-SA"/>
        </w:rPr>
        <w:t>Administratora</w:t>
      </w:r>
      <w:r w:rsidRPr="002C541E">
        <w:rPr>
          <w:rFonts w:ascii="Arial" w:hAnsi="Arial" w:cs="Arial"/>
          <w:sz w:val="20"/>
          <w:szCs w:val="20"/>
          <w:lang w:eastAsia="ar-SA"/>
        </w:rPr>
        <w:t>, w zakresie i celu określonym Umową.</w:t>
      </w:r>
    </w:p>
    <w:p w:rsidR="006720DF" w:rsidRPr="002C541E" w:rsidRDefault="006720DF" w:rsidP="00355D6A">
      <w:pPr>
        <w:numPr>
          <w:ilvl w:val="0"/>
          <w:numId w:val="14"/>
        </w:numPr>
        <w:spacing w:after="0" w:line="240" w:lineRule="auto"/>
        <w:ind w:left="284" w:hanging="284"/>
        <w:contextualSpacing/>
        <w:rPr>
          <w:rFonts w:ascii="Arial" w:hAnsi="Arial" w:cs="Arial"/>
          <w:sz w:val="20"/>
          <w:szCs w:val="20"/>
          <w:lang w:eastAsia="ar-SA"/>
        </w:rPr>
      </w:pPr>
      <w:r w:rsidRPr="002C541E">
        <w:rPr>
          <w:rFonts w:ascii="Arial" w:hAnsi="Arial" w:cs="Arial"/>
          <w:i/>
          <w:sz w:val="20"/>
          <w:szCs w:val="20"/>
          <w:lang w:eastAsia="ar-SA"/>
        </w:rPr>
        <w:t>Zleceniobiorca</w:t>
      </w:r>
      <w:r w:rsidRPr="002C541E">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6720DF" w:rsidRPr="002C541E" w:rsidRDefault="006720DF" w:rsidP="006720DF">
      <w:pPr>
        <w:spacing w:after="0" w:line="240" w:lineRule="auto"/>
        <w:jc w:val="center"/>
        <w:rPr>
          <w:rFonts w:ascii="Arial" w:hAnsi="Arial" w:cs="Arial"/>
          <w:b/>
          <w:sz w:val="20"/>
          <w:szCs w:val="20"/>
        </w:rPr>
      </w:pPr>
    </w:p>
    <w:p w:rsidR="005C04BF" w:rsidRPr="002C541E" w:rsidRDefault="005C04BF">
      <w:pPr>
        <w:spacing w:after="0" w:line="240" w:lineRule="auto"/>
        <w:rPr>
          <w:rFonts w:ascii="Arial" w:hAnsi="Arial" w:cs="Arial"/>
          <w:b/>
          <w:sz w:val="20"/>
          <w:szCs w:val="20"/>
        </w:rPr>
      </w:pPr>
      <w:r w:rsidRPr="002C541E">
        <w:rPr>
          <w:rFonts w:ascii="Arial" w:hAnsi="Arial" w:cs="Arial"/>
          <w:b/>
          <w:sz w:val="20"/>
          <w:szCs w:val="20"/>
        </w:rPr>
        <w:br w:type="page"/>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lastRenderedPageBreak/>
        <w:t>§ 3</w:t>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Cel, zakres, miejsce przetwarzania powierzonych danych osobowych</w:t>
      </w:r>
    </w:p>
    <w:p w:rsidR="006720DF" w:rsidRPr="002C541E" w:rsidRDefault="006720DF" w:rsidP="002C541E">
      <w:pPr>
        <w:numPr>
          <w:ilvl w:val="0"/>
          <w:numId w:val="15"/>
        </w:numPr>
        <w:tabs>
          <w:tab w:val="left" w:pos="284"/>
        </w:tabs>
        <w:spacing w:after="0" w:line="240" w:lineRule="auto"/>
        <w:ind w:left="0" w:firstLine="0"/>
        <w:contextualSpacing/>
        <w:jc w:val="both"/>
        <w:rPr>
          <w:rFonts w:ascii="Arial" w:hAnsi="Arial" w:cs="Arial"/>
          <w:sz w:val="20"/>
          <w:szCs w:val="20"/>
          <w:lang w:eastAsia="ar-SA"/>
        </w:rPr>
      </w:pPr>
      <w:r w:rsidRPr="002C541E">
        <w:rPr>
          <w:rFonts w:ascii="Arial" w:hAnsi="Arial" w:cs="Arial"/>
          <w:i/>
          <w:sz w:val="20"/>
          <w:szCs w:val="20"/>
          <w:lang w:eastAsia="ar-SA"/>
        </w:rPr>
        <w:t>Administrator</w:t>
      </w:r>
      <w:r w:rsidRPr="002C541E">
        <w:rPr>
          <w:rFonts w:ascii="Arial" w:hAnsi="Arial" w:cs="Arial"/>
          <w:sz w:val="20"/>
          <w:szCs w:val="20"/>
          <w:lang w:eastAsia="ar-SA"/>
        </w:rPr>
        <w:t xml:space="preserve"> powierza </w:t>
      </w:r>
      <w:r w:rsidRPr="002C541E">
        <w:rPr>
          <w:rFonts w:ascii="Arial" w:hAnsi="Arial" w:cs="Arial"/>
          <w:i/>
          <w:sz w:val="20"/>
          <w:szCs w:val="20"/>
          <w:lang w:eastAsia="ar-SA"/>
        </w:rPr>
        <w:t>Zleceniobiorcy</w:t>
      </w:r>
      <w:r w:rsidRPr="002C541E">
        <w:rPr>
          <w:rFonts w:ascii="Arial" w:hAnsi="Arial" w:cs="Arial"/>
          <w:sz w:val="20"/>
          <w:szCs w:val="20"/>
          <w:lang w:eastAsia="ar-SA"/>
        </w:rPr>
        <w:t xml:space="preserve"> przetwarzanie Danych osobowych uczestników/ uczestniczek projektu jedynie w celu prawidłowego wykonywania zlecenia z zakresu </w:t>
      </w:r>
      <w:r w:rsidR="002C541E" w:rsidRPr="002C541E">
        <w:rPr>
          <w:rFonts w:ascii="Arial" w:hAnsi="Arial" w:cs="Arial"/>
          <w:b/>
          <w:sz w:val="20"/>
          <w:szCs w:val="20"/>
          <w:lang w:eastAsia="ar-SA"/>
        </w:rPr>
        <w:t xml:space="preserve">Szkolenie dla uczestników  Projektu „Drogowskaz” w ramach Regionalnego Programu Operacyjnego Województwa Śląskiego na lata 2014-2020 współfinansowanego ze środków Europejskiego Funduszu Społecznego –Profesjonalne sprzątanie wraz z obsługą maszyn czyszczących </w:t>
      </w:r>
      <w:r w:rsidRPr="002C541E">
        <w:rPr>
          <w:rFonts w:ascii="Arial" w:hAnsi="Arial" w:cs="Arial"/>
          <w:sz w:val="20"/>
          <w:szCs w:val="20"/>
          <w:lang w:eastAsia="ar-SA"/>
        </w:rPr>
        <w:t xml:space="preserve">zgodnie z Umową główną. </w:t>
      </w:r>
    </w:p>
    <w:p w:rsidR="006720DF" w:rsidRPr="002C541E"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Administrator</w:t>
      </w:r>
      <w:r w:rsidRPr="002C541E">
        <w:rPr>
          <w:rFonts w:ascii="Arial" w:hAnsi="Arial" w:cs="Arial"/>
          <w:sz w:val="20"/>
          <w:szCs w:val="20"/>
          <w:lang w:eastAsia="ar-SA"/>
        </w:rPr>
        <w:t xml:space="preserve"> powierza </w:t>
      </w:r>
      <w:r w:rsidRPr="002C541E">
        <w:rPr>
          <w:rFonts w:ascii="Arial" w:hAnsi="Arial" w:cs="Arial"/>
          <w:i/>
          <w:sz w:val="20"/>
          <w:szCs w:val="20"/>
          <w:lang w:eastAsia="ar-SA"/>
        </w:rPr>
        <w:t>Zleceniobiorc</w:t>
      </w:r>
      <w:r w:rsidRPr="002C541E">
        <w:rPr>
          <w:rFonts w:ascii="Arial" w:hAnsi="Arial" w:cs="Arial"/>
          <w:sz w:val="20"/>
          <w:szCs w:val="20"/>
          <w:lang w:eastAsia="ar-SA"/>
        </w:rPr>
        <w:t xml:space="preserve">y Przetwarzanie następujących Danych osobowych jeśli tego wymaga realizacja usługi objętej umową: </w:t>
      </w:r>
    </w:p>
    <w:p w:rsidR="006720DF" w:rsidRPr="002C541E" w:rsidRDefault="006720DF" w:rsidP="00355D6A">
      <w:pPr>
        <w:numPr>
          <w:ilvl w:val="0"/>
          <w:numId w:val="16"/>
        </w:num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rodzaj Danych osobowych objętych Umową:</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a) nazwiska i imiona</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b) adres zamieszkania lub pobytu</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c) PESEL</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d) miejsce pracy</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e) zawód</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f) wykształcenie</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g) numer telefonu</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h) wiek</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i) adres email</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j) informacja o bezdomności</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k) sytuacja społeczna i rodzinna</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l) migrant</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m) pochodzenie etniczne</w:t>
      </w:r>
    </w:p>
    <w:p w:rsidR="006720DF" w:rsidRPr="002C541E" w:rsidRDefault="006720DF" w:rsidP="006720DF">
      <w:p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 xml:space="preserve">n) stan zdrowia </w:t>
      </w:r>
    </w:p>
    <w:p w:rsidR="006720DF" w:rsidRPr="002C541E" w:rsidRDefault="006720DF" w:rsidP="00355D6A">
      <w:pPr>
        <w:numPr>
          <w:ilvl w:val="0"/>
          <w:numId w:val="16"/>
        </w:numPr>
        <w:spacing w:after="0" w:line="240" w:lineRule="auto"/>
        <w:ind w:left="567"/>
        <w:contextualSpacing/>
        <w:jc w:val="both"/>
        <w:rPr>
          <w:rFonts w:ascii="Arial" w:hAnsi="Arial" w:cs="Arial"/>
          <w:sz w:val="20"/>
          <w:szCs w:val="20"/>
          <w:lang w:eastAsia="ar-SA"/>
        </w:rPr>
      </w:pPr>
      <w:r w:rsidRPr="002C541E">
        <w:rPr>
          <w:rFonts w:ascii="Arial" w:hAnsi="Arial" w:cs="Arial"/>
          <w:sz w:val="20"/>
          <w:szCs w:val="20"/>
          <w:lang w:eastAsia="ar-SA"/>
        </w:rPr>
        <w:t>kategorie osób, których Dane osobowe dotyczą: uczestnicy/uczestniczki projektu.</w:t>
      </w:r>
    </w:p>
    <w:p w:rsidR="006720DF" w:rsidRPr="002C541E"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Zleceniobiorca</w:t>
      </w:r>
      <w:r w:rsidRPr="002C541E">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6720DF" w:rsidRPr="002C541E"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 xml:space="preserve">Na wniosek </w:t>
      </w:r>
      <w:r w:rsidRPr="002C541E">
        <w:rPr>
          <w:rFonts w:ascii="Arial" w:hAnsi="Arial" w:cs="Arial"/>
          <w:i/>
          <w:sz w:val="20"/>
          <w:szCs w:val="20"/>
          <w:lang w:eastAsia="ar-SA"/>
        </w:rPr>
        <w:t>Administratora</w:t>
      </w:r>
      <w:r w:rsidRPr="002C541E">
        <w:rPr>
          <w:rFonts w:ascii="Arial" w:hAnsi="Arial" w:cs="Arial"/>
          <w:sz w:val="20"/>
          <w:szCs w:val="20"/>
          <w:lang w:eastAsia="ar-SA"/>
        </w:rPr>
        <w:t xml:space="preserve"> lub osoby, której dane dotyczą, </w:t>
      </w:r>
      <w:r w:rsidRPr="002C541E">
        <w:rPr>
          <w:rFonts w:ascii="Arial" w:hAnsi="Arial" w:cs="Arial"/>
          <w:i/>
          <w:sz w:val="20"/>
          <w:szCs w:val="20"/>
          <w:lang w:eastAsia="ar-SA"/>
        </w:rPr>
        <w:t xml:space="preserve">Zleceniobiorca </w:t>
      </w:r>
      <w:r w:rsidRPr="002C541E">
        <w:rPr>
          <w:rFonts w:ascii="Arial" w:hAnsi="Arial" w:cs="Arial"/>
          <w:sz w:val="20"/>
          <w:szCs w:val="20"/>
          <w:lang w:eastAsia="ar-SA"/>
        </w:rPr>
        <w:t>wskaże miejsca, w których Przetwarza powierzone dane.</w:t>
      </w:r>
    </w:p>
    <w:p w:rsidR="006720DF" w:rsidRPr="002C541E" w:rsidRDefault="006720DF" w:rsidP="006720DF">
      <w:pPr>
        <w:spacing w:after="0" w:line="240" w:lineRule="auto"/>
        <w:ind w:left="284"/>
        <w:contextualSpacing/>
        <w:jc w:val="both"/>
        <w:rPr>
          <w:rFonts w:ascii="Arial" w:hAnsi="Arial" w:cs="Arial"/>
          <w:sz w:val="20"/>
          <w:szCs w:val="20"/>
          <w:lang w:eastAsia="ar-SA"/>
        </w:rPr>
      </w:pP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 4</w:t>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Zasady przetwarzania danych osobowych</w:t>
      </w:r>
    </w:p>
    <w:p w:rsidR="006720DF" w:rsidRPr="002C541E"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6720DF" w:rsidRPr="002C541E"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 xml:space="preserve">Zleceniobiorca </w:t>
      </w:r>
      <w:r w:rsidRPr="002C541E">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6720DF" w:rsidRPr="002C541E"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Zleceniobiorca</w:t>
      </w:r>
      <w:r w:rsidRPr="002C541E">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6720DF" w:rsidRPr="002C541E"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Zleceniobiorca</w:t>
      </w:r>
      <w:r w:rsidRPr="002C541E">
        <w:rPr>
          <w:rFonts w:ascii="Arial" w:hAnsi="Arial" w:cs="Arial"/>
          <w:sz w:val="20"/>
          <w:szCs w:val="20"/>
          <w:lang w:eastAsia="ar-SA"/>
        </w:rPr>
        <w:t xml:space="preserve"> Przetwarza dane osobowe wyłącznie na udokumentowane polecenie </w:t>
      </w:r>
      <w:r w:rsidRPr="002C541E">
        <w:rPr>
          <w:rFonts w:ascii="Arial" w:hAnsi="Arial" w:cs="Arial"/>
          <w:i/>
          <w:sz w:val="20"/>
          <w:szCs w:val="20"/>
          <w:lang w:eastAsia="ar-SA"/>
        </w:rPr>
        <w:t>Administratora.</w:t>
      </w:r>
      <w:r w:rsidRPr="002C541E">
        <w:rPr>
          <w:rFonts w:ascii="Arial" w:hAnsi="Arial" w:cs="Arial"/>
          <w:sz w:val="20"/>
          <w:szCs w:val="20"/>
          <w:lang w:eastAsia="ar-SA"/>
        </w:rPr>
        <w:t xml:space="preserve"> </w:t>
      </w:r>
      <w:r w:rsidRPr="002C541E">
        <w:rPr>
          <w:rFonts w:ascii="Arial" w:hAnsi="Arial" w:cs="Arial"/>
          <w:i/>
          <w:sz w:val="20"/>
          <w:szCs w:val="20"/>
          <w:lang w:eastAsia="ar-SA"/>
        </w:rPr>
        <w:t xml:space="preserve">Zleceniobiorca </w:t>
      </w:r>
      <w:r w:rsidRPr="002C541E">
        <w:rPr>
          <w:rFonts w:ascii="Arial" w:hAnsi="Arial" w:cs="Arial"/>
          <w:sz w:val="20"/>
          <w:szCs w:val="20"/>
          <w:lang w:eastAsia="ar-SA"/>
        </w:rPr>
        <w:t xml:space="preserve">poinformuje </w:t>
      </w:r>
      <w:r w:rsidRPr="002C541E">
        <w:rPr>
          <w:rFonts w:ascii="Arial" w:hAnsi="Arial" w:cs="Arial"/>
          <w:i/>
          <w:sz w:val="20"/>
          <w:szCs w:val="20"/>
          <w:lang w:eastAsia="ar-SA"/>
        </w:rPr>
        <w:t>Administratora</w:t>
      </w:r>
      <w:r w:rsidRPr="002C541E">
        <w:rPr>
          <w:rFonts w:ascii="Arial" w:hAnsi="Arial" w:cs="Arial"/>
          <w:sz w:val="20"/>
          <w:szCs w:val="20"/>
          <w:lang w:eastAsia="ar-SA"/>
        </w:rPr>
        <w:t xml:space="preserve">, jeżeli polecenie </w:t>
      </w:r>
      <w:r w:rsidRPr="002C541E">
        <w:rPr>
          <w:rFonts w:ascii="Arial" w:hAnsi="Arial" w:cs="Arial"/>
          <w:i/>
          <w:sz w:val="20"/>
          <w:szCs w:val="20"/>
          <w:lang w:eastAsia="ar-SA"/>
        </w:rPr>
        <w:t>Administratora</w:t>
      </w:r>
      <w:r w:rsidRPr="002C541E">
        <w:rPr>
          <w:rFonts w:ascii="Arial" w:hAnsi="Arial" w:cs="Arial"/>
          <w:sz w:val="20"/>
          <w:szCs w:val="20"/>
          <w:lang w:eastAsia="ar-SA"/>
        </w:rPr>
        <w:t xml:space="preserve"> jest, zdaniem </w:t>
      </w:r>
      <w:r w:rsidRPr="002C541E">
        <w:rPr>
          <w:rFonts w:ascii="Arial" w:hAnsi="Arial" w:cs="Arial"/>
          <w:i/>
          <w:sz w:val="20"/>
          <w:szCs w:val="20"/>
          <w:lang w:eastAsia="ar-SA"/>
        </w:rPr>
        <w:t>Zleceniobiorcy</w:t>
      </w:r>
      <w:r w:rsidRPr="002C541E">
        <w:rPr>
          <w:rFonts w:ascii="Arial" w:hAnsi="Arial" w:cs="Arial"/>
          <w:sz w:val="20"/>
          <w:szCs w:val="20"/>
          <w:lang w:eastAsia="ar-SA"/>
        </w:rPr>
        <w:t>, niezgodne z RODO lub innymi przepisami o ochronie danych osobowych.</w:t>
      </w:r>
    </w:p>
    <w:p w:rsidR="006720DF" w:rsidRPr="002C541E"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Podmiot przetwarzający</w:t>
      </w:r>
      <w:r w:rsidRPr="002C541E">
        <w:rPr>
          <w:rFonts w:ascii="Arial" w:hAnsi="Arial" w:cs="Arial"/>
          <w:sz w:val="20"/>
          <w:szCs w:val="20"/>
          <w:lang w:eastAsia="ar-SA"/>
        </w:rPr>
        <w:t xml:space="preserve">, biorąc pod uwagę charakter Przetwarzania, w miarę możliwości pomaga </w:t>
      </w:r>
      <w:r w:rsidRPr="002C541E">
        <w:rPr>
          <w:rFonts w:ascii="Arial" w:hAnsi="Arial" w:cs="Arial"/>
          <w:i/>
          <w:sz w:val="20"/>
          <w:szCs w:val="20"/>
          <w:lang w:eastAsia="ar-SA"/>
        </w:rPr>
        <w:t>Administratorowi</w:t>
      </w:r>
      <w:r w:rsidRPr="002C541E">
        <w:rPr>
          <w:rFonts w:ascii="Arial" w:hAnsi="Arial" w:cs="Arial"/>
          <w:sz w:val="20"/>
          <w:szCs w:val="20"/>
          <w:lang w:eastAsia="ar-SA"/>
        </w:rPr>
        <w:t xml:space="preserve">, poprzez odpowiednie środki techniczne i organizacyjne wywiązać się </w:t>
      </w:r>
      <w:r w:rsidRPr="002C541E">
        <w:rPr>
          <w:rFonts w:ascii="Arial" w:hAnsi="Arial" w:cs="Arial"/>
          <w:sz w:val="20"/>
          <w:szCs w:val="20"/>
          <w:lang w:eastAsia="ar-SA"/>
        </w:rPr>
        <w:br/>
        <w:t xml:space="preserve">z obowiązku odpowiadania na żądania osoby, której dane dotyczą, w zakresie wykonywania </w:t>
      </w:r>
      <w:r w:rsidRPr="002C541E">
        <w:rPr>
          <w:rFonts w:ascii="Arial" w:hAnsi="Arial" w:cs="Arial"/>
          <w:sz w:val="20"/>
          <w:szCs w:val="20"/>
          <w:lang w:eastAsia="ar-SA"/>
        </w:rPr>
        <w:br/>
        <w:t>jej praw.</w:t>
      </w:r>
    </w:p>
    <w:p w:rsidR="006720DF" w:rsidRPr="002C541E"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Podmiot przetwarzający</w:t>
      </w:r>
      <w:r w:rsidRPr="002C541E">
        <w:rPr>
          <w:rFonts w:ascii="Arial" w:hAnsi="Arial" w:cs="Arial"/>
          <w:sz w:val="20"/>
          <w:szCs w:val="20"/>
          <w:lang w:eastAsia="ar-SA"/>
        </w:rPr>
        <w:t xml:space="preserve">, uwzględniając charakter Przetwarzania oraz dostępne mu informacje, pomaga </w:t>
      </w:r>
      <w:r w:rsidRPr="002C541E">
        <w:rPr>
          <w:rFonts w:ascii="Arial" w:hAnsi="Arial" w:cs="Arial"/>
          <w:i/>
          <w:sz w:val="20"/>
          <w:szCs w:val="20"/>
          <w:lang w:eastAsia="ar-SA"/>
        </w:rPr>
        <w:t xml:space="preserve">Administratorowi </w:t>
      </w:r>
      <w:r w:rsidRPr="002C541E">
        <w:rPr>
          <w:rFonts w:ascii="Arial" w:hAnsi="Arial" w:cs="Arial"/>
          <w:sz w:val="20"/>
          <w:szCs w:val="20"/>
          <w:lang w:eastAsia="ar-SA"/>
        </w:rPr>
        <w:t>wywiązać się z obowiązków określonych w art. 32–36 RODO.</w:t>
      </w:r>
    </w:p>
    <w:p w:rsidR="006720DF" w:rsidRPr="002C541E"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Podmiot przetwarzający</w:t>
      </w:r>
      <w:r w:rsidRPr="002C541E">
        <w:rPr>
          <w:rFonts w:ascii="Arial" w:hAnsi="Arial" w:cs="Arial"/>
          <w:sz w:val="20"/>
          <w:szCs w:val="20"/>
          <w:lang w:eastAsia="ar-SA"/>
        </w:rPr>
        <w:t xml:space="preserve"> po zakończeniu świadczenia usług związanych z Przetwarzaniem zależnie od decyzji </w:t>
      </w:r>
      <w:r w:rsidRPr="002C541E">
        <w:rPr>
          <w:rFonts w:ascii="Arial" w:hAnsi="Arial" w:cs="Arial"/>
          <w:i/>
          <w:sz w:val="20"/>
          <w:szCs w:val="20"/>
          <w:lang w:eastAsia="ar-SA"/>
        </w:rPr>
        <w:t xml:space="preserve">Administratora </w:t>
      </w:r>
      <w:r w:rsidRPr="002C541E">
        <w:rPr>
          <w:rFonts w:ascii="Arial" w:hAnsi="Arial" w:cs="Arial"/>
          <w:sz w:val="20"/>
          <w:szCs w:val="20"/>
          <w:lang w:eastAsia="ar-SA"/>
        </w:rPr>
        <w:t xml:space="preserve">usuwa lub zwraca mu wszelkie Dane osobowe oraz usuwa wszelkie ich istniejące kopie, chyba że szczególne przepisy prawa nakazują przechowywanie Danych </w:t>
      </w:r>
      <w:r w:rsidRPr="002C541E">
        <w:rPr>
          <w:rFonts w:ascii="Arial" w:hAnsi="Arial" w:cs="Arial"/>
          <w:sz w:val="20"/>
          <w:szCs w:val="20"/>
          <w:lang w:eastAsia="ar-SA"/>
        </w:rPr>
        <w:lastRenderedPageBreak/>
        <w:t>osobowych. Postanowienia niniejszego ustępu pozostają w mocy po rozwiązaniu lub wygaśnięciu Umowy.</w:t>
      </w:r>
    </w:p>
    <w:p w:rsidR="006720DF" w:rsidRPr="002C541E" w:rsidRDefault="006720DF" w:rsidP="00355D6A">
      <w:pPr>
        <w:numPr>
          <w:ilvl w:val="0"/>
          <w:numId w:val="17"/>
        </w:numPr>
        <w:spacing w:after="0" w:line="240" w:lineRule="auto"/>
        <w:ind w:left="284" w:hanging="284"/>
        <w:contextualSpacing/>
        <w:rPr>
          <w:rFonts w:ascii="Arial" w:hAnsi="Arial" w:cs="Arial"/>
          <w:sz w:val="20"/>
          <w:szCs w:val="20"/>
          <w:lang w:eastAsia="ar-SA"/>
        </w:rPr>
      </w:pPr>
      <w:r w:rsidRPr="002C541E">
        <w:rPr>
          <w:rFonts w:ascii="Arial" w:hAnsi="Arial" w:cs="Arial"/>
          <w:i/>
          <w:sz w:val="20"/>
          <w:szCs w:val="20"/>
          <w:lang w:eastAsia="ar-SA"/>
        </w:rPr>
        <w:t>Podmiot przetwarzający</w:t>
      </w:r>
      <w:r w:rsidRPr="002C541E">
        <w:rPr>
          <w:rFonts w:ascii="Arial" w:hAnsi="Arial" w:cs="Arial"/>
          <w:sz w:val="20"/>
          <w:szCs w:val="20"/>
          <w:lang w:eastAsia="ar-SA"/>
        </w:rPr>
        <w:t xml:space="preserve"> udostępnia </w:t>
      </w:r>
      <w:r w:rsidRPr="002C541E">
        <w:rPr>
          <w:rFonts w:ascii="Arial" w:hAnsi="Arial" w:cs="Arial"/>
          <w:i/>
          <w:sz w:val="20"/>
          <w:szCs w:val="20"/>
          <w:lang w:eastAsia="ar-SA"/>
        </w:rPr>
        <w:t xml:space="preserve">Administratorowi </w:t>
      </w:r>
      <w:r w:rsidRPr="002C541E">
        <w:rPr>
          <w:rFonts w:ascii="Arial" w:hAnsi="Arial" w:cs="Arial"/>
          <w:sz w:val="20"/>
          <w:szCs w:val="20"/>
          <w:lang w:eastAsia="ar-SA"/>
        </w:rPr>
        <w:t xml:space="preserve">wszelkie informacje niezbędne do wykazania spełnienia obowiązków określonych w niniejszej umowie oraz umożliwia </w:t>
      </w:r>
      <w:r w:rsidRPr="002C541E">
        <w:rPr>
          <w:rFonts w:ascii="Arial" w:hAnsi="Arial" w:cs="Arial"/>
          <w:i/>
          <w:sz w:val="20"/>
          <w:szCs w:val="20"/>
          <w:lang w:eastAsia="ar-SA"/>
        </w:rPr>
        <w:t>Administratorowi</w:t>
      </w:r>
      <w:r w:rsidRPr="002C541E">
        <w:rPr>
          <w:rFonts w:ascii="Arial" w:hAnsi="Arial" w:cs="Arial"/>
          <w:sz w:val="20"/>
          <w:szCs w:val="20"/>
          <w:lang w:eastAsia="ar-SA"/>
        </w:rPr>
        <w:t xml:space="preserve"> lub audytorowi upoważnionemu przez </w:t>
      </w:r>
      <w:r w:rsidRPr="002C541E">
        <w:rPr>
          <w:rFonts w:ascii="Arial" w:hAnsi="Arial" w:cs="Arial"/>
          <w:i/>
          <w:sz w:val="20"/>
          <w:szCs w:val="20"/>
          <w:lang w:eastAsia="ar-SA"/>
        </w:rPr>
        <w:t>Administratora</w:t>
      </w:r>
      <w:r w:rsidRPr="002C541E">
        <w:rPr>
          <w:rFonts w:ascii="Arial" w:hAnsi="Arial" w:cs="Arial"/>
          <w:sz w:val="20"/>
          <w:szCs w:val="20"/>
          <w:lang w:eastAsia="ar-SA"/>
        </w:rPr>
        <w:t xml:space="preserve"> przeprowadzanie audytów, w tym inspekcji i przyczynia się do nich.</w:t>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 5</w:t>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Uprawnienia Zleceniodawcy</w:t>
      </w:r>
    </w:p>
    <w:p w:rsidR="006720DF" w:rsidRPr="002C541E"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 xml:space="preserve">W okresie obowiązywania Umowy głównej </w:t>
      </w:r>
      <w:r w:rsidRPr="002C541E">
        <w:rPr>
          <w:rFonts w:ascii="Arial" w:hAnsi="Arial" w:cs="Arial"/>
          <w:i/>
          <w:sz w:val="20"/>
          <w:szCs w:val="20"/>
          <w:lang w:eastAsia="ar-SA"/>
        </w:rPr>
        <w:t xml:space="preserve">Zleceniodawca </w:t>
      </w:r>
      <w:r w:rsidRPr="002C541E">
        <w:rPr>
          <w:rFonts w:ascii="Arial" w:hAnsi="Arial" w:cs="Arial"/>
          <w:sz w:val="20"/>
          <w:szCs w:val="20"/>
          <w:lang w:eastAsia="ar-SA"/>
        </w:rPr>
        <w:t xml:space="preserve">jest uprawniony do składania zapytań do </w:t>
      </w:r>
      <w:r w:rsidRPr="002C541E">
        <w:rPr>
          <w:rFonts w:ascii="Arial" w:hAnsi="Arial" w:cs="Arial"/>
          <w:i/>
          <w:sz w:val="20"/>
          <w:szCs w:val="20"/>
          <w:lang w:eastAsia="ar-SA"/>
        </w:rPr>
        <w:t>Zleceniobiorcy</w:t>
      </w:r>
      <w:r w:rsidRPr="002C541E">
        <w:rPr>
          <w:rFonts w:ascii="Arial" w:hAnsi="Arial" w:cs="Arial"/>
          <w:sz w:val="20"/>
          <w:szCs w:val="20"/>
          <w:lang w:eastAsia="ar-SA"/>
        </w:rPr>
        <w:t xml:space="preserve"> o udzielenie informacji dotyczących sposobu wykonywania Umowy </w:t>
      </w:r>
      <w:r w:rsidRPr="002C541E">
        <w:rPr>
          <w:rFonts w:ascii="Arial" w:hAnsi="Arial" w:cs="Arial"/>
          <w:sz w:val="20"/>
          <w:szCs w:val="20"/>
          <w:lang w:eastAsia="ar-SA"/>
        </w:rPr>
        <w:br/>
        <w:t xml:space="preserve">przez Przetwarzającego dane. Realizacja zapytań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może polegać na odpowiedzi </w:t>
      </w:r>
      <w:r w:rsidRPr="002C541E">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sidRPr="002C541E">
        <w:rPr>
          <w:rFonts w:ascii="Arial" w:hAnsi="Arial" w:cs="Arial"/>
          <w:sz w:val="20"/>
          <w:szCs w:val="20"/>
          <w:lang w:eastAsia="ar-SA"/>
        </w:rPr>
        <w:br/>
        <w:t xml:space="preserve">za świadczenie Usług, o którym mowa w Umowie głównej. </w:t>
      </w:r>
    </w:p>
    <w:p w:rsidR="006720DF" w:rsidRPr="002C541E" w:rsidRDefault="006720DF" w:rsidP="00355D6A">
      <w:pPr>
        <w:numPr>
          <w:ilvl w:val="0"/>
          <w:numId w:val="18"/>
        </w:numPr>
        <w:spacing w:after="0" w:line="240" w:lineRule="auto"/>
        <w:ind w:left="284" w:hanging="284"/>
        <w:contextualSpacing/>
        <w:rPr>
          <w:rFonts w:ascii="Arial" w:hAnsi="Arial" w:cs="Arial"/>
          <w:sz w:val="20"/>
          <w:szCs w:val="20"/>
          <w:lang w:eastAsia="ar-SA"/>
        </w:rPr>
      </w:pPr>
      <w:r w:rsidRPr="002C541E">
        <w:rPr>
          <w:rFonts w:ascii="Arial" w:hAnsi="Arial" w:cs="Arial"/>
          <w:i/>
          <w:sz w:val="20"/>
          <w:szCs w:val="20"/>
          <w:lang w:eastAsia="ar-SA"/>
        </w:rPr>
        <w:t xml:space="preserve">Zleceniodawca </w:t>
      </w:r>
      <w:r w:rsidRPr="002C541E">
        <w:rPr>
          <w:rFonts w:ascii="Arial" w:hAnsi="Arial" w:cs="Arial"/>
          <w:sz w:val="20"/>
          <w:szCs w:val="20"/>
          <w:lang w:eastAsia="ar-SA"/>
        </w:rPr>
        <w:t xml:space="preserve">jest upoważniony do przeprowadzenia audytu w celu weryfikacji przestrzegania Umowy przez </w:t>
      </w:r>
      <w:r w:rsidRPr="002C541E">
        <w:rPr>
          <w:rFonts w:ascii="Arial" w:hAnsi="Arial" w:cs="Arial"/>
          <w:i/>
          <w:sz w:val="20"/>
          <w:szCs w:val="20"/>
          <w:lang w:eastAsia="ar-SA"/>
        </w:rPr>
        <w:t>Zleceniobiorcę</w:t>
      </w:r>
      <w:r w:rsidRPr="002C541E">
        <w:rPr>
          <w:rFonts w:ascii="Arial" w:hAnsi="Arial" w:cs="Arial"/>
          <w:sz w:val="20"/>
          <w:szCs w:val="20"/>
          <w:lang w:eastAsia="ar-SA"/>
        </w:rPr>
        <w:t>, bezpośrednio lub za pośrednictwem upoważnionego audytora, z zastrzeżeniem poniższych warunków:</w:t>
      </w:r>
    </w:p>
    <w:p w:rsidR="006720DF" w:rsidRPr="002C541E" w:rsidRDefault="006720DF" w:rsidP="00355D6A">
      <w:pPr>
        <w:numPr>
          <w:ilvl w:val="1"/>
          <w:numId w:val="19"/>
        </w:numPr>
        <w:spacing w:after="0" w:line="240" w:lineRule="auto"/>
        <w:ind w:left="709" w:hanging="283"/>
        <w:jc w:val="both"/>
        <w:rPr>
          <w:rFonts w:ascii="Arial" w:hAnsi="Arial" w:cs="Arial"/>
          <w:sz w:val="20"/>
          <w:szCs w:val="20"/>
        </w:rPr>
      </w:pPr>
      <w:r w:rsidRPr="002C541E">
        <w:rPr>
          <w:rFonts w:ascii="Arial" w:hAnsi="Arial" w:cs="Arial"/>
          <w:sz w:val="20"/>
          <w:szCs w:val="20"/>
        </w:rPr>
        <w:t xml:space="preserve">audyt może obejmować wysyłanie zapytań, analizę dokumentów, rozmowy z pracownikami/ współpracownikami </w:t>
      </w:r>
      <w:r w:rsidRPr="002C541E">
        <w:rPr>
          <w:rFonts w:ascii="Arial" w:hAnsi="Arial" w:cs="Arial"/>
          <w:i/>
          <w:sz w:val="20"/>
          <w:szCs w:val="20"/>
        </w:rPr>
        <w:t>Zleceniobiorcy</w:t>
      </w:r>
      <w:r w:rsidRPr="002C541E">
        <w:rPr>
          <w:rFonts w:ascii="Arial" w:hAnsi="Arial" w:cs="Arial"/>
          <w:sz w:val="20"/>
          <w:szCs w:val="20"/>
        </w:rPr>
        <w:t xml:space="preserve"> oraz wizytację lokali </w:t>
      </w:r>
      <w:r w:rsidRPr="002C541E">
        <w:rPr>
          <w:rFonts w:ascii="Arial" w:hAnsi="Arial" w:cs="Arial"/>
          <w:i/>
          <w:sz w:val="20"/>
          <w:szCs w:val="20"/>
        </w:rPr>
        <w:t>Zleceniobiorcy,</w:t>
      </w:r>
      <w:r w:rsidRPr="002C541E">
        <w:rPr>
          <w:rFonts w:ascii="Arial" w:hAnsi="Arial" w:cs="Arial"/>
          <w:sz w:val="20"/>
          <w:szCs w:val="20"/>
        </w:rPr>
        <w:t xml:space="preserve"> o ile mają bezpośredni związek w wykonywaniem Umowy;</w:t>
      </w:r>
    </w:p>
    <w:p w:rsidR="006720DF" w:rsidRPr="002C541E" w:rsidRDefault="006720DF" w:rsidP="00355D6A">
      <w:pPr>
        <w:numPr>
          <w:ilvl w:val="1"/>
          <w:numId w:val="19"/>
        </w:numPr>
        <w:spacing w:after="0" w:line="240" w:lineRule="auto"/>
        <w:ind w:left="709" w:hanging="283"/>
        <w:jc w:val="both"/>
        <w:rPr>
          <w:rFonts w:ascii="Arial" w:hAnsi="Arial" w:cs="Arial"/>
          <w:sz w:val="20"/>
          <w:szCs w:val="20"/>
        </w:rPr>
      </w:pPr>
      <w:r w:rsidRPr="002C541E">
        <w:rPr>
          <w:rFonts w:ascii="Arial" w:hAnsi="Arial" w:cs="Arial"/>
          <w:sz w:val="20"/>
          <w:szCs w:val="20"/>
        </w:rPr>
        <w:t xml:space="preserve">audyt nie może obejmować informacji lub dokumentów dotyczących innych klientów </w:t>
      </w:r>
      <w:r w:rsidRPr="002C541E">
        <w:rPr>
          <w:rFonts w:ascii="Arial" w:hAnsi="Arial" w:cs="Arial"/>
          <w:i/>
          <w:sz w:val="20"/>
          <w:szCs w:val="20"/>
        </w:rPr>
        <w:t>Zleceniobiorcy</w:t>
      </w:r>
      <w:r w:rsidRPr="002C541E">
        <w:rPr>
          <w:rFonts w:ascii="Arial" w:hAnsi="Arial" w:cs="Arial"/>
          <w:sz w:val="20"/>
          <w:szCs w:val="20"/>
        </w:rPr>
        <w:t xml:space="preserve">, ani ich Danych osobowych; </w:t>
      </w:r>
    </w:p>
    <w:p w:rsidR="006720DF" w:rsidRPr="002C541E" w:rsidRDefault="006720DF" w:rsidP="00355D6A">
      <w:pPr>
        <w:numPr>
          <w:ilvl w:val="1"/>
          <w:numId w:val="19"/>
        </w:numPr>
        <w:spacing w:after="0" w:line="240" w:lineRule="auto"/>
        <w:ind w:left="709" w:hanging="283"/>
        <w:jc w:val="both"/>
        <w:rPr>
          <w:rFonts w:ascii="Arial" w:hAnsi="Arial" w:cs="Arial"/>
          <w:sz w:val="20"/>
          <w:szCs w:val="20"/>
        </w:rPr>
      </w:pPr>
      <w:r w:rsidRPr="002C541E">
        <w:rPr>
          <w:rFonts w:ascii="Arial" w:hAnsi="Arial" w:cs="Arial"/>
          <w:i/>
          <w:sz w:val="20"/>
          <w:szCs w:val="20"/>
        </w:rPr>
        <w:t>Zleceniobiorca</w:t>
      </w:r>
      <w:r w:rsidRPr="002C541E">
        <w:rPr>
          <w:rFonts w:ascii="Arial" w:hAnsi="Arial" w:cs="Arial"/>
          <w:sz w:val="20"/>
          <w:szCs w:val="20"/>
        </w:rPr>
        <w:t xml:space="preserve"> może uzależnić udział audytora lub wyznaczonego pracownika </w:t>
      </w:r>
      <w:r w:rsidRPr="002C541E">
        <w:rPr>
          <w:rFonts w:ascii="Arial" w:hAnsi="Arial" w:cs="Arial"/>
          <w:i/>
          <w:sz w:val="20"/>
          <w:szCs w:val="20"/>
        </w:rPr>
        <w:t xml:space="preserve">Zleceniodawcy </w:t>
      </w:r>
      <w:r w:rsidRPr="002C541E">
        <w:rPr>
          <w:rFonts w:ascii="Arial" w:hAnsi="Arial" w:cs="Arial"/>
          <w:sz w:val="20"/>
          <w:szCs w:val="20"/>
        </w:rPr>
        <w:t xml:space="preserve">w audycie od uprzedniego zawarcia odpowiedniej umowy poufności ze </w:t>
      </w:r>
      <w:r w:rsidRPr="002C541E">
        <w:rPr>
          <w:rFonts w:ascii="Arial" w:hAnsi="Arial" w:cs="Arial"/>
          <w:i/>
          <w:sz w:val="20"/>
          <w:szCs w:val="20"/>
        </w:rPr>
        <w:t>Zleceniobiorcą</w:t>
      </w:r>
      <w:r w:rsidRPr="002C541E">
        <w:rPr>
          <w:rFonts w:ascii="Arial" w:hAnsi="Arial" w:cs="Arial"/>
          <w:sz w:val="20"/>
          <w:szCs w:val="20"/>
        </w:rPr>
        <w:t>;</w:t>
      </w:r>
    </w:p>
    <w:p w:rsidR="006720DF" w:rsidRPr="002C541E" w:rsidRDefault="006720DF" w:rsidP="00355D6A">
      <w:pPr>
        <w:numPr>
          <w:ilvl w:val="1"/>
          <w:numId w:val="19"/>
        </w:numPr>
        <w:spacing w:after="0" w:line="240" w:lineRule="auto"/>
        <w:ind w:left="709" w:hanging="283"/>
        <w:jc w:val="both"/>
        <w:rPr>
          <w:rFonts w:ascii="Arial" w:hAnsi="Arial" w:cs="Arial"/>
          <w:sz w:val="20"/>
          <w:szCs w:val="20"/>
        </w:rPr>
      </w:pPr>
      <w:r w:rsidRPr="002C541E">
        <w:rPr>
          <w:rFonts w:ascii="Arial" w:hAnsi="Arial" w:cs="Arial"/>
          <w:sz w:val="20"/>
          <w:szCs w:val="20"/>
        </w:rPr>
        <w:t xml:space="preserve">audyt nie powinien być przeprowadzany częściej niż dwa razy w roku kalendarzowym </w:t>
      </w:r>
      <w:r w:rsidRPr="002C541E">
        <w:rPr>
          <w:rFonts w:ascii="Arial" w:hAnsi="Arial" w:cs="Arial"/>
          <w:sz w:val="20"/>
          <w:szCs w:val="20"/>
        </w:rPr>
        <w:br/>
        <w:t xml:space="preserve">i nie powinien trwać dłużej niż 2 dni, chyba iż zajdą szczególne okoliczności wykazane </w:t>
      </w:r>
      <w:r w:rsidRPr="002C541E">
        <w:rPr>
          <w:rFonts w:ascii="Arial" w:hAnsi="Arial" w:cs="Arial"/>
          <w:sz w:val="20"/>
          <w:szCs w:val="20"/>
        </w:rPr>
        <w:br/>
        <w:t xml:space="preserve">przez </w:t>
      </w:r>
      <w:r w:rsidRPr="002C541E">
        <w:rPr>
          <w:rFonts w:ascii="Arial" w:hAnsi="Arial" w:cs="Arial"/>
          <w:i/>
          <w:sz w:val="20"/>
          <w:szCs w:val="20"/>
        </w:rPr>
        <w:t>Zleceniodawcę</w:t>
      </w:r>
      <w:r w:rsidRPr="002C541E">
        <w:rPr>
          <w:rFonts w:ascii="Arial" w:hAnsi="Arial" w:cs="Arial"/>
          <w:sz w:val="20"/>
          <w:szCs w:val="20"/>
        </w:rPr>
        <w:t xml:space="preserve">, uzasadniające przeprowadzenie audytu częściej lub w szerszym zakresie;   </w:t>
      </w:r>
    </w:p>
    <w:p w:rsidR="006720DF" w:rsidRPr="002C541E" w:rsidRDefault="006720DF" w:rsidP="00355D6A">
      <w:pPr>
        <w:numPr>
          <w:ilvl w:val="1"/>
          <w:numId w:val="19"/>
        </w:numPr>
        <w:spacing w:after="0" w:line="240" w:lineRule="auto"/>
        <w:ind w:left="709" w:hanging="283"/>
        <w:jc w:val="both"/>
        <w:rPr>
          <w:rFonts w:ascii="Arial" w:hAnsi="Arial" w:cs="Arial"/>
          <w:sz w:val="20"/>
          <w:szCs w:val="20"/>
        </w:rPr>
      </w:pPr>
      <w:r w:rsidRPr="002C541E">
        <w:rPr>
          <w:rFonts w:ascii="Arial" w:hAnsi="Arial" w:cs="Arial"/>
          <w:sz w:val="20"/>
          <w:szCs w:val="20"/>
        </w:rPr>
        <w:t xml:space="preserve">termin audytu powinien być uzgodniony przez Strony, przy czym </w:t>
      </w:r>
      <w:r w:rsidRPr="002C541E">
        <w:rPr>
          <w:rFonts w:ascii="Arial" w:hAnsi="Arial" w:cs="Arial"/>
          <w:i/>
          <w:sz w:val="20"/>
          <w:szCs w:val="20"/>
        </w:rPr>
        <w:t>Zleceniodawca</w:t>
      </w:r>
      <w:r w:rsidRPr="002C541E">
        <w:rPr>
          <w:rFonts w:ascii="Arial" w:hAnsi="Arial" w:cs="Arial"/>
          <w:sz w:val="20"/>
          <w:szCs w:val="20"/>
        </w:rPr>
        <w:t xml:space="preserve"> powinien zgłosić zamiar przeprowadzenia audytu co najmniej na 14 dni przed jego proponowanym terminem; </w:t>
      </w:r>
    </w:p>
    <w:p w:rsidR="006720DF" w:rsidRPr="002C541E" w:rsidRDefault="006720DF" w:rsidP="00355D6A">
      <w:pPr>
        <w:numPr>
          <w:ilvl w:val="1"/>
          <w:numId w:val="19"/>
        </w:numPr>
        <w:spacing w:after="0" w:line="240" w:lineRule="auto"/>
        <w:ind w:left="709" w:hanging="283"/>
        <w:jc w:val="both"/>
        <w:rPr>
          <w:rFonts w:ascii="Arial" w:hAnsi="Arial" w:cs="Arial"/>
          <w:sz w:val="20"/>
          <w:szCs w:val="20"/>
        </w:rPr>
      </w:pPr>
      <w:r w:rsidRPr="002C541E">
        <w:rPr>
          <w:rFonts w:ascii="Arial" w:hAnsi="Arial" w:cs="Arial"/>
          <w:i/>
          <w:sz w:val="20"/>
          <w:szCs w:val="20"/>
        </w:rPr>
        <w:t>Zleceniobiorca</w:t>
      </w:r>
      <w:r w:rsidRPr="002C541E">
        <w:rPr>
          <w:rFonts w:ascii="Arial" w:hAnsi="Arial" w:cs="Arial"/>
          <w:sz w:val="20"/>
          <w:szCs w:val="20"/>
        </w:rPr>
        <w:t xml:space="preserve"> zobowiązany jest do aktywnego udziału w audycie i odpowiedniej współpracy ze </w:t>
      </w:r>
      <w:r w:rsidRPr="002C541E">
        <w:rPr>
          <w:rFonts w:ascii="Arial" w:hAnsi="Arial" w:cs="Arial"/>
          <w:i/>
          <w:sz w:val="20"/>
          <w:szCs w:val="20"/>
        </w:rPr>
        <w:t>Zleceniodawcą</w:t>
      </w:r>
      <w:r w:rsidRPr="002C541E">
        <w:rPr>
          <w:rFonts w:ascii="Arial" w:hAnsi="Arial" w:cs="Arial"/>
          <w:sz w:val="20"/>
          <w:szCs w:val="20"/>
        </w:rPr>
        <w:t xml:space="preserve"> i audytorem;</w:t>
      </w:r>
    </w:p>
    <w:p w:rsidR="006720DF" w:rsidRPr="002C541E" w:rsidRDefault="006720DF" w:rsidP="00355D6A">
      <w:pPr>
        <w:numPr>
          <w:ilvl w:val="1"/>
          <w:numId w:val="19"/>
        </w:numPr>
        <w:spacing w:after="0" w:line="240" w:lineRule="auto"/>
        <w:ind w:left="709" w:hanging="283"/>
        <w:jc w:val="both"/>
        <w:rPr>
          <w:rFonts w:ascii="Arial" w:hAnsi="Arial" w:cs="Arial"/>
          <w:sz w:val="20"/>
          <w:szCs w:val="20"/>
        </w:rPr>
      </w:pPr>
      <w:r w:rsidRPr="002C541E">
        <w:rPr>
          <w:rFonts w:ascii="Arial" w:hAnsi="Arial" w:cs="Arial"/>
          <w:sz w:val="20"/>
          <w:szCs w:val="20"/>
        </w:rPr>
        <w:t xml:space="preserve">każda ze Stron pokrywa własne koszty związane z przeprowadzeniem audytu, przy czym </w:t>
      </w:r>
      <w:r w:rsidRPr="002C541E">
        <w:rPr>
          <w:rFonts w:ascii="Arial" w:hAnsi="Arial" w:cs="Arial"/>
          <w:i/>
          <w:sz w:val="20"/>
          <w:szCs w:val="20"/>
        </w:rPr>
        <w:t>Zleceniodawca</w:t>
      </w:r>
      <w:r w:rsidRPr="002C541E">
        <w:rPr>
          <w:rFonts w:ascii="Arial" w:hAnsi="Arial" w:cs="Arial"/>
          <w:sz w:val="20"/>
          <w:szCs w:val="20"/>
        </w:rPr>
        <w:t xml:space="preserve"> pokrywa każdorazowo wszystkie koszty audytora.</w:t>
      </w:r>
    </w:p>
    <w:p w:rsidR="006720DF" w:rsidRPr="002C541E"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Zleceniodawca</w:t>
      </w:r>
      <w:r w:rsidRPr="002C541E">
        <w:rPr>
          <w:rFonts w:ascii="Arial" w:hAnsi="Arial" w:cs="Arial"/>
          <w:sz w:val="20"/>
          <w:szCs w:val="20"/>
          <w:lang w:eastAsia="ar-SA"/>
        </w:rPr>
        <w:t xml:space="preserve"> może w każdym czasie wnioskować o wdrożenie nowych lub zmianę stosowanych przez </w:t>
      </w:r>
      <w:r w:rsidRPr="002C541E">
        <w:rPr>
          <w:rFonts w:ascii="Arial" w:hAnsi="Arial" w:cs="Arial"/>
          <w:i/>
          <w:sz w:val="20"/>
          <w:szCs w:val="20"/>
          <w:lang w:eastAsia="ar-SA"/>
        </w:rPr>
        <w:t>Zleceniobiorcę</w:t>
      </w:r>
      <w:r w:rsidRPr="002C541E">
        <w:rPr>
          <w:rFonts w:ascii="Arial" w:hAnsi="Arial" w:cs="Arial"/>
          <w:sz w:val="20"/>
          <w:szCs w:val="20"/>
          <w:lang w:eastAsia="ar-SA"/>
        </w:rPr>
        <w:t xml:space="preserve"> środków technicznych i organizacyjnych, o których mowa w § 4 ust. 2. </w:t>
      </w:r>
      <w:r w:rsidRPr="002C541E">
        <w:rPr>
          <w:rFonts w:ascii="Arial" w:hAnsi="Arial" w:cs="Arial"/>
          <w:sz w:val="20"/>
          <w:szCs w:val="20"/>
          <w:lang w:eastAsia="ar-SA"/>
        </w:rPr>
        <w:br/>
        <w:t xml:space="preserve">W przypadku takiego żądania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o ile jest to zasadne i możliwe do zrealizowania </w:t>
      </w:r>
      <w:r w:rsidRPr="002C541E">
        <w:rPr>
          <w:rFonts w:ascii="Arial" w:hAnsi="Arial" w:cs="Arial"/>
          <w:sz w:val="20"/>
          <w:szCs w:val="20"/>
          <w:lang w:eastAsia="ar-SA"/>
        </w:rPr>
        <w:br/>
        <w:t xml:space="preserve">bez zmiany organizacji lub naruszenia ciągłości działania </w:t>
      </w:r>
      <w:r w:rsidRPr="002C541E">
        <w:rPr>
          <w:rFonts w:ascii="Arial" w:hAnsi="Arial" w:cs="Arial"/>
          <w:i/>
          <w:sz w:val="20"/>
          <w:szCs w:val="20"/>
          <w:lang w:eastAsia="ar-SA"/>
        </w:rPr>
        <w:t>Zleceniobiorcy, Zleceniobiorca</w:t>
      </w:r>
      <w:r w:rsidRPr="002C541E">
        <w:rPr>
          <w:rFonts w:ascii="Arial" w:hAnsi="Arial" w:cs="Arial"/>
          <w:sz w:val="20"/>
          <w:szCs w:val="20"/>
          <w:lang w:eastAsia="ar-SA"/>
        </w:rPr>
        <w:t xml:space="preserve"> przedłoży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ofertę i Strony ustalą w drodze negocjacji warunki zmiany lub wdrożenia nowych środków technicznych i organizacyjnych.</w:t>
      </w:r>
    </w:p>
    <w:p w:rsidR="006720DF" w:rsidRPr="002C541E"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Zleceniodawca</w:t>
      </w:r>
      <w:r w:rsidRPr="002C541E">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sidRPr="002C541E">
        <w:rPr>
          <w:rFonts w:ascii="Arial" w:hAnsi="Arial" w:cs="Arial"/>
          <w:sz w:val="20"/>
          <w:szCs w:val="20"/>
          <w:lang w:eastAsia="ar-SA"/>
        </w:rPr>
        <w:br/>
        <w:t xml:space="preserve">przez </w:t>
      </w:r>
      <w:r w:rsidRPr="002C541E">
        <w:rPr>
          <w:rFonts w:ascii="Arial" w:hAnsi="Arial" w:cs="Arial"/>
          <w:i/>
          <w:sz w:val="20"/>
          <w:szCs w:val="20"/>
          <w:lang w:eastAsia="ar-SA"/>
        </w:rPr>
        <w:t>Zleceniobiorcę.</w:t>
      </w:r>
      <w:r w:rsidRPr="002C541E">
        <w:rPr>
          <w:rFonts w:ascii="Arial" w:hAnsi="Arial" w:cs="Arial"/>
          <w:sz w:val="20"/>
          <w:szCs w:val="20"/>
          <w:lang w:eastAsia="ar-SA"/>
        </w:rPr>
        <w:t xml:space="preserve"> </w:t>
      </w:r>
    </w:p>
    <w:p w:rsidR="006720DF" w:rsidRPr="002C541E" w:rsidRDefault="006720DF" w:rsidP="006720DF">
      <w:pPr>
        <w:spacing w:after="0" w:line="240" w:lineRule="auto"/>
        <w:ind w:left="284"/>
        <w:contextualSpacing/>
        <w:jc w:val="both"/>
        <w:rPr>
          <w:rFonts w:ascii="Arial" w:hAnsi="Arial" w:cs="Arial"/>
          <w:sz w:val="20"/>
          <w:szCs w:val="20"/>
          <w:lang w:eastAsia="ar-SA"/>
        </w:rPr>
      </w:pP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§6</w:t>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Podwykonawcy Zleceniobiorcy</w:t>
      </w:r>
    </w:p>
    <w:p w:rsidR="006720DF" w:rsidRPr="002C541E"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Zleceniodawca</w:t>
      </w:r>
      <w:r w:rsidRPr="002C541E">
        <w:rPr>
          <w:rFonts w:ascii="Arial" w:hAnsi="Arial" w:cs="Arial"/>
          <w:sz w:val="20"/>
          <w:szCs w:val="20"/>
          <w:lang w:eastAsia="ar-SA"/>
        </w:rPr>
        <w:t xml:space="preserve"> wyraża zgodę na dalsze powierzenie Przetwarzania Danych osobowych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w ramach usług zlecanych przez </w:t>
      </w:r>
      <w:r w:rsidRPr="002C541E">
        <w:rPr>
          <w:rFonts w:ascii="Arial" w:hAnsi="Arial" w:cs="Arial"/>
          <w:i/>
          <w:sz w:val="20"/>
          <w:szCs w:val="20"/>
          <w:lang w:eastAsia="ar-SA"/>
        </w:rPr>
        <w:t>Zleceniobiorcę</w:t>
      </w:r>
      <w:r w:rsidRPr="002C541E">
        <w:rPr>
          <w:rFonts w:ascii="Arial" w:hAnsi="Arial" w:cs="Arial"/>
          <w:sz w:val="20"/>
          <w:szCs w:val="20"/>
          <w:lang w:eastAsia="ar-SA"/>
        </w:rPr>
        <w:t xml:space="preserve"> innym podwykonawcom, </w:t>
      </w:r>
      <w:r w:rsidRPr="002C541E">
        <w:rPr>
          <w:rFonts w:ascii="Arial" w:hAnsi="Arial" w:cs="Arial"/>
          <w:sz w:val="20"/>
          <w:szCs w:val="20"/>
          <w:lang w:eastAsia="ar-SA"/>
        </w:rPr>
        <w:br/>
        <w:t xml:space="preserve">po uprzednim powiadomieniu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o takim podwykonawcy z co najmniej 14-dniowym wyprzedzeniem i pod warunkiem, że </w:t>
      </w:r>
      <w:r w:rsidRPr="002C541E">
        <w:rPr>
          <w:rFonts w:ascii="Arial" w:hAnsi="Arial" w:cs="Arial"/>
          <w:i/>
          <w:sz w:val="20"/>
          <w:szCs w:val="20"/>
          <w:lang w:eastAsia="ar-SA"/>
        </w:rPr>
        <w:t>Zleceniodawca</w:t>
      </w:r>
      <w:r w:rsidRPr="002C541E">
        <w:rPr>
          <w:rFonts w:ascii="Arial" w:hAnsi="Arial" w:cs="Arial"/>
          <w:sz w:val="20"/>
          <w:szCs w:val="20"/>
          <w:lang w:eastAsia="ar-SA"/>
        </w:rPr>
        <w:t xml:space="preserve"> nie zgłosi sprzeciwu wobec takiego podwykonawcy w terminie 7 dni od powiadomienia przez </w:t>
      </w:r>
      <w:r w:rsidRPr="002C541E">
        <w:rPr>
          <w:rFonts w:ascii="Arial" w:hAnsi="Arial" w:cs="Arial"/>
          <w:i/>
          <w:sz w:val="20"/>
          <w:szCs w:val="20"/>
          <w:lang w:eastAsia="ar-SA"/>
        </w:rPr>
        <w:t>Podmiot przetwarzający</w:t>
      </w:r>
      <w:r w:rsidRPr="002C541E">
        <w:rPr>
          <w:rFonts w:ascii="Arial" w:hAnsi="Arial" w:cs="Arial"/>
          <w:sz w:val="20"/>
          <w:szCs w:val="20"/>
          <w:lang w:eastAsia="ar-SA"/>
        </w:rPr>
        <w:t xml:space="preserve">. </w:t>
      </w:r>
    </w:p>
    <w:p w:rsidR="006720DF" w:rsidRPr="002C541E"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Podmiot przetwarzający</w:t>
      </w:r>
      <w:r w:rsidRPr="002C541E">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6720DF" w:rsidRPr="002C541E"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Podmiot przetwarzający</w:t>
      </w:r>
      <w:r w:rsidRPr="002C541E">
        <w:rPr>
          <w:rFonts w:ascii="Arial" w:hAnsi="Arial" w:cs="Arial"/>
          <w:sz w:val="20"/>
          <w:szCs w:val="20"/>
          <w:lang w:eastAsia="ar-SA"/>
        </w:rPr>
        <w:t xml:space="preserve"> zobowiązuje się zawrzeć z każdym podwykonawcą, który będzie przetwarzał Dane osobowe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stosowną umowę, nakładającą na podwykonawcę odpowiednie obowiązki ochrony Danych osobowych.</w:t>
      </w:r>
    </w:p>
    <w:p w:rsidR="006720DF" w:rsidRPr="002C541E"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lastRenderedPageBreak/>
        <w:t xml:space="preserve">Jeżeli podwykonawca </w:t>
      </w:r>
      <w:r w:rsidRPr="002C541E">
        <w:rPr>
          <w:rFonts w:ascii="Arial" w:hAnsi="Arial" w:cs="Arial"/>
          <w:i/>
          <w:sz w:val="20"/>
          <w:szCs w:val="20"/>
          <w:lang w:eastAsia="ar-SA"/>
        </w:rPr>
        <w:t xml:space="preserve">Zleceniobiorcy </w:t>
      </w:r>
      <w:r w:rsidRPr="002C541E">
        <w:rPr>
          <w:rFonts w:ascii="Arial" w:hAnsi="Arial" w:cs="Arial"/>
          <w:sz w:val="20"/>
          <w:szCs w:val="20"/>
          <w:lang w:eastAsia="ar-SA"/>
        </w:rPr>
        <w:t xml:space="preserve">nie wywiąże się ze spoczywających na nim obowiązków ochrony Danych osobowych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w:t>
      </w:r>
      <w:r w:rsidRPr="002C541E">
        <w:rPr>
          <w:rFonts w:ascii="Arial" w:hAnsi="Arial" w:cs="Arial"/>
          <w:i/>
          <w:sz w:val="20"/>
          <w:szCs w:val="20"/>
          <w:lang w:eastAsia="ar-SA"/>
        </w:rPr>
        <w:t>Zleceniobiorca</w:t>
      </w:r>
      <w:r w:rsidRPr="002C541E">
        <w:rPr>
          <w:rFonts w:ascii="Arial" w:hAnsi="Arial" w:cs="Arial"/>
          <w:sz w:val="20"/>
          <w:szCs w:val="20"/>
          <w:lang w:eastAsia="ar-SA"/>
        </w:rPr>
        <w:t xml:space="preserve"> ponosi wobec </w:t>
      </w:r>
      <w:r w:rsidRPr="002C541E">
        <w:rPr>
          <w:rFonts w:ascii="Arial" w:hAnsi="Arial" w:cs="Arial"/>
          <w:i/>
          <w:sz w:val="20"/>
          <w:szCs w:val="20"/>
          <w:lang w:eastAsia="ar-SA"/>
        </w:rPr>
        <w:t xml:space="preserve">Zleceniodawcy </w:t>
      </w:r>
      <w:r w:rsidRPr="002C541E">
        <w:rPr>
          <w:rFonts w:ascii="Arial" w:hAnsi="Arial" w:cs="Arial"/>
          <w:sz w:val="20"/>
          <w:szCs w:val="20"/>
          <w:lang w:eastAsia="ar-SA"/>
        </w:rPr>
        <w:t>odpowiedzialność za niewypełnienie obowiązków przez podwykonawcę tak jak za własne działania i zaniechania.</w:t>
      </w:r>
    </w:p>
    <w:p w:rsidR="006720DF" w:rsidRPr="002C541E" w:rsidRDefault="006720DF" w:rsidP="006720DF">
      <w:pPr>
        <w:spacing w:after="0" w:line="240" w:lineRule="auto"/>
        <w:jc w:val="both"/>
        <w:rPr>
          <w:rFonts w:ascii="Arial" w:hAnsi="Arial" w:cs="Arial"/>
          <w:b/>
          <w:sz w:val="20"/>
          <w:szCs w:val="20"/>
        </w:rPr>
      </w:pP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 7</w:t>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Odpowiedzialność Stron</w:t>
      </w:r>
    </w:p>
    <w:p w:rsidR="006720DF" w:rsidRPr="002C541E"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Administrator</w:t>
      </w:r>
      <w:r w:rsidRPr="002C541E">
        <w:rPr>
          <w:rFonts w:ascii="Arial" w:hAnsi="Arial" w:cs="Arial"/>
          <w:sz w:val="20"/>
          <w:szCs w:val="20"/>
          <w:lang w:eastAsia="ar-SA"/>
        </w:rPr>
        <w:t xml:space="preserve"> ponosi odpowiedzialność za przestrzeganie przepisów prawa w zakresie przetwarzania i ochrony danych osobowych według RODO.</w:t>
      </w:r>
    </w:p>
    <w:p w:rsidR="006720DF" w:rsidRPr="002C541E"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 xml:space="preserve">Powyższe nie wyłącza odpowiedzialności </w:t>
      </w:r>
      <w:r w:rsidRPr="002C541E">
        <w:rPr>
          <w:rFonts w:ascii="Arial" w:hAnsi="Arial" w:cs="Arial"/>
          <w:i/>
          <w:sz w:val="20"/>
          <w:szCs w:val="20"/>
          <w:lang w:eastAsia="ar-SA"/>
        </w:rPr>
        <w:t>Zleceniobiorcy</w:t>
      </w:r>
      <w:r w:rsidRPr="002C541E">
        <w:rPr>
          <w:rFonts w:ascii="Arial" w:hAnsi="Arial" w:cs="Arial"/>
          <w:sz w:val="20"/>
          <w:szCs w:val="20"/>
          <w:lang w:eastAsia="ar-SA"/>
        </w:rPr>
        <w:t xml:space="preserve"> za Przetwarzanie powierzonych danych niezgodnie z Umową.</w:t>
      </w:r>
    </w:p>
    <w:p w:rsidR="006720DF" w:rsidRPr="002C541E"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2C541E">
        <w:rPr>
          <w:rFonts w:ascii="Arial" w:hAnsi="Arial" w:cs="Arial"/>
          <w:i/>
          <w:sz w:val="20"/>
          <w:szCs w:val="20"/>
          <w:lang w:eastAsia="ar-SA"/>
        </w:rPr>
        <w:t>Podmiot przetwarzający</w:t>
      </w:r>
      <w:r w:rsidRPr="002C541E">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sidRPr="002C541E">
        <w:rPr>
          <w:rFonts w:ascii="Arial" w:hAnsi="Arial" w:cs="Arial"/>
          <w:i/>
          <w:sz w:val="20"/>
          <w:szCs w:val="20"/>
          <w:lang w:eastAsia="ar-SA"/>
        </w:rPr>
        <w:t>Administratora</w:t>
      </w:r>
      <w:r w:rsidRPr="002C541E">
        <w:rPr>
          <w:rFonts w:ascii="Arial" w:hAnsi="Arial" w:cs="Arial"/>
          <w:sz w:val="20"/>
          <w:szCs w:val="20"/>
          <w:lang w:eastAsia="ar-SA"/>
        </w:rPr>
        <w:t xml:space="preserve"> lub wbrew tym instrukcjom.</w:t>
      </w:r>
    </w:p>
    <w:p w:rsidR="006720DF" w:rsidRPr="002C541E" w:rsidRDefault="006720DF" w:rsidP="00355D6A">
      <w:pPr>
        <w:numPr>
          <w:ilvl w:val="0"/>
          <w:numId w:val="21"/>
        </w:numPr>
        <w:spacing w:after="0" w:line="240" w:lineRule="auto"/>
        <w:ind w:left="284" w:hanging="284"/>
        <w:contextualSpacing/>
        <w:jc w:val="both"/>
        <w:rPr>
          <w:rFonts w:ascii="Arial" w:hAnsi="Arial" w:cs="Arial"/>
          <w:bCs/>
          <w:iCs/>
          <w:sz w:val="20"/>
          <w:szCs w:val="20"/>
          <w:lang w:eastAsia="ar-SA"/>
        </w:rPr>
      </w:pPr>
      <w:r w:rsidRPr="002C541E">
        <w:rPr>
          <w:rFonts w:ascii="Arial" w:hAnsi="Arial" w:cs="Arial"/>
          <w:bCs/>
          <w:iCs/>
          <w:sz w:val="20"/>
          <w:szCs w:val="20"/>
          <w:lang w:eastAsia="ar-SA"/>
        </w:rPr>
        <w:t xml:space="preserve">Obie Strony będą współpracować i zapewnią drugiej Stronie wsparcie na wypadek podjęcia </w:t>
      </w:r>
      <w:r w:rsidRPr="002C541E">
        <w:rPr>
          <w:rFonts w:ascii="Arial" w:hAnsi="Arial" w:cs="Arial"/>
          <w:bCs/>
          <w:iCs/>
          <w:sz w:val="20"/>
          <w:szCs w:val="20"/>
          <w:lang w:eastAsia="ar-SA"/>
        </w:rPr>
        <w:br/>
        <w:t xml:space="preserve">przez Organ nadzorczy jakichkolwiek działań lub wszczęcia postępowania w odniesieniu </w:t>
      </w:r>
      <w:r w:rsidRPr="002C541E">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sidRPr="002C541E">
        <w:rPr>
          <w:rFonts w:ascii="Arial" w:hAnsi="Arial" w:cs="Arial"/>
          <w:bCs/>
          <w:iCs/>
          <w:sz w:val="20"/>
          <w:szCs w:val="20"/>
          <w:lang w:eastAsia="ar-SA"/>
        </w:rPr>
        <w:br/>
        <w:t>przez którąkolwiek ze Stron w wyniku takiego zdarzenia.</w:t>
      </w:r>
    </w:p>
    <w:p w:rsidR="006720DF" w:rsidRPr="002C541E" w:rsidRDefault="006720DF" w:rsidP="00355D6A">
      <w:pPr>
        <w:numPr>
          <w:ilvl w:val="0"/>
          <w:numId w:val="21"/>
        </w:numPr>
        <w:spacing w:after="0" w:line="240" w:lineRule="auto"/>
        <w:ind w:left="284" w:hanging="284"/>
        <w:contextualSpacing/>
        <w:jc w:val="both"/>
        <w:rPr>
          <w:rFonts w:ascii="Arial" w:hAnsi="Arial" w:cs="Arial"/>
          <w:bCs/>
          <w:iCs/>
          <w:sz w:val="20"/>
          <w:szCs w:val="20"/>
          <w:lang w:eastAsia="ar-SA"/>
        </w:rPr>
      </w:pPr>
      <w:r w:rsidRPr="002C541E">
        <w:rPr>
          <w:rFonts w:ascii="Arial" w:hAnsi="Arial" w:cs="Arial"/>
          <w:bCs/>
          <w:iCs/>
          <w:sz w:val="20"/>
          <w:szCs w:val="20"/>
          <w:lang w:eastAsia="ar-SA"/>
        </w:rPr>
        <w:t>Postanowienia § 7 pozostają w mocy po rozwiązaniu lub wygaśnięciu Umowy.</w:t>
      </w:r>
    </w:p>
    <w:p w:rsidR="006720DF" w:rsidRPr="002C541E" w:rsidRDefault="006720DF" w:rsidP="006720DF">
      <w:pPr>
        <w:spacing w:after="0" w:line="240" w:lineRule="auto"/>
        <w:ind w:left="284"/>
        <w:contextualSpacing/>
        <w:jc w:val="both"/>
        <w:rPr>
          <w:rFonts w:ascii="Arial" w:hAnsi="Arial" w:cs="Arial"/>
          <w:bCs/>
          <w:iCs/>
          <w:sz w:val="20"/>
          <w:szCs w:val="20"/>
          <w:lang w:eastAsia="ar-SA"/>
        </w:rPr>
      </w:pP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 8</w:t>
      </w:r>
    </w:p>
    <w:p w:rsidR="006720DF" w:rsidRPr="002C541E" w:rsidRDefault="006720DF" w:rsidP="006720DF">
      <w:pPr>
        <w:spacing w:after="0" w:line="240" w:lineRule="auto"/>
        <w:jc w:val="center"/>
        <w:rPr>
          <w:rFonts w:ascii="Arial" w:hAnsi="Arial" w:cs="Arial"/>
          <w:b/>
          <w:sz w:val="20"/>
          <w:szCs w:val="20"/>
        </w:rPr>
      </w:pPr>
      <w:r w:rsidRPr="002C541E">
        <w:rPr>
          <w:rFonts w:ascii="Arial" w:hAnsi="Arial" w:cs="Arial"/>
          <w:b/>
          <w:sz w:val="20"/>
          <w:szCs w:val="20"/>
        </w:rPr>
        <w:t>Postanowienia końcowe</w:t>
      </w:r>
    </w:p>
    <w:p w:rsidR="006720DF" w:rsidRPr="002C541E"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 xml:space="preserve">Niniejsza Umowa wchodzi w życie ze skutkiem od dnia 25 maja 2018 r. i w sposób całkowity reguluje warunki Przetwarzania Danych osobowych </w:t>
      </w:r>
      <w:r w:rsidRPr="002C541E">
        <w:rPr>
          <w:rFonts w:ascii="Arial" w:hAnsi="Arial" w:cs="Arial"/>
          <w:i/>
          <w:sz w:val="20"/>
          <w:szCs w:val="20"/>
          <w:lang w:eastAsia="ar-SA"/>
        </w:rPr>
        <w:t xml:space="preserve">Zleceniodawcy </w:t>
      </w:r>
      <w:r w:rsidRPr="002C541E">
        <w:rPr>
          <w:rFonts w:ascii="Arial" w:hAnsi="Arial" w:cs="Arial"/>
          <w:sz w:val="20"/>
          <w:szCs w:val="20"/>
          <w:lang w:eastAsia="ar-SA"/>
        </w:rPr>
        <w:t xml:space="preserve">przez </w:t>
      </w:r>
      <w:r w:rsidRPr="002C541E">
        <w:rPr>
          <w:rFonts w:ascii="Arial" w:hAnsi="Arial" w:cs="Arial"/>
          <w:i/>
          <w:sz w:val="20"/>
          <w:szCs w:val="20"/>
          <w:lang w:eastAsia="ar-SA"/>
        </w:rPr>
        <w:t xml:space="preserve">Zleceniobiorcę </w:t>
      </w:r>
      <w:r w:rsidRPr="002C541E">
        <w:rPr>
          <w:rFonts w:ascii="Arial" w:hAnsi="Arial" w:cs="Arial"/>
          <w:i/>
          <w:sz w:val="20"/>
          <w:szCs w:val="20"/>
          <w:lang w:eastAsia="ar-SA"/>
        </w:rPr>
        <w:br/>
      </w:r>
      <w:r w:rsidRPr="002C541E">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sidRPr="002C541E">
        <w:rPr>
          <w:rFonts w:ascii="Arial" w:hAnsi="Arial" w:cs="Arial"/>
          <w:i/>
          <w:sz w:val="20"/>
          <w:szCs w:val="20"/>
          <w:lang w:eastAsia="ar-SA"/>
        </w:rPr>
        <w:t>Podmiot przetwarzający</w:t>
      </w:r>
      <w:r w:rsidRPr="002C541E">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6720DF" w:rsidRPr="002C541E"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 xml:space="preserve">Rozwiązanie lub wygaśniecie Umowy głównej skutkuje odpowiednio rozwiązaniem </w:t>
      </w:r>
      <w:r w:rsidRPr="002C541E">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6720DF" w:rsidRPr="002C541E"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 xml:space="preserve">Przeniesienie praw i obowiązków wynikających z niniejszej Umowy jest dopuszczalne wyłącznie </w:t>
      </w:r>
      <w:r w:rsidRPr="002C541E">
        <w:rPr>
          <w:rFonts w:ascii="Arial" w:hAnsi="Arial" w:cs="Arial"/>
          <w:sz w:val="20"/>
          <w:szCs w:val="20"/>
          <w:lang w:eastAsia="ar-SA"/>
        </w:rPr>
        <w:br/>
        <w:t>w przypadku, gdy następuje przeniesienie praw i obowiązków wynikających z Umowy głównej.</w:t>
      </w:r>
    </w:p>
    <w:p w:rsidR="006720DF" w:rsidRPr="002C541E"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 xml:space="preserve">Strony uzgadniają, że Przetwarzanie danych osobowych będzie wykonywane wyłącznie </w:t>
      </w:r>
      <w:r w:rsidRPr="002C541E">
        <w:rPr>
          <w:rFonts w:ascii="Arial" w:hAnsi="Arial" w:cs="Arial"/>
          <w:sz w:val="20"/>
          <w:szCs w:val="20"/>
          <w:lang w:eastAsia="ar-SA"/>
        </w:rPr>
        <w:br/>
        <w:t xml:space="preserve">na terytorium Unii Europejskiej. Przekazanie przez </w:t>
      </w:r>
      <w:r w:rsidRPr="002C541E">
        <w:rPr>
          <w:rFonts w:ascii="Arial" w:hAnsi="Arial" w:cs="Arial"/>
          <w:i/>
          <w:sz w:val="20"/>
          <w:szCs w:val="20"/>
          <w:lang w:eastAsia="ar-SA"/>
        </w:rPr>
        <w:t>Zleceniobiorcę</w:t>
      </w:r>
      <w:r w:rsidRPr="002C541E">
        <w:rPr>
          <w:rFonts w:ascii="Arial" w:hAnsi="Arial" w:cs="Arial"/>
          <w:sz w:val="20"/>
          <w:szCs w:val="20"/>
          <w:lang w:eastAsia="ar-SA"/>
        </w:rPr>
        <w:t xml:space="preserve"> Danych osobowych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do państwa trzeciego wymaga uprzedniej zgody Klienta w formie pisemnej </w:t>
      </w:r>
      <w:r w:rsidRPr="002C541E">
        <w:rPr>
          <w:rFonts w:ascii="Arial" w:hAnsi="Arial" w:cs="Arial"/>
          <w:sz w:val="20"/>
          <w:szCs w:val="20"/>
          <w:lang w:eastAsia="ar-SA"/>
        </w:rPr>
        <w:br/>
        <w:t xml:space="preserve">lub dokumentowej, chyba że obowiązek taki nakłada na niego prawo Unii Europejskiej lub prawo państwa członkowskiego, któremu podlega </w:t>
      </w:r>
      <w:r w:rsidRPr="002C541E">
        <w:rPr>
          <w:rFonts w:ascii="Arial" w:hAnsi="Arial" w:cs="Arial"/>
          <w:i/>
          <w:sz w:val="20"/>
          <w:szCs w:val="20"/>
          <w:lang w:eastAsia="ar-SA"/>
        </w:rPr>
        <w:t>Zleceniobiorca.</w:t>
      </w:r>
      <w:r w:rsidRPr="002C541E">
        <w:rPr>
          <w:rFonts w:ascii="Arial" w:hAnsi="Arial" w:cs="Arial"/>
          <w:sz w:val="20"/>
          <w:szCs w:val="20"/>
          <w:lang w:eastAsia="ar-SA"/>
        </w:rPr>
        <w:t xml:space="preserve"> W takim przypadku przed rozpoczęciem Przetwarzania </w:t>
      </w:r>
      <w:r w:rsidRPr="002C541E">
        <w:rPr>
          <w:rFonts w:ascii="Arial" w:hAnsi="Arial" w:cs="Arial"/>
          <w:i/>
          <w:sz w:val="20"/>
          <w:szCs w:val="20"/>
          <w:lang w:eastAsia="ar-SA"/>
        </w:rPr>
        <w:t xml:space="preserve">Zleceniobiorca </w:t>
      </w:r>
      <w:r w:rsidRPr="002C541E">
        <w:rPr>
          <w:rFonts w:ascii="Arial" w:hAnsi="Arial" w:cs="Arial"/>
          <w:sz w:val="20"/>
          <w:szCs w:val="20"/>
          <w:lang w:eastAsia="ar-SA"/>
        </w:rPr>
        <w:t xml:space="preserve">informuje Klienta o tym obowiązku prawnym, o ile prawo </w:t>
      </w:r>
      <w:r w:rsidRPr="002C541E">
        <w:rPr>
          <w:rFonts w:ascii="Arial" w:hAnsi="Arial" w:cs="Arial"/>
          <w:sz w:val="20"/>
          <w:szCs w:val="20"/>
          <w:lang w:eastAsia="ar-SA"/>
        </w:rPr>
        <w:br/>
        <w:t xml:space="preserve">to nie zabrania udzielania takiej informacji z uwagi na ważny interes publiczny.  </w:t>
      </w:r>
    </w:p>
    <w:p w:rsidR="006720DF" w:rsidRPr="002C541E"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Wszelkie zmiany niniejszej Umowy powinny być dokonane w formie pisemnej pod rygorem nieważności.</w:t>
      </w:r>
    </w:p>
    <w:p w:rsidR="006720DF" w:rsidRPr="002C541E"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W zakresie nieuregulowanym niniejszą Umową zastosowanie mają przepisy Kodeksu cywilnego.</w:t>
      </w:r>
    </w:p>
    <w:p w:rsidR="006720DF" w:rsidRPr="002C541E"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sidRPr="002C541E">
        <w:rPr>
          <w:rFonts w:ascii="Arial" w:hAnsi="Arial" w:cs="Arial"/>
          <w:sz w:val="20"/>
          <w:szCs w:val="20"/>
          <w:lang w:eastAsia="ar-SA"/>
        </w:rPr>
        <w:br/>
        <w:t>i rozporządzenia.</w:t>
      </w:r>
    </w:p>
    <w:p w:rsidR="006720DF" w:rsidRPr="002C541E"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2C541E">
        <w:rPr>
          <w:rFonts w:ascii="Arial" w:hAnsi="Arial" w:cs="Arial"/>
          <w:sz w:val="20"/>
          <w:szCs w:val="20"/>
          <w:lang w:eastAsia="ar-SA"/>
        </w:rPr>
        <w:t xml:space="preserve">Umowę sporządzono w trzech jednobrzmiących egzemplarzach – 2 egzemplarze dla </w:t>
      </w:r>
      <w:r w:rsidRPr="002C541E">
        <w:rPr>
          <w:rFonts w:ascii="Arial" w:hAnsi="Arial" w:cs="Arial"/>
          <w:i/>
          <w:sz w:val="20"/>
          <w:szCs w:val="20"/>
          <w:lang w:eastAsia="ar-SA"/>
        </w:rPr>
        <w:t>Zleceniodawcy</w:t>
      </w:r>
      <w:r w:rsidRPr="002C541E">
        <w:rPr>
          <w:rFonts w:ascii="Arial" w:hAnsi="Arial" w:cs="Arial"/>
          <w:sz w:val="20"/>
          <w:szCs w:val="20"/>
          <w:lang w:eastAsia="ar-SA"/>
        </w:rPr>
        <w:t xml:space="preserve">, 1 egzemplarz dla </w:t>
      </w:r>
      <w:r w:rsidRPr="002C541E">
        <w:rPr>
          <w:rFonts w:ascii="Arial" w:hAnsi="Arial" w:cs="Arial"/>
          <w:i/>
          <w:sz w:val="20"/>
          <w:szCs w:val="20"/>
          <w:lang w:eastAsia="ar-SA"/>
        </w:rPr>
        <w:t>Zleceniobiorcy.</w:t>
      </w:r>
    </w:p>
    <w:p w:rsidR="006720DF" w:rsidRPr="002C541E" w:rsidRDefault="006720DF" w:rsidP="006720DF">
      <w:pPr>
        <w:spacing w:after="0" w:line="240" w:lineRule="auto"/>
        <w:jc w:val="both"/>
        <w:rPr>
          <w:rFonts w:ascii="Arial" w:hAnsi="Arial" w:cs="Arial"/>
          <w:sz w:val="20"/>
          <w:szCs w:val="20"/>
        </w:rPr>
      </w:pPr>
    </w:p>
    <w:p w:rsidR="006720DF" w:rsidRPr="002C541E" w:rsidRDefault="006720DF" w:rsidP="006720DF">
      <w:pPr>
        <w:spacing w:after="0" w:line="240" w:lineRule="auto"/>
        <w:jc w:val="both"/>
        <w:rPr>
          <w:rFonts w:ascii="Arial" w:hAnsi="Arial" w:cs="Arial"/>
          <w:sz w:val="20"/>
          <w:szCs w:val="20"/>
        </w:rPr>
      </w:pPr>
      <w:r w:rsidRPr="002C541E">
        <w:rPr>
          <w:rFonts w:ascii="Arial" w:hAnsi="Arial" w:cs="Arial"/>
          <w:sz w:val="20"/>
          <w:szCs w:val="20"/>
        </w:rPr>
        <w:t>………………………………..</w:t>
      </w:r>
      <w:r w:rsidRPr="002C541E">
        <w:rPr>
          <w:rFonts w:ascii="Arial" w:hAnsi="Arial" w:cs="Arial"/>
          <w:sz w:val="20"/>
          <w:szCs w:val="20"/>
        </w:rPr>
        <w:tab/>
      </w:r>
      <w:r w:rsidRPr="002C541E">
        <w:rPr>
          <w:rFonts w:ascii="Arial" w:hAnsi="Arial" w:cs="Arial"/>
          <w:sz w:val="20"/>
          <w:szCs w:val="20"/>
        </w:rPr>
        <w:tab/>
      </w:r>
      <w:r w:rsidRPr="002C541E">
        <w:rPr>
          <w:rFonts w:ascii="Arial" w:hAnsi="Arial" w:cs="Arial"/>
          <w:sz w:val="20"/>
          <w:szCs w:val="20"/>
        </w:rPr>
        <w:tab/>
      </w:r>
      <w:r w:rsidRPr="002C541E">
        <w:rPr>
          <w:rFonts w:ascii="Arial" w:hAnsi="Arial" w:cs="Arial"/>
          <w:sz w:val="20"/>
          <w:szCs w:val="20"/>
        </w:rPr>
        <w:tab/>
      </w:r>
      <w:r w:rsidRPr="002C541E">
        <w:rPr>
          <w:rFonts w:ascii="Arial" w:hAnsi="Arial" w:cs="Arial"/>
          <w:sz w:val="20"/>
          <w:szCs w:val="20"/>
        </w:rPr>
        <w:tab/>
      </w:r>
      <w:r w:rsidRPr="002C541E">
        <w:rPr>
          <w:rFonts w:ascii="Arial" w:hAnsi="Arial" w:cs="Arial"/>
          <w:sz w:val="20"/>
          <w:szCs w:val="20"/>
        </w:rPr>
        <w:tab/>
        <w:t>…………………………..</w:t>
      </w:r>
    </w:p>
    <w:p w:rsidR="006720DF" w:rsidRPr="002C541E" w:rsidRDefault="006720DF" w:rsidP="006720DF">
      <w:pPr>
        <w:spacing w:after="0" w:line="240" w:lineRule="auto"/>
        <w:jc w:val="both"/>
        <w:rPr>
          <w:rFonts w:ascii="Arial" w:hAnsi="Arial" w:cs="Arial"/>
          <w:sz w:val="20"/>
          <w:szCs w:val="20"/>
        </w:rPr>
      </w:pPr>
      <w:r w:rsidRPr="002C541E">
        <w:rPr>
          <w:rFonts w:ascii="Arial" w:hAnsi="Arial" w:cs="Arial"/>
          <w:sz w:val="20"/>
          <w:szCs w:val="20"/>
        </w:rPr>
        <w:tab/>
        <w:t xml:space="preserve">Zleceniobiorca </w:t>
      </w:r>
      <w:r w:rsidRPr="002C541E">
        <w:rPr>
          <w:rFonts w:ascii="Arial" w:hAnsi="Arial" w:cs="Arial"/>
          <w:sz w:val="20"/>
          <w:szCs w:val="20"/>
        </w:rPr>
        <w:tab/>
      </w:r>
      <w:r w:rsidRPr="002C541E">
        <w:rPr>
          <w:rFonts w:ascii="Arial" w:hAnsi="Arial" w:cs="Arial"/>
          <w:sz w:val="20"/>
          <w:szCs w:val="20"/>
        </w:rPr>
        <w:tab/>
      </w:r>
      <w:r w:rsidRPr="002C541E">
        <w:rPr>
          <w:rFonts w:ascii="Arial" w:hAnsi="Arial" w:cs="Arial"/>
          <w:sz w:val="20"/>
          <w:szCs w:val="20"/>
        </w:rPr>
        <w:tab/>
      </w:r>
      <w:r w:rsidRPr="002C541E">
        <w:rPr>
          <w:rFonts w:ascii="Arial" w:hAnsi="Arial" w:cs="Arial"/>
          <w:sz w:val="20"/>
          <w:szCs w:val="20"/>
        </w:rPr>
        <w:tab/>
      </w:r>
      <w:r w:rsidRPr="002C541E">
        <w:rPr>
          <w:rFonts w:ascii="Arial" w:hAnsi="Arial" w:cs="Arial"/>
          <w:sz w:val="20"/>
          <w:szCs w:val="20"/>
        </w:rPr>
        <w:tab/>
      </w:r>
      <w:r w:rsidRPr="002C541E">
        <w:rPr>
          <w:rFonts w:ascii="Arial" w:hAnsi="Arial" w:cs="Arial"/>
          <w:sz w:val="20"/>
          <w:szCs w:val="20"/>
        </w:rPr>
        <w:tab/>
      </w:r>
      <w:r w:rsidRPr="002C541E">
        <w:rPr>
          <w:rFonts w:ascii="Arial" w:hAnsi="Arial" w:cs="Arial"/>
          <w:sz w:val="20"/>
          <w:szCs w:val="20"/>
        </w:rPr>
        <w:tab/>
        <w:t>Zleceniodawca</w:t>
      </w:r>
    </w:p>
    <w:p w:rsidR="006720DF" w:rsidRPr="002C541E" w:rsidRDefault="006720DF" w:rsidP="006720DF">
      <w:pPr>
        <w:spacing w:after="0" w:line="240" w:lineRule="auto"/>
        <w:jc w:val="both"/>
        <w:rPr>
          <w:rFonts w:ascii="Arial" w:hAnsi="Arial" w:cs="Arial"/>
          <w:i/>
          <w:sz w:val="20"/>
          <w:szCs w:val="20"/>
        </w:rPr>
      </w:pPr>
    </w:p>
    <w:p w:rsidR="00496353" w:rsidRPr="002C541E" w:rsidRDefault="0059096E" w:rsidP="00057DC4">
      <w:pPr>
        <w:spacing w:after="0" w:line="240" w:lineRule="auto"/>
        <w:jc w:val="right"/>
        <w:rPr>
          <w:rFonts w:cs="Calibri"/>
          <w:i/>
          <w:sz w:val="16"/>
          <w:lang w:eastAsia="pl-PL"/>
        </w:rPr>
      </w:pPr>
      <w:r w:rsidRPr="002C541E">
        <w:rPr>
          <w:sz w:val="18"/>
          <w:szCs w:val="18"/>
        </w:rPr>
        <w:br w:type="page"/>
      </w:r>
      <w:r w:rsidR="00496353" w:rsidRPr="002C541E">
        <w:rPr>
          <w:rFonts w:cs="Calibri"/>
          <w:b/>
          <w:sz w:val="16"/>
          <w:lang w:eastAsia="pl-PL"/>
        </w:rPr>
        <w:lastRenderedPageBreak/>
        <w:t>Załącznik nr 4</w:t>
      </w:r>
      <w:r w:rsidR="00496353" w:rsidRPr="002C541E">
        <w:rPr>
          <w:rFonts w:cs="Calibri"/>
          <w:i/>
          <w:sz w:val="16"/>
          <w:lang w:eastAsia="pl-PL"/>
        </w:rPr>
        <w:t xml:space="preserve">  </w:t>
      </w:r>
    </w:p>
    <w:p w:rsidR="00496353" w:rsidRPr="002C541E" w:rsidRDefault="00496353" w:rsidP="00496353">
      <w:pPr>
        <w:suppressAutoHyphens/>
        <w:spacing w:after="0" w:line="360" w:lineRule="auto"/>
        <w:rPr>
          <w:rFonts w:cs="Calibri"/>
          <w:i/>
          <w:sz w:val="16"/>
          <w:lang w:eastAsia="pl-PL"/>
        </w:rPr>
      </w:pPr>
    </w:p>
    <w:p w:rsidR="00496353" w:rsidRPr="002C541E" w:rsidRDefault="00496353" w:rsidP="00496353">
      <w:pPr>
        <w:suppressAutoHyphens/>
        <w:spacing w:after="0" w:line="360" w:lineRule="auto"/>
        <w:jc w:val="both"/>
        <w:rPr>
          <w:rFonts w:cs="Calibri"/>
          <w:sz w:val="16"/>
          <w:lang w:eastAsia="pl-PL"/>
        </w:rPr>
      </w:pPr>
      <w:r w:rsidRPr="002C541E">
        <w:rPr>
          <w:rFonts w:cs="Calibri"/>
          <w:sz w:val="16"/>
          <w:lang w:eastAsia="pl-PL"/>
        </w:rPr>
        <w:t>Nazwa i adres Wykonawcy:</w:t>
      </w:r>
    </w:p>
    <w:p w:rsidR="00496353" w:rsidRPr="002C541E" w:rsidRDefault="00496353" w:rsidP="00496353">
      <w:pPr>
        <w:suppressAutoHyphens/>
        <w:spacing w:after="0" w:line="360" w:lineRule="auto"/>
        <w:rPr>
          <w:rFonts w:cs="Calibri"/>
          <w:sz w:val="16"/>
          <w:lang w:eastAsia="pl-PL"/>
        </w:rPr>
      </w:pPr>
      <w:r w:rsidRPr="002C541E">
        <w:rPr>
          <w:rFonts w:cs="Calibri"/>
          <w:sz w:val="16"/>
          <w:lang w:eastAsia="pl-PL"/>
        </w:rPr>
        <w:t>.......................................................................................</w:t>
      </w:r>
    </w:p>
    <w:p w:rsidR="00496353" w:rsidRPr="002C541E" w:rsidRDefault="00496353" w:rsidP="00496353">
      <w:pPr>
        <w:suppressAutoHyphens/>
        <w:spacing w:after="0" w:line="360" w:lineRule="auto"/>
        <w:rPr>
          <w:rFonts w:ascii="Times New Roman" w:eastAsia="Times New Roman" w:hAnsi="Times New Roman"/>
          <w:sz w:val="24"/>
          <w:lang w:eastAsia="pl-PL"/>
        </w:rPr>
      </w:pPr>
      <w:r w:rsidRPr="002C541E">
        <w:rPr>
          <w:rFonts w:cs="Calibri"/>
          <w:sz w:val="16"/>
          <w:lang w:eastAsia="pl-PL"/>
        </w:rPr>
        <w:t>.......................................................................................</w:t>
      </w:r>
    </w:p>
    <w:p w:rsidR="00496353" w:rsidRPr="002C541E" w:rsidRDefault="00496353" w:rsidP="00496353">
      <w:pPr>
        <w:suppressAutoHyphens/>
        <w:spacing w:after="0" w:line="360" w:lineRule="auto"/>
        <w:rPr>
          <w:rFonts w:cs="Calibri"/>
          <w:sz w:val="16"/>
          <w:lang w:eastAsia="pl-PL"/>
        </w:rPr>
      </w:pPr>
      <w:r w:rsidRPr="002C541E">
        <w:rPr>
          <w:rFonts w:cs="Calibri"/>
          <w:sz w:val="16"/>
          <w:lang w:eastAsia="pl-PL"/>
        </w:rPr>
        <w:t>.......................................................................................</w:t>
      </w:r>
    </w:p>
    <w:p w:rsidR="00496353" w:rsidRPr="00C6190B" w:rsidRDefault="00496353" w:rsidP="00496353">
      <w:pPr>
        <w:suppressAutoHyphens/>
        <w:spacing w:after="0" w:line="360" w:lineRule="auto"/>
        <w:rPr>
          <w:rFonts w:cs="Calibri"/>
          <w:sz w:val="16"/>
          <w:lang w:eastAsia="pl-PL"/>
        </w:rPr>
      </w:pPr>
      <w:r w:rsidRPr="00C6190B">
        <w:rPr>
          <w:rFonts w:cs="Calibri"/>
          <w:sz w:val="16"/>
          <w:lang w:eastAsia="pl-PL"/>
        </w:rPr>
        <w:t>.......................................................................................</w:t>
      </w:r>
    </w:p>
    <w:p w:rsidR="00496353" w:rsidRPr="00C6190B" w:rsidRDefault="00496353" w:rsidP="00496353">
      <w:pPr>
        <w:suppressAutoHyphens/>
        <w:spacing w:after="0" w:line="360" w:lineRule="auto"/>
        <w:rPr>
          <w:rFonts w:cs="Calibri"/>
          <w:sz w:val="16"/>
          <w:lang w:eastAsia="pl-PL"/>
        </w:rPr>
      </w:pPr>
    </w:p>
    <w:p w:rsidR="00B917C1" w:rsidRPr="00C6190B" w:rsidRDefault="00B917C1" w:rsidP="00B917C1">
      <w:pPr>
        <w:widowControl w:val="0"/>
        <w:suppressAutoHyphens/>
        <w:spacing w:after="0" w:line="240" w:lineRule="auto"/>
        <w:contextualSpacing/>
        <w:jc w:val="center"/>
        <w:rPr>
          <w:rFonts w:cs="Calibri"/>
          <w:lang w:eastAsia="pl-PL"/>
        </w:rPr>
      </w:pPr>
      <w:r w:rsidRPr="00C6190B">
        <w:rPr>
          <w:rFonts w:eastAsia="Times New Roman" w:cs="Arial"/>
          <w:b/>
          <w:sz w:val="20"/>
          <w:szCs w:val="20"/>
          <w:lang w:eastAsia="pl-PL"/>
        </w:rPr>
        <w:t>OŚWIADCZENIE</w:t>
      </w:r>
    </w:p>
    <w:p w:rsidR="00B917C1" w:rsidRPr="00C6190B" w:rsidRDefault="00B917C1" w:rsidP="00B917C1">
      <w:pPr>
        <w:spacing w:after="0" w:line="240" w:lineRule="auto"/>
        <w:rPr>
          <w:rFonts w:cs="Calibri"/>
          <w:lang w:eastAsia="pl-PL"/>
        </w:rPr>
      </w:pPr>
    </w:p>
    <w:p w:rsidR="00B917C1" w:rsidRPr="00C6190B" w:rsidRDefault="00B917C1" w:rsidP="00B917C1">
      <w:pPr>
        <w:spacing w:after="0" w:line="240" w:lineRule="auto"/>
        <w:jc w:val="both"/>
        <w:rPr>
          <w:rFonts w:eastAsia="Times New Roman" w:cs="Arial"/>
          <w:b/>
          <w:sz w:val="20"/>
          <w:szCs w:val="20"/>
          <w:lang w:eastAsia="pl-PL"/>
        </w:rPr>
      </w:pPr>
      <w:r w:rsidRPr="00C6190B">
        <w:rPr>
          <w:rFonts w:cs="Calibri"/>
          <w:lang w:eastAsia="pl-PL"/>
        </w:rPr>
        <w:t xml:space="preserve">Nazwa postępowania: </w:t>
      </w:r>
      <w:r w:rsidR="00C6190B" w:rsidRPr="00C6190B">
        <w:rPr>
          <w:rFonts w:eastAsia="Lucida Sans Unicode" w:cs="Tahoma"/>
          <w:b/>
        </w:rPr>
        <w:t>Szkolenie dla uczestników  Projektu „ Drogowskaz” w ramach Regionalnego Programu Operacyjnego Województwa Śląskiego na lata 2014-2020 współfinansowanego ze środków Europejskiego Funduszu Społecznego –Profesjonalne sprzątanie wraz z obsługą maszyn czyszczących</w:t>
      </w:r>
    </w:p>
    <w:p w:rsidR="00B917C1" w:rsidRPr="00C6190B" w:rsidRDefault="00B917C1" w:rsidP="00B917C1">
      <w:pPr>
        <w:widowControl w:val="0"/>
        <w:suppressAutoHyphens/>
        <w:spacing w:after="0" w:line="240" w:lineRule="auto"/>
        <w:contextualSpacing/>
        <w:jc w:val="center"/>
        <w:rPr>
          <w:rFonts w:eastAsia="Times New Roman" w:cs="Arial"/>
          <w:b/>
          <w:sz w:val="20"/>
          <w:szCs w:val="20"/>
          <w:lang w:eastAsia="pl-PL"/>
        </w:rPr>
      </w:pPr>
    </w:p>
    <w:p w:rsidR="00B917C1" w:rsidRPr="00C6190B" w:rsidRDefault="00B917C1" w:rsidP="00B917C1">
      <w:pPr>
        <w:widowControl w:val="0"/>
        <w:suppressAutoHyphens/>
        <w:spacing w:after="0" w:line="240" w:lineRule="auto"/>
        <w:ind w:left="720"/>
        <w:contextualSpacing/>
        <w:jc w:val="both"/>
        <w:rPr>
          <w:rFonts w:eastAsia="Times New Roman" w:cs="Arial"/>
          <w:b/>
          <w:sz w:val="20"/>
          <w:szCs w:val="20"/>
          <w:lang w:eastAsia="pl-PL"/>
        </w:rPr>
      </w:pPr>
    </w:p>
    <w:p w:rsidR="00B917C1" w:rsidRPr="00C6190B" w:rsidRDefault="00B917C1" w:rsidP="00B917C1">
      <w:pPr>
        <w:spacing w:after="0"/>
        <w:ind w:left="567"/>
        <w:jc w:val="both"/>
        <w:rPr>
          <w:rFonts w:ascii="Arial" w:eastAsia="Times New Roman" w:hAnsi="Arial" w:cs="Arial"/>
          <w:sz w:val="20"/>
          <w:szCs w:val="20"/>
          <w:lang w:eastAsia="pl-PL"/>
        </w:rPr>
      </w:pPr>
    </w:p>
    <w:p w:rsidR="00B917C1" w:rsidRPr="00C6190B" w:rsidRDefault="00B917C1" w:rsidP="00B917C1">
      <w:pPr>
        <w:tabs>
          <w:tab w:val="left" w:pos="0"/>
        </w:tabs>
        <w:spacing w:after="0" w:line="240" w:lineRule="auto"/>
        <w:rPr>
          <w:rFonts w:ascii="Times New Roman" w:hAnsi="Times New Roman"/>
          <w:b/>
          <w:sz w:val="24"/>
          <w:szCs w:val="24"/>
        </w:rPr>
      </w:pPr>
    </w:p>
    <w:p w:rsidR="00B917C1" w:rsidRPr="00C6190B" w:rsidRDefault="00B917C1" w:rsidP="00B917C1">
      <w:pPr>
        <w:tabs>
          <w:tab w:val="left" w:pos="0"/>
        </w:tabs>
        <w:spacing w:after="0" w:line="240" w:lineRule="auto"/>
        <w:rPr>
          <w:rFonts w:ascii="Times New Roman" w:hAnsi="Times New Roman"/>
          <w:b/>
          <w:sz w:val="24"/>
          <w:szCs w:val="24"/>
        </w:rPr>
      </w:pPr>
    </w:p>
    <w:p w:rsidR="00B917C1" w:rsidRPr="00C6190B" w:rsidRDefault="00B917C1" w:rsidP="00B917C1">
      <w:pPr>
        <w:tabs>
          <w:tab w:val="left" w:pos="0"/>
        </w:tabs>
        <w:spacing w:after="0" w:line="240" w:lineRule="auto"/>
        <w:jc w:val="both"/>
        <w:rPr>
          <w:rFonts w:cs="Calibri"/>
        </w:rPr>
      </w:pPr>
      <w:r w:rsidRPr="00C6190B">
        <w:rPr>
          <w:rFonts w:cs="Calibri"/>
        </w:rPr>
        <w:t>Oświadczam, że spełniam warunki udziału w postępowaniu w zakresie wskazanym</w:t>
      </w:r>
    </w:p>
    <w:p w:rsidR="00B917C1" w:rsidRPr="00C6190B" w:rsidRDefault="00B917C1" w:rsidP="00B917C1">
      <w:pPr>
        <w:tabs>
          <w:tab w:val="left" w:pos="0"/>
        </w:tabs>
        <w:spacing w:after="0" w:line="240" w:lineRule="auto"/>
        <w:jc w:val="both"/>
        <w:rPr>
          <w:rFonts w:cs="Calibri"/>
        </w:rPr>
      </w:pPr>
      <w:r w:rsidRPr="00C6190B">
        <w:rPr>
          <w:rFonts w:cs="Calibri"/>
        </w:rPr>
        <w:t>w ogłoszeniu o zamówieniu.</w:t>
      </w:r>
    </w:p>
    <w:p w:rsidR="00B917C1" w:rsidRPr="00C6190B" w:rsidRDefault="00B917C1" w:rsidP="00B917C1">
      <w:pPr>
        <w:jc w:val="right"/>
        <w:rPr>
          <w:sz w:val="18"/>
          <w:szCs w:val="18"/>
        </w:rPr>
      </w:pPr>
    </w:p>
    <w:p w:rsidR="00B917C1" w:rsidRPr="00C6190B" w:rsidRDefault="00B917C1" w:rsidP="00B917C1">
      <w:pPr>
        <w:jc w:val="right"/>
        <w:rPr>
          <w:sz w:val="18"/>
          <w:szCs w:val="18"/>
        </w:rPr>
      </w:pPr>
    </w:p>
    <w:p w:rsidR="00551C43" w:rsidRPr="00C6190B" w:rsidRDefault="00551C43" w:rsidP="00551C43">
      <w:pPr>
        <w:suppressAutoHyphens/>
        <w:spacing w:after="0" w:line="360" w:lineRule="auto"/>
        <w:jc w:val="both"/>
        <w:rPr>
          <w:rFonts w:eastAsia="Arial" w:cs="Arial"/>
          <w:sz w:val="20"/>
          <w:szCs w:val="20"/>
          <w:lang w:eastAsia="zh-CN"/>
        </w:rPr>
      </w:pPr>
    </w:p>
    <w:p w:rsidR="00551C43" w:rsidRPr="00C6190B" w:rsidRDefault="00551C43" w:rsidP="00551C43">
      <w:pPr>
        <w:suppressAutoHyphens/>
        <w:spacing w:after="0"/>
        <w:jc w:val="both"/>
        <w:rPr>
          <w:rFonts w:eastAsia="Times New Roman"/>
          <w:sz w:val="20"/>
          <w:szCs w:val="20"/>
          <w:lang w:eastAsia="zh-CN"/>
        </w:rPr>
      </w:pPr>
      <w:r w:rsidRPr="00C6190B">
        <w:rPr>
          <w:rFonts w:eastAsia="Times New Roman"/>
          <w:i/>
          <w:sz w:val="20"/>
          <w:szCs w:val="20"/>
          <w:lang w:eastAsia="ar-SA"/>
        </w:rPr>
        <w:t>............................................</w:t>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t>.............................................................</w:t>
      </w:r>
    </w:p>
    <w:p w:rsidR="00551C43" w:rsidRPr="00C6190B" w:rsidRDefault="00551C43" w:rsidP="00551C43">
      <w:pPr>
        <w:suppressAutoHyphens/>
        <w:spacing w:after="0"/>
        <w:ind w:left="4962" w:hanging="4257"/>
        <w:rPr>
          <w:rFonts w:eastAsia="Times New Roman"/>
          <w:i/>
          <w:sz w:val="20"/>
          <w:szCs w:val="20"/>
          <w:lang w:eastAsia="zh-CN"/>
        </w:rPr>
      </w:pPr>
      <w:r w:rsidRPr="00C6190B">
        <w:rPr>
          <w:rFonts w:eastAsia="Times New Roman"/>
          <w:i/>
          <w:sz w:val="20"/>
          <w:szCs w:val="20"/>
          <w:lang w:eastAsia="zh-CN"/>
        </w:rPr>
        <w:t>(data)</w:t>
      </w:r>
      <w:r w:rsidRPr="00C6190B">
        <w:rPr>
          <w:rFonts w:eastAsia="Times New Roman"/>
          <w:i/>
          <w:sz w:val="20"/>
          <w:szCs w:val="20"/>
          <w:lang w:eastAsia="zh-CN"/>
        </w:rPr>
        <w:tab/>
        <w:t>Podpis (podpisy) i pieczęć upoważnionego             przedstawiciela wykonawcy</w:t>
      </w:r>
    </w:p>
    <w:p w:rsidR="001D34AF" w:rsidRPr="00C6190B" w:rsidRDefault="001D34AF" w:rsidP="00496353">
      <w:pPr>
        <w:spacing w:after="0" w:line="240" w:lineRule="auto"/>
        <w:rPr>
          <w:rFonts w:cs="Calibri"/>
          <w:b/>
          <w:color w:val="FF0000"/>
          <w:sz w:val="16"/>
          <w:szCs w:val="16"/>
        </w:rPr>
      </w:pPr>
    </w:p>
    <w:p w:rsidR="001D34AF" w:rsidRPr="00C6190B" w:rsidRDefault="001D34AF" w:rsidP="00496353">
      <w:pPr>
        <w:spacing w:after="0" w:line="240" w:lineRule="auto"/>
        <w:rPr>
          <w:rFonts w:cs="Calibri"/>
          <w:b/>
          <w:color w:val="FF0000"/>
          <w:sz w:val="16"/>
          <w:szCs w:val="16"/>
        </w:rPr>
      </w:pPr>
    </w:p>
    <w:p w:rsidR="001D34AF" w:rsidRPr="00C6190B" w:rsidRDefault="001D34AF" w:rsidP="00496353">
      <w:pPr>
        <w:spacing w:after="0" w:line="240" w:lineRule="auto"/>
        <w:rPr>
          <w:rFonts w:cs="Calibri"/>
          <w:b/>
          <w:color w:val="FF0000"/>
          <w:sz w:val="16"/>
          <w:szCs w:val="16"/>
        </w:rPr>
      </w:pPr>
    </w:p>
    <w:p w:rsidR="001D34AF" w:rsidRPr="00C6190B" w:rsidRDefault="001D34AF" w:rsidP="00496353">
      <w:pPr>
        <w:spacing w:after="0" w:line="240" w:lineRule="auto"/>
        <w:rPr>
          <w:rFonts w:cs="Calibri"/>
          <w:b/>
          <w:color w:val="FF0000"/>
          <w:sz w:val="16"/>
          <w:szCs w:val="16"/>
        </w:rPr>
      </w:pPr>
    </w:p>
    <w:p w:rsidR="001D34AF" w:rsidRPr="00C6190B" w:rsidRDefault="001D34AF" w:rsidP="00496353">
      <w:pPr>
        <w:spacing w:after="0" w:line="240" w:lineRule="auto"/>
        <w:rPr>
          <w:rFonts w:cs="Calibri"/>
          <w:b/>
          <w:color w:val="FF0000"/>
          <w:sz w:val="16"/>
          <w:szCs w:val="16"/>
        </w:rPr>
      </w:pPr>
    </w:p>
    <w:p w:rsidR="001D34AF" w:rsidRPr="00C6190B" w:rsidRDefault="001D34AF" w:rsidP="00496353">
      <w:pPr>
        <w:spacing w:after="0" w:line="240" w:lineRule="auto"/>
        <w:rPr>
          <w:rFonts w:cs="Calibri"/>
          <w:b/>
          <w:color w:val="FF0000"/>
          <w:sz w:val="16"/>
          <w:szCs w:val="16"/>
        </w:rPr>
      </w:pPr>
    </w:p>
    <w:p w:rsidR="00496353" w:rsidRPr="00C6190B" w:rsidRDefault="00496353" w:rsidP="00496353">
      <w:pPr>
        <w:spacing w:after="0" w:line="240" w:lineRule="auto"/>
        <w:rPr>
          <w:color w:val="FF0000"/>
          <w:sz w:val="18"/>
          <w:szCs w:val="18"/>
        </w:rPr>
      </w:pPr>
      <w:r w:rsidRPr="00C6190B">
        <w:rPr>
          <w:rFonts w:cs="Calibri"/>
          <w:b/>
          <w:color w:val="FF0000"/>
          <w:sz w:val="16"/>
          <w:szCs w:val="16"/>
        </w:rPr>
        <w:br w:type="page"/>
      </w:r>
    </w:p>
    <w:p w:rsidR="00A844FE" w:rsidRPr="00C6190B" w:rsidRDefault="00A844FE" w:rsidP="00A844FE">
      <w:pPr>
        <w:spacing w:after="0" w:line="240" w:lineRule="auto"/>
        <w:rPr>
          <w:rFonts w:cs="Calibri"/>
          <w:b/>
          <w:sz w:val="16"/>
          <w:lang w:eastAsia="pl-PL"/>
        </w:rPr>
      </w:pPr>
    </w:p>
    <w:p w:rsidR="00A844FE" w:rsidRPr="00C6190B" w:rsidRDefault="00A844FE" w:rsidP="00A844FE">
      <w:pPr>
        <w:spacing w:after="160" w:line="259" w:lineRule="auto"/>
        <w:jc w:val="right"/>
        <w:rPr>
          <w:sz w:val="18"/>
          <w:szCs w:val="18"/>
        </w:rPr>
      </w:pPr>
      <w:r w:rsidRPr="00C6190B">
        <w:rPr>
          <w:sz w:val="18"/>
          <w:szCs w:val="18"/>
        </w:rPr>
        <w:t>Załącznik nr 5</w:t>
      </w:r>
    </w:p>
    <w:p w:rsidR="00A844FE" w:rsidRPr="00C6190B" w:rsidRDefault="00A844FE" w:rsidP="00A844FE">
      <w:pPr>
        <w:suppressAutoHyphens/>
        <w:spacing w:after="0" w:line="360" w:lineRule="auto"/>
        <w:jc w:val="both"/>
        <w:rPr>
          <w:rFonts w:cs="Calibri"/>
          <w:sz w:val="18"/>
          <w:szCs w:val="18"/>
          <w:lang w:eastAsia="pl-PL"/>
        </w:rPr>
      </w:pPr>
      <w:r w:rsidRPr="00C6190B">
        <w:rPr>
          <w:rFonts w:cs="Calibri"/>
          <w:sz w:val="18"/>
          <w:szCs w:val="18"/>
          <w:lang w:eastAsia="pl-PL"/>
        </w:rPr>
        <w:t>Nazwa i adres Wykonawcy:</w:t>
      </w:r>
    </w:p>
    <w:p w:rsidR="00A844FE" w:rsidRPr="00C6190B" w:rsidRDefault="00A844FE" w:rsidP="00A844FE">
      <w:pPr>
        <w:suppressAutoHyphens/>
        <w:spacing w:after="0" w:line="360" w:lineRule="auto"/>
        <w:rPr>
          <w:rFonts w:cs="Calibri"/>
          <w:sz w:val="18"/>
          <w:szCs w:val="18"/>
          <w:lang w:eastAsia="pl-PL"/>
        </w:rPr>
      </w:pPr>
      <w:r w:rsidRPr="00C6190B">
        <w:rPr>
          <w:rFonts w:cs="Calibri"/>
          <w:sz w:val="18"/>
          <w:szCs w:val="18"/>
          <w:lang w:eastAsia="pl-PL"/>
        </w:rPr>
        <w:t>.......................................................................................</w:t>
      </w:r>
    </w:p>
    <w:p w:rsidR="00A844FE" w:rsidRPr="00C6190B" w:rsidRDefault="00A844FE" w:rsidP="00A844FE">
      <w:pPr>
        <w:suppressAutoHyphens/>
        <w:spacing w:after="0" w:line="360" w:lineRule="auto"/>
        <w:rPr>
          <w:rFonts w:ascii="Times New Roman" w:eastAsia="Times New Roman" w:hAnsi="Times New Roman"/>
          <w:sz w:val="18"/>
          <w:szCs w:val="18"/>
          <w:lang w:eastAsia="pl-PL"/>
        </w:rPr>
      </w:pPr>
      <w:r w:rsidRPr="00C6190B">
        <w:rPr>
          <w:rFonts w:cs="Calibri"/>
          <w:sz w:val="18"/>
          <w:szCs w:val="18"/>
          <w:lang w:eastAsia="pl-PL"/>
        </w:rPr>
        <w:t>.......................................................................................</w:t>
      </w:r>
    </w:p>
    <w:p w:rsidR="00A844FE" w:rsidRPr="00C6190B" w:rsidRDefault="00A844FE" w:rsidP="00A844FE">
      <w:pPr>
        <w:suppressAutoHyphens/>
        <w:spacing w:after="0" w:line="360" w:lineRule="auto"/>
        <w:rPr>
          <w:rFonts w:cs="Calibri"/>
          <w:sz w:val="18"/>
          <w:szCs w:val="18"/>
          <w:lang w:eastAsia="pl-PL"/>
        </w:rPr>
      </w:pPr>
      <w:r w:rsidRPr="00C6190B">
        <w:rPr>
          <w:rFonts w:cs="Calibri"/>
          <w:sz w:val="18"/>
          <w:szCs w:val="18"/>
          <w:lang w:eastAsia="pl-PL"/>
        </w:rPr>
        <w:t>.......................................................................................</w:t>
      </w:r>
    </w:p>
    <w:p w:rsidR="00A844FE" w:rsidRPr="00C6190B" w:rsidRDefault="00A844FE" w:rsidP="00A844FE">
      <w:pPr>
        <w:suppressAutoHyphens/>
        <w:spacing w:after="0" w:line="360" w:lineRule="auto"/>
        <w:rPr>
          <w:rFonts w:cs="Calibri"/>
          <w:sz w:val="18"/>
          <w:szCs w:val="18"/>
          <w:lang w:eastAsia="pl-PL"/>
        </w:rPr>
      </w:pPr>
      <w:r w:rsidRPr="00C6190B">
        <w:rPr>
          <w:rFonts w:cs="Calibri"/>
          <w:sz w:val="18"/>
          <w:szCs w:val="18"/>
          <w:lang w:eastAsia="pl-PL"/>
        </w:rPr>
        <w:t>.......................................................................................</w:t>
      </w:r>
    </w:p>
    <w:p w:rsidR="00A844FE" w:rsidRPr="00C6190B" w:rsidRDefault="00A844FE" w:rsidP="00A844FE">
      <w:pPr>
        <w:suppressAutoHyphens/>
        <w:spacing w:after="0" w:line="360" w:lineRule="auto"/>
        <w:rPr>
          <w:rFonts w:cs="Calibri"/>
          <w:sz w:val="16"/>
          <w:lang w:eastAsia="pl-PL"/>
        </w:rPr>
      </w:pPr>
    </w:p>
    <w:p w:rsidR="00A844FE" w:rsidRPr="00C6190B" w:rsidRDefault="00A844FE" w:rsidP="00A844FE">
      <w:pPr>
        <w:suppressAutoHyphens/>
        <w:spacing w:after="0" w:line="360" w:lineRule="auto"/>
        <w:rPr>
          <w:rFonts w:cs="Calibri"/>
          <w:sz w:val="16"/>
          <w:lang w:eastAsia="pl-PL"/>
        </w:rPr>
      </w:pPr>
    </w:p>
    <w:p w:rsidR="00A844FE" w:rsidRPr="00C6190B" w:rsidRDefault="00A844FE" w:rsidP="00A844FE">
      <w:pPr>
        <w:widowControl w:val="0"/>
        <w:suppressAutoHyphens/>
        <w:spacing w:after="0" w:line="240" w:lineRule="auto"/>
        <w:contextualSpacing/>
        <w:jc w:val="center"/>
        <w:rPr>
          <w:rFonts w:cs="Calibri"/>
          <w:lang w:eastAsia="pl-PL"/>
        </w:rPr>
      </w:pPr>
      <w:r w:rsidRPr="00C6190B">
        <w:rPr>
          <w:rFonts w:eastAsia="Times New Roman" w:cs="Arial"/>
          <w:b/>
          <w:sz w:val="20"/>
          <w:szCs w:val="20"/>
          <w:lang w:eastAsia="pl-PL"/>
        </w:rPr>
        <w:t>OŚWIADCZENIE</w:t>
      </w:r>
    </w:p>
    <w:p w:rsidR="00A844FE" w:rsidRPr="00C6190B" w:rsidRDefault="00A844FE" w:rsidP="00A844FE">
      <w:pPr>
        <w:spacing w:after="0" w:line="240" w:lineRule="auto"/>
        <w:rPr>
          <w:rFonts w:cs="Calibri"/>
          <w:lang w:eastAsia="pl-PL"/>
        </w:rPr>
      </w:pPr>
    </w:p>
    <w:p w:rsidR="00A844FE" w:rsidRPr="00C6190B" w:rsidRDefault="00A844FE" w:rsidP="00A844FE">
      <w:pPr>
        <w:spacing w:after="0" w:line="240" w:lineRule="auto"/>
        <w:jc w:val="both"/>
        <w:rPr>
          <w:rFonts w:eastAsia="Times New Roman" w:cs="Arial"/>
          <w:b/>
          <w:sz w:val="20"/>
          <w:szCs w:val="20"/>
          <w:lang w:eastAsia="pl-PL"/>
        </w:rPr>
      </w:pPr>
      <w:r w:rsidRPr="00C6190B">
        <w:rPr>
          <w:rFonts w:cs="Calibri"/>
          <w:lang w:eastAsia="pl-PL"/>
        </w:rPr>
        <w:t xml:space="preserve">Nazwa postępowania: </w:t>
      </w:r>
      <w:r w:rsidR="00C6190B" w:rsidRPr="00C6190B">
        <w:rPr>
          <w:rFonts w:eastAsia="Lucida Sans Unicode" w:cs="Tahoma"/>
          <w:b/>
        </w:rPr>
        <w:t>Szkolenie dla uczestników  Projektu „ Drogowskaz” w ramach Regionalnego Programu Operacyjnego Województwa Śląskiego na lata 2014-2020 współfinansowanego ze środków Europejskiego Funduszu Społecznego –Profesjonalne sprzątanie wraz z obsługą maszyn czyszczących</w:t>
      </w:r>
    </w:p>
    <w:p w:rsidR="00A844FE" w:rsidRPr="00C6190B" w:rsidRDefault="00A844FE" w:rsidP="00A844FE">
      <w:pPr>
        <w:spacing w:after="0" w:line="240" w:lineRule="auto"/>
        <w:jc w:val="both"/>
        <w:rPr>
          <w:rFonts w:eastAsia="Times New Roman" w:cs="Arial"/>
          <w:b/>
          <w:sz w:val="20"/>
          <w:szCs w:val="20"/>
          <w:lang w:eastAsia="pl-PL"/>
        </w:rPr>
      </w:pPr>
    </w:p>
    <w:p w:rsidR="00A844FE" w:rsidRPr="00C6190B" w:rsidRDefault="00A844FE" w:rsidP="00A844FE">
      <w:pPr>
        <w:widowControl w:val="0"/>
        <w:suppressAutoHyphens/>
        <w:spacing w:after="0" w:line="240" w:lineRule="auto"/>
        <w:ind w:left="720"/>
        <w:contextualSpacing/>
        <w:jc w:val="both"/>
        <w:rPr>
          <w:rFonts w:eastAsia="Times New Roman" w:cs="Arial"/>
          <w:b/>
          <w:sz w:val="20"/>
          <w:szCs w:val="20"/>
          <w:lang w:eastAsia="pl-PL"/>
        </w:rPr>
      </w:pPr>
    </w:p>
    <w:p w:rsidR="00A844FE" w:rsidRPr="00C6190B" w:rsidRDefault="00A844FE" w:rsidP="00A844FE">
      <w:pPr>
        <w:spacing w:after="0"/>
        <w:ind w:left="567"/>
        <w:jc w:val="both"/>
        <w:rPr>
          <w:rFonts w:ascii="Arial" w:eastAsia="Times New Roman" w:hAnsi="Arial" w:cs="Arial"/>
          <w:sz w:val="20"/>
          <w:szCs w:val="20"/>
          <w:lang w:eastAsia="pl-PL"/>
        </w:rPr>
      </w:pPr>
    </w:p>
    <w:p w:rsidR="00A844FE" w:rsidRPr="00C6190B" w:rsidRDefault="00A844FE" w:rsidP="00A844FE">
      <w:pPr>
        <w:tabs>
          <w:tab w:val="left" w:pos="0"/>
        </w:tabs>
        <w:spacing w:after="0" w:line="240" w:lineRule="auto"/>
        <w:rPr>
          <w:rFonts w:ascii="Times New Roman" w:hAnsi="Times New Roman"/>
          <w:b/>
          <w:sz w:val="24"/>
          <w:szCs w:val="24"/>
        </w:rPr>
      </w:pPr>
    </w:p>
    <w:p w:rsidR="00A844FE" w:rsidRPr="00C6190B" w:rsidRDefault="00A844FE" w:rsidP="00A844FE">
      <w:pPr>
        <w:tabs>
          <w:tab w:val="left" w:pos="0"/>
        </w:tabs>
        <w:spacing w:after="0" w:line="240" w:lineRule="auto"/>
        <w:rPr>
          <w:rFonts w:ascii="Times New Roman" w:hAnsi="Times New Roman"/>
          <w:b/>
          <w:sz w:val="24"/>
          <w:szCs w:val="24"/>
        </w:rPr>
      </w:pPr>
    </w:p>
    <w:p w:rsidR="00A844FE" w:rsidRPr="00C6190B" w:rsidRDefault="00A844FE" w:rsidP="00A844FE">
      <w:pPr>
        <w:tabs>
          <w:tab w:val="left" w:pos="0"/>
        </w:tabs>
        <w:spacing w:after="0" w:line="240" w:lineRule="auto"/>
        <w:jc w:val="both"/>
        <w:rPr>
          <w:rFonts w:cs="Calibri"/>
        </w:rPr>
      </w:pPr>
      <w:r w:rsidRPr="00C6190B">
        <w:rPr>
          <w:rFonts w:cs="Calibri"/>
        </w:rPr>
        <w:t xml:space="preserve">Oświadczam, że nie podlegam wykluczeniu z udziału w postępowaniu w zakresie wskazanym </w:t>
      </w:r>
    </w:p>
    <w:p w:rsidR="00A844FE" w:rsidRPr="00C6190B" w:rsidRDefault="00A844FE" w:rsidP="00A844FE">
      <w:pPr>
        <w:tabs>
          <w:tab w:val="left" w:pos="0"/>
        </w:tabs>
        <w:spacing w:after="0" w:line="240" w:lineRule="auto"/>
        <w:jc w:val="both"/>
        <w:rPr>
          <w:rFonts w:cs="Calibri"/>
        </w:rPr>
      </w:pPr>
      <w:r w:rsidRPr="00C6190B">
        <w:rPr>
          <w:rFonts w:cs="Calibri"/>
        </w:rPr>
        <w:t>w ogłoszeniu o zamówieniu.</w:t>
      </w:r>
    </w:p>
    <w:p w:rsidR="00A844FE" w:rsidRPr="00C6190B" w:rsidRDefault="00A844FE" w:rsidP="00A844FE">
      <w:pPr>
        <w:jc w:val="right"/>
        <w:rPr>
          <w:sz w:val="18"/>
          <w:szCs w:val="18"/>
        </w:rPr>
      </w:pPr>
    </w:p>
    <w:p w:rsidR="00A844FE" w:rsidRPr="00C6190B" w:rsidRDefault="00A844FE" w:rsidP="00A844FE">
      <w:pPr>
        <w:jc w:val="right"/>
        <w:rPr>
          <w:sz w:val="18"/>
          <w:szCs w:val="18"/>
        </w:rPr>
      </w:pPr>
    </w:p>
    <w:p w:rsidR="00551C43" w:rsidRPr="00C6190B" w:rsidRDefault="00551C43" w:rsidP="00551C43">
      <w:pPr>
        <w:suppressAutoHyphens/>
        <w:spacing w:after="0" w:line="360" w:lineRule="auto"/>
        <w:jc w:val="both"/>
        <w:rPr>
          <w:rFonts w:eastAsia="Arial" w:cs="Arial"/>
          <w:sz w:val="20"/>
          <w:szCs w:val="20"/>
          <w:lang w:eastAsia="zh-CN"/>
        </w:rPr>
      </w:pPr>
    </w:p>
    <w:p w:rsidR="00551C43" w:rsidRPr="00C6190B" w:rsidRDefault="00551C43" w:rsidP="00551C43">
      <w:pPr>
        <w:suppressAutoHyphens/>
        <w:spacing w:after="0"/>
        <w:jc w:val="both"/>
        <w:rPr>
          <w:rFonts w:eastAsia="Times New Roman"/>
          <w:sz w:val="20"/>
          <w:szCs w:val="20"/>
          <w:lang w:eastAsia="zh-CN"/>
        </w:rPr>
      </w:pPr>
      <w:r w:rsidRPr="00C6190B">
        <w:rPr>
          <w:rFonts w:eastAsia="Times New Roman"/>
          <w:i/>
          <w:sz w:val="20"/>
          <w:szCs w:val="20"/>
          <w:lang w:eastAsia="ar-SA"/>
        </w:rPr>
        <w:t>............................................</w:t>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t>.............................................................</w:t>
      </w:r>
    </w:p>
    <w:p w:rsidR="00551C43" w:rsidRPr="00C6190B" w:rsidRDefault="00551C43" w:rsidP="00551C43">
      <w:pPr>
        <w:suppressAutoHyphens/>
        <w:spacing w:after="0"/>
        <w:ind w:left="4962" w:hanging="4257"/>
        <w:rPr>
          <w:rFonts w:eastAsia="Times New Roman"/>
          <w:i/>
          <w:sz w:val="20"/>
          <w:szCs w:val="20"/>
          <w:lang w:eastAsia="zh-CN"/>
        </w:rPr>
      </w:pPr>
      <w:r w:rsidRPr="00C6190B">
        <w:rPr>
          <w:rFonts w:eastAsia="Times New Roman"/>
          <w:i/>
          <w:sz w:val="20"/>
          <w:szCs w:val="20"/>
          <w:lang w:eastAsia="zh-CN"/>
        </w:rPr>
        <w:t>(data)</w:t>
      </w:r>
      <w:r w:rsidRPr="00C6190B">
        <w:rPr>
          <w:rFonts w:eastAsia="Times New Roman"/>
          <w:i/>
          <w:sz w:val="20"/>
          <w:szCs w:val="20"/>
          <w:lang w:eastAsia="zh-CN"/>
        </w:rPr>
        <w:tab/>
        <w:t>Podpis (podpisy) i pieczęć upoważnionego             przedstawiciela wykonawcy</w:t>
      </w:r>
    </w:p>
    <w:p w:rsidR="00A844FE" w:rsidRPr="00C6190B" w:rsidRDefault="00A844FE" w:rsidP="00A844FE">
      <w:pPr>
        <w:spacing w:after="0" w:line="240" w:lineRule="auto"/>
        <w:rPr>
          <w:rFonts w:cs="Calibri"/>
          <w:b/>
          <w:color w:val="FF0000"/>
          <w:sz w:val="16"/>
          <w:lang w:eastAsia="pl-PL"/>
        </w:rPr>
      </w:pPr>
      <w:r w:rsidRPr="00C6190B">
        <w:rPr>
          <w:rFonts w:eastAsia="Times New Roman" w:cs="Arial"/>
          <w:b/>
          <w:color w:val="FF0000"/>
          <w:sz w:val="18"/>
          <w:szCs w:val="18"/>
        </w:rPr>
        <w:br w:type="page"/>
      </w:r>
    </w:p>
    <w:p w:rsidR="00B917C1" w:rsidRPr="00C6190B" w:rsidRDefault="00B917C1" w:rsidP="00B917C1">
      <w:pPr>
        <w:keepNext/>
        <w:widowControl w:val="0"/>
        <w:numPr>
          <w:ilvl w:val="2"/>
          <w:numId w:val="10"/>
        </w:numPr>
        <w:suppressAutoHyphens/>
        <w:spacing w:after="0" w:line="240" w:lineRule="auto"/>
        <w:jc w:val="right"/>
        <w:outlineLvl w:val="2"/>
        <w:rPr>
          <w:rFonts w:eastAsia="Lucida Sans Unicode" w:cs="Arial"/>
          <w:bCs/>
          <w:kern w:val="1"/>
          <w:sz w:val="18"/>
          <w:szCs w:val="18"/>
          <w:lang w:eastAsia="hi-IN" w:bidi="hi-IN"/>
        </w:rPr>
      </w:pPr>
      <w:r w:rsidRPr="00C6190B">
        <w:rPr>
          <w:rFonts w:eastAsia="Lucida Sans Unicode" w:cs="Arial"/>
          <w:bCs/>
          <w:kern w:val="1"/>
          <w:sz w:val="18"/>
          <w:szCs w:val="18"/>
          <w:lang w:eastAsia="hi-IN" w:bidi="hi-IN"/>
        </w:rPr>
        <w:lastRenderedPageBreak/>
        <w:t>Załącznik nr 6</w:t>
      </w:r>
    </w:p>
    <w:p w:rsidR="00B917C1" w:rsidRPr="00C6190B" w:rsidRDefault="00B917C1" w:rsidP="00B917C1">
      <w:pPr>
        <w:widowControl w:val="0"/>
        <w:suppressAutoHyphens/>
        <w:spacing w:after="0" w:line="100" w:lineRule="atLeast"/>
        <w:rPr>
          <w:rFonts w:eastAsia="Lucida Sans Unicode" w:cs="Mangal"/>
          <w:kern w:val="1"/>
          <w:sz w:val="18"/>
          <w:szCs w:val="18"/>
          <w:lang w:eastAsia="hi-IN" w:bidi="hi-IN"/>
        </w:rPr>
      </w:pPr>
    </w:p>
    <w:p w:rsidR="00B917C1" w:rsidRPr="00C6190B" w:rsidRDefault="00B917C1" w:rsidP="00B917C1">
      <w:pPr>
        <w:suppressAutoHyphens/>
        <w:spacing w:after="0"/>
        <w:ind w:left="4962" w:hanging="4257"/>
        <w:rPr>
          <w:rFonts w:eastAsia="Times New Roman"/>
          <w:sz w:val="18"/>
          <w:szCs w:val="18"/>
          <w:lang w:eastAsia="zh-CN"/>
        </w:rPr>
      </w:pPr>
    </w:p>
    <w:p w:rsidR="00B917C1" w:rsidRPr="00C6190B" w:rsidRDefault="00B917C1" w:rsidP="00B917C1">
      <w:pPr>
        <w:suppressAutoHyphens/>
        <w:spacing w:after="0" w:line="360" w:lineRule="auto"/>
        <w:jc w:val="both"/>
        <w:rPr>
          <w:rFonts w:eastAsia="Times New Roman"/>
          <w:sz w:val="18"/>
          <w:szCs w:val="18"/>
          <w:lang w:eastAsia="zh-CN"/>
        </w:rPr>
      </w:pPr>
      <w:r w:rsidRPr="00C6190B">
        <w:rPr>
          <w:rFonts w:cs="Calibri"/>
          <w:sz w:val="18"/>
          <w:szCs w:val="18"/>
          <w:lang w:eastAsia="zh-CN"/>
        </w:rPr>
        <w:t>Nazwa i adres Wykonawcy:</w:t>
      </w:r>
    </w:p>
    <w:p w:rsidR="00B917C1" w:rsidRPr="00C6190B" w:rsidRDefault="00B917C1" w:rsidP="00B917C1">
      <w:pPr>
        <w:suppressAutoHyphens/>
        <w:spacing w:after="0" w:line="360" w:lineRule="auto"/>
        <w:rPr>
          <w:rFonts w:eastAsia="Times New Roman"/>
          <w:sz w:val="18"/>
          <w:szCs w:val="18"/>
          <w:lang w:eastAsia="zh-CN"/>
        </w:rPr>
      </w:pPr>
      <w:r w:rsidRPr="00C6190B">
        <w:rPr>
          <w:rFonts w:cs="Calibri"/>
          <w:sz w:val="18"/>
          <w:szCs w:val="18"/>
          <w:lang w:eastAsia="zh-CN"/>
        </w:rPr>
        <w:t>.......................................................................................</w:t>
      </w:r>
    </w:p>
    <w:p w:rsidR="00B917C1" w:rsidRPr="00C6190B" w:rsidRDefault="00B917C1" w:rsidP="00B917C1">
      <w:pPr>
        <w:suppressAutoHyphens/>
        <w:spacing w:after="0" w:line="360" w:lineRule="auto"/>
        <w:rPr>
          <w:rFonts w:eastAsia="Times New Roman"/>
          <w:sz w:val="18"/>
          <w:szCs w:val="18"/>
          <w:lang w:eastAsia="zh-CN"/>
        </w:rPr>
      </w:pPr>
      <w:r w:rsidRPr="00C6190B">
        <w:rPr>
          <w:rFonts w:cs="Calibri"/>
          <w:sz w:val="18"/>
          <w:szCs w:val="18"/>
          <w:lang w:eastAsia="zh-CN"/>
        </w:rPr>
        <w:t>.......................................................................................</w:t>
      </w:r>
    </w:p>
    <w:p w:rsidR="00B917C1" w:rsidRPr="00C6190B" w:rsidRDefault="00B917C1" w:rsidP="00B917C1">
      <w:pPr>
        <w:suppressAutoHyphens/>
        <w:spacing w:after="0" w:line="360" w:lineRule="auto"/>
        <w:rPr>
          <w:rFonts w:eastAsia="Times New Roman"/>
          <w:sz w:val="18"/>
          <w:szCs w:val="18"/>
          <w:lang w:eastAsia="zh-CN"/>
        </w:rPr>
      </w:pPr>
      <w:r w:rsidRPr="00C6190B">
        <w:rPr>
          <w:rFonts w:cs="Calibri"/>
          <w:sz w:val="18"/>
          <w:szCs w:val="18"/>
          <w:lang w:eastAsia="zh-CN"/>
        </w:rPr>
        <w:t>.......................................................................................</w:t>
      </w:r>
    </w:p>
    <w:p w:rsidR="00B917C1" w:rsidRPr="00C6190B" w:rsidRDefault="00B917C1" w:rsidP="00B917C1">
      <w:pPr>
        <w:suppressAutoHyphens/>
        <w:spacing w:after="0" w:line="360" w:lineRule="auto"/>
        <w:rPr>
          <w:rFonts w:eastAsia="Times New Roman"/>
          <w:sz w:val="18"/>
          <w:szCs w:val="18"/>
          <w:lang w:eastAsia="zh-CN"/>
        </w:rPr>
      </w:pPr>
      <w:r w:rsidRPr="00C6190B">
        <w:rPr>
          <w:rFonts w:cs="Calibri"/>
          <w:sz w:val="18"/>
          <w:szCs w:val="18"/>
          <w:lang w:eastAsia="zh-CN"/>
        </w:rPr>
        <w:t>.......................................................................................</w:t>
      </w:r>
    </w:p>
    <w:p w:rsidR="00B917C1" w:rsidRPr="00C6190B" w:rsidRDefault="00B917C1" w:rsidP="00B917C1">
      <w:pPr>
        <w:suppressAutoHyphens/>
        <w:spacing w:after="0"/>
        <w:ind w:left="4962" w:hanging="4257"/>
        <w:jc w:val="right"/>
        <w:rPr>
          <w:rFonts w:eastAsia="Times New Roman"/>
          <w:lang w:eastAsia="zh-CN"/>
        </w:rPr>
      </w:pPr>
    </w:p>
    <w:p w:rsidR="00B917C1" w:rsidRPr="00C6190B" w:rsidRDefault="00B917C1" w:rsidP="00B917C1">
      <w:pPr>
        <w:suppressAutoHyphens/>
        <w:spacing w:after="0"/>
        <w:ind w:left="4962" w:hanging="4257"/>
        <w:jc w:val="right"/>
        <w:rPr>
          <w:rFonts w:eastAsia="Times New Roman"/>
          <w:lang w:eastAsia="zh-CN"/>
        </w:rPr>
      </w:pPr>
    </w:p>
    <w:p w:rsidR="00B917C1" w:rsidRPr="00C6190B" w:rsidRDefault="00B917C1" w:rsidP="00B917C1">
      <w:pPr>
        <w:spacing w:after="0"/>
        <w:jc w:val="center"/>
        <w:rPr>
          <w:rFonts w:cs="Arial"/>
          <w:b/>
          <w:i/>
          <w:u w:val="single"/>
        </w:rPr>
      </w:pPr>
      <w:r w:rsidRPr="00C6190B">
        <w:rPr>
          <w:rFonts w:cs="Arial"/>
          <w:b/>
          <w:i/>
          <w:u w:val="single"/>
        </w:rPr>
        <w:t xml:space="preserve">Oświadczenie  w zakresie wypełnienia obowiązków informacyjnych przewidzianych </w:t>
      </w:r>
    </w:p>
    <w:p w:rsidR="00B917C1" w:rsidRPr="00C6190B" w:rsidRDefault="00B917C1" w:rsidP="00B917C1">
      <w:pPr>
        <w:spacing w:after="0"/>
        <w:jc w:val="center"/>
        <w:rPr>
          <w:rFonts w:cs="Arial"/>
          <w:b/>
          <w:i/>
          <w:u w:val="single"/>
        </w:rPr>
      </w:pPr>
      <w:r w:rsidRPr="00C6190B">
        <w:rPr>
          <w:rFonts w:cs="Arial"/>
          <w:b/>
          <w:i/>
          <w:u w:val="single"/>
        </w:rPr>
        <w:t xml:space="preserve">w art. 13 lub art. 14 RODO </w:t>
      </w:r>
    </w:p>
    <w:p w:rsidR="00B917C1" w:rsidRPr="00C6190B" w:rsidRDefault="00B917C1" w:rsidP="00B917C1">
      <w:pPr>
        <w:spacing w:after="0" w:line="240" w:lineRule="auto"/>
        <w:jc w:val="center"/>
        <w:rPr>
          <w:rFonts w:cs="Arial"/>
          <w:i/>
          <w:u w:val="single"/>
        </w:rPr>
      </w:pPr>
    </w:p>
    <w:p w:rsidR="00B917C1" w:rsidRPr="00C6190B" w:rsidRDefault="00B917C1" w:rsidP="00B917C1">
      <w:pPr>
        <w:spacing w:after="0" w:line="240" w:lineRule="auto"/>
        <w:jc w:val="center"/>
        <w:rPr>
          <w:rFonts w:cs="Arial"/>
          <w:i/>
          <w:u w:val="single"/>
        </w:rPr>
      </w:pPr>
    </w:p>
    <w:p w:rsidR="00B917C1" w:rsidRPr="00C6190B" w:rsidRDefault="00B917C1" w:rsidP="00B917C1">
      <w:pPr>
        <w:spacing w:after="0" w:line="240" w:lineRule="auto"/>
        <w:jc w:val="center"/>
        <w:rPr>
          <w:rFonts w:cs="Arial"/>
        </w:rPr>
      </w:pPr>
      <w:r w:rsidRPr="00C6190B">
        <w:rPr>
          <w:rFonts w:cs="Arial"/>
          <w:i/>
          <w:u w:val="single"/>
        </w:rPr>
        <w:t xml:space="preserve"> </w:t>
      </w:r>
    </w:p>
    <w:p w:rsidR="00B917C1" w:rsidRPr="00C6190B" w:rsidRDefault="00B917C1" w:rsidP="00B917C1">
      <w:pPr>
        <w:spacing w:after="0" w:line="240" w:lineRule="auto"/>
        <w:jc w:val="both"/>
        <w:rPr>
          <w:rFonts w:cs="Arial"/>
          <w:lang w:eastAsia="pl-PL"/>
        </w:rPr>
      </w:pPr>
      <w:r w:rsidRPr="00C6190B">
        <w:rPr>
          <w:rFonts w:cs="Arial"/>
          <w:lang w:eastAsia="pl-PL"/>
        </w:rPr>
        <w:t>Oświadczam, że wypełniłem obowiązki informacyjne przewidziane w art. 13 lub art. 14 RODO</w:t>
      </w:r>
      <w:r w:rsidRPr="00C6190B">
        <w:rPr>
          <w:rFonts w:cs="Arial"/>
          <w:vertAlign w:val="superscript"/>
          <w:lang w:eastAsia="pl-PL"/>
        </w:rPr>
        <w:t>1)</w:t>
      </w:r>
      <w:r w:rsidRPr="00C6190B">
        <w:rPr>
          <w:rFonts w:cs="Arial"/>
          <w:lang w:eastAsia="pl-PL"/>
        </w:rPr>
        <w:t xml:space="preserve"> wobec osób fizycznych, od których dane osobowe bezpośrednio lub pośrednio pozyskałem w celu ubiegania się o udzielenie zamówienia publicznego w niniejszym postępowaniu p/n </w:t>
      </w:r>
    </w:p>
    <w:p w:rsidR="00B917C1" w:rsidRPr="00C6190B" w:rsidRDefault="00C6190B" w:rsidP="00C6190B">
      <w:pPr>
        <w:suppressAutoHyphens/>
        <w:spacing w:after="0" w:line="240" w:lineRule="auto"/>
        <w:jc w:val="both"/>
        <w:rPr>
          <w:rFonts w:eastAsia="Arial" w:cs="Arial"/>
          <w:sz w:val="20"/>
          <w:szCs w:val="20"/>
          <w:lang w:eastAsia="zh-CN"/>
        </w:rPr>
      </w:pPr>
      <w:r w:rsidRPr="00C6190B">
        <w:rPr>
          <w:b/>
          <w:lang w:eastAsia="pl-PL"/>
        </w:rPr>
        <w:t>Szkolenie dla uczestników  Projektu „Drogowskaz” w ramach Regionalnego Programu Operacyjnego Województwa Śląskiego na lata 2014-2020 współfinansowanego ze środków Europejskiego Funduszu Społecznego –Profesjonalne sprzątanie wraz z obsługą maszyn czyszczących</w:t>
      </w:r>
    </w:p>
    <w:p w:rsidR="00B917C1" w:rsidRDefault="00B917C1" w:rsidP="00B917C1">
      <w:pPr>
        <w:suppressAutoHyphens/>
        <w:spacing w:after="0" w:line="360" w:lineRule="auto"/>
        <w:jc w:val="both"/>
        <w:rPr>
          <w:rFonts w:eastAsia="Arial" w:cs="Arial"/>
          <w:sz w:val="20"/>
          <w:szCs w:val="20"/>
          <w:lang w:eastAsia="zh-CN"/>
        </w:rPr>
      </w:pPr>
    </w:p>
    <w:p w:rsidR="00551C43" w:rsidRPr="00C6190B" w:rsidRDefault="00551C43" w:rsidP="00B917C1">
      <w:pPr>
        <w:suppressAutoHyphens/>
        <w:spacing w:after="0" w:line="360" w:lineRule="auto"/>
        <w:jc w:val="both"/>
        <w:rPr>
          <w:rFonts w:eastAsia="Arial" w:cs="Arial"/>
          <w:sz w:val="20"/>
          <w:szCs w:val="20"/>
          <w:lang w:eastAsia="zh-CN"/>
        </w:rPr>
      </w:pPr>
    </w:p>
    <w:p w:rsidR="00B917C1" w:rsidRPr="00C6190B" w:rsidRDefault="00B917C1" w:rsidP="00B917C1">
      <w:pPr>
        <w:suppressAutoHyphens/>
        <w:spacing w:after="0"/>
        <w:jc w:val="both"/>
        <w:rPr>
          <w:rFonts w:eastAsia="Times New Roman"/>
          <w:sz w:val="20"/>
          <w:szCs w:val="20"/>
          <w:lang w:eastAsia="zh-CN"/>
        </w:rPr>
      </w:pPr>
      <w:r w:rsidRPr="00C6190B">
        <w:rPr>
          <w:rFonts w:eastAsia="Times New Roman"/>
          <w:i/>
          <w:sz w:val="20"/>
          <w:szCs w:val="20"/>
          <w:lang w:eastAsia="ar-SA"/>
        </w:rPr>
        <w:t>............................................</w:t>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t>.............................................................</w:t>
      </w:r>
    </w:p>
    <w:p w:rsidR="00B917C1" w:rsidRPr="00C6190B" w:rsidRDefault="00B917C1" w:rsidP="00B917C1">
      <w:pPr>
        <w:suppressAutoHyphens/>
        <w:spacing w:after="0"/>
        <w:ind w:left="4962" w:hanging="4257"/>
        <w:rPr>
          <w:rFonts w:eastAsia="Times New Roman"/>
          <w:i/>
          <w:sz w:val="20"/>
          <w:szCs w:val="20"/>
          <w:lang w:eastAsia="zh-CN"/>
        </w:rPr>
      </w:pPr>
      <w:r w:rsidRPr="00C6190B">
        <w:rPr>
          <w:rFonts w:eastAsia="Times New Roman"/>
          <w:i/>
          <w:sz w:val="20"/>
          <w:szCs w:val="20"/>
          <w:lang w:eastAsia="zh-CN"/>
        </w:rPr>
        <w:t>(data)</w:t>
      </w:r>
      <w:r w:rsidRPr="00C6190B">
        <w:rPr>
          <w:rFonts w:eastAsia="Times New Roman"/>
          <w:i/>
          <w:sz w:val="20"/>
          <w:szCs w:val="20"/>
          <w:lang w:eastAsia="zh-CN"/>
        </w:rPr>
        <w:tab/>
        <w:t>Podpis (podpisy) i pieczęć upoważnionego             przedstawiciela wykonawcy</w:t>
      </w:r>
    </w:p>
    <w:p w:rsidR="00B917C1" w:rsidRPr="00C6190B" w:rsidRDefault="00B917C1" w:rsidP="00B917C1">
      <w:pPr>
        <w:spacing w:after="0" w:line="240" w:lineRule="auto"/>
        <w:rPr>
          <w:rFonts w:eastAsia="Times New Roman"/>
          <w:i/>
          <w:sz w:val="20"/>
          <w:szCs w:val="20"/>
          <w:lang w:eastAsia="zh-CN"/>
        </w:rPr>
      </w:pPr>
      <w:r w:rsidRPr="00C6190B">
        <w:rPr>
          <w:rFonts w:eastAsia="Times New Roman"/>
          <w:i/>
          <w:sz w:val="20"/>
          <w:szCs w:val="20"/>
          <w:lang w:eastAsia="zh-CN"/>
        </w:rPr>
        <w:br w:type="page"/>
      </w:r>
    </w:p>
    <w:p w:rsidR="00B00F63" w:rsidRPr="00B00F63" w:rsidRDefault="00B00F63" w:rsidP="00B00F63">
      <w:pPr>
        <w:pStyle w:val="Akapitzlist"/>
        <w:numPr>
          <w:ilvl w:val="0"/>
          <w:numId w:val="10"/>
        </w:numPr>
        <w:spacing w:after="0" w:line="240" w:lineRule="auto"/>
        <w:jc w:val="right"/>
        <w:rPr>
          <w:rFonts w:cs="Calibri"/>
          <w:i/>
          <w:sz w:val="20"/>
          <w:szCs w:val="20"/>
          <w:lang w:eastAsia="pl-PL"/>
        </w:rPr>
      </w:pPr>
      <w:r>
        <w:rPr>
          <w:rFonts w:cs="Calibri"/>
          <w:b/>
          <w:sz w:val="20"/>
          <w:szCs w:val="20"/>
          <w:lang w:eastAsia="pl-PL"/>
        </w:rPr>
        <w:lastRenderedPageBreak/>
        <w:t>Załącznik nr 7</w:t>
      </w:r>
      <w:r w:rsidRPr="00B00F63">
        <w:rPr>
          <w:rFonts w:cs="Calibri"/>
          <w:i/>
          <w:sz w:val="20"/>
          <w:szCs w:val="20"/>
          <w:lang w:eastAsia="pl-PL"/>
        </w:rPr>
        <w:t xml:space="preserve">  </w:t>
      </w:r>
    </w:p>
    <w:p w:rsidR="00B00F63" w:rsidRPr="00B00F63" w:rsidRDefault="00B00F63" w:rsidP="00B00F63">
      <w:pPr>
        <w:pStyle w:val="Akapitzlist"/>
        <w:numPr>
          <w:ilvl w:val="0"/>
          <w:numId w:val="10"/>
        </w:numPr>
        <w:suppressAutoHyphens/>
        <w:spacing w:after="0" w:line="360" w:lineRule="auto"/>
        <w:rPr>
          <w:rFonts w:cs="Calibri"/>
          <w:i/>
          <w:sz w:val="16"/>
          <w:lang w:eastAsia="pl-PL"/>
        </w:rPr>
      </w:pPr>
    </w:p>
    <w:p w:rsidR="00B00F63" w:rsidRPr="00B00F63" w:rsidRDefault="00B00F63" w:rsidP="00B00F63">
      <w:pPr>
        <w:pStyle w:val="Akapitzlist"/>
        <w:numPr>
          <w:ilvl w:val="0"/>
          <w:numId w:val="10"/>
        </w:numPr>
        <w:suppressAutoHyphens/>
        <w:spacing w:after="0" w:line="360" w:lineRule="auto"/>
        <w:jc w:val="both"/>
        <w:rPr>
          <w:rFonts w:cs="Calibri"/>
          <w:sz w:val="16"/>
          <w:lang w:eastAsia="pl-PL"/>
        </w:rPr>
      </w:pPr>
      <w:r w:rsidRPr="00B00F63">
        <w:rPr>
          <w:rFonts w:cs="Calibri"/>
          <w:sz w:val="16"/>
          <w:lang w:eastAsia="pl-PL"/>
        </w:rPr>
        <w:t>Nazwa i adres Wykonawcy:</w:t>
      </w:r>
    </w:p>
    <w:p w:rsidR="00B00F63" w:rsidRPr="00B00F63" w:rsidRDefault="00B00F63" w:rsidP="00B00F63">
      <w:pPr>
        <w:pStyle w:val="Akapitzlist"/>
        <w:numPr>
          <w:ilvl w:val="0"/>
          <w:numId w:val="10"/>
        </w:numPr>
        <w:suppressAutoHyphens/>
        <w:spacing w:after="0" w:line="360" w:lineRule="auto"/>
        <w:rPr>
          <w:rFonts w:cs="Calibri"/>
          <w:sz w:val="16"/>
          <w:lang w:eastAsia="pl-PL"/>
        </w:rPr>
      </w:pPr>
      <w:r w:rsidRPr="00B00F63">
        <w:rPr>
          <w:rFonts w:cs="Calibri"/>
          <w:sz w:val="16"/>
          <w:lang w:eastAsia="pl-PL"/>
        </w:rPr>
        <w:t>.......................................................................................</w:t>
      </w:r>
    </w:p>
    <w:p w:rsidR="00B00F63" w:rsidRPr="00B00F63" w:rsidRDefault="00B00F63" w:rsidP="00B00F63">
      <w:pPr>
        <w:pStyle w:val="Akapitzlist"/>
        <w:numPr>
          <w:ilvl w:val="0"/>
          <w:numId w:val="10"/>
        </w:numPr>
        <w:suppressAutoHyphens/>
        <w:spacing w:after="0" w:line="360" w:lineRule="auto"/>
        <w:rPr>
          <w:rFonts w:ascii="Times New Roman" w:eastAsia="Times New Roman" w:hAnsi="Times New Roman"/>
          <w:sz w:val="24"/>
          <w:lang w:eastAsia="pl-PL"/>
        </w:rPr>
      </w:pPr>
      <w:r w:rsidRPr="00B00F63">
        <w:rPr>
          <w:rFonts w:cs="Calibri"/>
          <w:sz w:val="16"/>
          <w:lang w:eastAsia="pl-PL"/>
        </w:rPr>
        <w:t>.......................................................................................</w:t>
      </w:r>
    </w:p>
    <w:p w:rsidR="00B00F63" w:rsidRPr="00B00F63" w:rsidRDefault="00B00F63" w:rsidP="00B00F63">
      <w:pPr>
        <w:pStyle w:val="Akapitzlist"/>
        <w:numPr>
          <w:ilvl w:val="0"/>
          <w:numId w:val="10"/>
        </w:numPr>
        <w:suppressAutoHyphens/>
        <w:spacing w:after="0" w:line="360" w:lineRule="auto"/>
        <w:rPr>
          <w:rFonts w:cs="Calibri"/>
          <w:sz w:val="16"/>
          <w:lang w:eastAsia="pl-PL"/>
        </w:rPr>
      </w:pPr>
      <w:r w:rsidRPr="00B00F63">
        <w:rPr>
          <w:rFonts w:cs="Calibri"/>
          <w:sz w:val="16"/>
          <w:lang w:eastAsia="pl-PL"/>
        </w:rPr>
        <w:t>.......................................................................................</w:t>
      </w:r>
    </w:p>
    <w:p w:rsidR="00B00F63" w:rsidRPr="00B00F63" w:rsidRDefault="00B00F63" w:rsidP="00B00F63">
      <w:pPr>
        <w:pStyle w:val="Akapitzlist"/>
        <w:numPr>
          <w:ilvl w:val="0"/>
          <w:numId w:val="10"/>
        </w:numPr>
        <w:suppressAutoHyphens/>
        <w:spacing w:after="0" w:line="360" w:lineRule="auto"/>
        <w:rPr>
          <w:rFonts w:cs="Calibri"/>
          <w:sz w:val="16"/>
          <w:lang w:eastAsia="pl-PL"/>
        </w:rPr>
      </w:pPr>
      <w:r w:rsidRPr="00B00F63">
        <w:rPr>
          <w:rFonts w:cs="Calibri"/>
          <w:sz w:val="16"/>
          <w:lang w:eastAsia="pl-PL"/>
        </w:rPr>
        <w:t>.......................................................................................</w:t>
      </w:r>
    </w:p>
    <w:p w:rsidR="00B00F63" w:rsidRPr="00B00F63" w:rsidRDefault="00B00F63" w:rsidP="00B00F63">
      <w:pPr>
        <w:pStyle w:val="Akapitzlist"/>
        <w:numPr>
          <w:ilvl w:val="0"/>
          <w:numId w:val="10"/>
        </w:numPr>
        <w:suppressAutoHyphens/>
        <w:spacing w:after="0" w:line="360" w:lineRule="auto"/>
        <w:rPr>
          <w:rFonts w:cs="Calibri"/>
          <w:sz w:val="16"/>
          <w:lang w:eastAsia="pl-PL"/>
        </w:rPr>
      </w:pPr>
    </w:p>
    <w:p w:rsidR="00B00F63" w:rsidRPr="00B00F63" w:rsidRDefault="00B00F63" w:rsidP="00B00F63">
      <w:pPr>
        <w:pStyle w:val="Akapitzlist"/>
        <w:numPr>
          <w:ilvl w:val="0"/>
          <w:numId w:val="10"/>
        </w:numPr>
        <w:suppressAutoHyphens/>
        <w:spacing w:after="0" w:line="360" w:lineRule="auto"/>
        <w:jc w:val="center"/>
        <w:rPr>
          <w:rFonts w:cs="Calibri"/>
          <w:b/>
          <w:lang w:eastAsia="pl-PL"/>
        </w:rPr>
      </w:pPr>
      <w:r w:rsidRPr="00B00F63">
        <w:rPr>
          <w:rFonts w:cs="Calibri"/>
          <w:b/>
          <w:sz w:val="20"/>
          <w:lang w:eastAsia="pl-PL"/>
        </w:rPr>
        <w:t>WYKAZ USŁUG O TEMATYCE BĘDĄCEJ PRZEDMIOTEM ZAMÓWIENIA LUB PODOBNYCH</w:t>
      </w:r>
    </w:p>
    <w:p w:rsidR="00B00F63" w:rsidRPr="00B00F63" w:rsidRDefault="00B00F63" w:rsidP="00A25282">
      <w:pPr>
        <w:pStyle w:val="Akapitzlist"/>
        <w:numPr>
          <w:ilvl w:val="0"/>
          <w:numId w:val="10"/>
        </w:numPr>
        <w:spacing w:after="0" w:line="240" w:lineRule="auto"/>
        <w:ind w:left="0" w:firstLine="0"/>
        <w:jc w:val="both"/>
        <w:rPr>
          <w:rFonts w:cs="Calibri"/>
          <w:b/>
          <w:sz w:val="18"/>
          <w:lang w:eastAsia="pl-PL"/>
        </w:rPr>
      </w:pPr>
      <w:r w:rsidRPr="00B00F63">
        <w:rPr>
          <w:rFonts w:cs="Calibri"/>
          <w:sz w:val="18"/>
          <w:lang w:eastAsia="pl-PL"/>
        </w:rPr>
        <w:t>Nazwa postępowania:</w:t>
      </w:r>
      <w:r w:rsidRPr="00B00F63">
        <w:rPr>
          <w:rFonts w:cs="Calibri"/>
          <w:b/>
          <w:sz w:val="18"/>
          <w:lang w:eastAsia="pl-PL"/>
        </w:rPr>
        <w:t xml:space="preserve"> Szkolenie dla uczestników  Projektu „Drogowskaz” w ramach Regionalnego Programu Operacyjnego Województwa Śląskiego na lata 2014-2020 współfinansowanego ze środków Europejskiego Funduszu Społecznego –Profesjonalne sprzątanie wraz z obsługą maszyn czyszczących</w:t>
      </w:r>
    </w:p>
    <w:p w:rsidR="00B00F63" w:rsidRPr="00B00F63" w:rsidRDefault="00B00F63" w:rsidP="00B00F63">
      <w:pPr>
        <w:pStyle w:val="Akapitzlist"/>
        <w:numPr>
          <w:ilvl w:val="0"/>
          <w:numId w:val="10"/>
        </w:numPr>
        <w:spacing w:after="0" w:line="240" w:lineRule="auto"/>
        <w:jc w:val="both"/>
        <w:rPr>
          <w:rFonts w:cs="Calibri"/>
          <w:b/>
          <w:sz w:val="18"/>
          <w:lang w:eastAsia="pl-PL"/>
        </w:rPr>
      </w:pPr>
    </w:p>
    <w:p w:rsidR="00B00F63" w:rsidRPr="00B00F63" w:rsidRDefault="00B00F63" w:rsidP="00A25282">
      <w:pPr>
        <w:pStyle w:val="Akapitzlist"/>
        <w:numPr>
          <w:ilvl w:val="0"/>
          <w:numId w:val="10"/>
        </w:numPr>
        <w:tabs>
          <w:tab w:val="left" w:pos="0"/>
          <w:tab w:val="left" w:pos="780"/>
        </w:tabs>
        <w:suppressAutoHyphens/>
        <w:spacing w:after="0" w:line="360" w:lineRule="auto"/>
        <w:ind w:left="0" w:firstLine="0"/>
        <w:jc w:val="both"/>
        <w:rPr>
          <w:rFonts w:cs="Calibri"/>
          <w:b/>
          <w:sz w:val="18"/>
          <w:lang w:eastAsia="pl-PL"/>
        </w:rPr>
      </w:pPr>
      <w:r w:rsidRPr="00B00F63">
        <w:rPr>
          <w:rFonts w:cs="Calibri"/>
          <w:sz w:val="18"/>
          <w:lang w:eastAsia="pl-PL"/>
        </w:rPr>
        <w:t>Minimum 2 należycie wykonane usługi o tematyce będącej przedmiotem postępowania lub podobnej w okresie ostatnich 3 lat przed terminem składania ofert, a jeżeli okres prowadzenia działalności jest krótszy w tym okresie, wraz z podaniem ich wartości, przedmiotu, dat wykonania i podmiotów, na rzecz których usługi zostały wykonane lub są</w:t>
      </w:r>
      <w:r>
        <w:rPr>
          <w:rFonts w:cs="Calibri"/>
          <w:sz w:val="18"/>
          <w:lang w:eastAsia="pl-PL"/>
        </w:rPr>
        <w:t xml:space="preserve"> wykonywane</w:t>
      </w:r>
      <w:r w:rsidRPr="00B00F63">
        <w:rPr>
          <w:rFonts w:cs="Calibri"/>
          <w:sz w:val="18"/>
          <w:lang w:eastAsia="pl-PL"/>
        </w:rPr>
        <w:t xml:space="preserve">  o minimalnej wartości  </w:t>
      </w:r>
      <w:r w:rsidRPr="00B00F63">
        <w:rPr>
          <w:rFonts w:cs="Calibri"/>
          <w:b/>
          <w:sz w:val="18"/>
          <w:lang w:eastAsia="pl-PL"/>
        </w:rPr>
        <w:t>5 000 zł brutto każda</w:t>
      </w:r>
      <w:r w:rsidRPr="00B00F63">
        <w:rPr>
          <w:rFonts w:cs="Calibri"/>
          <w:sz w:val="18"/>
          <w:lang w:eastAsia="pl-PL"/>
        </w:rPr>
        <w:t>. 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rsidR="00B00F63" w:rsidRPr="00B00F63" w:rsidRDefault="00B00F63" w:rsidP="00B00F63">
      <w:pPr>
        <w:pStyle w:val="Akapitzlist"/>
        <w:numPr>
          <w:ilvl w:val="0"/>
          <w:numId w:val="10"/>
        </w:numPr>
        <w:tabs>
          <w:tab w:val="left" w:pos="343"/>
          <w:tab w:val="left" w:pos="780"/>
        </w:tabs>
        <w:suppressAutoHyphens/>
        <w:spacing w:after="0" w:line="360" w:lineRule="auto"/>
        <w:jc w:val="both"/>
        <w:rPr>
          <w:rFonts w:cs="Calibri"/>
          <w:b/>
          <w:sz w:val="18"/>
          <w:lang w:eastAsia="pl-PL"/>
        </w:rPr>
      </w:pPr>
    </w:p>
    <w:p w:rsidR="00B00F63" w:rsidRPr="00B00F63" w:rsidRDefault="00B00F63" w:rsidP="00B00F63">
      <w:pPr>
        <w:pStyle w:val="Akapitzlist"/>
        <w:numPr>
          <w:ilvl w:val="0"/>
          <w:numId w:val="10"/>
        </w:numPr>
        <w:tabs>
          <w:tab w:val="left" w:pos="343"/>
          <w:tab w:val="left" w:pos="780"/>
        </w:tabs>
        <w:suppressAutoHyphens/>
        <w:spacing w:after="0" w:line="240" w:lineRule="auto"/>
        <w:jc w:val="both"/>
        <w:rPr>
          <w:rFonts w:cs="Calibri"/>
          <w:lang w:eastAsia="pl-PL"/>
        </w:rPr>
      </w:pPr>
      <w:r>
        <w:rPr>
          <w:noProof/>
          <w:lang w:eastAsia="pl-PL"/>
        </w:rPr>
        <w:drawing>
          <wp:inline distT="0" distB="0" distL="0" distR="0" wp14:anchorId="3449FCC5" wp14:editId="1572D53B">
            <wp:extent cx="6184265" cy="1828800"/>
            <wp:effectExtent l="0" t="0" r="6985" b="0"/>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84265" cy="1828800"/>
                    </a:xfrm>
                    <a:prstGeom prst="rect">
                      <a:avLst/>
                    </a:prstGeom>
                    <a:solidFill>
                      <a:srgbClr val="FFFFFF"/>
                    </a:solidFill>
                    <a:ln>
                      <a:noFill/>
                    </a:ln>
                  </pic:spPr>
                </pic:pic>
              </a:graphicData>
            </a:graphic>
          </wp:inline>
        </w:drawing>
      </w:r>
    </w:p>
    <w:p w:rsidR="00B00F63" w:rsidRPr="00B00F63" w:rsidRDefault="00B00F63" w:rsidP="00B00F63">
      <w:pPr>
        <w:pStyle w:val="Akapitzlist"/>
        <w:numPr>
          <w:ilvl w:val="0"/>
          <w:numId w:val="10"/>
        </w:numPr>
        <w:spacing w:after="0"/>
        <w:jc w:val="both"/>
        <w:rPr>
          <w:rFonts w:eastAsia="Times New Roman" w:cs="Tahoma"/>
          <w:b/>
          <w:sz w:val="20"/>
          <w:szCs w:val="20"/>
          <w:lang w:eastAsia="x-none" w:bidi="x-none"/>
        </w:rPr>
      </w:pPr>
    </w:p>
    <w:p w:rsidR="00B00F63" w:rsidRPr="00B00F63" w:rsidRDefault="00B00F63" w:rsidP="00B00F63">
      <w:pPr>
        <w:pStyle w:val="Akapitzlist"/>
        <w:numPr>
          <w:ilvl w:val="0"/>
          <w:numId w:val="10"/>
        </w:numPr>
        <w:tabs>
          <w:tab w:val="left" w:pos="0"/>
        </w:tabs>
        <w:suppressAutoHyphens/>
        <w:spacing w:after="0" w:line="240" w:lineRule="auto"/>
        <w:jc w:val="right"/>
        <w:rPr>
          <w:rFonts w:ascii="Times New Roman" w:eastAsia="Times New Roman"/>
          <w:sz w:val="20"/>
          <w:szCs w:val="20"/>
          <w:lang w:eastAsia="pl-PL"/>
        </w:rPr>
      </w:pPr>
    </w:p>
    <w:p w:rsidR="009B4C83" w:rsidRDefault="009B4C83" w:rsidP="009B4C83">
      <w:pPr>
        <w:tabs>
          <w:tab w:val="left" w:pos="0"/>
        </w:tabs>
        <w:suppressAutoHyphens/>
        <w:spacing w:after="0" w:line="240" w:lineRule="auto"/>
        <w:rPr>
          <w:rFonts w:eastAsia="Times New Roman"/>
          <w:color w:val="FF0000"/>
          <w:sz w:val="24"/>
          <w:szCs w:val="24"/>
          <w:lang w:eastAsia="ar-SA"/>
        </w:rPr>
      </w:pPr>
    </w:p>
    <w:p w:rsidR="00B00F63" w:rsidRPr="009B4C83" w:rsidRDefault="00B00F63" w:rsidP="009B4C83">
      <w:pPr>
        <w:tabs>
          <w:tab w:val="left" w:pos="0"/>
        </w:tabs>
        <w:suppressAutoHyphens/>
        <w:spacing w:after="0" w:line="240" w:lineRule="auto"/>
        <w:rPr>
          <w:rFonts w:eastAsia="Times New Roman"/>
          <w:color w:val="FF0000"/>
          <w:lang w:eastAsia="pl-PL"/>
        </w:rPr>
      </w:pPr>
      <w:r w:rsidRPr="009B4C83">
        <w:rPr>
          <w:rFonts w:eastAsia="Times New Roman"/>
          <w:color w:val="FF0000"/>
          <w:sz w:val="24"/>
          <w:szCs w:val="24"/>
          <w:lang w:eastAsia="ar-SA"/>
        </w:rPr>
        <w:tab/>
      </w:r>
      <w:r w:rsidRPr="009B4C83">
        <w:rPr>
          <w:rFonts w:eastAsia="Times New Roman"/>
          <w:color w:val="FF0000"/>
          <w:sz w:val="24"/>
          <w:szCs w:val="24"/>
          <w:lang w:eastAsia="ar-SA"/>
        </w:rPr>
        <w:tab/>
      </w:r>
      <w:r w:rsidRPr="009B4C83">
        <w:rPr>
          <w:rFonts w:eastAsia="Times New Roman"/>
          <w:color w:val="FF0000"/>
          <w:sz w:val="24"/>
          <w:szCs w:val="24"/>
          <w:lang w:eastAsia="ar-SA"/>
        </w:rPr>
        <w:tab/>
      </w:r>
      <w:r w:rsidRPr="009B4C83">
        <w:rPr>
          <w:rFonts w:eastAsia="Times New Roman"/>
          <w:color w:val="FF0000"/>
          <w:sz w:val="24"/>
          <w:szCs w:val="24"/>
          <w:lang w:eastAsia="ar-SA"/>
        </w:rPr>
        <w:tab/>
      </w:r>
      <w:r w:rsidRPr="009B4C83">
        <w:rPr>
          <w:rFonts w:eastAsia="Times New Roman"/>
          <w:color w:val="FF0000"/>
          <w:sz w:val="24"/>
          <w:szCs w:val="24"/>
          <w:lang w:eastAsia="ar-SA"/>
        </w:rPr>
        <w:tab/>
      </w:r>
      <w:r w:rsidRPr="009B4C83">
        <w:rPr>
          <w:rFonts w:eastAsia="Times New Roman"/>
          <w:color w:val="FF0000"/>
          <w:sz w:val="24"/>
          <w:szCs w:val="24"/>
          <w:lang w:eastAsia="ar-SA"/>
        </w:rPr>
        <w:tab/>
      </w:r>
      <w:r w:rsidRPr="009B4C83">
        <w:rPr>
          <w:rFonts w:eastAsia="Times New Roman"/>
          <w:color w:val="FF0000"/>
          <w:sz w:val="24"/>
          <w:szCs w:val="24"/>
          <w:lang w:eastAsia="ar-SA"/>
        </w:rPr>
        <w:tab/>
      </w:r>
      <w:r w:rsidRPr="009B4C83">
        <w:rPr>
          <w:rFonts w:eastAsia="Times New Roman"/>
          <w:color w:val="FF0000"/>
          <w:sz w:val="24"/>
          <w:szCs w:val="24"/>
          <w:lang w:eastAsia="ar-SA"/>
        </w:rPr>
        <w:tab/>
      </w:r>
    </w:p>
    <w:p w:rsidR="009B4C83" w:rsidRPr="00C6190B" w:rsidRDefault="009B4C83" w:rsidP="009B4C83">
      <w:pPr>
        <w:suppressAutoHyphens/>
        <w:spacing w:after="0"/>
        <w:jc w:val="both"/>
        <w:rPr>
          <w:rFonts w:eastAsia="Times New Roman"/>
          <w:sz w:val="20"/>
          <w:szCs w:val="20"/>
          <w:lang w:eastAsia="zh-CN"/>
        </w:rPr>
      </w:pPr>
      <w:r w:rsidRPr="00C6190B">
        <w:rPr>
          <w:rFonts w:eastAsia="Times New Roman"/>
          <w:i/>
          <w:sz w:val="20"/>
          <w:szCs w:val="20"/>
          <w:lang w:eastAsia="ar-SA"/>
        </w:rPr>
        <w:t>............................................</w:t>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t>.............................................................</w:t>
      </w:r>
    </w:p>
    <w:p w:rsidR="009B4C83" w:rsidRPr="00C6190B" w:rsidRDefault="009B4C83" w:rsidP="009B4C83">
      <w:pPr>
        <w:suppressAutoHyphens/>
        <w:spacing w:after="0"/>
        <w:ind w:left="4962" w:hanging="4257"/>
        <w:rPr>
          <w:rFonts w:eastAsia="Times New Roman"/>
          <w:i/>
          <w:sz w:val="20"/>
          <w:szCs w:val="20"/>
          <w:lang w:eastAsia="zh-CN"/>
        </w:rPr>
      </w:pPr>
      <w:r w:rsidRPr="00C6190B">
        <w:rPr>
          <w:rFonts w:eastAsia="Times New Roman"/>
          <w:i/>
          <w:sz w:val="20"/>
          <w:szCs w:val="20"/>
          <w:lang w:eastAsia="zh-CN"/>
        </w:rPr>
        <w:t>(data)</w:t>
      </w:r>
      <w:r w:rsidRPr="00C6190B">
        <w:rPr>
          <w:rFonts w:eastAsia="Times New Roman"/>
          <w:i/>
          <w:sz w:val="20"/>
          <w:szCs w:val="20"/>
          <w:lang w:eastAsia="zh-CN"/>
        </w:rPr>
        <w:tab/>
        <w:t>Podpis (podpisy) i pieczęć upoważnionego             przedstawiciela wykonawcy</w:t>
      </w:r>
    </w:p>
    <w:p w:rsidR="00B00F63" w:rsidRDefault="00B00F63">
      <w:pPr>
        <w:spacing w:after="0" w:line="240" w:lineRule="auto"/>
        <w:rPr>
          <w:color w:val="FF0000"/>
          <w:sz w:val="18"/>
          <w:szCs w:val="18"/>
        </w:rPr>
      </w:pPr>
      <w:r>
        <w:rPr>
          <w:color w:val="FF0000"/>
          <w:sz w:val="18"/>
          <w:szCs w:val="18"/>
        </w:rPr>
        <w:br w:type="page"/>
      </w:r>
    </w:p>
    <w:p w:rsidR="00B00F63" w:rsidRPr="00B00F63" w:rsidRDefault="00B00F63" w:rsidP="00B00F63">
      <w:pPr>
        <w:pStyle w:val="Akapitzlist"/>
        <w:numPr>
          <w:ilvl w:val="0"/>
          <w:numId w:val="10"/>
        </w:numPr>
        <w:spacing w:after="0" w:line="240" w:lineRule="auto"/>
        <w:jc w:val="right"/>
        <w:rPr>
          <w:rFonts w:cs="Calibri"/>
          <w:b/>
          <w:sz w:val="20"/>
          <w:szCs w:val="20"/>
          <w:lang w:eastAsia="pl-PL"/>
        </w:rPr>
      </w:pPr>
      <w:r w:rsidRPr="00B00F63">
        <w:rPr>
          <w:rFonts w:cs="Calibri"/>
          <w:b/>
          <w:sz w:val="20"/>
          <w:szCs w:val="20"/>
          <w:lang w:eastAsia="pl-PL"/>
        </w:rPr>
        <w:lastRenderedPageBreak/>
        <w:t xml:space="preserve">Załącznik nr </w:t>
      </w:r>
      <w:r>
        <w:rPr>
          <w:rFonts w:cs="Calibri"/>
          <w:b/>
          <w:sz w:val="20"/>
          <w:szCs w:val="20"/>
          <w:lang w:eastAsia="pl-PL"/>
        </w:rPr>
        <w:t>8</w:t>
      </w:r>
    </w:p>
    <w:p w:rsidR="00B00F63" w:rsidRPr="00B00F63" w:rsidRDefault="00B00F63" w:rsidP="00B00F63">
      <w:pPr>
        <w:pStyle w:val="Akapitzlist"/>
        <w:numPr>
          <w:ilvl w:val="0"/>
          <w:numId w:val="10"/>
        </w:numPr>
        <w:spacing w:after="0" w:line="240" w:lineRule="auto"/>
        <w:jc w:val="right"/>
        <w:rPr>
          <w:rFonts w:cs="Calibri"/>
          <w:lang w:eastAsia="pl-PL"/>
        </w:rPr>
      </w:pPr>
    </w:p>
    <w:p w:rsidR="00B00F63" w:rsidRPr="00B00F63" w:rsidRDefault="00B00F63" w:rsidP="00B00F63">
      <w:pPr>
        <w:pStyle w:val="Akapitzlist"/>
        <w:numPr>
          <w:ilvl w:val="0"/>
          <w:numId w:val="10"/>
        </w:numPr>
        <w:suppressAutoHyphens/>
        <w:spacing w:after="0" w:line="360" w:lineRule="auto"/>
        <w:jc w:val="both"/>
        <w:rPr>
          <w:rFonts w:cs="Calibri"/>
          <w:sz w:val="16"/>
          <w:lang w:eastAsia="pl-PL"/>
        </w:rPr>
      </w:pPr>
      <w:r w:rsidRPr="00B00F63">
        <w:rPr>
          <w:rFonts w:cs="Calibri"/>
          <w:sz w:val="16"/>
          <w:lang w:eastAsia="pl-PL"/>
        </w:rPr>
        <w:t>Nazwa i adres Wykonawcy:</w:t>
      </w:r>
    </w:p>
    <w:p w:rsidR="00B00F63" w:rsidRPr="00B00F63" w:rsidRDefault="00B00F63" w:rsidP="00B00F63">
      <w:pPr>
        <w:pStyle w:val="Akapitzlist"/>
        <w:numPr>
          <w:ilvl w:val="0"/>
          <w:numId w:val="10"/>
        </w:numPr>
        <w:suppressAutoHyphens/>
        <w:spacing w:after="0" w:line="360" w:lineRule="auto"/>
        <w:rPr>
          <w:rFonts w:cs="Calibri"/>
          <w:sz w:val="16"/>
          <w:lang w:eastAsia="pl-PL"/>
        </w:rPr>
      </w:pPr>
      <w:r w:rsidRPr="00B00F63">
        <w:rPr>
          <w:rFonts w:cs="Calibri"/>
          <w:sz w:val="16"/>
          <w:lang w:eastAsia="pl-PL"/>
        </w:rPr>
        <w:t>.......................................................................................</w:t>
      </w:r>
    </w:p>
    <w:p w:rsidR="00B00F63" w:rsidRPr="00B00F63" w:rsidRDefault="00B00F63" w:rsidP="00B00F63">
      <w:pPr>
        <w:pStyle w:val="Akapitzlist"/>
        <w:numPr>
          <w:ilvl w:val="0"/>
          <w:numId w:val="10"/>
        </w:numPr>
        <w:suppressAutoHyphens/>
        <w:spacing w:after="0" w:line="360" w:lineRule="auto"/>
        <w:rPr>
          <w:rFonts w:ascii="Times New Roman" w:eastAsia="Times New Roman" w:hAnsi="Times New Roman"/>
          <w:sz w:val="24"/>
          <w:lang w:eastAsia="pl-PL"/>
        </w:rPr>
      </w:pPr>
      <w:r w:rsidRPr="00B00F63">
        <w:rPr>
          <w:rFonts w:cs="Calibri"/>
          <w:sz w:val="16"/>
          <w:lang w:eastAsia="pl-PL"/>
        </w:rPr>
        <w:t>.......................................................................................</w:t>
      </w:r>
    </w:p>
    <w:p w:rsidR="00B00F63" w:rsidRPr="00B00F63" w:rsidRDefault="00B00F63" w:rsidP="00B00F63">
      <w:pPr>
        <w:pStyle w:val="Akapitzlist"/>
        <w:numPr>
          <w:ilvl w:val="0"/>
          <w:numId w:val="10"/>
        </w:numPr>
        <w:suppressAutoHyphens/>
        <w:spacing w:after="0" w:line="360" w:lineRule="auto"/>
        <w:rPr>
          <w:rFonts w:cs="Calibri"/>
          <w:sz w:val="16"/>
          <w:lang w:eastAsia="pl-PL"/>
        </w:rPr>
      </w:pPr>
      <w:r w:rsidRPr="00B00F63">
        <w:rPr>
          <w:rFonts w:cs="Calibri"/>
          <w:sz w:val="16"/>
          <w:lang w:eastAsia="pl-PL"/>
        </w:rPr>
        <w:t>.......................................................................................</w:t>
      </w:r>
    </w:p>
    <w:p w:rsidR="00B00F63" w:rsidRPr="00B00F63" w:rsidRDefault="00B00F63" w:rsidP="00B00F63">
      <w:pPr>
        <w:pStyle w:val="Akapitzlist"/>
        <w:numPr>
          <w:ilvl w:val="0"/>
          <w:numId w:val="10"/>
        </w:numPr>
        <w:suppressAutoHyphens/>
        <w:spacing w:after="0" w:line="360" w:lineRule="auto"/>
        <w:rPr>
          <w:rFonts w:cs="Calibri"/>
          <w:sz w:val="16"/>
          <w:lang w:eastAsia="pl-PL"/>
        </w:rPr>
      </w:pPr>
      <w:r w:rsidRPr="00B00F63">
        <w:rPr>
          <w:rFonts w:cs="Calibri"/>
          <w:sz w:val="16"/>
          <w:lang w:eastAsia="pl-PL"/>
        </w:rPr>
        <w:t>.......................................................................................</w:t>
      </w:r>
    </w:p>
    <w:p w:rsidR="00B00F63" w:rsidRPr="00B00F63" w:rsidRDefault="00B00F63" w:rsidP="00B00F63">
      <w:pPr>
        <w:pStyle w:val="Akapitzlist"/>
        <w:numPr>
          <w:ilvl w:val="0"/>
          <w:numId w:val="10"/>
        </w:numPr>
        <w:spacing w:after="0" w:line="240" w:lineRule="auto"/>
        <w:jc w:val="right"/>
        <w:rPr>
          <w:rFonts w:cs="Calibri"/>
          <w:lang w:eastAsia="pl-PL"/>
        </w:rPr>
      </w:pPr>
    </w:p>
    <w:p w:rsidR="00B00F63" w:rsidRPr="00B00F63" w:rsidRDefault="00B00F63" w:rsidP="00B00F63">
      <w:pPr>
        <w:pStyle w:val="Akapitzlist"/>
        <w:numPr>
          <w:ilvl w:val="0"/>
          <w:numId w:val="10"/>
        </w:numPr>
        <w:spacing w:after="0" w:line="240" w:lineRule="auto"/>
        <w:jc w:val="both"/>
        <w:rPr>
          <w:rFonts w:eastAsia="Times New Roman" w:cs="Tahoma"/>
        </w:rPr>
      </w:pPr>
      <w:r w:rsidRPr="00B00F63">
        <w:rPr>
          <w:rFonts w:cs="Calibri"/>
          <w:lang w:eastAsia="pl-PL"/>
        </w:rPr>
        <w:t>Nazwa postępowania:</w:t>
      </w:r>
      <w:r w:rsidRPr="00B00F63">
        <w:rPr>
          <w:rFonts w:cs="Calibri"/>
          <w:b/>
          <w:lang w:eastAsia="pl-PL"/>
        </w:rPr>
        <w:t xml:space="preserve"> </w:t>
      </w:r>
    </w:p>
    <w:p w:rsidR="00B00F63" w:rsidRPr="00B00F63" w:rsidRDefault="00B00F63" w:rsidP="00B00F63">
      <w:pPr>
        <w:pStyle w:val="Akapitzlist"/>
        <w:numPr>
          <w:ilvl w:val="0"/>
          <w:numId w:val="10"/>
        </w:numPr>
        <w:spacing w:after="0" w:line="240" w:lineRule="auto"/>
        <w:jc w:val="both"/>
        <w:rPr>
          <w:rFonts w:eastAsia="Times New Roman" w:cs="Tahoma"/>
        </w:rPr>
      </w:pPr>
    </w:p>
    <w:p w:rsidR="00B00F63" w:rsidRPr="00B00F63" w:rsidRDefault="00B00F63" w:rsidP="00B00F63">
      <w:pPr>
        <w:pStyle w:val="Akapitzlist"/>
        <w:numPr>
          <w:ilvl w:val="0"/>
          <w:numId w:val="10"/>
        </w:numPr>
        <w:spacing w:after="0" w:line="240" w:lineRule="auto"/>
        <w:ind w:left="0" w:firstLine="0"/>
        <w:jc w:val="both"/>
        <w:rPr>
          <w:rFonts w:eastAsia="Times New Roman" w:cs="Arial"/>
          <w:b/>
          <w:sz w:val="20"/>
          <w:szCs w:val="20"/>
          <w:lang w:eastAsia="pl-PL"/>
        </w:rPr>
      </w:pPr>
      <w:r w:rsidRPr="00B00F63">
        <w:rPr>
          <w:rFonts w:eastAsia="Lucida Sans Unicode" w:cs="Tahoma"/>
          <w:b/>
        </w:rPr>
        <w:t>Szkolenie dla uczestników  Projektu „</w:t>
      </w:r>
      <w:bookmarkStart w:id="3" w:name="_GoBack"/>
      <w:bookmarkEnd w:id="3"/>
      <w:r w:rsidRPr="00B00F63">
        <w:rPr>
          <w:rFonts w:eastAsia="Lucida Sans Unicode" w:cs="Tahoma"/>
          <w:b/>
        </w:rPr>
        <w:t>Drogowskaz” w ramach Regionalnego Programu Operacyjnego Województwa Śląskiego na lata 2014-2020 współfinansowanego ze środków Europejskiego Funduszu Społecznego –Profesjonalne sprzątanie wraz z obsługą maszyn czyszczących</w:t>
      </w:r>
    </w:p>
    <w:p w:rsidR="00B00F63" w:rsidRPr="00B00F63" w:rsidRDefault="00B00F63" w:rsidP="00B00F63">
      <w:pPr>
        <w:pStyle w:val="Akapitzlist"/>
        <w:numPr>
          <w:ilvl w:val="0"/>
          <w:numId w:val="10"/>
        </w:numPr>
        <w:spacing w:after="0" w:line="240" w:lineRule="auto"/>
        <w:rPr>
          <w:rFonts w:eastAsia="Times New Roman" w:cs="Arial"/>
          <w:b/>
          <w:sz w:val="20"/>
          <w:szCs w:val="20"/>
          <w:lang w:eastAsia="pl-PL"/>
        </w:rPr>
      </w:pPr>
    </w:p>
    <w:p w:rsidR="00B00F63" w:rsidRPr="00B00F63" w:rsidRDefault="00B00F63" w:rsidP="00B00F63">
      <w:pPr>
        <w:pStyle w:val="Akapitzlist"/>
        <w:widowControl w:val="0"/>
        <w:numPr>
          <w:ilvl w:val="0"/>
          <w:numId w:val="10"/>
        </w:numPr>
        <w:suppressAutoHyphens/>
        <w:spacing w:after="0" w:line="240" w:lineRule="auto"/>
        <w:jc w:val="both"/>
        <w:rPr>
          <w:rFonts w:eastAsia="Times New Roman" w:cs="Arial"/>
          <w:b/>
          <w:sz w:val="20"/>
          <w:szCs w:val="20"/>
          <w:lang w:eastAsia="pl-PL"/>
        </w:rPr>
      </w:pPr>
    </w:p>
    <w:p w:rsidR="00B00F63" w:rsidRPr="00B00F63" w:rsidRDefault="00B00F63" w:rsidP="00B00F63">
      <w:pPr>
        <w:pStyle w:val="Akapitzlist"/>
        <w:numPr>
          <w:ilvl w:val="0"/>
          <w:numId w:val="10"/>
        </w:numPr>
        <w:spacing w:after="0"/>
        <w:jc w:val="both"/>
        <w:rPr>
          <w:rFonts w:ascii="Arial" w:eastAsia="Times New Roman" w:hAnsi="Arial" w:cs="Arial"/>
          <w:sz w:val="20"/>
          <w:szCs w:val="20"/>
          <w:lang w:eastAsia="pl-PL"/>
        </w:rPr>
      </w:pPr>
    </w:p>
    <w:p w:rsidR="00B00F63" w:rsidRPr="00B00F63" w:rsidRDefault="00B00F63" w:rsidP="00B00F63">
      <w:pPr>
        <w:pStyle w:val="Akapitzlist"/>
        <w:numPr>
          <w:ilvl w:val="0"/>
          <w:numId w:val="10"/>
        </w:numPr>
        <w:tabs>
          <w:tab w:val="left" w:pos="0"/>
        </w:tabs>
        <w:spacing w:after="0" w:line="240" w:lineRule="auto"/>
        <w:rPr>
          <w:rFonts w:cstheme="minorHAnsi"/>
          <w:b/>
          <w:sz w:val="24"/>
          <w:szCs w:val="24"/>
        </w:rPr>
      </w:pPr>
    </w:p>
    <w:p w:rsidR="00B00F63" w:rsidRPr="00A25282" w:rsidRDefault="00B00F63" w:rsidP="00A25282">
      <w:pPr>
        <w:pStyle w:val="Akapitzlist"/>
        <w:numPr>
          <w:ilvl w:val="0"/>
          <w:numId w:val="10"/>
        </w:numPr>
        <w:tabs>
          <w:tab w:val="left" w:pos="0"/>
        </w:tabs>
        <w:spacing w:after="0" w:line="240" w:lineRule="auto"/>
        <w:ind w:left="0" w:firstLine="0"/>
        <w:rPr>
          <w:rFonts w:cstheme="minorHAnsi"/>
        </w:rPr>
      </w:pPr>
      <w:r w:rsidRPr="00A25282">
        <w:rPr>
          <w:rFonts w:cstheme="minorHAnsi"/>
        </w:rPr>
        <w:t>Oświadczam, że dysponuję salą, sprzętem i wyposażeniem niezbędnym do prawidłowej realizacji przedmiotu zamówienia, zgodnym z wymaganiami zawar</w:t>
      </w:r>
      <w:r w:rsidR="00A25282">
        <w:rPr>
          <w:rFonts w:cstheme="minorHAnsi"/>
        </w:rPr>
        <w:t xml:space="preserve">tymi  w ogłoszeniu </w:t>
      </w:r>
      <w:r w:rsidRPr="00A25282">
        <w:rPr>
          <w:rFonts w:cstheme="minorHAnsi"/>
        </w:rPr>
        <w:t>o zamówieniu.</w:t>
      </w:r>
    </w:p>
    <w:p w:rsidR="00B00F63" w:rsidRPr="00B00F63" w:rsidRDefault="00B00F63" w:rsidP="00B00F63">
      <w:pPr>
        <w:pStyle w:val="Akapitzlist"/>
        <w:numPr>
          <w:ilvl w:val="0"/>
          <w:numId w:val="10"/>
        </w:numPr>
        <w:jc w:val="right"/>
        <w:rPr>
          <w:sz w:val="18"/>
          <w:szCs w:val="18"/>
        </w:rPr>
      </w:pPr>
    </w:p>
    <w:p w:rsidR="00B00F63" w:rsidRPr="00B00F63" w:rsidRDefault="00B00F63" w:rsidP="00B00F63">
      <w:pPr>
        <w:pStyle w:val="Akapitzlist"/>
        <w:numPr>
          <w:ilvl w:val="0"/>
          <w:numId w:val="10"/>
        </w:numPr>
        <w:jc w:val="right"/>
        <w:rPr>
          <w:sz w:val="18"/>
          <w:szCs w:val="18"/>
        </w:rPr>
      </w:pPr>
    </w:p>
    <w:p w:rsidR="00B00F63" w:rsidRPr="00BF5C46" w:rsidRDefault="00B00F63" w:rsidP="00B00F63">
      <w:pPr>
        <w:pStyle w:val="Akapitzlist"/>
        <w:numPr>
          <w:ilvl w:val="0"/>
          <w:numId w:val="10"/>
        </w:numPr>
      </w:pPr>
    </w:p>
    <w:p w:rsidR="009B4C83" w:rsidRDefault="009B4C83">
      <w:pPr>
        <w:spacing w:after="0" w:line="240" w:lineRule="auto"/>
        <w:rPr>
          <w:color w:val="FF0000"/>
          <w:sz w:val="18"/>
          <w:szCs w:val="18"/>
        </w:rPr>
      </w:pPr>
    </w:p>
    <w:p w:rsidR="009B4C83" w:rsidRDefault="009B4C83">
      <w:pPr>
        <w:spacing w:after="0" w:line="240" w:lineRule="auto"/>
        <w:rPr>
          <w:color w:val="FF0000"/>
          <w:sz w:val="18"/>
          <w:szCs w:val="18"/>
        </w:rPr>
      </w:pPr>
    </w:p>
    <w:p w:rsidR="009B4C83" w:rsidRDefault="009B4C83">
      <w:pPr>
        <w:spacing w:after="0" w:line="240" w:lineRule="auto"/>
        <w:rPr>
          <w:color w:val="FF0000"/>
          <w:sz w:val="18"/>
          <w:szCs w:val="18"/>
        </w:rPr>
      </w:pPr>
    </w:p>
    <w:p w:rsidR="009B4C83" w:rsidRPr="00C6190B" w:rsidRDefault="009B4C83" w:rsidP="009B4C83">
      <w:pPr>
        <w:suppressAutoHyphens/>
        <w:spacing w:after="0" w:line="360" w:lineRule="auto"/>
        <w:jc w:val="both"/>
        <w:rPr>
          <w:rFonts w:eastAsia="Arial" w:cs="Arial"/>
          <w:sz w:val="20"/>
          <w:szCs w:val="20"/>
          <w:lang w:eastAsia="zh-CN"/>
        </w:rPr>
      </w:pPr>
    </w:p>
    <w:p w:rsidR="009B4C83" w:rsidRPr="00C6190B" w:rsidRDefault="009B4C83" w:rsidP="009B4C83">
      <w:pPr>
        <w:suppressAutoHyphens/>
        <w:spacing w:after="0"/>
        <w:jc w:val="both"/>
        <w:rPr>
          <w:rFonts w:eastAsia="Times New Roman"/>
          <w:sz w:val="20"/>
          <w:szCs w:val="20"/>
          <w:lang w:eastAsia="zh-CN"/>
        </w:rPr>
      </w:pPr>
      <w:r w:rsidRPr="00C6190B">
        <w:rPr>
          <w:rFonts w:eastAsia="Times New Roman"/>
          <w:i/>
          <w:sz w:val="20"/>
          <w:szCs w:val="20"/>
          <w:lang w:eastAsia="ar-SA"/>
        </w:rPr>
        <w:t>............................................</w:t>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t>.............................................................</w:t>
      </w:r>
    </w:p>
    <w:p w:rsidR="009B4C83" w:rsidRPr="00C6190B" w:rsidRDefault="009B4C83" w:rsidP="009B4C83">
      <w:pPr>
        <w:suppressAutoHyphens/>
        <w:spacing w:after="0"/>
        <w:ind w:left="4962" w:hanging="4257"/>
        <w:rPr>
          <w:rFonts w:eastAsia="Times New Roman"/>
          <w:i/>
          <w:sz w:val="20"/>
          <w:szCs w:val="20"/>
          <w:lang w:eastAsia="zh-CN"/>
        </w:rPr>
      </w:pPr>
      <w:r w:rsidRPr="00C6190B">
        <w:rPr>
          <w:rFonts w:eastAsia="Times New Roman"/>
          <w:i/>
          <w:sz w:val="20"/>
          <w:szCs w:val="20"/>
          <w:lang w:eastAsia="zh-CN"/>
        </w:rPr>
        <w:t>(data)</w:t>
      </w:r>
      <w:r w:rsidRPr="00C6190B">
        <w:rPr>
          <w:rFonts w:eastAsia="Times New Roman"/>
          <w:i/>
          <w:sz w:val="20"/>
          <w:szCs w:val="20"/>
          <w:lang w:eastAsia="zh-CN"/>
        </w:rPr>
        <w:tab/>
        <w:t>Podpis (podpisy) i pieczęć upoważnionego             przedstawiciela wykonawcy</w:t>
      </w:r>
    </w:p>
    <w:p w:rsidR="00B00F63" w:rsidRDefault="00B00F63">
      <w:pPr>
        <w:spacing w:after="0" w:line="240" w:lineRule="auto"/>
        <w:rPr>
          <w:color w:val="FF0000"/>
          <w:sz w:val="18"/>
          <w:szCs w:val="18"/>
        </w:rPr>
      </w:pPr>
      <w:r>
        <w:rPr>
          <w:color w:val="FF0000"/>
          <w:sz w:val="18"/>
          <w:szCs w:val="18"/>
        </w:rPr>
        <w:br w:type="page"/>
      </w:r>
    </w:p>
    <w:p w:rsidR="00B00F63" w:rsidRDefault="00B00F63" w:rsidP="00B00F63">
      <w:pPr>
        <w:tabs>
          <w:tab w:val="left" w:pos="0"/>
        </w:tabs>
        <w:suppressAutoHyphens/>
        <w:spacing w:after="0" w:line="240" w:lineRule="auto"/>
        <w:jc w:val="right"/>
        <w:rPr>
          <w:b/>
          <w:sz w:val="18"/>
          <w:szCs w:val="18"/>
        </w:rPr>
      </w:pPr>
      <w:r w:rsidRPr="00EF71AE">
        <w:rPr>
          <w:b/>
          <w:sz w:val="18"/>
          <w:szCs w:val="18"/>
        </w:rPr>
        <w:lastRenderedPageBreak/>
        <w:t xml:space="preserve">Załącznik nr </w:t>
      </w:r>
      <w:r w:rsidR="00C96435">
        <w:rPr>
          <w:b/>
          <w:sz w:val="18"/>
          <w:szCs w:val="18"/>
        </w:rPr>
        <w:t>9</w:t>
      </w:r>
    </w:p>
    <w:p w:rsidR="00B00F63" w:rsidRPr="00EF71AE" w:rsidRDefault="00B00F63" w:rsidP="00B00F63">
      <w:pPr>
        <w:tabs>
          <w:tab w:val="left" w:pos="0"/>
        </w:tabs>
        <w:suppressAutoHyphens/>
        <w:spacing w:after="0" w:line="240" w:lineRule="auto"/>
        <w:jc w:val="right"/>
        <w:rPr>
          <w:b/>
          <w:sz w:val="18"/>
          <w:szCs w:val="18"/>
        </w:rPr>
      </w:pPr>
    </w:p>
    <w:p w:rsidR="009B4C83" w:rsidRPr="00B00F63" w:rsidRDefault="009B4C83" w:rsidP="009B4C83">
      <w:pPr>
        <w:pStyle w:val="Akapitzlist"/>
        <w:numPr>
          <w:ilvl w:val="0"/>
          <w:numId w:val="10"/>
        </w:numPr>
        <w:suppressAutoHyphens/>
        <w:spacing w:after="0" w:line="360" w:lineRule="auto"/>
        <w:jc w:val="both"/>
        <w:rPr>
          <w:rFonts w:cs="Calibri"/>
          <w:sz w:val="16"/>
          <w:lang w:eastAsia="pl-PL"/>
        </w:rPr>
      </w:pPr>
      <w:r w:rsidRPr="00B00F63">
        <w:rPr>
          <w:rFonts w:cs="Calibri"/>
          <w:sz w:val="16"/>
          <w:lang w:eastAsia="pl-PL"/>
        </w:rPr>
        <w:t>Nazwa i adres Wykonawcy:</w:t>
      </w:r>
    </w:p>
    <w:p w:rsidR="009B4C83" w:rsidRPr="00B00F63" w:rsidRDefault="009B4C83" w:rsidP="009B4C83">
      <w:pPr>
        <w:pStyle w:val="Akapitzlist"/>
        <w:numPr>
          <w:ilvl w:val="0"/>
          <w:numId w:val="10"/>
        </w:numPr>
        <w:suppressAutoHyphens/>
        <w:spacing w:after="0" w:line="360" w:lineRule="auto"/>
        <w:rPr>
          <w:rFonts w:cs="Calibri"/>
          <w:sz w:val="16"/>
          <w:lang w:eastAsia="pl-PL"/>
        </w:rPr>
      </w:pPr>
      <w:r w:rsidRPr="00B00F63">
        <w:rPr>
          <w:rFonts w:cs="Calibri"/>
          <w:sz w:val="16"/>
          <w:lang w:eastAsia="pl-PL"/>
        </w:rPr>
        <w:t>.......................................................................................</w:t>
      </w:r>
    </w:p>
    <w:p w:rsidR="009B4C83" w:rsidRPr="00B00F63" w:rsidRDefault="009B4C83" w:rsidP="009B4C83">
      <w:pPr>
        <w:pStyle w:val="Akapitzlist"/>
        <w:numPr>
          <w:ilvl w:val="0"/>
          <w:numId w:val="10"/>
        </w:numPr>
        <w:suppressAutoHyphens/>
        <w:spacing w:after="0" w:line="360" w:lineRule="auto"/>
        <w:rPr>
          <w:rFonts w:ascii="Times New Roman" w:eastAsia="Times New Roman" w:hAnsi="Times New Roman"/>
          <w:sz w:val="24"/>
          <w:lang w:eastAsia="pl-PL"/>
        </w:rPr>
      </w:pPr>
      <w:r w:rsidRPr="00B00F63">
        <w:rPr>
          <w:rFonts w:cs="Calibri"/>
          <w:sz w:val="16"/>
          <w:lang w:eastAsia="pl-PL"/>
        </w:rPr>
        <w:t>.......................................................................................</w:t>
      </w:r>
    </w:p>
    <w:p w:rsidR="009B4C83" w:rsidRPr="00B00F63" w:rsidRDefault="009B4C83" w:rsidP="009B4C83">
      <w:pPr>
        <w:pStyle w:val="Akapitzlist"/>
        <w:numPr>
          <w:ilvl w:val="0"/>
          <w:numId w:val="10"/>
        </w:numPr>
        <w:suppressAutoHyphens/>
        <w:spacing w:after="0" w:line="360" w:lineRule="auto"/>
        <w:rPr>
          <w:rFonts w:cs="Calibri"/>
          <w:sz w:val="16"/>
          <w:lang w:eastAsia="pl-PL"/>
        </w:rPr>
      </w:pPr>
      <w:r w:rsidRPr="00B00F63">
        <w:rPr>
          <w:rFonts w:cs="Calibri"/>
          <w:sz w:val="16"/>
          <w:lang w:eastAsia="pl-PL"/>
        </w:rPr>
        <w:t>.......................................................................................</w:t>
      </w:r>
    </w:p>
    <w:p w:rsidR="009B4C83" w:rsidRPr="00B00F63" w:rsidRDefault="009B4C83" w:rsidP="009B4C83">
      <w:pPr>
        <w:pStyle w:val="Akapitzlist"/>
        <w:numPr>
          <w:ilvl w:val="0"/>
          <w:numId w:val="10"/>
        </w:numPr>
        <w:suppressAutoHyphens/>
        <w:spacing w:after="0" w:line="360" w:lineRule="auto"/>
        <w:rPr>
          <w:rFonts w:cs="Calibri"/>
          <w:sz w:val="16"/>
          <w:lang w:eastAsia="pl-PL"/>
        </w:rPr>
      </w:pPr>
      <w:r w:rsidRPr="00B00F63">
        <w:rPr>
          <w:rFonts w:cs="Calibri"/>
          <w:sz w:val="16"/>
          <w:lang w:eastAsia="pl-PL"/>
        </w:rPr>
        <w:t>.......................................................................................</w:t>
      </w:r>
    </w:p>
    <w:p w:rsidR="009B4C83" w:rsidRDefault="009B4C83" w:rsidP="00B00F63">
      <w:pPr>
        <w:suppressAutoHyphens/>
        <w:spacing w:after="0" w:line="240" w:lineRule="auto"/>
        <w:jc w:val="center"/>
        <w:rPr>
          <w:rFonts w:ascii="Arial" w:eastAsia="Times New Roman" w:hAnsi="Arial" w:cs="Calibri"/>
          <w:b/>
          <w:sz w:val="26"/>
          <w:szCs w:val="26"/>
          <w:lang w:eastAsia="ar-SA"/>
        </w:rPr>
      </w:pPr>
    </w:p>
    <w:p w:rsidR="009B4C83" w:rsidRDefault="009B4C83" w:rsidP="009B4C83">
      <w:pPr>
        <w:suppressAutoHyphens/>
        <w:spacing w:after="0" w:line="240" w:lineRule="auto"/>
        <w:rPr>
          <w:rFonts w:ascii="Arial" w:eastAsia="Times New Roman" w:hAnsi="Arial" w:cs="Calibri"/>
          <w:b/>
          <w:sz w:val="26"/>
          <w:szCs w:val="26"/>
          <w:lang w:eastAsia="ar-SA"/>
        </w:rPr>
      </w:pPr>
    </w:p>
    <w:p w:rsidR="009B4C83" w:rsidRPr="00B00F63" w:rsidRDefault="009B4C83" w:rsidP="009B4C83">
      <w:pPr>
        <w:pStyle w:val="Akapitzlist"/>
        <w:numPr>
          <w:ilvl w:val="0"/>
          <w:numId w:val="10"/>
        </w:numPr>
        <w:spacing w:after="0" w:line="240" w:lineRule="auto"/>
        <w:jc w:val="both"/>
        <w:rPr>
          <w:rFonts w:eastAsia="Times New Roman" w:cs="Tahoma"/>
        </w:rPr>
      </w:pPr>
      <w:r w:rsidRPr="00B00F63">
        <w:rPr>
          <w:rFonts w:cs="Calibri"/>
          <w:lang w:eastAsia="pl-PL"/>
        </w:rPr>
        <w:t>Nazwa postępowania:</w:t>
      </w:r>
      <w:r w:rsidRPr="00B00F63">
        <w:rPr>
          <w:rFonts w:cs="Calibri"/>
          <w:b/>
          <w:lang w:eastAsia="pl-PL"/>
        </w:rPr>
        <w:t xml:space="preserve"> </w:t>
      </w:r>
    </w:p>
    <w:p w:rsidR="009B4C83" w:rsidRPr="00B00F63" w:rsidRDefault="009B4C83" w:rsidP="009B4C83">
      <w:pPr>
        <w:pStyle w:val="Akapitzlist"/>
        <w:numPr>
          <w:ilvl w:val="0"/>
          <w:numId w:val="10"/>
        </w:numPr>
        <w:spacing w:after="0" w:line="240" w:lineRule="auto"/>
        <w:jc w:val="both"/>
        <w:rPr>
          <w:rFonts w:eastAsia="Times New Roman" w:cs="Tahoma"/>
        </w:rPr>
      </w:pPr>
    </w:p>
    <w:p w:rsidR="009B4C83" w:rsidRPr="00B00F63" w:rsidRDefault="009B4C83" w:rsidP="009B4C83">
      <w:pPr>
        <w:pStyle w:val="Akapitzlist"/>
        <w:numPr>
          <w:ilvl w:val="0"/>
          <w:numId w:val="10"/>
        </w:numPr>
        <w:spacing w:after="0" w:line="240" w:lineRule="auto"/>
        <w:ind w:left="0" w:firstLine="0"/>
        <w:jc w:val="both"/>
        <w:rPr>
          <w:rFonts w:eastAsia="Times New Roman" w:cs="Arial"/>
          <w:b/>
          <w:sz w:val="20"/>
          <w:szCs w:val="20"/>
          <w:lang w:eastAsia="pl-PL"/>
        </w:rPr>
      </w:pPr>
      <w:r w:rsidRPr="00B00F63">
        <w:rPr>
          <w:rFonts w:eastAsia="Lucida Sans Unicode" w:cs="Tahoma"/>
          <w:b/>
        </w:rPr>
        <w:t>Szkolenie dla uczestników  Projektu „ Drogowskaz” w ramach Regionalnego Programu Operacyjnego Województwa Śląskiego na lata 2014-2020 współfinansowanego ze środków Europejskiego Funduszu Społecznego –Profesjonalne sprzątanie wraz z obsługą maszyn czyszczących</w:t>
      </w:r>
    </w:p>
    <w:p w:rsidR="009B4C83" w:rsidRDefault="009B4C83" w:rsidP="00B00F63">
      <w:pPr>
        <w:suppressAutoHyphens/>
        <w:spacing w:after="0" w:line="240" w:lineRule="auto"/>
        <w:jc w:val="center"/>
        <w:rPr>
          <w:rFonts w:ascii="Arial" w:eastAsia="Times New Roman" w:hAnsi="Arial" w:cs="Calibri"/>
          <w:b/>
          <w:sz w:val="26"/>
          <w:szCs w:val="26"/>
          <w:lang w:eastAsia="ar-SA"/>
        </w:rPr>
      </w:pPr>
    </w:p>
    <w:p w:rsidR="009B4C83" w:rsidRDefault="009B4C83" w:rsidP="00B00F63">
      <w:pPr>
        <w:suppressAutoHyphens/>
        <w:spacing w:after="0" w:line="240" w:lineRule="auto"/>
        <w:jc w:val="center"/>
        <w:rPr>
          <w:rFonts w:ascii="Arial" w:eastAsia="Times New Roman" w:hAnsi="Arial" w:cs="Calibri"/>
          <w:b/>
          <w:sz w:val="26"/>
          <w:szCs w:val="26"/>
          <w:lang w:eastAsia="ar-SA"/>
        </w:rPr>
      </w:pPr>
    </w:p>
    <w:p w:rsidR="00B00F63" w:rsidRPr="00724E46" w:rsidRDefault="00B00F63" w:rsidP="00B00F63">
      <w:pPr>
        <w:suppressAutoHyphens/>
        <w:spacing w:after="0" w:line="240" w:lineRule="auto"/>
        <w:jc w:val="center"/>
        <w:rPr>
          <w:rFonts w:ascii="Arial" w:eastAsia="Times New Roman" w:hAnsi="Arial" w:cs="Calibri"/>
          <w:b/>
          <w:sz w:val="26"/>
          <w:szCs w:val="26"/>
          <w:lang w:eastAsia="ar-SA"/>
        </w:rPr>
      </w:pPr>
      <w:r w:rsidRPr="00E120C5">
        <w:rPr>
          <w:rFonts w:ascii="Arial" w:eastAsia="Times New Roman" w:hAnsi="Arial" w:cs="Calibri"/>
          <w:b/>
          <w:sz w:val="26"/>
          <w:szCs w:val="26"/>
          <w:lang w:eastAsia="ar-SA"/>
        </w:rPr>
        <w:t>WYKAZ OSÓB, KTÓRE BĘDĄ UCZESTN</w:t>
      </w:r>
      <w:r>
        <w:rPr>
          <w:rFonts w:ascii="Arial" w:eastAsia="Times New Roman" w:hAnsi="Arial" w:cs="Calibri"/>
          <w:b/>
          <w:sz w:val="26"/>
          <w:szCs w:val="26"/>
          <w:lang w:eastAsia="ar-SA"/>
        </w:rPr>
        <w:t>ICZYĆ PRZY WYKONANIU ZAMÓWIENIA</w:t>
      </w:r>
    </w:p>
    <w:tbl>
      <w:tblPr>
        <w:tblW w:w="10491" w:type="dxa"/>
        <w:tblInd w:w="-885" w:type="dxa"/>
        <w:tblLayout w:type="fixed"/>
        <w:tblLook w:val="0000" w:firstRow="0" w:lastRow="0" w:firstColumn="0" w:lastColumn="0" w:noHBand="0" w:noVBand="0"/>
      </w:tblPr>
      <w:tblGrid>
        <w:gridCol w:w="426"/>
        <w:gridCol w:w="993"/>
        <w:gridCol w:w="1275"/>
        <w:gridCol w:w="993"/>
        <w:gridCol w:w="283"/>
        <w:gridCol w:w="1418"/>
        <w:gridCol w:w="1842"/>
        <w:gridCol w:w="1276"/>
        <w:gridCol w:w="709"/>
        <w:gridCol w:w="1276"/>
      </w:tblGrid>
      <w:tr w:rsidR="000B426F" w:rsidRPr="000B426F" w:rsidTr="000B426F">
        <w:tc>
          <w:tcPr>
            <w:tcW w:w="426" w:type="dxa"/>
            <w:vMerge w:val="restart"/>
            <w:tcBorders>
              <w:top w:val="single" w:sz="4" w:space="0" w:color="000000"/>
              <w:left w:val="single" w:sz="4" w:space="0" w:color="000000"/>
              <w:bottom w:val="single" w:sz="4" w:space="0" w:color="000000"/>
            </w:tcBorders>
            <w:shd w:val="clear" w:color="auto" w:fill="E6E6E6"/>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r w:rsidRPr="000B426F">
              <w:rPr>
                <w:rFonts w:eastAsia="Times New Roman" w:cs="Calibri"/>
                <w:b/>
                <w:bCs/>
                <w:sz w:val="16"/>
                <w:szCs w:val="16"/>
                <w:lang w:eastAsia="ar-SA"/>
              </w:rPr>
              <w:t xml:space="preserve">Lp. </w:t>
            </w:r>
          </w:p>
        </w:tc>
        <w:tc>
          <w:tcPr>
            <w:tcW w:w="993" w:type="dxa"/>
            <w:vMerge w:val="restart"/>
            <w:tcBorders>
              <w:top w:val="single" w:sz="4" w:space="0" w:color="000000"/>
              <w:left w:val="single" w:sz="4" w:space="0" w:color="000000"/>
              <w:bottom w:val="single" w:sz="4" w:space="0" w:color="000000"/>
            </w:tcBorders>
            <w:shd w:val="clear" w:color="auto" w:fill="E6E6E6"/>
            <w:vAlign w:val="center"/>
          </w:tcPr>
          <w:p w:rsidR="000B426F" w:rsidRPr="000B426F"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r w:rsidRPr="000B426F">
              <w:rPr>
                <w:rFonts w:eastAsia="Times New Roman" w:cs="Calibri"/>
                <w:b/>
                <w:bCs/>
                <w:sz w:val="16"/>
                <w:szCs w:val="16"/>
                <w:lang w:eastAsia="ar-SA"/>
              </w:rPr>
              <w:t xml:space="preserve">Imię i nazwisko </w:t>
            </w:r>
          </w:p>
        </w:tc>
        <w:tc>
          <w:tcPr>
            <w:tcW w:w="1275" w:type="dxa"/>
            <w:vMerge w:val="restart"/>
            <w:tcBorders>
              <w:top w:val="single" w:sz="4" w:space="0" w:color="000000"/>
              <w:left w:val="single" w:sz="4" w:space="0" w:color="000000"/>
              <w:bottom w:val="single" w:sz="4" w:space="0" w:color="000000"/>
            </w:tcBorders>
            <w:shd w:val="clear" w:color="auto" w:fill="E6E6E6"/>
            <w:vAlign w:val="center"/>
          </w:tcPr>
          <w:p w:rsidR="000B426F" w:rsidRPr="000B426F"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r w:rsidRPr="000B426F">
              <w:rPr>
                <w:rFonts w:eastAsia="Times New Roman" w:cs="Calibri"/>
                <w:b/>
                <w:bCs/>
                <w:sz w:val="16"/>
                <w:szCs w:val="16"/>
                <w:lang w:eastAsia="ar-SA"/>
              </w:rPr>
              <w:t xml:space="preserve">Posiadane wykształcenie, kwalifikacje zawodowe </w:t>
            </w:r>
          </w:p>
          <w:p w:rsidR="000B426F" w:rsidRPr="000B426F"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r w:rsidRPr="000B426F">
              <w:rPr>
                <w:rFonts w:eastAsia="Times New Roman" w:cs="Calibri"/>
                <w:b/>
                <w:bCs/>
                <w:sz w:val="16"/>
                <w:szCs w:val="16"/>
                <w:lang w:eastAsia="ar-SA"/>
              </w:rPr>
              <w:t>i uprawnienia</w:t>
            </w:r>
          </w:p>
        </w:tc>
        <w:tc>
          <w:tcPr>
            <w:tcW w:w="993" w:type="dxa"/>
            <w:vMerge w:val="restart"/>
            <w:tcBorders>
              <w:top w:val="single" w:sz="4" w:space="0" w:color="000000"/>
              <w:left w:val="single" w:sz="4" w:space="0" w:color="000000"/>
              <w:bottom w:val="single" w:sz="4" w:space="0" w:color="000000"/>
            </w:tcBorders>
            <w:shd w:val="clear" w:color="auto" w:fill="E6E6E6"/>
            <w:vAlign w:val="center"/>
          </w:tcPr>
          <w:p w:rsidR="000B426F" w:rsidRPr="000B426F" w:rsidRDefault="000B426F" w:rsidP="00551C43">
            <w:pPr>
              <w:tabs>
                <w:tab w:val="left" w:pos="709"/>
                <w:tab w:val="left" w:pos="851"/>
              </w:tabs>
              <w:suppressAutoHyphens/>
              <w:autoSpaceDE w:val="0"/>
              <w:snapToGrid w:val="0"/>
              <w:spacing w:after="0" w:line="240" w:lineRule="auto"/>
              <w:ind w:right="15"/>
              <w:jc w:val="center"/>
              <w:rPr>
                <w:rFonts w:eastAsia="Times New Roman" w:cs="Calibri"/>
                <w:b/>
                <w:bCs/>
                <w:sz w:val="16"/>
                <w:szCs w:val="16"/>
                <w:lang w:eastAsia="ar-SA"/>
              </w:rPr>
            </w:pPr>
            <w:r w:rsidRPr="000B426F">
              <w:rPr>
                <w:rFonts w:eastAsia="Times New Roman" w:cs="Calibri"/>
                <w:b/>
                <w:bCs/>
                <w:sz w:val="16"/>
                <w:szCs w:val="16"/>
                <w:lang w:eastAsia="ar-SA"/>
              </w:rPr>
              <w:t xml:space="preserve">Zakres czynności wykonywanych </w:t>
            </w:r>
          </w:p>
          <w:p w:rsidR="000B426F" w:rsidRPr="000B426F" w:rsidRDefault="000B426F" w:rsidP="00551C43">
            <w:pPr>
              <w:tabs>
                <w:tab w:val="left" w:pos="709"/>
                <w:tab w:val="left" w:pos="851"/>
              </w:tabs>
              <w:suppressAutoHyphens/>
              <w:autoSpaceDE w:val="0"/>
              <w:snapToGrid w:val="0"/>
              <w:spacing w:after="0" w:line="240" w:lineRule="auto"/>
              <w:ind w:right="15"/>
              <w:jc w:val="center"/>
              <w:rPr>
                <w:rFonts w:eastAsia="Times New Roman" w:cs="Calibri"/>
                <w:b/>
                <w:bCs/>
                <w:sz w:val="16"/>
                <w:szCs w:val="16"/>
                <w:lang w:eastAsia="ar-SA"/>
              </w:rPr>
            </w:pPr>
            <w:r w:rsidRPr="000B426F">
              <w:rPr>
                <w:rFonts w:eastAsia="Times New Roman" w:cs="Calibri"/>
                <w:b/>
                <w:bCs/>
                <w:sz w:val="16"/>
                <w:szCs w:val="16"/>
                <w:lang w:eastAsia="ar-SA"/>
              </w:rPr>
              <w:t xml:space="preserve">w ramach przeprowadzonego kursu </w:t>
            </w:r>
          </w:p>
        </w:tc>
        <w:tc>
          <w:tcPr>
            <w:tcW w:w="5528" w:type="dxa"/>
            <w:gridSpan w:val="5"/>
            <w:tcBorders>
              <w:top w:val="single" w:sz="4" w:space="0" w:color="000000"/>
              <w:left w:val="single" w:sz="4" w:space="0" w:color="000000"/>
              <w:bottom w:val="single" w:sz="4" w:space="0" w:color="000000"/>
              <w:right w:val="single" w:sz="4" w:space="0" w:color="000000"/>
            </w:tcBorders>
            <w:shd w:val="clear" w:color="auto" w:fill="E6E6E6"/>
            <w:vAlign w:val="center"/>
          </w:tcPr>
          <w:p w:rsidR="000B426F" w:rsidRPr="000B426F" w:rsidRDefault="000B426F" w:rsidP="00551C43">
            <w:pPr>
              <w:suppressAutoHyphens/>
              <w:snapToGrid w:val="0"/>
              <w:spacing w:after="0" w:line="240" w:lineRule="auto"/>
              <w:jc w:val="both"/>
              <w:rPr>
                <w:rFonts w:eastAsia="DejaVu Sans" w:cs="Calibri"/>
                <w:b/>
                <w:bCs/>
                <w:iCs/>
                <w:color w:val="000000"/>
                <w:sz w:val="16"/>
                <w:szCs w:val="16"/>
                <w:lang w:eastAsia="ar-SA"/>
              </w:rPr>
            </w:pPr>
            <w:r w:rsidRPr="000B426F">
              <w:rPr>
                <w:rFonts w:eastAsia="Times New Roman" w:cs="Calibri"/>
                <w:b/>
                <w:bCs/>
                <w:sz w:val="16"/>
                <w:szCs w:val="16"/>
                <w:lang w:eastAsia="ar-SA"/>
              </w:rPr>
              <w:t>Lista przeprowadzonych kursów , programowo zgodnych z przedmiotem zamówienia</w:t>
            </w:r>
          </w:p>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r w:rsidRPr="000B426F">
              <w:rPr>
                <w:rFonts w:eastAsia="DejaVu Sans" w:cs="Calibri"/>
                <w:b/>
                <w:i/>
                <w:iCs/>
                <w:color w:val="000000"/>
                <w:sz w:val="16"/>
                <w:szCs w:val="16"/>
                <w:u w:val="single"/>
                <w:lang w:eastAsia="ar-SA"/>
              </w:rPr>
              <w:t>dla spełnienia warunku udziału w postępowaniu: kursy przeprowadzone w okresie nie krótszym niż 2 lata</w:t>
            </w:r>
          </w:p>
        </w:tc>
        <w:tc>
          <w:tcPr>
            <w:tcW w:w="1276" w:type="dxa"/>
            <w:vMerge w:val="restart"/>
            <w:tcBorders>
              <w:top w:val="single" w:sz="4" w:space="0" w:color="000000"/>
              <w:left w:val="single" w:sz="4" w:space="0" w:color="000000"/>
              <w:right w:val="single" w:sz="4" w:space="0" w:color="000000"/>
            </w:tcBorders>
            <w:shd w:val="clear" w:color="auto" w:fill="E6E6E6"/>
          </w:tcPr>
          <w:p w:rsidR="000B426F" w:rsidRPr="000B426F" w:rsidRDefault="000B426F" w:rsidP="00551C43">
            <w:pPr>
              <w:suppressAutoHyphens/>
              <w:snapToGrid w:val="0"/>
              <w:spacing w:after="0" w:line="240" w:lineRule="auto"/>
              <w:jc w:val="both"/>
              <w:rPr>
                <w:rFonts w:eastAsia="Times New Roman" w:cs="Calibri"/>
                <w:b/>
                <w:bCs/>
                <w:sz w:val="16"/>
                <w:szCs w:val="16"/>
                <w:lang w:eastAsia="ar-SA"/>
              </w:rPr>
            </w:pPr>
            <w:r w:rsidRPr="000B426F">
              <w:rPr>
                <w:rFonts w:eastAsia="Times New Roman" w:cs="Calibri"/>
                <w:b/>
                <w:bCs/>
                <w:sz w:val="16"/>
                <w:szCs w:val="16"/>
                <w:lang w:eastAsia="ar-SA"/>
              </w:rPr>
              <w:t>Informacja</w:t>
            </w:r>
            <w:r w:rsidRPr="000B426F">
              <w:rPr>
                <w:rFonts w:eastAsia="Times New Roman" w:cs="Calibri"/>
                <w:b/>
                <w:bCs/>
                <w:sz w:val="16"/>
                <w:szCs w:val="16"/>
                <w:vertAlign w:val="superscript"/>
                <w:lang w:eastAsia="ar-SA"/>
              </w:rPr>
              <w:footnoteReference w:customMarkFollows="1" w:id="2"/>
              <w:t>*</w:t>
            </w:r>
            <w:r w:rsidRPr="000B426F">
              <w:rPr>
                <w:rFonts w:eastAsia="Times New Roman" w:cs="Calibri"/>
                <w:b/>
                <w:bCs/>
                <w:sz w:val="16"/>
                <w:szCs w:val="16"/>
                <w:lang w:eastAsia="ar-SA"/>
              </w:rPr>
              <w:t xml:space="preserve"> o podstawie dysponowania tą osobą</w:t>
            </w:r>
          </w:p>
        </w:tc>
      </w:tr>
      <w:tr w:rsidR="000B426F" w:rsidRPr="000B426F" w:rsidTr="000B426F">
        <w:tc>
          <w:tcPr>
            <w:tcW w:w="426" w:type="dxa"/>
            <w:vMerge/>
            <w:tcBorders>
              <w:left w:val="single" w:sz="4" w:space="0" w:color="000000"/>
              <w:bottom w:val="single" w:sz="4" w:space="0" w:color="000000"/>
            </w:tcBorders>
            <w:shd w:val="clear" w:color="auto" w:fill="E6E6E6"/>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E6E6E6"/>
            <w:vAlign w:val="center"/>
          </w:tcPr>
          <w:p w:rsidR="000B426F" w:rsidRPr="000B426F"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E6E6E6"/>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E6E6E6"/>
            <w:vAlign w:val="center"/>
          </w:tcPr>
          <w:p w:rsidR="000B426F" w:rsidRPr="000B426F" w:rsidRDefault="000B426F" w:rsidP="00551C43">
            <w:pPr>
              <w:tabs>
                <w:tab w:val="left" w:pos="709"/>
                <w:tab w:val="left" w:pos="851"/>
              </w:tabs>
              <w:suppressAutoHyphens/>
              <w:autoSpaceDE w:val="0"/>
              <w:snapToGrid w:val="0"/>
              <w:spacing w:after="0" w:line="240" w:lineRule="auto"/>
              <w:ind w:right="15"/>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E6E6E6"/>
            <w:vAlign w:val="center"/>
          </w:tcPr>
          <w:p w:rsidR="000B426F" w:rsidRPr="000B426F" w:rsidRDefault="000B426F" w:rsidP="00551C43">
            <w:pPr>
              <w:suppressAutoHyphens/>
              <w:snapToGrid w:val="0"/>
              <w:spacing w:after="0" w:line="240" w:lineRule="auto"/>
              <w:jc w:val="both"/>
              <w:rPr>
                <w:rFonts w:eastAsia="Times New Roman" w:cs="Calibri"/>
                <w:b/>
                <w:bCs/>
                <w:sz w:val="16"/>
                <w:szCs w:val="16"/>
                <w:lang w:eastAsia="ar-SA"/>
              </w:rPr>
            </w:pPr>
            <w:r w:rsidRPr="000B426F">
              <w:rPr>
                <w:rFonts w:eastAsia="Times New Roman" w:cs="Calibri"/>
                <w:b/>
                <w:bCs/>
                <w:sz w:val="16"/>
                <w:szCs w:val="16"/>
                <w:lang w:eastAsia="ar-SA"/>
              </w:rPr>
              <w:t>Lp.</w:t>
            </w:r>
          </w:p>
        </w:tc>
        <w:tc>
          <w:tcPr>
            <w:tcW w:w="1418" w:type="dxa"/>
            <w:tcBorders>
              <w:left w:val="single" w:sz="4" w:space="0" w:color="000000"/>
              <w:bottom w:val="single" w:sz="4" w:space="0" w:color="000000"/>
            </w:tcBorders>
            <w:shd w:val="clear" w:color="auto" w:fill="E6E6E6"/>
            <w:vAlign w:val="center"/>
          </w:tcPr>
          <w:p w:rsidR="000B426F" w:rsidRPr="000B426F" w:rsidRDefault="000B426F" w:rsidP="00551C43">
            <w:pPr>
              <w:suppressAutoHyphens/>
              <w:snapToGrid w:val="0"/>
              <w:spacing w:after="0" w:line="240" w:lineRule="auto"/>
              <w:jc w:val="center"/>
              <w:rPr>
                <w:rFonts w:eastAsia="Times New Roman" w:cs="Calibri"/>
                <w:b/>
                <w:bCs/>
                <w:color w:val="000000"/>
                <w:kern w:val="1"/>
                <w:sz w:val="16"/>
                <w:szCs w:val="16"/>
              </w:rPr>
            </w:pPr>
            <w:r w:rsidRPr="000B426F">
              <w:rPr>
                <w:rFonts w:eastAsia="Times New Roman" w:cs="Calibri"/>
                <w:b/>
                <w:bCs/>
                <w:color w:val="000000"/>
                <w:kern w:val="1"/>
                <w:sz w:val="16"/>
                <w:szCs w:val="16"/>
              </w:rPr>
              <w:t>Odbiorca szkolenia</w:t>
            </w:r>
          </w:p>
        </w:tc>
        <w:tc>
          <w:tcPr>
            <w:tcW w:w="1842" w:type="dxa"/>
            <w:tcBorders>
              <w:left w:val="single" w:sz="4" w:space="0" w:color="000000"/>
              <w:bottom w:val="single" w:sz="4" w:space="0" w:color="000000"/>
            </w:tcBorders>
            <w:shd w:val="clear" w:color="auto" w:fill="E6E6E6"/>
            <w:vAlign w:val="center"/>
          </w:tcPr>
          <w:p w:rsidR="000B426F" w:rsidRPr="000B426F" w:rsidRDefault="000B426F" w:rsidP="00551C43">
            <w:pPr>
              <w:suppressAutoHyphens/>
              <w:snapToGrid w:val="0"/>
              <w:spacing w:after="0" w:line="240" w:lineRule="auto"/>
              <w:jc w:val="center"/>
              <w:rPr>
                <w:rFonts w:eastAsia="Times New Roman" w:cs="Calibri"/>
                <w:b/>
                <w:bCs/>
                <w:color w:val="000000"/>
                <w:kern w:val="1"/>
                <w:sz w:val="16"/>
                <w:szCs w:val="16"/>
              </w:rPr>
            </w:pPr>
            <w:r w:rsidRPr="000B426F">
              <w:rPr>
                <w:rFonts w:eastAsia="Times New Roman" w:cs="Calibri"/>
                <w:b/>
                <w:bCs/>
                <w:color w:val="000000"/>
                <w:kern w:val="1"/>
                <w:sz w:val="16"/>
                <w:szCs w:val="16"/>
              </w:rPr>
              <w:t xml:space="preserve">Temat szkolenia </w:t>
            </w:r>
          </w:p>
        </w:tc>
        <w:tc>
          <w:tcPr>
            <w:tcW w:w="1276" w:type="dxa"/>
            <w:tcBorders>
              <w:left w:val="single" w:sz="4" w:space="0" w:color="000000"/>
              <w:bottom w:val="single" w:sz="4" w:space="0" w:color="000000"/>
            </w:tcBorders>
            <w:shd w:val="clear" w:color="auto" w:fill="E6E6E6"/>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r w:rsidRPr="000B426F">
              <w:rPr>
                <w:rFonts w:eastAsia="Times New Roman" w:cs="Calibri"/>
                <w:b/>
                <w:bCs/>
                <w:sz w:val="16"/>
                <w:szCs w:val="16"/>
                <w:lang w:eastAsia="ar-SA"/>
              </w:rPr>
              <w:t>Data wykonania</w:t>
            </w:r>
          </w:p>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r w:rsidRPr="000B426F">
              <w:rPr>
                <w:rFonts w:eastAsia="Times New Roman" w:cs="Calibri"/>
                <w:b/>
                <w:bCs/>
                <w:sz w:val="16"/>
                <w:szCs w:val="16"/>
                <w:lang w:eastAsia="ar-SA"/>
              </w:rPr>
              <w:t>od………</w:t>
            </w:r>
          </w:p>
        </w:tc>
        <w:tc>
          <w:tcPr>
            <w:tcW w:w="709" w:type="dxa"/>
            <w:tcBorders>
              <w:left w:val="single" w:sz="4" w:space="0" w:color="000000"/>
              <w:bottom w:val="single" w:sz="4" w:space="0" w:color="000000"/>
              <w:right w:val="single" w:sz="4" w:space="0" w:color="000000"/>
            </w:tcBorders>
            <w:shd w:val="clear" w:color="auto" w:fill="E6E6E6"/>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p w:rsidR="000B426F" w:rsidRPr="000B426F" w:rsidRDefault="000B426F" w:rsidP="00551C43">
            <w:pPr>
              <w:suppressAutoHyphens/>
              <w:snapToGrid w:val="0"/>
              <w:spacing w:after="0" w:line="240" w:lineRule="auto"/>
              <w:jc w:val="center"/>
              <w:rPr>
                <w:rFonts w:ascii="Times New Roman" w:eastAsia="Times New Roman" w:hAnsi="Times New Roman"/>
                <w:sz w:val="16"/>
                <w:szCs w:val="16"/>
                <w:lang w:eastAsia="ar-SA"/>
              </w:rPr>
            </w:pPr>
            <w:r w:rsidRPr="000B426F">
              <w:rPr>
                <w:rFonts w:eastAsia="Times New Roman" w:cs="Calibri"/>
                <w:b/>
                <w:bCs/>
                <w:sz w:val="16"/>
                <w:szCs w:val="16"/>
                <w:lang w:eastAsia="ar-SA"/>
              </w:rPr>
              <w:t xml:space="preserve">do </w:t>
            </w:r>
            <w:r>
              <w:rPr>
                <w:rFonts w:eastAsia="Times New Roman" w:cs="Calibri"/>
                <w:b/>
                <w:bCs/>
                <w:sz w:val="16"/>
                <w:szCs w:val="16"/>
                <w:lang w:eastAsia="ar-SA"/>
              </w:rPr>
              <w:t>…………</w:t>
            </w:r>
          </w:p>
        </w:tc>
        <w:tc>
          <w:tcPr>
            <w:tcW w:w="1276" w:type="dxa"/>
            <w:vMerge/>
            <w:tcBorders>
              <w:left w:val="single" w:sz="4" w:space="0" w:color="000000"/>
              <w:bottom w:val="single" w:sz="4" w:space="0" w:color="000000"/>
              <w:right w:val="single" w:sz="4" w:space="0" w:color="000000"/>
            </w:tcBorders>
            <w:shd w:val="clear" w:color="auto" w:fill="E6E6E6"/>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r>
      <w:tr w:rsidR="000B426F" w:rsidRPr="000B426F" w:rsidTr="000B426F">
        <w:trPr>
          <w:trHeight w:hRule="exact" w:val="397"/>
        </w:trPr>
        <w:tc>
          <w:tcPr>
            <w:tcW w:w="426" w:type="dxa"/>
            <w:vMerge w:val="restart"/>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r w:rsidRPr="000B426F">
              <w:rPr>
                <w:rFonts w:eastAsia="Times New Roman" w:cs="Calibri"/>
                <w:sz w:val="16"/>
                <w:szCs w:val="16"/>
                <w:lang w:eastAsia="ar-SA"/>
              </w:rPr>
              <w:t>1</w:t>
            </w:r>
          </w:p>
        </w:tc>
        <w:tc>
          <w:tcPr>
            <w:tcW w:w="993" w:type="dxa"/>
            <w:vMerge w:val="restart"/>
            <w:tcBorders>
              <w:left w:val="single" w:sz="4" w:space="0" w:color="000000"/>
              <w:bottom w:val="single" w:sz="4" w:space="0" w:color="000000"/>
            </w:tcBorders>
            <w:shd w:val="clear" w:color="auto" w:fill="auto"/>
            <w:vAlign w:val="center"/>
          </w:tcPr>
          <w:p w:rsidR="000B426F" w:rsidRPr="000B426F"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val="restart"/>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val="restart"/>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r w:rsidRPr="000B426F">
              <w:rPr>
                <w:rFonts w:eastAsia="Times New Roman" w:cs="Calibri"/>
                <w:sz w:val="16"/>
                <w:szCs w:val="16"/>
                <w:lang w:eastAsia="ar-SA"/>
              </w:rPr>
              <w:t>1</w:t>
            </w:r>
          </w:p>
        </w:tc>
        <w:tc>
          <w:tcPr>
            <w:tcW w:w="1418"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r>
      <w:tr w:rsidR="000B426F" w:rsidRPr="000B426F" w:rsidTr="000B426F">
        <w:trPr>
          <w:trHeight w:hRule="exact" w:val="397"/>
        </w:trPr>
        <w:tc>
          <w:tcPr>
            <w:tcW w:w="426"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0B426F"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r w:rsidRPr="000B426F">
              <w:rPr>
                <w:rFonts w:eastAsia="Times New Roman" w:cs="Calibri"/>
                <w:sz w:val="16"/>
                <w:szCs w:val="16"/>
                <w:lang w:eastAsia="ar-SA"/>
              </w:rPr>
              <w:t>2</w:t>
            </w:r>
          </w:p>
        </w:tc>
        <w:tc>
          <w:tcPr>
            <w:tcW w:w="1418"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r>
      <w:tr w:rsidR="000B426F" w:rsidRPr="000B426F" w:rsidTr="000B426F">
        <w:trPr>
          <w:trHeight w:hRule="exact" w:val="397"/>
        </w:trPr>
        <w:tc>
          <w:tcPr>
            <w:tcW w:w="426"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0B426F"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r w:rsidRPr="000B426F">
              <w:rPr>
                <w:rFonts w:eastAsia="Times New Roman" w:cs="Calibri"/>
                <w:sz w:val="16"/>
                <w:szCs w:val="16"/>
                <w:lang w:eastAsia="ar-SA"/>
              </w:rPr>
              <w:t>3</w:t>
            </w:r>
          </w:p>
        </w:tc>
        <w:tc>
          <w:tcPr>
            <w:tcW w:w="1418"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r>
      <w:tr w:rsidR="000B426F" w:rsidRPr="000B426F" w:rsidTr="000B426F">
        <w:trPr>
          <w:trHeight w:hRule="exact" w:val="397"/>
        </w:trPr>
        <w:tc>
          <w:tcPr>
            <w:tcW w:w="426"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0B426F"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r w:rsidRPr="000B426F">
              <w:rPr>
                <w:rFonts w:eastAsia="Times New Roman" w:cs="Calibri"/>
                <w:sz w:val="16"/>
                <w:szCs w:val="16"/>
                <w:lang w:eastAsia="ar-SA"/>
              </w:rPr>
              <w:t>4</w:t>
            </w:r>
          </w:p>
        </w:tc>
        <w:tc>
          <w:tcPr>
            <w:tcW w:w="1418"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r>
      <w:tr w:rsidR="000B426F" w:rsidRPr="000B426F" w:rsidTr="000B426F">
        <w:trPr>
          <w:trHeight w:hRule="exact" w:val="397"/>
        </w:trPr>
        <w:tc>
          <w:tcPr>
            <w:tcW w:w="426"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0B426F" w:rsidRDefault="000B426F" w:rsidP="00551C43">
            <w:pPr>
              <w:tabs>
                <w:tab w:val="left" w:pos="709"/>
                <w:tab w:val="left" w:pos="851"/>
              </w:tabs>
              <w:suppressAutoHyphens/>
              <w:autoSpaceDE w:val="0"/>
              <w:snapToGrid w:val="0"/>
              <w:spacing w:after="0" w:line="240" w:lineRule="auto"/>
              <w:ind w:left="113" w:right="15"/>
              <w:jc w:val="center"/>
              <w:rPr>
                <w:rFonts w:eastAsia="Times New Roman" w:cs="Calibri"/>
                <w:b/>
                <w:bCs/>
                <w:sz w:val="16"/>
                <w:szCs w:val="16"/>
                <w:lang w:eastAsia="ar-SA"/>
              </w:rPr>
            </w:pPr>
          </w:p>
        </w:tc>
        <w:tc>
          <w:tcPr>
            <w:tcW w:w="1275"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993" w:type="dxa"/>
            <w:vMerge/>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b/>
                <w:bCs/>
                <w:sz w:val="16"/>
                <w:szCs w:val="16"/>
                <w:lang w:eastAsia="ar-SA"/>
              </w:rPr>
            </w:pPr>
          </w:p>
        </w:tc>
        <w:tc>
          <w:tcPr>
            <w:tcW w:w="283"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r w:rsidRPr="000B426F">
              <w:rPr>
                <w:rFonts w:eastAsia="Times New Roman" w:cs="Calibri"/>
                <w:sz w:val="16"/>
                <w:szCs w:val="16"/>
                <w:lang w:eastAsia="ar-SA"/>
              </w:rPr>
              <w:t>5</w:t>
            </w:r>
          </w:p>
        </w:tc>
        <w:tc>
          <w:tcPr>
            <w:tcW w:w="1418"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842"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709" w:type="dxa"/>
            <w:tcBorders>
              <w:left w:val="single" w:sz="4" w:space="0" w:color="000000"/>
              <w:bottom w:val="single" w:sz="4" w:space="0" w:color="000000"/>
              <w:right w:val="single" w:sz="4" w:space="0" w:color="000000"/>
            </w:tcBorders>
            <w:shd w:val="clear" w:color="auto" w:fill="auto"/>
            <w:vAlign w:val="center"/>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c>
          <w:tcPr>
            <w:tcW w:w="1276" w:type="dxa"/>
            <w:tcBorders>
              <w:left w:val="single" w:sz="4" w:space="0" w:color="000000"/>
              <w:bottom w:val="single" w:sz="4" w:space="0" w:color="000000"/>
              <w:right w:val="single" w:sz="4" w:space="0" w:color="000000"/>
            </w:tcBorders>
          </w:tcPr>
          <w:p w:rsidR="000B426F" w:rsidRPr="000B426F" w:rsidRDefault="000B426F" w:rsidP="00551C43">
            <w:pPr>
              <w:suppressAutoHyphens/>
              <w:snapToGrid w:val="0"/>
              <w:spacing w:after="0" w:line="240" w:lineRule="auto"/>
              <w:jc w:val="center"/>
              <w:rPr>
                <w:rFonts w:eastAsia="Times New Roman" w:cs="Calibri"/>
                <w:sz w:val="16"/>
                <w:szCs w:val="16"/>
                <w:lang w:eastAsia="ar-SA"/>
              </w:rPr>
            </w:pPr>
          </w:p>
        </w:tc>
      </w:tr>
    </w:tbl>
    <w:p w:rsidR="00B00F63" w:rsidRDefault="00B00F63" w:rsidP="00B00F63">
      <w:pPr>
        <w:spacing w:after="0" w:line="200" w:lineRule="atLeast"/>
        <w:jc w:val="both"/>
      </w:pPr>
    </w:p>
    <w:p w:rsidR="00B00F63" w:rsidRDefault="00B00F63" w:rsidP="00B00F63">
      <w:pPr>
        <w:spacing w:after="0" w:line="200" w:lineRule="atLeast"/>
        <w:jc w:val="both"/>
      </w:pPr>
    </w:p>
    <w:p w:rsidR="00B00F63" w:rsidRPr="00E120C5" w:rsidRDefault="00B00F63" w:rsidP="00B00F63">
      <w:pPr>
        <w:suppressAutoHyphens/>
        <w:spacing w:after="0" w:line="200" w:lineRule="atLeast"/>
        <w:jc w:val="both"/>
        <w:rPr>
          <w:rFonts w:eastAsia="Times New Roman" w:cs="Calibri"/>
          <w:b/>
          <w:i/>
          <w:sz w:val="20"/>
          <w:szCs w:val="20"/>
          <w:lang w:eastAsia="ar-SA"/>
        </w:rPr>
      </w:pPr>
      <w:r w:rsidRPr="00E120C5">
        <w:rPr>
          <w:rFonts w:eastAsia="Times New Roman" w:cs="Calibri"/>
          <w:b/>
          <w:i/>
          <w:sz w:val="20"/>
          <w:szCs w:val="20"/>
          <w:lang w:eastAsia="ar-SA"/>
        </w:rPr>
        <w:t xml:space="preserve">Prawdziwość powyższych danych potwierdzam własnoręcznym podpisem, świadom odpowiedzialności karnej z art. 297 k.k. </w:t>
      </w:r>
    </w:p>
    <w:p w:rsidR="009B4C83" w:rsidRDefault="009B4C83" w:rsidP="009B4C83">
      <w:pPr>
        <w:suppressAutoHyphens/>
        <w:spacing w:after="0" w:line="240" w:lineRule="auto"/>
        <w:rPr>
          <w:rFonts w:ascii="Times New Roman" w:eastAsia="Times New Roman" w:hAnsi="Times New Roman"/>
          <w:sz w:val="24"/>
          <w:szCs w:val="24"/>
          <w:lang w:eastAsia="ar-SA"/>
        </w:rPr>
      </w:pPr>
    </w:p>
    <w:p w:rsidR="009B4C83" w:rsidRDefault="009B4C83" w:rsidP="009B4C83">
      <w:pPr>
        <w:suppressAutoHyphens/>
        <w:spacing w:after="0" w:line="240" w:lineRule="auto"/>
        <w:rPr>
          <w:rFonts w:ascii="Times New Roman" w:eastAsia="Times New Roman" w:hAnsi="Times New Roman"/>
          <w:sz w:val="24"/>
          <w:szCs w:val="24"/>
          <w:lang w:eastAsia="ar-SA"/>
        </w:rPr>
      </w:pPr>
    </w:p>
    <w:p w:rsidR="009B4C83" w:rsidRDefault="009B4C83" w:rsidP="009B4C83">
      <w:pPr>
        <w:suppressAutoHyphens/>
        <w:spacing w:after="0" w:line="240" w:lineRule="auto"/>
        <w:rPr>
          <w:rFonts w:ascii="Times New Roman" w:eastAsia="Times New Roman" w:hAnsi="Times New Roman"/>
          <w:sz w:val="24"/>
          <w:szCs w:val="24"/>
          <w:lang w:eastAsia="ar-SA"/>
        </w:rPr>
      </w:pPr>
    </w:p>
    <w:p w:rsidR="009B4C83" w:rsidRPr="00C6190B" w:rsidRDefault="009B4C83" w:rsidP="009B4C83">
      <w:pPr>
        <w:suppressAutoHyphens/>
        <w:spacing w:after="0" w:line="360" w:lineRule="auto"/>
        <w:jc w:val="both"/>
        <w:rPr>
          <w:rFonts w:eastAsia="Arial" w:cs="Arial"/>
          <w:sz w:val="20"/>
          <w:szCs w:val="20"/>
          <w:lang w:eastAsia="zh-CN"/>
        </w:rPr>
      </w:pPr>
    </w:p>
    <w:p w:rsidR="009B4C83" w:rsidRPr="00C6190B" w:rsidRDefault="009B4C83" w:rsidP="009B4C83">
      <w:pPr>
        <w:suppressAutoHyphens/>
        <w:spacing w:after="0"/>
        <w:jc w:val="both"/>
        <w:rPr>
          <w:rFonts w:eastAsia="Times New Roman"/>
          <w:sz w:val="20"/>
          <w:szCs w:val="20"/>
          <w:lang w:eastAsia="zh-CN"/>
        </w:rPr>
      </w:pPr>
      <w:r w:rsidRPr="00C6190B">
        <w:rPr>
          <w:rFonts w:eastAsia="Times New Roman"/>
          <w:i/>
          <w:sz w:val="20"/>
          <w:szCs w:val="20"/>
          <w:lang w:eastAsia="ar-SA"/>
        </w:rPr>
        <w:t>............................................</w:t>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r>
      <w:r w:rsidRPr="00C6190B">
        <w:rPr>
          <w:rFonts w:eastAsia="Times New Roman"/>
          <w:i/>
          <w:sz w:val="20"/>
          <w:szCs w:val="20"/>
          <w:lang w:eastAsia="ar-SA"/>
        </w:rPr>
        <w:tab/>
        <w:t>.............................................................</w:t>
      </w:r>
    </w:p>
    <w:p w:rsidR="009B4C83" w:rsidRPr="00C6190B" w:rsidRDefault="009B4C83" w:rsidP="009B4C83">
      <w:pPr>
        <w:suppressAutoHyphens/>
        <w:spacing w:after="0"/>
        <w:ind w:left="4962" w:hanging="4257"/>
        <w:rPr>
          <w:rFonts w:eastAsia="Times New Roman"/>
          <w:i/>
          <w:sz w:val="20"/>
          <w:szCs w:val="20"/>
          <w:lang w:eastAsia="zh-CN"/>
        </w:rPr>
      </w:pPr>
      <w:r w:rsidRPr="00C6190B">
        <w:rPr>
          <w:rFonts w:eastAsia="Times New Roman"/>
          <w:i/>
          <w:sz w:val="20"/>
          <w:szCs w:val="20"/>
          <w:lang w:eastAsia="zh-CN"/>
        </w:rPr>
        <w:t>(data)</w:t>
      </w:r>
      <w:r w:rsidRPr="00C6190B">
        <w:rPr>
          <w:rFonts w:eastAsia="Times New Roman"/>
          <w:i/>
          <w:sz w:val="20"/>
          <w:szCs w:val="20"/>
          <w:lang w:eastAsia="zh-CN"/>
        </w:rPr>
        <w:tab/>
        <w:t>Podpis (podpisy) i pieczęć upoważnionego             przedstawiciela wykonawcy</w:t>
      </w:r>
    </w:p>
    <w:p w:rsidR="009B4C83" w:rsidRDefault="009B4C83" w:rsidP="009B4C83">
      <w:pPr>
        <w:suppressAutoHyphens/>
        <w:spacing w:after="0" w:line="240" w:lineRule="auto"/>
        <w:rPr>
          <w:rFonts w:ascii="Times New Roman" w:eastAsia="Times New Roman" w:hAnsi="Times New Roman"/>
          <w:sz w:val="24"/>
          <w:szCs w:val="24"/>
          <w:lang w:eastAsia="ar-SA"/>
        </w:rPr>
      </w:pPr>
    </w:p>
    <w:p w:rsidR="00A844FE" w:rsidRPr="00C6190B" w:rsidRDefault="00A844FE" w:rsidP="009B4C83">
      <w:pPr>
        <w:suppressAutoHyphens/>
        <w:spacing w:after="0" w:line="240" w:lineRule="auto"/>
        <w:rPr>
          <w:color w:val="FF0000"/>
          <w:sz w:val="18"/>
          <w:szCs w:val="18"/>
        </w:rPr>
      </w:pPr>
      <w:r w:rsidRPr="00C6190B">
        <w:rPr>
          <w:color w:val="FF0000"/>
          <w:sz w:val="18"/>
          <w:szCs w:val="18"/>
        </w:rPr>
        <w:t xml:space="preserve"> </w:t>
      </w:r>
    </w:p>
    <w:sectPr w:rsidR="00A844FE" w:rsidRPr="00C6190B" w:rsidSect="00FA76AA">
      <w:headerReference w:type="default" r:id="rId11"/>
      <w:footerReference w:type="default" r:id="rId12"/>
      <w:pgSz w:w="11906" w:h="16838"/>
      <w:pgMar w:top="709" w:right="1417" w:bottom="851" w:left="141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1A7" w:rsidRDefault="000151A7" w:rsidP="00FA76AA">
      <w:pPr>
        <w:spacing w:after="0" w:line="240" w:lineRule="auto"/>
      </w:pPr>
      <w:r>
        <w:separator/>
      </w:r>
    </w:p>
  </w:endnote>
  <w:endnote w:type="continuationSeparator" w:id="0">
    <w:p w:rsidR="000151A7" w:rsidRDefault="000151A7" w:rsidP="00FA7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roman"/>
    <w:notTrueType/>
    <w:pitch w:val="default"/>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Arial,Bold">
    <w:panose1 w:val="00000000000000000000"/>
    <w:charset w:val="80"/>
    <w:family w:val="auto"/>
    <w:notTrueType/>
    <w:pitch w:val="default"/>
    <w:sig w:usb0="00000001" w:usb1="08070000" w:usb2="00000010" w:usb3="00000000" w:csb0="00020000" w:csb1="00000000"/>
  </w:font>
  <w:font w:name="DejaVu Sans">
    <w:panose1 w:val="020B0603030804020204"/>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1A7" w:rsidRPr="00605FAC" w:rsidRDefault="000151A7"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w:t>
    </w:r>
    <w:r>
      <w:rPr>
        <w:rFonts w:ascii="Cambria" w:eastAsia="Times New Roman" w:hAnsi="Cambria"/>
      </w:rPr>
      <w:t>Drogowskaz</w:t>
    </w:r>
    <w:r w:rsidRPr="00605FAC">
      <w:rPr>
        <w:rFonts w:ascii="Cambria" w:eastAsia="Times New Roman" w:hAnsi="Cambria"/>
      </w:rPr>
      <w:t>”</w:t>
    </w:r>
  </w:p>
  <w:p w:rsidR="000151A7" w:rsidRPr="00605FAC" w:rsidRDefault="000151A7"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Projekt współfinansowany ze środków Europejskiego Funduszu Społecznego w ramach</w:t>
    </w:r>
  </w:p>
  <w:p w:rsidR="000151A7" w:rsidRPr="00605FAC" w:rsidRDefault="000151A7"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Regionalnego Programu Operacyjnego Województwa Śląskiego na lata 2014 - 2020</w:t>
    </w:r>
  </w:p>
  <w:p w:rsidR="000151A7" w:rsidRDefault="000151A7">
    <w:pPr>
      <w:pStyle w:val="Stopka"/>
    </w:pPr>
  </w:p>
  <w:p w:rsidR="000151A7" w:rsidRDefault="000151A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1A7" w:rsidRDefault="000151A7" w:rsidP="00FA76AA">
      <w:pPr>
        <w:spacing w:after="0" w:line="240" w:lineRule="auto"/>
      </w:pPr>
      <w:r>
        <w:separator/>
      </w:r>
    </w:p>
  </w:footnote>
  <w:footnote w:type="continuationSeparator" w:id="0">
    <w:p w:rsidR="000151A7" w:rsidRDefault="000151A7" w:rsidP="00FA76AA">
      <w:pPr>
        <w:spacing w:after="0" w:line="240" w:lineRule="auto"/>
      </w:pPr>
      <w:r>
        <w:continuationSeparator/>
      </w:r>
    </w:p>
  </w:footnote>
  <w:footnote w:id="1">
    <w:p w:rsidR="000151A7" w:rsidRDefault="000151A7" w:rsidP="00204099">
      <w:pPr>
        <w:spacing w:line="200" w:lineRule="atLeast"/>
        <w:jc w:val="both"/>
        <w:rPr>
          <w:rFonts w:ascii="Arial" w:hAnsi="Arial" w:cs="Arial"/>
          <w:i/>
          <w:sz w:val="16"/>
          <w:szCs w:val="16"/>
        </w:rPr>
      </w:pP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 w:id="2">
    <w:p w:rsidR="000151A7" w:rsidRDefault="000151A7" w:rsidP="000B426F">
      <w:pPr>
        <w:tabs>
          <w:tab w:val="left" w:pos="540"/>
          <w:tab w:val="left" w:pos="555"/>
        </w:tabs>
        <w:spacing w:line="200" w:lineRule="atLeast"/>
        <w:jc w:val="both"/>
        <w:rPr>
          <w:rFonts w:eastAsia="Times New Roman" w:cs="Calibri"/>
          <w:b/>
          <w:bCs/>
          <w:i/>
          <w:iCs/>
          <w:sz w:val="16"/>
          <w:szCs w:val="16"/>
        </w:rPr>
      </w:pPr>
      <w:r>
        <w:rPr>
          <w:rStyle w:val="Znakiprzypiswdolnych"/>
        </w:rPr>
        <w:t>*</w:t>
      </w:r>
      <w:r>
        <w:rPr>
          <w:rFonts w:eastAsia="Times New Roman" w:cs="Calibri"/>
          <w:i/>
          <w:iCs/>
          <w:sz w:val="16"/>
          <w:szCs w:val="16"/>
        </w:rPr>
        <w:tab/>
        <w:t xml:space="preserve"> </w:t>
      </w:r>
      <w:r>
        <w:rPr>
          <w:rFonts w:eastAsia="Times New Roman" w:cs="Calibri"/>
          <w:b/>
          <w:bCs/>
          <w:i/>
          <w:iCs/>
          <w:sz w:val="16"/>
          <w:szCs w:val="16"/>
        </w:rPr>
        <w:t xml:space="preserve">Jeśli  Wykonawca dysponuje osobą w dniu składania ofert wówczas odpowiednio wpisuje podstawę dysponowania np. umowa o pracę, umowa zlecenie, o dzieło itp., jeśli natomiast Wykonawca będzie polegał na osobach zdolnych do wykonania zamówienia innych podmiotów, wówczas wpisuje: zobowiązanie podmiotu w postaci np. umowy przedwstępnej </w:t>
      </w:r>
      <w:proofErr w:type="spellStart"/>
      <w:r>
        <w:rPr>
          <w:rFonts w:eastAsia="Times New Roman" w:cs="Calibri"/>
          <w:b/>
          <w:bCs/>
          <w:i/>
          <w:iCs/>
          <w:sz w:val="16"/>
          <w:szCs w:val="16"/>
        </w:rPr>
        <w:t>itp</w:t>
      </w:r>
      <w:proofErr w:type="spellEnd"/>
      <w:r>
        <w:rPr>
          <w:rFonts w:eastAsia="Times New Roman" w:cs="Calibri"/>
          <w:b/>
          <w:bCs/>
          <w:i/>
          <w:iCs/>
          <w:sz w:val="16"/>
          <w:szCs w:val="16"/>
        </w:rPr>
        <w:t xml:space="preserve"> oraz bezwzględnie dołącza do oferty takie zobowiązanie w oryginale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1A7" w:rsidRDefault="000151A7" w:rsidP="00324031">
    <w:pPr>
      <w:pStyle w:val="Nagwek"/>
    </w:pPr>
    <w:r>
      <w:rPr>
        <w:noProof/>
        <w:lang w:eastAsia="pl-PL"/>
      </w:rPr>
      <w:drawing>
        <wp:inline distT="0" distB="0" distL="0" distR="0" wp14:anchorId="4E50A525" wp14:editId="06DC60D9">
          <wp:extent cx="5746750" cy="840105"/>
          <wp:effectExtent l="0" t="0" r="635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40105"/>
                  </a:xfrm>
                  <a:prstGeom prst="rect">
                    <a:avLst/>
                  </a:prstGeom>
                  <a:noFill/>
                  <a:ln>
                    <a:noFill/>
                  </a:ln>
                </pic:spPr>
              </pic:pic>
            </a:graphicData>
          </a:graphic>
        </wp:inline>
      </w:drawing>
    </w:r>
  </w:p>
  <w:p w:rsidR="000151A7" w:rsidRDefault="000151A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6"/>
    <w:multiLevelType w:val="multilevel"/>
    <w:tmpl w:val="7A686092"/>
    <w:name w:val="WW8Num6"/>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F"/>
    <w:multiLevelType w:val="singleLevel"/>
    <w:tmpl w:val="0000000F"/>
    <w:name w:val="WW8Num15"/>
    <w:lvl w:ilvl="0">
      <w:start w:val="1"/>
      <w:numFmt w:val="lowerLetter"/>
      <w:lvlText w:val="%1)"/>
      <w:lvlJc w:val="left"/>
      <w:pPr>
        <w:tabs>
          <w:tab w:val="num" w:pos="0"/>
        </w:tabs>
        <w:ind w:left="1080" w:hanging="360"/>
      </w:pPr>
    </w:lvl>
  </w:abstractNum>
  <w:abstractNum w:abstractNumId="5">
    <w:nsid w:val="0049317D"/>
    <w:multiLevelType w:val="hybridMultilevel"/>
    <w:tmpl w:val="A4001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0F43A30"/>
    <w:multiLevelType w:val="hybridMultilevel"/>
    <w:tmpl w:val="BEF07F80"/>
    <w:lvl w:ilvl="0" w:tplc="010C83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3545DDD"/>
    <w:multiLevelType w:val="hybridMultilevel"/>
    <w:tmpl w:val="4BAA331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
    <w:nsid w:val="03ED3A3C"/>
    <w:multiLevelType w:val="hybridMultilevel"/>
    <w:tmpl w:val="8CFE6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05D856BC"/>
    <w:multiLevelType w:val="hybridMultilevel"/>
    <w:tmpl w:val="5FB890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7532FFE"/>
    <w:multiLevelType w:val="hybridMultilevel"/>
    <w:tmpl w:val="45AC43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076558"/>
    <w:multiLevelType w:val="hybridMultilevel"/>
    <w:tmpl w:val="7EACF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1563BCA"/>
    <w:multiLevelType w:val="hybridMultilevel"/>
    <w:tmpl w:val="30022060"/>
    <w:lvl w:ilvl="0" w:tplc="04150017">
      <w:start w:val="1"/>
      <w:numFmt w:val="lowerLetter"/>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13735537"/>
    <w:multiLevelType w:val="multilevel"/>
    <w:tmpl w:val="535083A8"/>
    <w:lvl w:ilvl="0">
      <w:start w:val="1"/>
      <w:numFmt w:val="decimal"/>
      <w:lvlText w:val="%1."/>
      <w:lvlJc w:val="left"/>
      <w:pPr>
        <w:tabs>
          <w:tab w:val="num" w:pos="927"/>
        </w:tabs>
        <w:ind w:left="927" w:hanging="360"/>
      </w:pPr>
      <w:rPr>
        <w:rFonts w:ascii="Calibri" w:eastAsia="Times New Roman" w:hAnsi="Calibri" w:cs="Times New Roman" w:hint="default"/>
        <w:color w:val="aut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46B7D19"/>
    <w:multiLevelType w:val="multilevel"/>
    <w:tmpl w:val="129407A2"/>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nsid w:val="148F5B70"/>
    <w:multiLevelType w:val="hybridMultilevel"/>
    <w:tmpl w:val="3A7AB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5BA45F3"/>
    <w:multiLevelType w:val="hybridMultilevel"/>
    <w:tmpl w:val="13D4FDAC"/>
    <w:lvl w:ilvl="0" w:tplc="04150017">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1C412BA0"/>
    <w:multiLevelType w:val="multilevel"/>
    <w:tmpl w:val="7DF6B924"/>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1CBE4C01"/>
    <w:multiLevelType w:val="hybridMultilevel"/>
    <w:tmpl w:val="134A5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D295650"/>
    <w:multiLevelType w:val="hybridMultilevel"/>
    <w:tmpl w:val="FC7CB350"/>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E8931A6"/>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20FC134D"/>
    <w:multiLevelType w:val="multilevel"/>
    <w:tmpl w:val="383E1B16"/>
    <w:lvl w:ilvl="0">
      <w:start w:val="1"/>
      <w:numFmt w:val="lowerLetter"/>
      <w:lvlText w:val="%1."/>
      <w:lvlJc w:val="left"/>
      <w:pPr>
        <w:tabs>
          <w:tab w:val="num" w:pos="1428"/>
        </w:tabs>
        <w:ind w:left="1428" w:hanging="360"/>
      </w:pPr>
      <w:rPr>
        <w:rFonts w:ascii="Calibri" w:eastAsia="Times New Roman" w:hAnsi="Calibri" w:cs="Times New Roman"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left"/>
      <w:pPr>
        <w:tabs>
          <w:tab w:val="num" w:pos="2148"/>
        </w:tabs>
        <w:ind w:left="2148" w:hanging="360"/>
      </w:pPr>
      <w:rPr>
        <w:rFonts w:hint="default"/>
      </w:r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22">
    <w:nsid w:val="21B97159"/>
    <w:multiLevelType w:val="hybridMultilevel"/>
    <w:tmpl w:val="7FCE85C8"/>
    <w:lvl w:ilvl="0" w:tplc="E4CC1A9A">
      <w:start w:val="1"/>
      <w:numFmt w:val="decimal"/>
      <w:lvlText w:val="%1."/>
      <w:lvlJc w:val="left"/>
      <w:pPr>
        <w:tabs>
          <w:tab w:val="num" w:pos="720"/>
        </w:tabs>
        <w:ind w:left="72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27B92229"/>
    <w:multiLevelType w:val="hybridMultilevel"/>
    <w:tmpl w:val="BEF07F80"/>
    <w:lvl w:ilvl="0" w:tplc="010C83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127A11"/>
    <w:multiLevelType w:val="hybridMultilevel"/>
    <w:tmpl w:val="C87E2EFA"/>
    <w:lvl w:ilvl="0" w:tplc="AEC0A7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51226F6">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2A437BDD"/>
    <w:multiLevelType w:val="hybridMultilevel"/>
    <w:tmpl w:val="60C4CC56"/>
    <w:lvl w:ilvl="0" w:tplc="786AD834">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2DF53DB4"/>
    <w:multiLevelType w:val="hybridMultilevel"/>
    <w:tmpl w:val="3A7AB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2FE5210F"/>
    <w:multiLevelType w:val="hybridMultilevel"/>
    <w:tmpl w:val="CCC88D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33EA47BC"/>
    <w:multiLevelType w:val="hybridMultilevel"/>
    <w:tmpl w:val="15A4A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5E550D"/>
    <w:multiLevelType w:val="hybridMultilevel"/>
    <w:tmpl w:val="4C3C1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3A0C140F"/>
    <w:multiLevelType w:val="hybridMultilevel"/>
    <w:tmpl w:val="937A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D2D285A"/>
    <w:multiLevelType w:val="hybridMultilevel"/>
    <w:tmpl w:val="89AE5B74"/>
    <w:lvl w:ilvl="0" w:tplc="04150017">
      <w:start w:val="1"/>
      <w:numFmt w:val="lowerLetter"/>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32">
    <w:nsid w:val="3D505C08"/>
    <w:multiLevelType w:val="hybridMultilevel"/>
    <w:tmpl w:val="F162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3F067F71"/>
    <w:multiLevelType w:val="hybridMultilevel"/>
    <w:tmpl w:val="D626FF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421A3315"/>
    <w:multiLevelType w:val="hybridMultilevel"/>
    <w:tmpl w:val="C3728EAE"/>
    <w:lvl w:ilvl="0" w:tplc="45AAE98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248767C"/>
    <w:multiLevelType w:val="multilevel"/>
    <w:tmpl w:val="292CC358"/>
    <w:lvl w:ilvl="0">
      <w:start w:val="1"/>
      <w:numFmt w:val="decimal"/>
      <w:lvlText w:val="%1."/>
      <w:lvlJc w:val="left"/>
      <w:pPr>
        <w:tabs>
          <w:tab w:val="num" w:pos="283"/>
        </w:tabs>
        <w:ind w:left="283" w:hanging="283"/>
      </w:pPr>
      <w:rPr>
        <w:rFonts w:ascii="Calibri" w:eastAsia="Times New Roman" w:hAnsi="Calibri" w:cs="Tahoma" w:hint="default"/>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6">
    <w:nsid w:val="43512DC7"/>
    <w:multiLevelType w:val="hybridMultilevel"/>
    <w:tmpl w:val="EDAA46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49271424"/>
    <w:multiLevelType w:val="hybridMultilevel"/>
    <w:tmpl w:val="C92E7E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C046A6C"/>
    <w:multiLevelType w:val="hybridMultilevel"/>
    <w:tmpl w:val="0A40BD62"/>
    <w:lvl w:ilvl="0" w:tplc="E1307C1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27C152B"/>
    <w:multiLevelType w:val="hybridMultilevel"/>
    <w:tmpl w:val="3984CB0C"/>
    <w:lvl w:ilvl="0" w:tplc="1E8A02CE">
      <w:start w:val="1"/>
      <w:numFmt w:val="lowerLetter"/>
      <w:lvlText w:val="%1."/>
      <w:lvlJc w:val="left"/>
      <w:pPr>
        <w:tabs>
          <w:tab w:val="num" w:pos="1647"/>
        </w:tabs>
        <w:ind w:left="1647" w:hanging="360"/>
      </w:pPr>
      <w:rPr>
        <w:rFonts w:ascii="Calibri" w:eastAsia="Times New Roman" w:hAnsi="Calibri" w:cs="Times New Roman" w:hint="default"/>
      </w:rPr>
    </w:lvl>
    <w:lvl w:ilvl="1" w:tplc="04150019" w:tentative="1">
      <w:start w:val="1"/>
      <w:numFmt w:val="lowerLetter"/>
      <w:lvlText w:val="%2."/>
      <w:lvlJc w:val="left"/>
      <w:pPr>
        <w:tabs>
          <w:tab w:val="num" w:pos="2367"/>
        </w:tabs>
        <w:ind w:left="2367" w:hanging="360"/>
      </w:pPr>
    </w:lvl>
    <w:lvl w:ilvl="2" w:tplc="0415001B" w:tentative="1">
      <w:start w:val="1"/>
      <w:numFmt w:val="lowerRoman"/>
      <w:lvlText w:val="%3."/>
      <w:lvlJc w:val="right"/>
      <w:pPr>
        <w:tabs>
          <w:tab w:val="num" w:pos="3087"/>
        </w:tabs>
        <w:ind w:left="3087" w:hanging="180"/>
      </w:pPr>
    </w:lvl>
    <w:lvl w:ilvl="3" w:tplc="0415000F" w:tentative="1">
      <w:start w:val="1"/>
      <w:numFmt w:val="decimal"/>
      <w:lvlText w:val="%4."/>
      <w:lvlJc w:val="left"/>
      <w:pPr>
        <w:tabs>
          <w:tab w:val="num" w:pos="3807"/>
        </w:tabs>
        <w:ind w:left="3807" w:hanging="360"/>
      </w:pPr>
    </w:lvl>
    <w:lvl w:ilvl="4" w:tplc="04150019" w:tentative="1">
      <w:start w:val="1"/>
      <w:numFmt w:val="lowerLetter"/>
      <w:lvlText w:val="%5."/>
      <w:lvlJc w:val="left"/>
      <w:pPr>
        <w:tabs>
          <w:tab w:val="num" w:pos="4527"/>
        </w:tabs>
        <w:ind w:left="4527" w:hanging="360"/>
      </w:pPr>
    </w:lvl>
    <w:lvl w:ilvl="5" w:tplc="0415001B" w:tentative="1">
      <w:start w:val="1"/>
      <w:numFmt w:val="lowerRoman"/>
      <w:lvlText w:val="%6."/>
      <w:lvlJc w:val="right"/>
      <w:pPr>
        <w:tabs>
          <w:tab w:val="num" w:pos="5247"/>
        </w:tabs>
        <w:ind w:left="5247" w:hanging="180"/>
      </w:pPr>
    </w:lvl>
    <w:lvl w:ilvl="6" w:tplc="0415000F" w:tentative="1">
      <w:start w:val="1"/>
      <w:numFmt w:val="decimal"/>
      <w:lvlText w:val="%7."/>
      <w:lvlJc w:val="left"/>
      <w:pPr>
        <w:tabs>
          <w:tab w:val="num" w:pos="5967"/>
        </w:tabs>
        <w:ind w:left="5967" w:hanging="360"/>
      </w:pPr>
    </w:lvl>
    <w:lvl w:ilvl="7" w:tplc="04150019" w:tentative="1">
      <w:start w:val="1"/>
      <w:numFmt w:val="lowerLetter"/>
      <w:lvlText w:val="%8."/>
      <w:lvlJc w:val="left"/>
      <w:pPr>
        <w:tabs>
          <w:tab w:val="num" w:pos="6687"/>
        </w:tabs>
        <w:ind w:left="6687" w:hanging="360"/>
      </w:pPr>
    </w:lvl>
    <w:lvl w:ilvl="8" w:tplc="0415001B" w:tentative="1">
      <w:start w:val="1"/>
      <w:numFmt w:val="lowerRoman"/>
      <w:lvlText w:val="%9."/>
      <w:lvlJc w:val="right"/>
      <w:pPr>
        <w:tabs>
          <w:tab w:val="num" w:pos="7407"/>
        </w:tabs>
        <w:ind w:left="7407" w:hanging="180"/>
      </w:pPr>
    </w:lvl>
  </w:abstractNum>
  <w:abstractNum w:abstractNumId="40">
    <w:nsid w:val="549D497F"/>
    <w:multiLevelType w:val="hybridMultilevel"/>
    <w:tmpl w:val="B66600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5672127E"/>
    <w:multiLevelType w:val="multilevel"/>
    <w:tmpl w:val="5EA686D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5E7C0A57"/>
    <w:multiLevelType w:val="hybridMultilevel"/>
    <w:tmpl w:val="C436EA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F6874C0"/>
    <w:multiLevelType w:val="multilevel"/>
    <w:tmpl w:val="B754A9C2"/>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4">
    <w:nsid w:val="620A5599"/>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5">
    <w:nsid w:val="66F874CC"/>
    <w:multiLevelType w:val="hybridMultilevel"/>
    <w:tmpl w:val="254C54E0"/>
    <w:lvl w:ilvl="0" w:tplc="2B9EA9EE">
      <w:start w:val="1"/>
      <w:numFmt w:val="bullet"/>
      <w:lvlText w:val=""/>
      <w:lvlJc w:val="left"/>
      <w:pPr>
        <w:ind w:left="1335" w:hanging="360"/>
      </w:pPr>
      <w:rPr>
        <w:rFonts w:ascii="Symbol" w:hAnsi="Symbol" w:hint="default"/>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46">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CB93C96"/>
    <w:multiLevelType w:val="hybridMultilevel"/>
    <w:tmpl w:val="0CCAFB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0C62F0A"/>
    <w:multiLevelType w:val="multilevel"/>
    <w:tmpl w:val="BAC82186"/>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49">
    <w:nsid w:val="71081A60"/>
    <w:multiLevelType w:val="hybridMultilevel"/>
    <w:tmpl w:val="F0E2C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BA25955"/>
    <w:multiLevelType w:val="hybridMultilevel"/>
    <w:tmpl w:val="CC6C08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D4345F8"/>
    <w:multiLevelType w:val="multilevel"/>
    <w:tmpl w:val="1B946E36"/>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2"/>
  </w:num>
  <w:num w:numId="2">
    <w:abstractNumId w:val="39"/>
  </w:num>
  <w:num w:numId="3">
    <w:abstractNumId w:val="13"/>
  </w:num>
  <w:num w:numId="4">
    <w:abstractNumId w:val="21"/>
  </w:num>
  <w:num w:numId="5">
    <w:abstractNumId w:val="25"/>
  </w:num>
  <w:num w:numId="6">
    <w:abstractNumId w:val="22"/>
  </w:num>
  <w:num w:numId="7">
    <w:abstractNumId w:val="46"/>
  </w:num>
  <w:num w:numId="8">
    <w:abstractNumId w:val="5"/>
  </w:num>
  <w:num w:numId="9">
    <w:abstractNumId w:val="44"/>
  </w:num>
  <w:num w:numId="10">
    <w:abstractNumId w:val="0"/>
  </w:num>
  <w:num w:numId="11">
    <w:abstractNumId w:val="30"/>
  </w:num>
  <w:num w:numId="12">
    <w:abstractNumId w:val="29"/>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9"/>
  </w:num>
  <w:num w:numId="28">
    <w:abstractNumId w:val="50"/>
  </w:num>
  <w:num w:numId="29">
    <w:abstractNumId w:val="42"/>
  </w:num>
  <w:num w:numId="30">
    <w:abstractNumId w:val="17"/>
  </w:num>
  <w:num w:numId="31">
    <w:abstractNumId w:val="31"/>
  </w:num>
  <w:num w:numId="32">
    <w:abstractNumId w:val="41"/>
  </w:num>
  <w:num w:numId="33">
    <w:abstractNumId w:val="16"/>
  </w:num>
  <w:num w:numId="34">
    <w:abstractNumId w:val="37"/>
  </w:num>
  <w:num w:numId="35">
    <w:abstractNumId w:val="51"/>
  </w:num>
  <w:num w:numId="36">
    <w:abstractNumId w:val="45"/>
  </w:num>
  <w:num w:numId="37">
    <w:abstractNumId w:val="10"/>
  </w:num>
  <w:num w:numId="38">
    <w:abstractNumId w:val="12"/>
  </w:num>
  <w:num w:numId="39">
    <w:abstractNumId w:val="34"/>
  </w:num>
  <w:num w:numId="40">
    <w:abstractNumId w:val="47"/>
  </w:num>
  <w:num w:numId="41">
    <w:abstractNumId w:val="35"/>
  </w:num>
  <w:num w:numId="42">
    <w:abstractNumId w:val="6"/>
  </w:num>
  <w:num w:numId="43">
    <w:abstractNumId w:val="19"/>
  </w:num>
  <w:num w:numId="44">
    <w:abstractNumId w:val="28"/>
  </w:num>
  <w:num w:numId="45">
    <w:abstractNumId w:val="15"/>
  </w:num>
  <w:num w:numId="46">
    <w:abstractNumId w:val="43"/>
  </w:num>
  <w:num w:numId="47">
    <w:abstractNumId w:val="7"/>
  </w:num>
  <w:num w:numId="48">
    <w:abstractNumId w:val="26"/>
  </w:num>
  <w:num w:numId="49">
    <w:abstractNumId w:val="23"/>
  </w:num>
  <w:num w:numId="50">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D2"/>
    <w:rsid w:val="00000356"/>
    <w:rsid w:val="0000051C"/>
    <w:rsid w:val="000022C6"/>
    <w:rsid w:val="0000297B"/>
    <w:rsid w:val="00003434"/>
    <w:rsid w:val="00004C52"/>
    <w:rsid w:val="000061B9"/>
    <w:rsid w:val="00011E33"/>
    <w:rsid w:val="00012195"/>
    <w:rsid w:val="000122A7"/>
    <w:rsid w:val="0001283D"/>
    <w:rsid w:val="00014F67"/>
    <w:rsid w:val="00014FCC"/>
    <w:rsid w:val="000151A7"/>
    <w:rsid w:val="00023726"/>
    <w:rsid w:val="00024DBD"/>
    <w:rsid w:val="00036E76"/>
    <w:rsid w:val="00040FDB"/>
    <w:rsid w:val="000440A2"/>
    <w:rsid w:val="00044174"/>
    <w:rsid w:val="00044407"/>
    <w:rsid w:val="00044A32"/>
    <w:rsid w:val="000465C3"/>
    <w:rsid w:val="00052F94"/>
    <w:rsid w:val="000559A9"/>
    <w:rsid w:val="0005663A"/>
    <w:rsid w:val="0005785E"/>
    <w:rsid w:val="00057DC4"/>
    <w:rsid w:val="00062FCF"/>
    <w:rsid w:val="00063C0C"/>
    <w:rsid w:val="00063C65"/>
    <w:rsid w:val="000723C3"/>
    <w:rsid w:val="00072959"/>
    <w:rsid w:val="00073300"/>
    <w:rsid w:val="00074071"/>
    <w:rsid w:val="00080135"/>
    <w:rsid w:val="000828B5"/>
    <w:rsid w:val="00083BB2"/>
    <w:rsid w:val="00084642"/>
    <w:rsid w:val="00086BBD"/>
    <w:rsid w:val="00087375"/>
    <w:rsid w:val="00087D14"/>
    <w:rsid w:val="000902BA"/>
    <w:rsid w:val="00091517"/>
    <w:rsid w:val="00092E1E"/>
    <w:rsid w:val="0009602C"/>
    <w:rsid w:val="000A2216"/>
    <w:rsid w:val="000A3E01"/>
    <w:rsid w:val="000A3E96"/>
    <w:rsid w:val="000A5306"/>
    <w:rsid w:val="000A5927"/>
    <w:rsid w:val="000B202E"/>
    <w:rsid w:val="000B25F3"/>
    <w:rsid w:val="000B426F"/>
    <w:rsid w:val="000B4877"/>
    <w:rsid w:val="000B5A54"/>
    <w:rsid w:val="000B6445"/>
    <w:rsid w:val="000B7A34"/>
    <w:rsid w:val="000B7F23"/>
    <w:rsid w:val="000C3B46"/>
    <w:rsid w:val="000C4901"/>
    <w:rsid w:val="000C6E32"/>
    <w:rsid w:val="000C729F"/>
    <w:rsid w:val="000D0861"/>
    <w:rsid w:val="000D135E"/>
    <w:rsid w:val="000D38C8"/>
    <w:rsid w:val="000D3D54"/>
    <w:rsid w:val="000D4CC7"/>
    <w:rsid w:val="000D696D"/>
    <w:rsid w:val="000D69B1"/>
    <w:rsid w:val="000E24E3"/>
    <w:rsid w:val="000E29A7"/>
    <w:rsid w:val="000E38D1"/>
    <w:rsid w:val="000E46AC"/>
    <w:rsid w:val="000E526F"/>
    <w:rsid w:val="000E6635"/>
    <w:rsid w:val="000F112B"/>
    <w:rsid w:val="000F17C5"/>
    <w:rsid w:val="000F1B7B"/>
    <w:rsid w:val="000F3B32"/>
    <w:rsid w:val="000F3D75"/>
    <w:rsid w:val="000F67FE"/>
    <w:rsid w:val="000F7270"/>
    <w:rsid w:val="000F7B67"/>
    <w:rsid w:val="00101469"/>
    <w:rsid w:val="00101920"/>
    <w:rsid w:val="001114D7"/>
    <w:rsid w:val="00113E64"/>
    <w:rsid w:val="00115CD9"/>
    <w:rsid w:val="00115DC8"/>
    <w:rsid w:val="00117157"/>
    <w:rsid w:val="001305FD"/>
    <w:rsid w:val="0013096E"/>
    <w:rsid w:val="00131E0D"/>
    <w:rsid w:val="0013218E"/>
    <w:rsid w:val="00136825"/>
    <w:rsid w:val="00137477"/>
    <w:rsid w:val="001421CB"/>
    <w:rsid w:val="001424FC"/>
    <w:rsid w:val="0014273A"/>
    <w:rsid w:val="0014293E"/>
    <w:rsid w:val="001440F8"/>
    <w:rsid w:val="00144D96"/>
    <w:rsid w:val="00146D1C"/>
    <w:rsid w:val="0015032B"/>
    <w:rsid w:val="001516D3"/>
    <w:rsid w:val="00156621"/>
    <w:rsid w:val="00156768"/>
    <w:rsid w:val="001576D6"/>
    <w:rsid w:val="00160A44"/>
    <w:rsid w:val="00160B9A"/>
    <w:rsid w:val="00165E29"/>
    <w:rsid w:val="00167861"/>
    <w:rsid w:val="0017132D"/>
    <w:rsid w:val="001769A0"/>
    <w:rsid w:val="00186EFE"/>
    <w:rsid w:val="00191C81"/>
    <w:rsid w:val="00191DF2"/>
    <w:rsid w:val="00191F8B"/>
    <w:rsid w:val="00194408"/>
    <w:rsid w:val="001A121D"/>
    <w:rsid w:val="001A1363"/>
    <w:rsid w:val="001A22E0"/>
    <w:rsid w:val="001A301E"/>
    <w:rsid w:val="001A4013"/>
    <w:rsid w:val="001A61BF"/>
    <w:rsid w:val="001B054F"/>
    <w:rsid w:val="001B274A"/>
    <w:rsid w:val="001B5817"/>
    <w:rsid w:val="001B5C55"/>
    <w:rsid w:val="001B63A5"/>
    <w:rsid w:val="001B6C4E"/>
    <w:rsid w:val="001C1A68"/>
    <w:rsid w:val="001C426D"/>
    <w:rsid w:val="001D34AF"/>
    <w:rsid w:val="001D50E1"/>
    <w:rsid w:val="001D6EBE"/>
    <w:rsid w:val="001E19C6"/>
    <w:rsid w:val="001E28C9"/>
    <w:rsid w:val="001E5312"/>
    <w:rsid w:val="001F0171"/>
    <w:rsid w:val="001F2F91"/>
    <w:rsid w:val="00202044"/>
    <w:rsid w:val="00203CEE"/>
    <w:rsid w:val="00204099"/>
    <w:rsid w:val="00206297"/>
    <w:rsid w:val="002069DB"/>
    <w:rsid w:val="00207EBC"/>
    <w:rsid w:val="002116B3"/>
    <w:rsid w:val="00212FBB"/>
    <w:rsid w:val="00223CAD"/>
    <w:rsid w:val="00225321"/>
    <w:rsid w:val="00225964"/>
    <w:rsid w:val="002276CB"/>
    <w:rsid w:val="002276E8"/>
    <w:rsid w:val="002314F8"/>
    <w:rsid w:val="00233605"/>
    <w:rsid w:val="002363CE"/>
    <w:rsid w:val="00237C67"/>
    <w:rsid w:val="002567F0"/>
    <w:rsid w:val="00257E4C"/>
    <w:rsid w:val="00261BC9"/>
    <w:rsid w:val="00263A1E"/>
    <w:rsid w:val="00263C7B"/>
    <w:rsid w:val="00263F20"/>
    <w:rsid w:val="00263FA8"/>
    <w:rsid w:val="00271485"/>
    <w:rsid w:val="00272560"/>
    <w:rsid w:val="00272C21"/>
    <w:rsid w:val="0027421F"/>
    <w:rsid w:val="0027491B"/>
    <w:rsid w:val="00277655"/>
    <w:rsid w:val="00281A63"/>
    <w:rsid w:val="00281C74"/>
    <w:rsid w:val="00282E73"/>
    <w:rsid w:val="00284BCD"/>
    <w:rsid w:val="00285203"/>
    <w:rsid w:val="0028521C"/>
    <w:rsid w:val="0028742A"/>
    <w:rsid w:val="0029144E"/>
    <w:rsid w:val="00297044"/>
    <w:rsid w:val="002A0958"/>
    <w:rsid w:val="002A58BD"/>
    <w:rsid w:val="002B0200"/>
    <w:rsid w:val="002B4236"/>
    <w:rsid w:val="002B58E3"/>
    <w:rsid w:val="002C03BF"/>
    <w:rsid w:val="002C2698"/>
    <w:rsid w:val="002C2ADB"/>
    <w:rsid w:val="002C541E"/>
    <w:rsid w:val="002C5D06"/>
    <w:rsid w:val="002C67BA"/>
    <w:rsid w:val="002C77CC"/>
    <w:rsid w:val="002D0B5B"/>
    <w:rsid w:val="002D1B91"/>
    <w:rsid w:val="002D31E0"/>
    <w:rsid w:val="002D3F83"/>
    <w:rsid w:val="002D777B"/>
    <w:rsid w:val="002E106A"/>
    <w:rsid w:val="002E1781"/>
    <w:rsid w:val="002E3312"/>
    <w:rsid w:val="002F255C"/>
    <w:rsid w:val="002F2FCB"/>
    <w:rsid w:val="002F3D0B"/>
    <w:rsid w:val="002F554F"/>
    <w:rsid w:val="0030410F"/>
    <w:rsid w:val="00307DEC"/>
    <w:rsid w:val="00313FC6"/>
    <w:rsid w:val="003142AA"/>
    <w:rsid w:val="00314B07"/>
    <w:rsid w:val="003154FA"/>
    <w:rsid w:val="00317E78"/>
    <w:rsid w:val="003207FC"/>
    <w:rsid w:val="003230B9"/>
    <w:rsid w:val="00324031"/>
    <w:rsid w:val="0032724F"/>
    <w:rsid w:val="00330735"/>
    <w:rsid w:val="003307CB"/>
    <w:rsid w:val="00331A74"/>
    <w:rsid w:val="00332FA1"/>
    <w:rsid w:val="0033382B"/>
    <w:rsid w:val="003358AE"/>
    <w:rsid w:val="003375C6"/>
    <w:rsid w:val="00345840"/>
    <w:rsid w:val="003479FB"/>
    <w:rsid w:val="003501FE"/>
    <w:rsid w:val="00350F48"/>
    <w:rsid w:val="00351F41"/>
    <w:rsid w:val="00355D6A"/>
    <w:rsid w:val="0036004E"/>
    <w:rsid w:val="00364C26"/>
    <w:rsid w:val="00366AF2"/>
    <w:rsid w:val="003670A8"/>
    <w:rsid w:val="00374F6B"/>
    <w:rsid w:val="00376EE4"/>
    <w:rsid w:val="003776EF"/>
    <w:rsid w:val="0038094F"/>
    <w:rsid w:val="003813B7"/>
    <w:rsid w:val="00381796"/>
    <w:rsid w:val="00381DFD"/>
    <w:rsid w:val="003846C3"/>
    <w:rsid w:val="00387E22"/>
    <w:rsid w:val="0039060E"/>
    <w:rsid w:val="0039130A"/>
    <w:rsid w:val="00393196"/>
    <w:rsid w:val="00394F61"/>
    <w:rsid w:val="003957AF"/>
    <w:rsid w:val="003A0F19"/>
    <w:rsid w:val="003A26E1"/>
    <w:rsid w:val="003A2D5A"/>
    <w:rsid w:val="003A3818"/>
    <w:rsid w:val="003A3CA9"/>
    <w:rsid w:val="003A4A6A"/>
    <w:rsid w:val="003A4D3C"/>
    <w:rsid w:val="003A4F6D"/>
    <w:rsid w:val="003B1717"/>
    <w:rsid w:val="003C3230"/>
    <w:rsid w:val="003C6143"/>
    <w:rsid w:val="003C741F"/>
    <w:rsid w:val="003D2CE4"/>
    <w:rsid w:val="003D55C0"/>
    <w:rsid w:val="003D6C03"/>
    <w:rsid w:val="003D71FA"/>
    <w:rsid w:val="003E15F9"/>
    <w:rsid w:val="003E3C22"/>
    <w:rsid w:val="003E46C6"/>
    <w:rsid w:val="003E4A93"/>
    <w:rsid w:val="003E72C8"/>
    <w:rsid w:val="003E765D"/>
    <w:rsid w:val="003F1C37"/>
    <w:rsid w:val="003F1CD5"/>
    <w:rsid w:val="003F30C7"/>
    <w:rsid w:val="003F73CF"/>
    <w:rsid w:val="003F7AC3"/>
    <w:rsid w:val="00400316"/>
    <w:rsid w:val="0040063F"/>
    <w:rsid w:val="0040432C"/>
    <w:rsid w:val="00411A4F"/>
    <w:rsid w:val="00411B4C"/>
    <w:rsid w:val="0041401B"/>
    <w:rsid w:val="00416A76"/>
    <w:rsid w:val="00417B4C"/>
    <w:rsid w:val="0042021A"/>
    <w:rsid w:val="00420443"/>
    <w:rsid w:val="004204E3"/>
    <w:rsid w:val="004212E9"/>
    <w:rsid w:val="00421A0E"/>
    <w:rsid w:val="0042385D"/>
    <w:rsid w:val="00423C25"/>
    <w:rsid w:val="00424A20"/>
    <w:rsid w:val="004268C1"/>
    <w:rsid w:val="004275F0"/>
    <w:rsid w:val="00431450"/>
    <w:rsid w:val="00432561"/>
    <w:rsid w:val="00433488"/>
    <w:rsid w:val="00433FA8"/>
    <w:rsid w:val="00441F6B"/>
    <w:rsid w:val="00442489"/>
    <w:rsid w:val="00442C47"/>
    <w:rsid w:val="00443866"/>
    <w:rsid w:val="00444A91"/>
    <w:rsid w:val="00454DA1"/>
    <w:rsid w:val="00454E87"/>
    <w:rsid w:val="00457770"/>
    <w:rsid w:val="00457D85"/>
    <w:rsid w:val="00463C58"/>
    <w:rsid w:val="00465EC7"/>
    <w:rsid w:val="00470DBF"/>
    <w:rsid w:val="00471800"/>
    <w:rsid w:val="0047436C"/>
    <w:rsid w:val="0048234A"/>
    <w:rsid w:val="00483C23"/>
    <w:rsid w:val="0049063E"/>
    <w:rsid w:val="004924AB"/>
    <w:rsid w:val="00492678"/>
    <w:rsid w:val="00492F76"/>
    <w:rsid w:val="00493105"/>
    <w:rsid w:val="00494371"/>
    <w:rsid w:val="00494572"/>
    <w:rsid w:val="00496353"/>
    <w:rsid w:val="004A048D"/>
    <w:rsid w:val="004A107C"/>
    <w:rsid w:val="004A136F"/>
    <w:rsid w:val="004A19DD"/>
    <w:rsid w:val="004A5848"/>
    <w:rsid w:val="004B0D21"/>
    <w:rsid w:val="004B2BAB"/>
    <w:rsid w:val="004B3413"/>
    <w:rsid w:val="004B345F"/>
    <w:rsid w:val="004B3E36"/>
    <w:rsid w:val="004B466E"/>
    <w:rsid w:val="004B47F0"/>
    <w:rsid w:val="004C45DC"/>
    <w:rsid w:val="004D1195"/>
    <w:rsid w:val="004D296B"/>
    <w:rsid w:val="004D4171"/>
    <w:rsid w:val="004D492D"/>
    <w:rsid w:val="004E066D"/>
    <w:rsid w:val="004E4613"/>
    <w:rsid w:val="004F110E"/>
    <w:rsid w:val="004F61DD"/>
    <w:rsid w:val="004F7612"/>
    <w:rsid w:val="005006DE"/>
    <w:rsid w:val="005020C0"/>
    <w:rsid w:val="00503B22"/>
    <w:rsid w:val="00505E4E"/>
    <w:rsid w:val="00513341"/>
    <w:rsid w:val="0051745B"/>
    <w:rsid w:val="00524A56"/>
    <w:rsid w:val="005252AF"/>
    <w:rsid w:val="00526919"/>
    <w:rsid w:val="00527C71"/>
    <w:rsid w:val="0053032A"/>
    <w:rsid w:val="00531037"/>
    <w:rsid w:val="00532207"/>
    <w:rsid w:val="00533056"/>
    <w:rsid w:val="0053604D"/>
    <w:rsid w:val="005373BB"/>
    <w:rsid w:val="00537EA5"/>
    <w:rsid w:val="005411B4"/>
    <w:rsid w:val="00543C32"/>
    <w:rsid w:val="005510E7"/>
    <w:rsid w:val="00551C43"/>
    <w:rsid w:val="00557280"/>
    <w:rsid w:val="00565576"/>
    <w:rsid w:val="005658E1"/>
    <w:rsid w:val="005666CF"/>
    <w:rsid w:val="00566A3B"/>
    <w:rsid w:val="00567514"/>
    <w:rsid w:val="005816C4"/>
    <w:rsid w:val="00581F65"/>
    <w:rsid w:val="00582EBC"/>
    <w:rsid w:val="00583B83"/>
    <w:rsid w:val="005842C2"/>
    <w:rsid w:val="00587A57"/>
    <w:rsid w:val="0059096E"/>
    <w:rsid w:val="00597CC8"/>
    <w:rsid w:val="005A776C"/>
    <w:rsid w:val="005B0E23"/>
    <w:rsid w:val="005B1D9E"/>
    <w:rsid w:val="005B25CB"/>
    <w:rsid w:val="005B4B49"/>
    <w:rsid w:val="005B5C2F"/>
    <w:rsid w:val="005C024B"/>
    <w:rsid w:val="005C04BF"/>
    <w:rsid w:val="005C7621"/>
    <w:rsid w:val="005C769C"/>
    <w:rsid w:val="005D15C9"/>
    <w:rsid w:val="005E36BD"/>
    <w:rsid w:val="005F3E09"/>
    <w:rsid w:val="005F3F0E"/>
    <w:rsid w:val="005F64DB"/>
    <w:rsid w:val="005F6EB8"/>
    <w:rsid w:val="00600187"/>
    <w:rsid w:val="00601545"/>
    <w:rsid w:val="0060339C"/>
    <w:rsid w:val="00603482"/>
    <w:rsid w:val="00603CA1"/>
    <w:rsid w:val="0060707F"/>
    <w:rsid w:val="00607ACE"/>
    <w:rsid w:val="00615C60"/>
    <w:rsid w:val="00617D49"/>
    <w:rsid w:val="00622E60"/>
    <w:rsid w:val="006230B6"/>
    <w:rsid w:val="00624959"/>
    <w:rsid w:val="00626D78"/>
    <w:rsid w:val="006301F6"/>
    <w:rsid w:val="00630394"/>
    <w:rsid w:val="00630747"/>
    <w:rsid w:val="00630CAF"/>
    <w:rsid w:val="00631107"/>
    <w:rsid w:val="006322E7"/>
    <w:rsid w:val="006327F4"/>
    <w:rsid w:val="00633C70"/>
    <w:rsid w:val="00633C82"/>
    <w:rsid w:val="006366B2"/>
    <w:rsid w:val="00636E55"/>
    <w:rsid w:val="00641307"/>
    <w:rsid w:val="00642130"/>
    <w:rsid w:val="0064233E"/>
    <w:rsid w:val="006431CF"/>
    <w:rsid w:val="0064411F"/>
    <w:rsid w:val="00652455"/>
    <w:rsid w:val="00652731"/>
    <w:rsid w:val="00652E8B"/>
    <w:rsid w:val="00655565"/>
    <w:rsid w:val="0065572D"/>
    <w:rsid w:val="00655D80"/>
    <w:rsid w:val="0065697A"/>
    <w:rsid w:val="00660293"/>
    <w:rsid w:val="0066040D"/>
    <w:rsid w:val="0066064D"/>
    <w:rsid w:val="00660EA6"/>
    <w:rsid w:val="00660EB7"/>
    <w:rsid w:val="00664ED5"/>
    <w:rsid w:val="006720DF"/>
    <w:rsid w:val="0067290D"/>
    <w:rsid w:val="00674201"/>
    <w:rsid w:val="00675DE1"/>
    <w:rsid w:val="0067679E"/>
    <w:rsid w:val="00687433"/>
    <w:rsid w:val="00691124"/>
    <w:rsid w:val="0069481B"/>
    <w:rsid w:val="00695007"/>
    <w:rsid w:val="006A0288"/>
    <w:rsid w:val="006A3906"/>
    <w:rsid w:val="006A5CA5"/>
    <w:rsid w:val="006B0683"/>
    <w:rsid w:val="006B1099"/>
    <w:rsid w:val="006B37BF"/>
    <w:rsid w:val="006C0750"/>
    <w:rsid w:val="006C2259"/>
    <w:rsid w:val="006C373D"/>
    <w:rsid w:val="006C4BE9"/>
    <w:rsid w:val="006C608C"/>
    <w:rsid w:val="006D28FC"/>
    <w:rsid w:val="006D2D46"/>
    <w:rsid w:val="006D3A44"/>
    <w:rsid w:val="006D7C38"/>
    <w:rsid w:val="006E2991"/>
    <w:rsid w:val="006E3014"/>
    <w:rsid w:val="006E3DC1"/>
    <w:rsid w:val="006F2173"/>
    <w:rsid w:val="006F3210"/>
    <w:rsid w:val="006F5DD2"/>
    <w:rsid w:val="006F7601"/>
    <w:rsid w:val="007043CD"/>
    <w:rsid w:val="007059A2"/>
    <w:rsid w:val="007118B9"/>
    <w:rsid w:val="00717BF7"/>
    <w:rsid w:val="007248AE"/>
    <w:rsid w:val="00724FE2"/>
    <w:rsid w:val="007254E2"/>
    <w:rsid w:val="007258EC"/>
    <w:rsid w:val="00727FB3"/>
    <w:rsid w:val="007330B6"/>
    <w:rsid w:val="007377A4"/>
    <w:rsid w:val="00740486"/>
    <w:rsid w:val="007437F4"/>
    <w:rsid w:val="007447C6"/>
    <w:rsid w:val="00753C25"/>
    <w:rsid w:val="00763FAF"/>
    <w:rsid w:val="00765B44"/>
    <w:rsid w:val="00765E1E"/>
    <w:rsid w:val="00767D03"/>
    <w:rsid w:val="00770B59"/>
    <w:rsid w:val="00771FBB"/>
    <w:rsid w:val="007750A0"/>
    <w:rsid w:val="007840A3"/>
    <w:rsid w:val="00785B8C"/>
    <w:rsid w:val="0079364F"/>
    <w:rsid w:val="0079545A"/>
    <w:rsid w:val="0079585C"/>
    <w:rsid w:val="007A0BAE"/>
    <w:rsid w:val="007A20AE"/>
    <w:rsid w:val="007A3F04"/>
    <w:rsid w:val="007A71B9"/>
    <w:rsid w:val="007C1475"/>
    <w:rsid w:val="007C55B9"/>
    <w:rsid w:val="007C60B8"/>
    <w:rsid w:val="007D0DB4"/>
    <w:rsid w:val="007D4399"/>
    <w:rsid w:val="007D4ACF"/>
    <w:rsid w:val="007D64E0"/>
    <w:rsid w:val="007E1151"/>
    <w:rsid w:val="007E3B59"/>
    <w:rsid w:val="007E5BE6"/>
    <w:rsid w:val="007E6ECB"/>
    <w:rsid w:val="007E70AD"/>
    <w:rsid w:val="007E7C81"/>
    <w:rsid w:val="007F25AC"/>
    <w:rsid w:val="00802053"/>
    <w:rsid w:val="008022E7"/>
    <w:rsid w:val="008026D6"/>
    <w:rsid w:val="00804077"/>
    <w:rsid w:val="008062E0"/>
    <w:rsid w:val="00810657"/>
    <w:rsid w:val="00812C99"/>
    <w:rsid w:val="00814FD0"/>
    <w:rsid w:val="00815D48"/>
    <w:rsid w:val="00822644"/>
    <w:rsid w:val="00822D6A"/>
    <w:rsid w:val="008255E5"/>
    <w:rsid w:val="008259D8"/>
    <w:rsid w:val="00827A29"/>
    <w:rsid w:val="0083139E"/>
    <w:rsid w:val="008318A1"/>
    <w:rsid w:val="00833A4E"/>
    <w:rsid w:val="008354EE"/>
    <w:rsid w:val="00836072"/>
    <w:rsid w:val="00836197"/>
    <w:rsid w:val="008361E5"/>
    <w:rsid w:val="0083760A"/>
    <w:rsid w:val="008379B0"/>
    <w:rsid w:val="008415BE"/>
    <w:rsid w:val="00842B33"/>
    <w:rsid w:val="0084406F"/>
    <w:rsid w:val="00844682"/>
    <w:rsid w:val="00844B4D"/>
    <w:rsid w:val="00844C9E"/>
    <w:rsid w:val="008464B1"/>
    <w:rsid w:val="0084728B"/>
    <w:rsid w:val="0085119E"/>
    <w:rsid w:val="0085145A"/>
    <w:rsid w:val="00852614"/>
    <w:rsid w:val="00854118"/>
    <w:rsid w:val="00860211"/>
    <w:rsid w:val="0087720C"/>
    <w:rsid w:val="0087736B"/>
    <w:rsid w:val="00877C4F"/>
    <w:rsid w:val="008809D4"/>
    <w:rsid w:val="00881CE5"/>
    <w:rsid w:val="008838B4"/>
    <w:rsid w:val="008839D9"/>
    <w:rsid w:val="00884B3F"/>
    <w:rsid w:val="008857C5"/>
    <w:rsid w:val="008861E8"/>
    <w:rsid w:val="00887F6B"/>
    <w:rsid w:val="00892109"/>
    <w:rsid w:val="00895BB2"/>
    <w:rsid w:val="00896ED5"/>
    <w:rsid w:val="008971A1"/>
    <w:rsid w:val="008A0219"/>
    <w:rsid w:val="008A07C8"/>
    <w:rsid w:val="008A12A1"/>
    <w:rsid w:val="008A2A25"/>
    <w:rsid w:val="008A2D2C"/>
    <w:rsid w:val="008A467D"/>
    <w:rsid w:val="008A4D00"/>
    <w:rsid w:val="008A57CE"/>
    <w:rsid w:val="008A6F5F"/>
    <w:rsid w:val="008B11C8"/>
    <w:rsid w:val="008B2129"/>
    <w:rsid w:val="008B4E35"/>
    <w:rsid w:val="008B7284"/>
    <w:rsid w:val="008C1256"/>
    <w:rsid w:val="008C387A"/>
    <w:rsid w:val="008D0780"/>
    <w:rsid w:val="008D231B"/>
    <w:rsid w:val="008D677C"/>
    <w:rsid w:val="008E01C3"/>
    <w:rsid w:val="008E0620"/>
    <w:rsid w:val="008E1314"/>
    <w:rsid w:val="008E2141"/>
    <w:rsid w:val="008E5DED"/>
    <w:rsid w:val="008E61E5"/>
    <w:rsid w:val="008F24D4"/>
    <w:rsid w:val="008F3874"/>
    <w:rsid w:val="008F50A1"/>
    <w:rsid w:val="009013CF"/>
    <w:rsid w:val="00904B1B"/>
    <w:rsid w:val="00905168"/>
    <w:rsid w:val="00905673"/>
    <w:rsid w:val="00910390"/>
    <w:rsid w:val="0091330F"/>
    <w:rsid w:val="00916892"/>
    <w:rsid w:val="009176C8"/>
    <w:rsid w:val="00917B57"/>
    <w:rsid w:val="009208F4"/>
    <w:rsid w:val="009228C4"/>
    <w:rsid w:val="00924B2C"/>
    <w:rsid w:val="00925107"/>
    <w:rsid w:val="00926440"/>
    <w:rsid w:val="00927533"/>
    <w:rsid w:val="00927DB8"/>
    <w:rsid w:val="00940FA0"/>
    <w:rsid w:val="0094125F"/>
    <w:rsid w:val="00942630"/>
    <w:rsid w:val="0094279F"/>
    <w:rsid w:val="00943C9D"/>
    <w:rsid w:val="009458E3"/>
    <w:rsid w:val="00951D33"/>
    <w:rsid w:val="009520C1"/>
    <w:rsid w:val="009532FE"/>
    <w:rsid w:val="00954068"/>
    <w:rsid w:val="009543CF"/>
    <w:rsid w:val="00954C92"/>
    <w:rsid w:val="009561E9"/>
    <w:rsid w:val="00957322"/>
    <w:rsid w:val="00957848"/>
    <w:rsid w:val="00960F4F"/>
    <w:rsid w:val="0096665F"/>
    <w:rsid w:val="009675F8"/>
    <w:rsid w:val="00973E70"/>
    <w:rsid w:val="00975E5E"/>
    <w:rsid w:val="009772E5"/>
    <w:rsid w:val="009774DF"/>
    <w:rsid w:val="009802D2"/>
    <w:rsid w:val="009804BE"/>
    <w:rsid w:val="009830D4"/>
    <w:rsid w:val="00984B38"/>
    <w:rsid w:val="009855CC"/>
    <w:rsid w:val="009858C5"/>
    <w:rsid w:val="009858ED"/>
    <w:rsid w:val="00986430"/>
    <w:rsid w:val="00987D01"/>
    <w:rsid w:val="00987E8A"/>
    <w:rsid w:val="00992D97"/>
    <w:rsid w:val="00993091"/>
    <w:rsid w:val="009A4108"/>
    <w:rsid w:val="009A4C0B"/>
    <w:rsid w:val="009A528F"/>
    <w:rsid w:val="009A708C"/>
    <w:rsid w:val="009A7893"/>
    <w:rsid w:val="009B05E3"/>
    <w:rsid w:val="009B4C83"/>
    <w:rsid w:val="009B685E"/>
    <w:rsid w:val="009C42E3"/>
    <w:rsid w:val="009C58CA"/>
    <w:rsid w:val="009D255D"/>
    <w:rsid w:val="009D6C00"/>
    <w:rsid w:val="009D72AF"/>
    <w:rsid w:val="009D7EED"/>
    <w:rsid w:val="009E0106"/>
    <w:rsid w:val="009E17B0"/>
    <w:rsid w:val="009E35C1"/>
    <w:rsid w:val="009E763B"/>
    <w:rsid w:val="009E7DCB"/>
    <w:rsid w:val="009F2F92"/>
    <w:rsid w:val="009F39CC"/>
    <w:rsid w:val="009F6ADD"/>
    <w:rsid w:val="009F7333"/>
    <w:rsid w:val="00A03469"/>
    <w:rsid w:val="00A055DD"/>
    <w:rsid w:val="00A06E29"/>
    <w:rsid w:val="00A07427"/>
    <w:rsid w:val="00A11270"/>
    <w:rsid w:val="00A12664"/>
    <w:rsid w:val="00A13E19"/>
    <w:rsid w:val="00A15A17"/>
    <w:rsid w:val="00A1678B"/>
    <w:rsid w:val="00A16DCD"/>
    <w:rsid w:val="00A20155"/>
    <w:rsid w:val="00A25282"/>
    <w:rsid w:val="00A25E53"/>
    <w:rsid w:val="00A2619B"/>
    <w:rsid w:val="00A27386"/>
    <w:rsid w:val="00A3138B"/>
    <w:rsid w:val="00A324CF"/>
    <w:rsid w:val="00A33BE8"/>
    <w:rsid w:val="00A3411F"/>
    <w:rsid w:val="00A34A16"/>
    <w:rsid w:val="00A35142"/>
    <w:rsid w:val="00A408C3"/>
    <w:rsid w:val="00A43D41"/>
    <w:rsid w:val="00A44099"/>
    <w:rsid w:val="00A447EC"/>
    <w:rsid w:val="00A45303"/>
    <w:rsid w:val="00A5008E"/>
    <w:rsid w:val="00A523D7"/>
    <w:rsid w:val="00A52CE7"/>
    <w:rsid w:val="00A60AE7"/>
    <w:rsid w:val="00A6236D"/>
    <w:rsid w:val="00A66789"/>
    <w:rsid w:val="00A72BFF"/>
    <w:rsid w:val="00A72DCB"/>
    <w:rsid w:val="00A73F83"/>
    <w:rsid w:val="00A74378"/>
    <w:rsid w:val="00A75E92"/>
    <w:rsid w:val="00A767C5"/>
    <w:rsid w:val="00A829A1"/>
    <w:rsid w:val="00A82FF4"/>
    <w:rsid w:val="00A8305B"/>
    <w:rsid w:val="00A83429"/>
    <w:rsid w:val="00A83A47"/>
    <w:rsid w:val="00A84189"/>
    <w:rsid w:val="00A844FE"/>
    <w:rsid w:val="00A87A94"/>
    <w:rsid w:val="00A902E5"/>
    <w:rsid w:val="00A91535"/>
    <w:rsid w:val="00A9213A"/>
    <w:rsid w:val="00A952BF"/>
    <w:rsid w:val="00A95555"/>
    <w:rsid w:val="00A967A1"/>
    <w:rsid w:val="00A973E9"/>
    <w:rsid w:val="00A97A3B"/>
    <w:rsid w:val="00AA05A6"/>
    <w:rsid w:val="00AA12DF"/>
    <w:rsid w:val="00AA21CC"/>
    <w:rsid w:val="00AA24A6"/>
    <w:rsid w:val="00AA26A6"/>
    <w:rsid w:val="00AA3D71"/>
    <w:rsid w:val="00AA5053"/>
    <w:rsid w:val="00AB0D5A"/>
    <w:rsid w:val="00AB20C6"/>
    <w:rsid w:val="00AB29EB"/>
    <w:rsid w:val="00AB7148"/>
    <w:rsid w:val="00AC18F8"/>
    <w:rsid w:val="00AD2B6A"/>
    <w:rsid w:val="00AD7C43"/>
    <w:rsid w:val="00AE0EAF"/>
    <w:rsid w:val="00AE242E"/>
    <w:rsid w:val="00AE29E2"/>
    <w:rsid w:val="00AE2CF6"/>
    <w:rsid w:val="00AE3211"/>
    <w:rsid w:val="00AE3835"/>
    <w:rsid w:val="00AE5B2A"/>
    <w:rsid w:val="00AE6139"/>
    <w:rsid w:val="00AE7D12"/>
    <w:rsid w:val="00AF0910"/>
    <w:rsid w:val="00AF11DD"/>
    <w:rsid w:val="00AF1F14"/>
    <w:rsid w:val="00AF2454"/>
    <w:rsid w:val="00AF252C"/>
    <w:rsid w:val="00AF5496"/>
    <w:rsid w:val="00AF5A9E"/>
    <w:rsid w:val="00AF6091"/>
    <w:rsid w:val="00AF7FCE"/>
    <w:rsid w:val="00B009B2"/>
    <w:rsid w:val="00B00F63"/>
    <w:rsid w:val="00B0476F"/>
    <w:rsid w:val="00B04CC6"/>
    <w:rsid w:val="00B04F9C"/>
    <w:rsid w:val="00B05B01"/>
    <w:rsid w:val="00B05BEA"/>
    <w:rsid w:val="00B13F3D"/>
    <w:rsid w:val="00B20907"/>
    <w:rsid w:val="00B2155C"/>
    <w:rsid w:val="00B21D6F"/>
    <w:rsid w:val="00B222B8"/>
    <w:rsid w:val="00B251BB"/>
    <w:rsid w:val="00B26825"/>
    <w:rsid w:val="00B27D2A"/>
    <w:rsid w:val="00B30953"/>
    <w:rsid w:val="00B31306"/>
    <w:rsid w:val="00B34B57"/>
    <w:rsid w:val="00B3539A"/>
    <w:rsid w:val="00B379A6"/>
    <w:rsid w:val="00B405A2"/>
    <w:rsid w:val="00B410CC"/>
    <w:rsid w:val="00B415CA"/>
    <w:rsid w:val="00B41AAD"/>
    <w:rsid w:val="00B42A39"/>
    <w:rsid w:val="00B4326F"/>
    <w:rsid w:val="00B438D2"/>
    <w:rsid w:val="00B464B5"/>
    <w:rsid w:val="00B46C1D"/>
    <w:rsid w:val="00B534D0"/>
    <w:rsid w:val="00B53A9B"/>
    <w:rsid w:val="00B54A2E"/>
    <w:rsid w:val="00B612E9"/>
    <w:rsid w:val="00B62CEC"/>
    <w:rsid w:val="00B64AE1"/>
    <w:rsid w:val="00B670F6"/>
    <w:rsid w:val="00B74AF9"/>
    <w:rsid w:val="00B75720"/>
    <w:rsid w:val="00B75BBD"/>
    <w:rsid w:val="00B767AA"/>
    <w:rsid w:val="00B822B5"/>
    <w:rsid w:val="00B82916"/>
    <w:rsid w:val="00B82E24"/>
    <w:rsid w:val="00B917C1"/>
    <w:rsid w:val="00B9337C"/>
    <w:rsid w:val="00B93B95"/>
    <w:rsid w:val="00B96F7B"/>
    <w:rsid w:val="00BA019C"/>
    <w:rsid w:val="00BA0685"/>
    <w:rsid w:val="00BA1404"/>
    <w:rsid w:val="00BA6506"/>
    <w:rsid w:val="00BB3CA7"/>
    <w:rsid w:val="00BB6C71"/>
    <w:rsid w:val="00BB72F3"/>
    <w:rsid w:val="00BC2220"/>
    <w:rsid w:val="00BC3098"/>
    <w:rsid w:val="00BC31B9"/>
    <w:rsid w:val="00BC3E3C"/>
    <w:rsid w:val="00BC6867"/>
    <w:rsid w:val="00BD0FD1"/>
    <w:rsid w:val="00BD25AE"/>
    <w:rsid w:val="00BD28B3"/>
    <w:rsid w:val="00BD3472"/>
    <w:rsid w:val="00BD3C03"/>
    <w:rsid w:val="00BD3CA7"/>
    <w:rsid w:val="00BD4C2E"/>
    <w:rsid w:val="00BE1AFD"/>
    <w:rsid w:val="00BE37EE"/>
    <w:rsid w:val="00BE456C"/>
    <w:rsid w:val="00BE4E4F"/>
    <w:rsid w:val="00BF16EF"/>
    <w:rsid w:val="00BF22D6"/>
    <w:rsid w:val="00BF2644"/>
    <w:rsid w:val="00BF2EAB"/>
    <w:rsid w:val="00BF40DE"/>
    <w:rsid w:val="00BF4DF9"/>
    <w:rsid w:val="00BF6440"/>
    <w:rsid w:val="00BF64C3"/>
    <w:rsid w:val="00BF7163"/>
    <w:rsid w:val="00C06F2F"/>
    <w:rsid w:val="00C1757C"/>
    <w:rsid w:val="00C179AE"/>
    <w:rsid w:val="00C17E9A"/>
    <w:rsid w:val="00C20D8E"/>
    <w:rsid w:val="00C2112A"/>
    <w:rsid w:val="00C22DC4"/>
    <w:rsid w:val="00C255DB"/>
    <w:rsid w:val="00C26983"/>
    <w:rsid w:val="00C26CD8"/>
    <w:rsid w:val="00C349DF"/>
    <w:rsid w:val="00C3592F"/>
    <w:rsid w:val="00C41389"/>
    <w:rsid w:val="00C41542"/>
    <w:rsid w:val="00C41AAA"/>
    <w:rsid w:val="00C41CFF"/>
    <w:rsid w:val="00C4507A"/>
    <w:rsid w:val="00C51B50"/>
    <w:rsid w:val="00C52879"/>
    <w:rsid w:val="00C570EC"/>
    <w:rsid w:val="00C60970"/>
    <w:rsid w:val="00C60F18"/>
    <w:rsid w:val="00C6190B"/>
    <w:rsid w:val="00C625AB"/>
    <w:rsid w:val="00C7157F"/>
    <w:rsid w:val="00C7196D"/>
    <w:rsid w:val="00C73B7E"/>
    <w:rsid w:val="00C75625"/>
    <w:rsid w:val="00C77741"/>
    <w:rsid w:val="00C8148A"/>
    <w:rsid w:val="00C83FC7"/>
    <w:rsid w:val="00C868B6"/>
    <w:rsid w:val="00C86CF8"/>
    <w:rsid w:val="00C94428"/>
    <w:rsid w:val="00C95949"/>
    <w:rsid w:val="00C96435"/>
    <w:rsid w:val="00CA0243"/>
    <w:rsid w:val="00CA2687"/>
    <w:rsid w:val="00CA78F8"/>
    <w:rsid w:val="00CB042F"/>
    <w:rsid w:val="00CB34D3"/>
    <w:rsid w:val="00CB46BD"/>
    <w:rsid w:val="00CB6661"/>
    <w:rsid w:val="00CC3351"/>
    <w:rsid w:val="00CC3FB3"/>
    <w:rsid w:val="00CC526E"/>
    <w:rsid w:val="00CC5FF1"/>
    <w:rsid w:val="00CC7291"/>
    <w:rsid w:val="00CD0D17"/>
    <w:rsid w:val="00CD24D9"/>
    <w:rsid w:val="00CD31F2"/>
    <w:rsid w:val="00CD3350"/>
    <w:rsid w:val="00CD48F7"/>
    <w:rsid w:val="00CD4F10"/>
    <w:rsid w:val="00CD6534"/>
    <w:rsid w:val="00CE1F8D"/>
    <w:rsid w:val="00CE27DA"/>
    <w:rsid w:val="00CE3B03"/>
    <w:rsid w:val="00CE5F13"/>
    <w:rsid w:val="00CE6F17"/>
    <w:rsid w:val="00CE6F6C"/>
    <w:rsid w:val="00CF2CDA"/>
    <w:rsid w:val="00CF451E"/>
    <w:rsid w:val="00CF4DA3"/>
    <w:rsid w:val="00CF7487"/>
    <w:rsid w:val="00D06736"/>
    <w:rsid w:val="00D079E5"/>
    <w:rsid w:val="00D105B9"/>
    <w:rsid w:val="00D10E24"/>
    <w:rsid w:val="00D11288"/>
    <w:rsid w:val="00D1481C"/>
    <w:rsid w:val="00D1481E"/>
    <w:rsid w:val="00D2008D"/>
    <w:rsid w:val="00D224AA"/>
    <w:rsid w:val="00D23C43"/>
    <w:rsid w:val="00D24825"/>
    <w:rsid w:val="00D24C7D"/>
    <w:rsid w:val="00D264A4"/>
    <w:rsid w:val="00D266BE"/>
    <w:rsid w:val="00D26EE1"/>
    <w:rsid w:val="00D306B7"/>
    <w:rsid w:val="00D31046"/>
    <w:rsid w:val="00D33171"/>
    <w:rsid w:val="00D33280"/>
    <w:rsid w:val="00D339C0"/>
    <w:rsid w:val="00D36E13"/>
    <w:rsid w:val="00D4334B"/>
    <w:rsid w:val="00D44DB9"/>
    <w:rsid w:val="00D45427"/>
    <w:rsid w:val="00D47871"/>
    <w:rsid w:val="00D47AAE"/>
    <w:rsid w:val="00D52FC0"/>
    <w:rsid w:val="00D5379F"/>
    <w:rsid w:val="00D53B7C"/>
    <w:rsid w:val="00D54182"/>
    <w:rsid w:val="00D57835"/>
    <w:rsid w:val="00D6149A"/>
    <w:rsid w:val="00D62FAB"/>
    <w:rsid w:val="00D63FED"/>
    <w:rsid w:val="00D647AC"/>
    <w:rsid w:val="00D66C68"/>
    <w:rsid w:val="00D66ECE"/>
    <w:rsid w:val="00D70C44"/>
    <w:rsid w:val="00D71AF0"/>
    <w:rsid w:val="00D77019"/>
    <w:rsid w:val="00D77741"/>
    <w:rsid w:val="00D80513"/>
    <w:rsid w:val="00D80F0E"/>
    <w:rsid w:val="00D8188D"/>
    <w:rsid w:val="00D82746"/>
    <w:rsid w:val="00D84263"/>
    <w:rsid w:val="00D86BD9"/>
    <w:rsid w:val="00D86C8E"/>
    <w:rsid w:val="00D9066D"/>
    <w:rsid w:val="00D90D36"/>
    <w:rsid w:val="00D91B34"/>
    <w:rsid w:val="00D92322"/>
    <w:rsid w:val="00DA20D4"/>
    <w:rsid w:val="00DA2F3E"/>
    <w:rsid w:val="00DA548F"/>
    <w:rsid w:val="00DB177B"/>
    <w:rsid w:val="00DB2003"/>
    <w:rsid w:val="00DC1A18"/>
    <w:rsid w:val="00DC6001"/>
    <w:rsid w:val="00DD0478"/>
    <w:rsid w:val="00DD08B8"/>
    <w:rsid w:val="00DD4891"/>
    <w:rsid w:val="00DE1B58"/>
    <w:rsid w:val="00DE22E9"/>
    <w:rsid w:val="00DE34F2"/>
    <w:rsid w:val="00DE3ACB"/>
    <w:rsid w:val="00DE4842"/>
    <w:rsid w:val="00DE7C87"/>
    <w:rsid w:val="00DF69A5"/>
    <w:rsid w:val="00E02D49"/>
    <w:rsid w:val="00E0321D"/>
    <w:rsid w:val="00E03D17"/>
    <w:rsid w:val="00E063CB"/>
    <w:rsid w:val="00E11891"/>
    <w:rsid w:val="00E11F96"/>
    <w:rsid w:val="00E13347"/>
    <w:rsid w:val="00E14A5E"/>
    <w:rsid w:val="00E162B3"/>
    <w:rsid w:val="00E16A0A"/>
    <w:rsid w:val="00E24BAB"/>
    <w:rsid w:val="00E25476"/>
    <w:rsid w:val="00E2771B"/>
    <w:rsid w:val="00E332B6"/>
    <w:rsid w:val="00E33E7F"/>
    <w:rsid w:val="00E349FA"/>
    <w:rsid w:val="00E375DC"/>
    <w:rsid w:val="00E41DDE"/>
    <w:rsid w:val="00E46DA3"/>
    <w:rsid w:val="00E4763A"/>
    <w:rsid w:val="00E478A1"/>
    <w:rsid w:val="00E517F6"/>
    <w:rsid w:val="00E55A71"/>
    <w:rsid w:val="00E57842"/>
    <w:rsid w:val="00E64A47"/>
    <w:rsid w:val="00E6663F"/>
    <w:rsid w:val="00E67C9C"/>
    <w:rsid w:val="00E709E0"/>
    <w:rsid w:val="00E7563A"/>
    <w:rsid w:val="00E759AB"/>
    <w:rsid w:val="00E764F8"/>
    <w:rsid w:val="00E77A3A"/>
    <w:rsid w:val="00E8616D"/>
    <w:rsid w:val="00E86FFE"/>
    <w:rsid w:val="00E927DE"/>
    <w:rsid w:val="00E94842"/>
    <w:rsid w:val="00E969E0"/>
    <w:rsid w:val="00E96D28"/>
    <w:rsid w:val="00E97779"/>
    <w:rsid w:val="00EA1A4D"/>
    <w:rsid w:val="00EA2FD7"/>
    <w:rsid w:val="00EA33E5"/>
    <w:rsid w:val="00EA776D"/>
    <w:rsid w:val="00EB06BC"/>
    <w:rsid w:val="00EB21D9"/>
    <w:rsid w:val="00EB4F3D"/>
    <w:rsid w:val="00EB75A1"/>
    <w:rsid w:val="00EC071F"/>
    <w:rsid w:val="00ED1FD9"/>
    <w:rsid w:val="00ED20ED"/>
    <w:rsid w:val="00ED55CE"/>
    <w:rsid w:val="00ED78BF"/>
    <w:rsid w:val="00EE0F6A"/>
    <w:rsid w:val="00EE5106"/>
    <w:rsid w:val="00EE5B2C"/>
    <w:rsid w:val="00EE6412"/>
    <w:rsid w:val="00EF1B25"/>
    <w:rsid w:val="00EF45C3"/>
    <w:rsid w:val="00EF59DD"/>
    <w:rsid w:val="00EF5C1C"/>
    <w:rsid w:val="00F01401"/>
    <w:rsid w:val="00F02566"/>
    <w:rsid w:val="00F02594"/>
    <w:rsid w:val="00F03804"/>
    <w:rsid w:val="00F0438A"/>
    <w:rsid w:val="00F07317"/>
    <w:rsid w:val="00F112DF"/>
    <w:rsid w:val="00F12792"/>
    <w:rsid w:val="00F13C72"/>
    <w:rsid w:val="00F154E7"/>
    <w:rsid w:val="00F161C4"/>
    <w:rsid w:val="00F22189"/>
    <w:rsid w:val="00F221CF"/>
    <w:rsid w:val="00F23F50"/>
    <w:rsid w:val="00F33A4B"/>
    <w:rsid w:val="00F34927"/>
    <w:rsid w:val="00F45883"/>
    <w:rsid w:val="00F46F83"/>
    <w:rsid w:val="00F478D0"/>
    <w:rsid w:val="00F5028F"/>
    <w:rsid w:val="00F61DE3"/>
    <w:rsid w:val="00F66FC3"/>
    <w:rsid w:val="00F70947"/>
    <w:rsid w:val="00F74958"/>
    <w:rsid w:val="00F75A93"/>
    <w:rsid w:val="00F777C8"/>
    <w:rsid w:val="00F81A2C"/>
    <w:rsid w:val="00F83683"/>
    <w:rsid w:val="00F86B60"/>
    <w:rsid w:val="00F874E7"/>
    <w:rsid w:val="00F87E3C"/>
    <w:rsid w:val="00F911F8"/>
    <w:rsid w:val="00F916B4"/>
    <w:rsid w:val="00F929E0"/>
    <w:rsid w:val="00F94065"/>
    <w:rsid w:val="00F94F16"/>
    <w:rsid w:val="00F94F5D"/>
    <w:rsid w:val="00F960B3"/>
    <w:rsid w:val="00F979BE"/>
    <w:rsid w:val="00FA0FD2"/>
    <w:rsid w:val="00FA22E4"/>
    <w:rsid w:val="00FA27A9"/>
    <w:rsid w:val="00FA2D07"/>
    <w:rsid w:val="00FA55DE"/>
    <w:rsid w:val="00FA76AA"/>
    <w:rsid w:val="00FB17A3"/>
    <w:rsid w:val="00FB2620"/>
    <w:rsid w:val="00FB3F89"/>
    <w:rsid w:val="00FB6006"/>
    <w:rsid w:val="00FB66C3"/>
    <w:rsid w:val="00FC2143"/>
    <w:rsid w:val="00FC4DB5"/>
    <w:rsid w:val="00FC61FF"/>
    <w:rsid w:val="00FC7B24"/>
    <w:rsid w:val="00FD563C"/>
    <w:rsid w:val="00FD66A3"/>
    <w:rsid w:val="00FD717F"/>
    <w:rsid w:val="00FE5059"/>
    <w:rsid w:val="00FE5791"/>
    <w:rsid w:val="00FE6F9A"/>
    <w:rsid w:val="00FF16CB"/>
    <w:rsid w:val="00FF1C7A"/>
    <w:rsid w:val="00FF3FDF"/>
    <w:rsid w:val="00FF56BD"/>
    <w:rsid w:val="00FF6B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Znakiprzypiswdolnych">
    <w:name w:val="Znaki przypisów dolnych"/>
    <w:rsid w:val="00204099"/>
    <w:rPr>
      <w:vertAlign w:val="superscript"/>
    </w:r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character" w:customStyle="1" w:styleId="TekstprzypisudolnegoZnak">
    <w:name w:val="Tekst przypisu dolnego Znak"/>
    <w:link w:val="Tekstprzypisudolnego"/>
    <w:rsid w:val="00470DBF"/>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character" w:customStyle="1" w:styleId="TekstprzypisukocowegoZnak">
    <w:name w:val="Tekst przypisu końcowego Znak"/>
    <w:link w:val="Tekstprzypisukocowego"/>
    <w:uiPriority w:val="99"/>
    <w:semiHidden/>
    <w:rsid w:val="008D231B"/>
    <w:rPr>
      <w:lang w:eastAsia="en-US"/>
    </w:rPr>
  </w:style>
  <w:style w:type="character" w:styleId="Odwoanieprzypisukocowego">
    <w:name w:val="endnote reference"/>
    <w:uiPriority w:val="99"/>
    <w:semiHidden/>
    <w:unhideWhenUsed/>
    <w:rsid w:val="008D231B"/>
    <w:rPr>
      <w:vertAlign w:val="superscript"/>
    </w:rPr>
  </w:style>
  <w:style w:type="paragraph" w:customStyle="1" w:styleId="Zawartotabeli">
    <w:name w:val="Zawartość tabeli"/>
    <w:basedOn w:val="Normalny"/>
    <w:rsid w:val="00B534D0"/>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B534D0"/>
    <w:pPr>
      <w:widowControl w:val="0"/>
      <w:suppressAutoHyphens/>
      <w:spacing w:after="0" w:line="360" w:lineRule="auto"/>
      <w:jc w:val="both"/>
    </w:pPr>
    <w:rPr>
      <w:rFonts w:ascii="Arial" w:eastAsia="Lucida Sans Unicode" w:hAnsi="Arial" w:cs="Arial"/>
      <w:kern w:val="1"/>
      <w:sz w:val="26"/>
      <w:szCs w:val="24"/>
      <w:lang w:eastAsia="hi-IN" w:bidi="hi-IN"/>
    </w:rPr>
  </w:style>
  <w:style w:type="paragraph" w:customStyle="1" w:styleId="awciety">
    <w:name w:val="a) wciety"/>
    <w:basedOn w:val="Normalny"/>
    <w:rsid w:val="00B534D0"/>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customStyle="1" w:styleId="normaltableau">
    <w:name w:val="normal_tableau"/>
    <w:basedOn w:val="Normalny"/>
    <w:rsid w:val="00A75E92"/>
    <w:pPr>
      <w:spacing w:before="120" w:after="120" w:line="240" w:lineRule="auto"/>
      <w:jc w:val="both"/>
    </w:pPr>
    <w:rPr>
      <w:rFonts w:ascii="Optima" w:eastAsia="Times New Roman" w:hAnsi="Optima"/>
      <w:lang w:val="en-GB" w:eastAsia="pl-PL"/>
    </w:rPr>
  </w:style>
  <w:style w:type="character" w:styleId="Odwoaniedokomentarza">
    <w:name w:val="annotation reference"/>
    <w:basedOn w:val="Domylnaczcionkaakapitu"/>
    <w:uiPriority w:val="99"/>
    <w:semiHidden/>
    <w:unhideWhenUsed/>
    <w:rsid w:val="00600187"/>
    <w:rPr>
      <w:sz w:val="16"/>
      <w:szCs w:val="16"/>
    </w:rPr>
  </w:style>
  <w:style w:type="paragraph" w:styleId="Tekstkomentarza">
    <w:name w:val="annotation text"/>
    <w:basedOn w:val="Normalny"/>
    <w:link w:val="TekstkomentarzaZnak"/>
    <w:uiPriority w:val="99"/>
    <w:semiHidden/>
    <w:unhideWhenUsed/>
    <w:rsid w:val="006001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187"/>
    <w:rPr>
      <w:lang w:eastAsia="en-US"/>
    </w:rPr>
  </w:style>
  <w:style w:type="paragraph" w:styleId="Tematkomentarza">
    <w:name w:val="annotation subject"/>
    <w:basedOn w:val="Tekstkomentarza"/>
    <w:next w:val="Tekstkomentarza"/>
    <w:link w:val="TematkomentarzaZnak"/>
    <w:uiPriority w:val="99"/>
    <w:semiHidden/>
    <w:unhideWhenUsed/>
    <w:rsid w:val="00600187"/>
    <w:rPr>
      <w:b/>
      <w:bCs/>
    </w:rPr>
  </w:style>
  <w:style w:type="character" w:customStyle="1" w:styleId="TematkomentarzaZnak">
    <w:name w:val="Temat komentarza Znak"/>
    <w:basedOn w:val="TekstkomentarzaZnak"/>
    <w:link w:val="Tematkomentarza"/>
    <w:uiPriority w:val="99"/>
    <w:semiHidden/>
    <w:rsid w:val="00600187"/>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Znakiprzypiswdolnych">
    <w:name w:val="Znaki przypisów dolnych"/>
    <w:rsid w:val="00204099"/>
    <w:rPr>
      <w:vertAlign w:val="superscript"/>
    </w:r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character" w:customStyle="1" w:styleId="TekstprzypisudolnegoZnak">
    <w:name w:val="Tekst przypisu dolnego Znak"/>
    <w:link w:val="Tekstprzypisudolnego"/>
    <w:rsid w:val="00470DBF"/>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character" w:customStyle="1" w:styleId="TekstprzypisukocowegoZnak">
    <w:name w:val="Tekst przypisu końcowego Znak"/>
    <w:link w:val="Tekstprzypisukocowego"/>
    <w:uiPriority w:val="99"/>
    <w:semiHidden/>
    <w:rsid w:val="008D231B"/>
    <w:rPr>
      <w:lang w:eastAsia="en-US"/>
    </w:rPr>
  </w:style>
  <w:style w:type="character" w:styleId="Odwoanieprzypisukocowego">
    <w:name w:val="endnote reference"/>
    <w:uiPriority w:val="99"/>
    <w:semiHidden/>
    <w:unhideWhenUsed/>
    <w:rsid w:val="008D231B"/>
    <w:rPr>
      <w:vertAlign w:val="superscript"/>
    </w:rPr>
  </w:style>
  <w:style w:type="paragraph" w:customStyle="1" w:styleId="Zawartotabeli">
    <w:name w:val="Zawartość tabeli"/>
    <w:basedOn w:val="Normalny"/>
    <w:rsid w:val="00B534D0"/>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B534D0"/>
    <w:pPr>
      <w:widowControl w:val="0"/>
      <w:suppressAutoHyphens/>
      <w:spacing w:after="0" w:line="360" w:lineRule="auto"/>
      <w:jc w:val="both"/>
    </w:pPr>
    <w:rPr>
      <w:rFonts w:ascii="Arial" w:eastAsia="Lucida Sans Unicode" w:hAnsi="Arial" w:cs="Arial"/>
      <w:kern w:val="1"/>
      <w:sz w:val="26"/>
      <w:szCs w:val="24"/>
      <w:lang w:eastAsia="hi-IN" w:bidi="hi-IN"/>
    </w:rPr>
  </w:style>
  <w:style w:type="paragraph" w:customStyle="1" w:styleId="awciety">
    <w:name w:val="a) wciety"/>
    <w:basedOn w:val="Normalny"/>
    <w:rsid w:val="00B534D0"/>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customStyle="1" w:styleId="normaltableau">
    <w:name w:val="normal_tableau"/>
    <w:basedOn w:val="Normalny"/>
    <w:rsid w:val="00A75E92"/>
    <w:pPr>
      <w:spacing w:before="120" w:after="120" w:line="240" w:lineRule="auto"/>
      <w:jc w:val="both"/>
    </w:pPr>
    <w:rPr>
      <w:rFonts w:ascii="Optima" w:eastAsia="Times New Roman" w:hAnsi="Optima"/>
      <w:lang w:val="en-GB" w:eastAsia="pl-PL"/>
    </w:rPr>
  </w:style>
  <w:style w:type="character" w:styleId="Odwoaniedokomentarza">
    <w:name w:val="annotation reference"/>
    <w:basedOn w:val="Domylnaczcionkaakapitu"/>
    <w:uiPriority w:val="99"/>
    <w:semiHidden/>
    <w:unhideWhenUsed/>
    <w:rsid w:val="00600187"/>
    <w:rPr>
      <w:sz w:val="16"/>
      <w:szCs w:val="16"/>
    </w:rPr>
  </w:style>
  <w:style w:type="paragraph" w:styleId="Tekstkomentarza">
    <w:name w:val="annotation text"/>
    <w:basedOn w:val="Normalny"/>
    <w:link w:val="TekstkomentarzaZnak"/>
    <w:uiPriority w:val="99"/>
    <w:semiHidden/>
    <w:unhideWhenUsed/>
    <w:rsid w:val="006001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187"/>
    <w:rPr>
      <w:lang w:eastAsia="en-US"/>
    </w:rPr>
  </w:style>
  <w:style w:type="paragraph" w:styleId="Tematkomentarza">
    <w:name w:val="annotation subject"/>
    <w:basedOn w:val="Tekstkomentarza"/>
    <w:next w:val="Tekstkomentarza"/>
    <w:link w:val="TematkomentarzaZnak"/>
    <w:uiPriority w:val="99"/>
    <w:semiHidden/>
    <w:unhideWhenUsed/>
    <w:rsid w:val="00600187"/>
    <w:rPr>
      <w:b/>
      <w:bCs/>
    </w:rPr>
  </w:style>
  <w:style w:type="character" w:customStyle="1" w:styleId="TematkomentarzaZnak">
    <w:name w:val="Temat komentarza Znak"/>
    <w:basedOn w:val="TekstkomentarzaZnak"/>
    <w:link w:val="Tematkomentarza"/>
    <w:uiPriority w:val="99"/>
    <w:semiHidden/>
    <w:rsid w:val="0060018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7179">
      <w:bodyDiv w:val="1"/>
      <w:marLeft w:val="0"/>
      <w:marRight w:val="0"/>
      <w:marTop w:val="0"/>
      <w:marBottom w:val="0"/>
      <w:divBdr>
        <w:top w:val="none" w:sz="0" w:space="0" w:color="auto"/>
        <w:left w:val="none" w:sz="0" w:space="0" w:color="auto"/>
        <w:bottom w:val="none" w:sz="0" w:space="0" w:color="auto"/>
        <w:right w:val="none" w:sz="0" w:space="0" w:color="auto"/>
      </w:divBdr>
    </w:div>
    <w:div w:id="251428121">
      <w:bodyDiv w:val="1"/>
      <w:marLeft w:val="0"/>
      <w:marRight w:val="0"/>
      <w:marTop w:val="0"/>
      <w:marBottom w:val="0"/>
      <w:divBdr>
        <w:top w:val="none" w:sz="0" w:space="0" w:color="auto"/>
        <w:left w:val="none" w:sz="0" w:space="0" w:color="auto"/>
        <w:bottom w:val="none" w:sz="0" w:space="0" w:color="auto"/>
        <w:right w:val="none" w:sz="0" w:space="0" w:color="auto"/>
      </w:divBdr>
    </w:div>
    <w:div w:id="1049837680">
      <w:bodyDiv w:val="1"/>
      <w:marLeft w:val="0"/>
      <w:marRight w:val="0"/>
      <w:marTop w:val="0"/>
      <w:marBottom w:val="0"/>
      <w:divBdr>
        <w:top w:val="none" w:sz="0" w:space="0" w:color="auto"/>
        <w:left w:val="none" w:sz="0" w:space="0" w:color="auto"/>
        <w:bottom w:val="none" w:sz="0" w:space="0" w:color="auto"/>
        <w:right w:val="none" w:sz="0" w:space="0" w:color="auto"/>
      </w:divBdr>
      <w:divsChild>
        <w:div w:id="941645205">
          <w:marLeft w:val="0"/>
          <w:marRight w:val="0"/>
          <w:marTop w:val="0"/>
          <w:marBottom w:val="0"/>
          <w:divBdr>
            <w:top w:val="none" w:sz="0" w:space="0" w:color="auto"/>
            <w:left w:val="none" w:sz="0" w:space="0" w:color="auto"/>
            <w:bottom w:val="none" w:sz="0" w:space="0" w:color="auto"/>
            <w:right w:val="none" w:sz="0" w:space="0" w:color="auto"/>
          </w:divBdr>
        </w:div>
      </w:divsChild>
    </w:div>
    <w:div w:id="1295984614">
      <w:bodyDiv w:val="1"/>
      <w:marLeft w:val="0"/>
      <w:marRight w:val="0"/>
      <w:marTop w:val="0"/>
      <w:marBottom w:val="0"/>
      <w:divBdr>
        <w:top w:val="none" w:sz="0" w:space="0" w:color="auto"/>
        <w:left w:val="none" w:sz="0" w:space="0" w:color="auto"/>
        <w:bottom w:val="none" w:sz="0" w:space="0" w:color="auto"/>
        <w:right w:val="none" w:sz="0" w:space="0" w:color="auto"/>
      </w:divBdr>
    </w:div>
    <w:div w:id="1338002420">
      <w:bodyDiv w:val="1"/>
      <w:marLeft w:val="0"/>
      <w:marRight w:val="0"/>
      <w:marTop w:val="0"/>
      <w:marBottom w:val="0"/>
      <w:divBdr>
        <w:top w:val="none" w:sz="0" w:space="0" w:color="auto"/>
        <w:left w:val="none" w:sz="0" w:space="0" w:color="auto"/>
        <w:bottom w:val="none" w:sz="0" w:space="0" w:color="auto"/>
        <w:right w:val="none" w:sz="0" w:space="0" w:color="auto"/>
      </w:divBdr>
    </w:div>
    <w:div w:id="1425569859">
      <w:bodyDiv w:val="1"/>
      <w:marLeft w:val="0"/>
      <w:marRight w:val="0"/>
      <w:marTop w:val="0"/>
      <w:marBottom w:val="0"/>
      <w:divBdr>
        <w:top w:val="none" w:sz="0" w:space="0" w:color="auto"/>
        <w:left w:val="none" w:sz="0" w:space="0" w:color="auto"/>
        <w:bottom w:val="none" w:sz="0" w:space="0" w:color="auto"/>
        <w:right w:val="none" w:sz="0" w:space="0" w:color="auto"/>
      </w:divBdr>
    </w:div>
    <w:div w:id="1524595050">
      <w:bodyDiv w:val="1"/>
      <w:marLeft w:val="0"/>
      <w:marRight w:val="0"/>
      <w:marTop w:val="0"/>
      <w:marBottom w:val="0"/>
      <w:divBdr>
        <w:top w:val="none" w:sz="0" w:space="0" w:color="auto"/>
        <w:left w:val="none" w:sz="0" w:space="0" w:color="auto"/>
        <w:bottom w:val="none" w:sz="0" w:space="0" w:color="auto"/>
        <w:right w:val="none" w:sz="0" w:space="0" w:color="auto"/>
      </w:divBdr>
    </w:div>
    <w:div w:id="1551185198">
      <w:bodyDiv w:val="1"/>
      <w:marLeft w:val="0"/>
      <w:marRight w:val="0"/>
      <w:marTop w:val="0"/>
      <w:marBottom w:val="0"/>
      <w:divBdr>
        <w:top w:val="none" w:sz="0" w:space="0" w:color="auto"/>
        <w:left w:val="none" w:sz="0" w:space="0" w:color="auto"/>
        <w:bottom w:val="none" w:sz="0" w:space="0" w:color="auto"/>
        <w:right w:val="none" w:sz="0" w:space="0" w:color="auto"/>
      </w:divBdr>
    </w:div>
    <w:div w:id="1779255779">
      <w:bodyDiv w:val="1"/>
      <w:marLeft w:val="0"/>
      <w:marRight w:val="0"/>
      <w:marTop w:val="0"/>
      <w:marBottom w:val="0"/>
      <w:divBdr>
        <w:top w:val="none" w:sz="0" w:space="0" w:color="auto"/>
        <w:left w:val="none" w:sz="0" w:space="0" w:color="auto"/>
        <w:bottom w:val="none" w:sz="0" w:space="0" w:color="auto"/>
        <w:right w:val="none" w:sz="0" w:space="0" w:color="auto"/>
      </w:divBdr>
    </w:div>
    <w:div w:id="1811315642">
      <w:bodyDiv w:val="1"/>
      <w:marLeft w:val="0"/>
      <w:marRight w:val="0"/>
      <w:marTop w:val="0"/>
      <w:marBottom w:val="0"/>
      <w:divBdr>
        <w:top w:val="none" w:sz="0" w:space="0" w:color="auto"/>
        <w:left w:val="none" w:sz="0" w:space="0" w:color="auto"/>
        <w:bottom w:val="none" w:sz="0" w:space="0" w:color="auto"/>
        <w:right w:val="none" w:sz="0" w:space="0" w:color="auto"/>
      </w:divBdr>
    </w:div>
    <w:div w:id="191530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dziennikustaw.gov.pl/du/2017/1632/D2017000163201.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FD4B8-B7D3-461C-BC82-DC02DBB92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30</Pages>
  <Words>10198</Words>
  <Characters>61189</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20</cp:revision>
  <cp:lastPrinted>2019-08-28T06:29:00Z</cp:lastPrinted>
  <dcterms:created xsi:type="dcterms:W3CDTF">2020-02-03T07:42:00Z</dcterms:created>
  <dcterms:modified xsi:type="dcterms:W3CDTF">2020-02-04T12:02:00Z</dcterms:modified>
</cp:coreProperties>
</file>