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B90" w:rsidRDefault="00654459">
      <w:pPr>
        <w:spacing w:after="0"/>
        <w:jc w:val="right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 xml:space="preserve">Załącznik nr 1 </w:t>
      </w:r>
    </w:p>
    <w:p w:rsidR="00187B90" w:rsidRDefault="00654459">
      <w:pPr>
        <w:widowControl w:val="0"/>
        <w:spacing w:after="0"/>
        <w:jc w:val="right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</w:r>
    </w:p>
    <w:p w:rsidR="00187B90" w:rsidRDefault="00654459" w:rsidP="009F0C05">
      <w:pPr>
        <w:widowControl w:val="0"/>
        <w:spacing w:after="0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Nazwa Wykonawcy …………………………………………………………</w:t>
      </w:r>
    </w:p>
    <w:p w:rsidR="009F0C05" w:rsidRDefault="009F0C05" w:rsidP="009F0C05">
      <w:pPr>
        <w:widowControl w:val="0"/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187B90" w:rsidRDefault="00654459" w:rsidP="009F0C05">
      <w:pPr>
        <w:widowControl w:val="0"/>
        <w:spacing w:after="0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Adres Wykonawcy ………………………………………………………….</w:t>
      </w:r>
    </w:p>
    <w:p w:rsidR="009F0C05" w:rsidRDefault="009F0C05" w:rsidP="009F0C05">
      <w:pPr>
        <w:widowControl w:val="0"/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187B90" w:rsidRDefault="00654459" w:rsidP="009F0C05">
      <w:pPr>
        <w:widowControl w:val="0"/>
        <w:spacing w:after="0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Tel. ………………………………………. Fax. ………………………………..</w:t>
      </w:r>
    </w:p>
    <w:p w:rsidR="009F0C05" w:rsidRDefault="009F0C05" w:rsidP="009F0C05">
      <w:pPr>
        <w:widowControl w:val="0"/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187B90" w:rsidRPr="006E1BB3" w:rsidRDefault="00654459" w:rsidP="009F0C05">
      <w:pPr>
        <w:widowControl w:val="0"/>
        <w:spacing w:after="0"/>
        <w:rPr>
          <w:rFonts w:eastAsia="Times New Roman" w:cs="Times New Roman"/>
          <w:color w:val="auto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e-mail ……………………………………………………………………………..</w:t>
      </w:r>
    </w:p>
    <w:p w:rsidR="00187B90" w:rsidRPr="006E1BB3" w:rsidRDefault="00187B90">
      <w:pPr>
        <w:widowControl w:val="0"/>
        <w:spacing w:after="0"/>
        <w:rPr>
          <w:rFonts w:eastAsia="Times New Roman" w:cs="Times New Roman"/>
          <w:color w:val="auto"/>
          <w:sz w:val="20"/>
          <w:szCs w:val="20"/>
          <w:lang w:eastAsia="pl-PL"/>
        </w:rPr>
      </w:pPr>
    </w:p>
    <w:p w:rsidR="00187B90" w:rsidRPr="006E1BB3" w:rsidRDefault="00654459">
      <w:pPr>
        <w:widowControl w:val="0"/>
        <w:spacing w:after="0"/>
        <w:jc w:val="center"/>
        <w:rPr>
          <w:rFonts w:eastAsia="Times New Roman" w:cs="Times New Roman"/>
          <w:b/>
          <w:color w:val="auto"/>
          <w:lang w:eastAsia="pl-PL"/>
        </w:rPr>
      </w:pPr>
      <w:r w:rsidRPr="006E1BB3">
        <w:rPr>
          <w:rFonts w:eastAsia="Times New Roman" w:cs="Times New Roman"/>
          <w:b/>
          <w:color w:val="auto"/>
          <w:lang w:eastAsia="pl-PL"/>
        </w:rPr>
        <w:t xml:space="preserve">FORMULARZ OFERTY </w:t>
      </w:r>
    </w:p>
    <w:p w:rsidR="00187B90" w:rsidRPr="005F2C6C" w:rsidRDefault="00654459" w:rsidP="005F2C6C">
      <w:pPr>
        <w:spacing w:after="0"/>
        <w:jc w:val="center"/>
        <w:rPr>
          <w:rFonts w:cs="Tahoma"/>
          <w:b/>
          <w:bCs/>
        </w:rPr>
      </w:pPr>
      <w:r w:rsidRPr="006E1BB3">
        <w:rPr>
          <w:rFonts w:eastAsia="Times New Roman" w:cs="Times New Roman"/>
          <w:color w:val="auto"/>
          <w:lang w:eastAsia="pl-PL"/>
        </w:rPr>
        <w:t>Oferuję/my wykonanie zamówienia pt.</w:t>
      </w:r>
      <w:r w:rsidRPr="006E1BB3">
        <w:rPr>
          <w:rFonts w:eastAsia="Times New Roman" w:cs="Tahoma"/>
          <w:color w:val="auto"/>
          <w:lang w:eastAsia="pl-PL"/>
        </w:rPr>
        <w:t xml:space="preserve"> </w:t>
      </w:r>
      <w:r w:rsidRPr="006E1BB3">
        <w:rPr>
          <w:rFonts w:eastAsia="Times New Roman" w:cs="Tahoma"/>
          <w:b/>
          <w:color w:val="auto"/>
          <w:lang w:eastAsia="pl-PL"/>
        </w:rPr>
        <w:t>„</w:t>
      </w:r>
      <w:r w:rsidR="005F2C6C">
        <w:rPr>
          <w:b/>
          <w:bCs/>
          <w:lang w:eastAsia="ar-SA"/>
        </w:rPr>
        <w:t>Dostawa druków na potrzeby Miejskiego Ośrodka Pomocy Rodzinie w Zabrzu”</w:t>
      </w:r>
      <w:r w:rsidR="005F2C6C">
        <w:rPr>
          <w:rFonts w:cs="Tahoma"/>
          <w:b/>
          <w:bCs/>
        </w:rPr>
        <w:t xml:space="preserve"> </w:t>
      </w:r>
      <w:r w:rsidRPr="006E1BB3">
        <w:rPr>
          <w:rFonts w:cs="Tahoma"/>
          <w:b/>
          <w:bCs/>
          <w:color w:val="auto"/>
        </w:rPr>
        <w:t xml:space="preserve"> </w:t>
      </w:r>
      <w:r w:rsidRPr="006E1BB3">
        <w:rPr>
          <w:rFonts w:eastAsia="Times New Roman" w:cs="Times New Roman"/>
          <w:color w:val="auto"/>
          <w:lang w:eastAsia="pl-PL"/>
        </w:rPr>
        <w:t>na warunkach określonych przez Zamawiającego w zapytaniu ofertowym.</w:t>
      </w:r>
    </w:p>
    <w:p w:rsidR="00187B90" w:rsidRDefault="00187B90">
      <w:pPr>
        <w:spacing w:after="0" w:line="240" w:lineRule="auto"/>
        <w:rPr>
          <w:rFonts w:eastAsia="Times New Roman" w:cs="Times New Roman"/>
          <w:lang w:eastAsia="pl-PL"/>
        </w:rPr>
      </w:pPr>
    </w:p>
    <w:p w:rsidR="002D2167" w:rsidRDefault="002D2167" w:rsidP="002D2167">
      <w:pPr>
        <w:widowControl w:val="0"/>
        <w:spacing w:after="0"/>
        <w:jc w:val="center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FORMULARZ OFERTY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3193"/>
        <w:gridCol w:w="685"/>
        <w:gridCol w:w="623"/>
        <w:gridCol w:w="914"/>
        <w:gridCol w:w="1280"/>
        <w:gridCol w:w="544"/>
        <w:gridCol w:w="1369"/>
      </w:tblGrid>
      <w:tr w:rsidR="009461B1" w:rsidTr="009461B1">
        <w:trPr>
          <w:trHeight w:val="567"/>
        </w:trPr>
        <w:tc>
          <w:tcPr>
            <w:tcW w:w="32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3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PRODUKTY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D2167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b/>
                <w:color w:val="auto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VAT</w:t>
            </w:r>
          </w:p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Wartość brutto</w:t>
            </w: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Kwestionariusz pełnego wywiadu środowiskowego część 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2900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Kwestionariusz skrócony wywiadu środowiskowego część IV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9300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Kwestionariusz wywiadu środowiskowego część II(alimentacja)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450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Kwestionariusz wywiadu środowiskowego część III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Kwestionariusz wywiadu część VIII</w:t>
            </w:r>
          </w:p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(o którym mowa w art. 23 ust.4E ustawy z dnia 28 listopada 2003 r. o świadczeniach rodzinnych, albo aktualizacji wywiadu na podstawie art. 23 ust.4F)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Kwestionariusz wywiadu część IX </w:t>
            </w:r>
          </w:p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(o którym mowa w art. 23 ust.4A lub 4B ustawy z dnia 28 listopada 2003 r. o świadczeniach rodzinnych, albo w art. 15 ust 1 lub 2 ustawy z dnia 11 lutego 2016 r. o pomocy państwa w wychowywaniu dzieci)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Wniosek o pomoc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5600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Oświadczenie o stanie majątkowym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6900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Białe potwierdzenia odbioru wraz z nadrukiem. Drukowane na tekturce. Boczne paski wzdłuż perforacji winny być wykonane z dwustronnej samoprzylepnej taśmy (lub nią pokryte) w taki sposób, aby po przyklejeniu do koperty, widoczny był odbiorca przesyłki (listu). Dodatkowo klej winien być dobrej jakości, zapewniający trwałe klejenie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D2167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50000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AF5165">
        <w:trPr>
          <w:trHeight w:val="567"/>
        </w:trPr>
        <w:tc>
          <w:tcPr>
            <w:tcW w:w="3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7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Formularz Niebieskiej Karty część C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AF5165">
        <w:trPr>
          <w:trHeight w:val="567"/>
        </w:trPr>
        <w:tc>
          <w:tcPr>
            <w:tcW w:w="32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11</w:t>
            </w:r>
          </w:p>
        </w:tc>
        <w:tc>
          <w:tcPr>
            <w:tcW w:w="173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Formularz Niebieskiej Karty część D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Druk oświadczenia pod rygorem odpowiedzialności karnej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3000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druk dotyczący ilości świadczonych usług opiekuńczych zwykłych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druk dotyczący ilości świadczonych usług opiekuńczych specjalistycznych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oświadczenie o prowadzonym postępowaniu administracyjnym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5550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Zaświadczenie o wysokości dochodu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1200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Oświadczenie o dochodzie jednorazowym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6350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Zaświadczenie lekarskie o stanie zdrowia osoby ubiegającej się o skierowanie do Domu Pomocy Społecznej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Kwestionariusz wywiadu środowiskowego część VI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D2167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Kwestionariusz wywiadu środowiskowego część VII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Kwestionariusz wywiadu środowiskowego część V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D2167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Kartoteki –Karta klienta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Wniosek o przyznanie dofinansowania do uczestnictwa w turnusie rehabilitacyjnym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D2167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Wniosek o przyznanie  dofinansowania w sprzęt ortopedyczny i środki pomocnicze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D2167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AF516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Zaproszenie składane format A6 z kopertą. Wydruk wraz z przygotowaniem projektu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Pr="00B15E3F" w:rsidRDefault="002D2167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2167" w:rsidRDefault="00AF516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Oświadczenie o zrzeczeniu się prawa do wniesienia odwołania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5500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2167" w:rsidRDefault="00AF516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Formularz Niebieskiej Karty część A</w:t>
            </w:r>
          </w:p>
          <w:p w:rsidR="002D2167" w:rsidRDefault="002D216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240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2167" w:rsidRDefault="00AF516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Formularz Niebieskiej Karty część B</w:t>
            </w:r>
          </w:p>
          <w:p w:rsidR="002D2167" w:rsidRDefault="002D216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240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2167" w:rsidRDefault="00AF516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Ulotka w formie książki - 4 strony - format A5 -Jedna strona 21x15. Wydruk wraz z przygotowaniem projektu, nadruk kolorowy -  na potrzeby Zespołu Interwencji Kryzysowej</w:t>
            </w:r>
          </w:p>
          <w:p w:rsidR="002D2167" w:rsidRDefault="002D216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2167" w:rsidRPr="00B15E3F" w:rsidRDefault="00283C2B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2</w:t>
            </w:r>
            <w:r w:rsidR="002D2167"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D51" w:rsidRDefault="00AF516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1" w:rsidRDefault="00421D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Wniosek w sprawie wydania orzeczenia o niepełnosprawności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D51" w:rsidRPr="00B15E3F" w:rsidRDefault="00421D51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D51" w:rsidRDefault="00421D5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1" w:rsidRDefault="00421D5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1" w:rsidRDefault="00421D5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1" w:rsidRDefault="00421D5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1" w:rsidRDefault="00421D5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85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D51" w:rsidRDefault="00AF516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31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1" w:rsidRDefault="00421D51" w:rsidP="00946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Zaświadczenie lekarskie o stanie zdrowia</w:t>
            </w:r>
            <w:r w:rsidR="009461B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osoby zainteresowanej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D51" w:rsidRPr="00B15E3F" w:rsidRDefault="00421D51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5700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D51" w:rsidRDefault="00421D5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1" w:rsidRDefault="00421D5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1" w:rsidRDefault="00421D5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1" w:rsidRDefault="00421D5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1" w:rsidRDefault="00421D5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D51" w:rsidRDefault="00AF516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1" w:rsidRDefault="00421D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Wniosek w sprawie wydania orzeczenia o stopniu niepełnosprawności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D51" w:rsidRPr="00B15E3F" w:rsidRDefault="00421D51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5000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1D51" w:rsidRDefault="00421D5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1" w:rsidRDefault="00421D5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1" w:rsidRDefault="00421D5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1" w:rsidRDefault="00421D5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51" w:rsidRDefault="00421D5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32" w:rsidRDefault="00AF516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32" w:rsidRDefault="00975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Wniosek o wydanie legitymacji dokumentującej niepełnosprawność lub stopień niepełnosprawności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32" w:rsidRPr="00B15E3F" w:rsidRDefault="00975D32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2000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32" w:rsidRDefault="00975D3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32" w:rsidRDefault="00975D3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32" w:rsidRDefault="00975D3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32" w:rsidRDefault="00975D3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32" w:rsidRDefault="00975D3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32" w:rsidRDefault="00AF516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32" w:rsidRDefault="00975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Wniosek o wydanie karty parkingowej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32" w:rsidRPr="00B15E3F" w:rsidRDefault="00975D32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1100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32" w:rsidRDefault="00975D3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32" w:rsidRDefault="00975D3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32" w:rsidRDefault="00975D3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32" w:rsidRDefault="00975D3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32" w:rsidRDefault="00975D3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9461B1" w:rsidTr="009461B1">
        <w:trPr>
          <w:trHeight w:val="567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XXXX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167" w:rsidRDefault="002D21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SUMA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2167" w:rsidRPr="00B15E3F" w:rsidRDefault="002D2167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B15E3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XXXX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XXX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XXXX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XXXX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XXX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67" w:rsidRDefault="002D216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187B90" w:rsidRDefault="00187B90">
      <w:pPr>
        <w:spacing w:after="0" w:line="240" w:lineRule="auto"/>
        <w:rPr>
          <w:rFonts w:eastAsia="Times New Roman" w:cs="Times New Roman"/>
          <w:color w:val="FF0000"/>
          <w:sz w:val="16"/>
          <w:szCs w:val="16"/>
          <w:lang w:eastAsia="pl-PL"/>
        </w:rPr>
      </w:pPr>
    </w:p>
    <w:p w:rsidR="00187B90" w:rsidRDefault="00654459">
      <w:pPr>
        <w:spacing w:after="0" w:line="240" w:lineRule="auto"/>
        <w:rPr>
          <w:rFonts w:eastAsia="Times New Roman" w:cs="Times New Roman"/>
          <w:i/>
          <w:sz w:val="20"/>
          <w:szCs w:val="20"/>
        </w:rPr>
      </w:pPr>
      <w:r>
        <w:rPr>
          <w:rFonts w:eastAsia="Times New Roman" w:cs="Times New Roman"/>
          <w:i/>
          <w:sz w:val="20"/>
          <w:szCs w:val="20"/>
        </w:rPr>
        <w:t>Cena oferty netto wynosi: …………………………………………………………………………………………………………………………..</w:t>
      </w:r>
    </w:p>
    <w:p w:rsidR="00187B90" w:rsidRDefault="00187B90">
      <w:pPr>
        <w:spacing w:after="0" w:line="240" w:lineRule="auto"/>
        <w:rPr>
          <w:rFonts w:eastAsia="Times New Roman" w:cs="Times New Roman"/>
          <w:i/>
          <w:sz w:val="20"/>
          <w:szCs w:val="20"/>
        </w:rPr>
      </w:pPr>
    </w:p>
    <w:p w:rsidR="00187B90" w:rsidRDefault="00654459">
      <w:pPr>
        <w:spacing w:after="0" w:line="240" w:lineRule="auto"/>
        <w:rPr>
          <w:rFonts w:eastAsia="Times New Roman" w:cs="Times New Roman"/>
          <w:i/>
          <w:sz w:val="20"/>
          <w:szCs w:val="20"/>
        </w:rPr>
      </w:pPr>
      <w:r>
        <w:rPr>
          <w:rFonts w:eastAsia="Times New Roman" w:cs="Times New Roman"/>
          <w:i/>
          <w:sz w:val="20"/>
          <w:szCs w:val="20"/>
        </w:rPr>
        <w:t>Cena oferty brutto wynosi: ………………………………………………………………………………………………………………………….</w:t>
      </w:r>
    </w:p>
    <w:p w:rsidR="00187B90" w:rsidRDefault="00187B90">
      <w:pPr>
        <w:spacing w:after="0" w:line="240" w:lineRule="auto"/>
        <w:rPr>
          <w:rFonts w:eastAsia="Times New Roman" w:cs="Times New Roman"/>
          <w:i/>
          <w:sz w:val="20"/>
          <w:szCs w:val="20"/>
        </w:rPr>
      </w:pPr>
    </w:p>
    <w:p w:rsidR="00974DC4" w:rsidRDefault="00654459">
      <w:pPr>
        <w:spacing w:after="0" w:line="240" w:lineRule="auto"/>
        <w:rPr>
          <w:rFonts w:eastAsia="Times New Roman" w:cs="Times New Roman"/>
          <w:i/>
          <w:sz w:val="20"/>
          <w:szCs w:val="20"/>
        </w:rPr>
      </w:pPr>
      <w:r>
        <w:rPr>
          <w:rFonts w:eastAsia="Times New Roman" w:cs="Times New Roman"/>
          <w:i/>
          <w:sz w:val="20"/>
          <w:szCs w:val="20"/>
        </w:rPr>
        <w:t>(słownie: ………………………………………………………………………………………………………………………………………………</w:t>
      </w:r>
      <w:r w:rsidR="00974DC4">
        <w:rPr>
          <w:rFonts w:eastAsia="Times New Roman" w:cs="Times New Roman"/>
          <w:i/>
          <w:sz w:val="20"/>
          <w:szCs w:val="20"/>
        </w:rPr>
        <w:t>…….</w:t>
      </w:r>
    </w:p>
    <w:p w:rsidR="00974DC4" w:rsidRDefault="00974DC4">
      <w:pPr>
        <w:spacing w:after="0" w:line="240" w:lineRule="auto"/>
        <w:rPr>
          <w:rFonts w:eastAsia="Times New Roman" w:cs="Times New Roman"/>
          <w:i/>
          <w:sz w:val="20"/>
          <w:szCs w:val="20"/>
        </w:rPr>
      </w:pPr>
    </w:p>
    <w:p w:rsidR="00974DC4" w:rsidRDefault="00974DC4">
      <w:pPr>
        <w:spacing w:after="0" w:line="240" w:lineRule="auto"/>
        <w:rPr>
          <w:rFonts w:eastAsia="Times New Roman" w:cs="Times New Roman"/>
          <w:i/>
          <w:sz w:val="20"/>
          <w:szCs w:val="20"/>
        </w:rPr>
      </w:pPr>
      <w:r>
        <w:rPr>
          <w:rFonts w:eastAsia="Times New Roman" w:cs="Times New Roman"/>
          <w:i/>
          <w:sz w:val="20"/>
          <w:szCs w:val="20"/>
        </w:rPr>
        <w:t>Termin realizacji od dnia złożenia zamówienia …………………………………………………………………………………….dni</w:t>
      </w:r>
    </w:p>
    <w:p w:rsidR="00187B90" w:rsidRDefault="00187B90">
      <w:pPr>
        <w:spacing w:after="0" w:line="240" w:lineRule="auto"/>
        <w:rPr>
          <w:rFonts w:eastAsia="Times New Roman" w:cs="Times New Roman"/>
          <w:i/>
          <w:sz w:val="20"/>
          <w:szCs w:val="20"/>
        </w:rPr>
      </w:pPr>
    </w:p>
    <w:p w:rsidR="009D7B6F" w:rsidRDefault="009D7B6F">
      <w:pPr>
        <w:spacing w:after="0" w:line="240" w:lineRule="auto"/>
        <w:rPr>
          <w:rFonts w:eastAsia="Times New Roman" w:cs="Times New Roman"/>
          <w:i/>
          <w:sz w:val="20"/>
          <w:szCs w:val="20"/>
        </w:rPr>
      </w:pPr>
    </w:p>
    <w:p w:rsidR="009D7B6F" w:rsidRDefault="009D7B6F">
      <w:pPr>
        <w:spacing w:after="0" w:line="240" w:lineRule="auto"/>
        <w:rPr>
          <w:rFonts w:eastAsia="Times New Roman" w:cs="Times New Roman"/>
          <w:i/>
          <w:sz w:val="20"/>
          <w:szCs w:val="20"/>
        </w:rPr>
      </w:pPr>
    </w:p>
    <w:p w:rsidR="00187B90" w:rsidRDefault="00654459">
      <w:pPr>
        <w:spacing w:after="0" w:line="240" w:lineRule="auto"/>
        <w:rPr>
          <w:rFonts w:eastAsia="Lucida Sans Unicode" w:cs="Times New Roman"/>
          <w:i/>
          <w:sz w:val="20"/>
          <w:szCs w:val="20"/>
          <w:lang w:eastAsia="pl-PL"/>
        </w:rPr>
      </w:pPr>
      <w:r>
        <w:rPr>
          <w:rFonts w:eastAsia="Lucida Sans Unicode" w:cs="Times New Roman"/>
          <w:i/>
          <w:sz w:val="20"/>
          <w:szCs w:val="20"/>
          <w:lang w:eastAsia="pl-PL"/>
        </w:rPr>
        <w:t>...............................</w:t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  <w:t>.................................................</w:t>
      </w:r>
    </w:p>
    <w:p w:rsidR="00187B90" w:rsidRDefault="00654459">
      <w:pPr>
        <w:spacing w:after="0" w:line="240" w:lineRule="auto"/>
        <w:ind w:firstLine="709"/>
        <w:rPr>
          <w:rFonts w:eastAsia="Lucida Sans Unicode" w:cs="Times New Roman"/>
          <w:i/>
          <w:sz w:val="20"/>
          <w:szCs w:val="20"/>
          <w:lang w:eastAsia="pl-PL"/>
        </w:rPr>
      </w:pPr>
      <w:r>
        <w:rPr>
          <w:rFonts w:eastAsia="Lucida Sans Unicode" w:cs="Times New Roman"/>
          <w:i/>
          <w:sz w:val="20"/>
          <w:szCs w:val="20"/>
          <w:lang w:eastAsia="pl-PL"/>
        </w:rPr>
        <w:t>Data</w:t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  <w:t xml:space="preserve">Podpis (podpisy) i pieczęć </w:t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  <w:t xml:space="preserve">      </w:t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</w:r>
      <w:r>
        <w:rPr>
          <w:rFonts w:eastAsia="Lucida Sans Unicode" w:cs="Times New Roman"/>
          <w:i/>
          <w:sz w:val="20"/>
          <w:szCs w:val="20"/>
          <w:lang w:eastAsia="pl-PL"/>
        </w:rPr>
        <w:tab/>
        <w:t>upoważnionego przedstawiciela firmy</w:t>
      </w:r>
    </w:p>
    <w:p w:rsidR="004752CA" w:rsidRPr="004752CA" w:rsidRDefault="004752CA" w:rsidP="004752CA">
      <w:pPr>
        <w:tabs>
          <w:tab w:val="left" w:pos="142"/>
          <w:tab w:val="left" w:pos="284"/>
        </w:tabs>
        <w:spacing w:after="0" w:line="240" w:lineRule="auto"/>
        <w:rPr>
          <w:rFonts w:eastAsia="Calibri" w:cs="Times New Roman"/>
          <w:b/>
          <w:color w:val="auto"/>
          <w:sz w:val="20"/>
          <w:szCs w:val="20"/>
          <w:u w:val="single"/>
        </w:rPr>
      </w:pPr>
      <w:r w:rsidRPr="004752CA">
        <w:rPr>
          <w:rFonts w:eastAsia="Calibri" w:cs="Times New Roman"/>
          <w:b/>
          <w:color w:val="auto"/>
          <w:sz w:val="20"/>
          <w:szCs w:val="20"/>
          <w:u w:val="single"/>
        </w:rPr>
        <w:t>INFORMACJE DODATKOWE:</w:t>
      </w:r>
      <w:r w:rsidRPr="004752CA">
        <w:rPr>
          <w:rFonts w:eastAsia="Calibri" w:cs="Times New Roman"/>
          <w:b/>
          <w:color w:val="auto"/>
          <w:sz w:val="20"/>
          <w:szCs w:val="20"/>
        </w:rPr>
        <w:t xml:space="preserve"> </w:t>
      </w:r>
    </w:p>
    <w:p w:rsidR="004752CA" w:rsidRPr="004752CA" w:rsidRDefault="004752CA" w:rsidP="004752CA">
      <w:pPr>
        <w:suppressAutoHyphens w:val="0"/>
        <w:spacing w:after="0" w:line="240" w:lineRule="auto"/>
        <w:jc w:val="both"/>
        <w:rPr>
          <w:rFonts w:eastAsia="Calibri" w:cs="Times New Roman"/>
          <w:color w:val="auto"/>
          <w:sz w:val="20"/>
          <w:szCs w:val="20"/>
        </w:rPr>
      </w:pPr>
      <w:r w:rsidRPr="004752CA">
        <w:rPr>
          <w:rFonts w:eastAsia="Calibri" w:cs="Times New Roman"/>
          <w:color w:val="auto"/>
          <w:sz w:val="20"/>
          <w:szCs w:val="20"/>
        </w:rPr>
        <w:t>Dane niezbędne do zawarcia umowy w przypadku dokonania wyboru niniejszej oferty:</w:t>
      </w:r>
    </w:p>
    <w:p w:rsidR="004752CA" w:rsidRPr="004752CA" w:rsidRDefault="004752CA" w:rsidP="004752CA">
      <w:pPr>
        <w:suppressAutoHyphens w:val="0"/>
        <w:spacing w:after="0" w:line="240" w:lineRule="auto"/>
        <w:ind w:firstLine="567"/>
        <w:jc w:val="both"/>
        <w:rPr>
          <w:rFonts w:eastAsia="Calibri" w:cs="Times New Roman"/>
          <w:color w:val="auto"/>
          <w:sz w:val="20"/>
          <w:szCs w:val="20"/>
        </w:rPr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3096"/>
        <w:gridCol w:w="1698"/>
        <w:gridCol w:w="1579"/>
        <w:gridCol w:w="2549"/>
      </w:tblGrid>
      <w:tr w:rsidR="004752CA" w:rsidRPr="004752CA" w:rsidTr="000147DA">
        <w:trPr>
          <w:trHeight w:val="100"/>
        </w:trPr>
        <w:tc>
          <w:tcPr>
            <w:tcW w:w="768" w:type="dxa"/>
            <w:vMerge w:val="restart"/>
            <w:shd w:val="clear" w:color="auto" w:fill="auto"/>
            <w:vAlign w:val="center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110"/>
              <w:jc w:val="center"/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4752CA">
              <w:rPr>
                <w:rFonts w:eastAsia="Calibri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3096" w:type="dxa"/>
            <w:vMerge w:val="restart"/>
            <w:shd w:val="clear" w:color="auto" w:fill="auto"/>
            <w:vAlign w:val="center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4752CA">
              <w:rPr>
                <w:rFonts w:eastAsia="Calibri" w:cs="Times New Roman"/>
                <w:color w:val="auto"/>
                <w:sz w:val="20"/>
                <w:szCs w:val="20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shd w:val="clear" w:color="auto" w:fill="auto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4752CA">
              <w:rPr>
                <w:rFonts w:eastAsia="Calibri" w:cs="Times New Roman"/>
                <w:color w:val="auto"/>
                <w:sz w:val="20"/>
                <w:szCs w:val="20"/>
              </w:rPr>
              <w:t>Imię i nazwisko (ewentualne stanowisko)</w:t>
            </w:r>
          </w:p>
        </w:tc>
      </w:tr>
      <w:tr w:rsidR="004752CA" w:rsidRPr="004752CA" w:rsidTr="000147DA">
        <w:trPr>
          <w:trHeight w:val="872"/>
        </w:trPr>
        <w:tc>
          <w:tcPr>
            <w:tcW w:w="768" w:type="dxa"/>
            <w:vMerge/>
            <w:shd w:val="clear" w:color="auto" w:fill="auto"/>
            <w:vAlign w:val="center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110"/>
              <w:jc w:val="center"/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096" w:type="dxa"/>
            <w:vMerge/>
            <w:shd w:val="clear" w:color="auto" w:fill="auto"/>
            <w:vAlign w:val="center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5826" w:type="dxa"/>
            <w:gridSpan w:val="3"/>
            <w:shd w:val="clear" w:color="auto" w:fill="auto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</w:tr>
      <w:tr w:rsidR="004752CA" w:rsidRPr="004752CA" w:rsidTr="000147DA">
        <w:trPr>
          <w:trHeight w:val="80"/>
        </w:trPr>
        <w:tc>
          <w:tcPr>
            <w:tcW w:w="768" w:type="dxa"/>
            <w:vMerge w:val="restart"/>
            <w:shd w:val="clear" w:color="auto" w:fill="auto"/>
            <w:vAlign w:val="center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110"/>
              <w:jc w:val="center"/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4752CA">
              <w:rPr>
                <w:rFonts w:eastAsia="Calibri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3096" w:type="dxa"/>
            <w:vMerge w:val="restart"/>
            <w:shd w:val="clear" w:color="auto" w:fill="auto"/>
            <w:vAlign w:val="center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4752CA">
              <w:rPr>
                <w:rFonts w:eastAsia="Calibri" w:cs="Times New Roman"/>
                <w:color w:val="auto"/>
                <w:sz w:val="20"/>
                <w:szCs w:val="20"/>
              </w:rPr>
              <w:t xml:space="preserve">Osoba odpowiedzialna za kontakty z Zamawiającym </w:t>
            </w:r>
            <w:r w:rsidRPr="004752CA">
              <w:rPr>
                <w:rFonts w:eastAsia="Calibri" w:cs="Times New Roman"/>
                <w:color w:val="auto"/>
                <w:sz w:val="20"/>
                <w:szCs w:val="20"/>
              </w:rPr>
              <w:br/>
              <w:t>w sprawie realizacji umowy</w:t>
            </w:r>
          </w:p>
        </w:tc>
        <w:tc>
          <w:tcPr>
            <w:tcW w:w="1698" w:type="dxa"/>
            <w:shd w:val="clear" w:color="auto" w:fill="auto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4752CA">
              <w:rPr>
                <w:rFonts w:eastAsia="Calibri" w:cs="Times New Roman"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1579" w:type="dxa"/>
            <w:shd w:val="clear" w:color="auto" w:fill="auto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4752CA">
              <w:rPr>
                <w:rFonts w:eastAsia="Calibri" w:cs="Times New Roman"/>
                <w:color w:val="auto"/>
                <w:sz w:val="20"/>
                <w:szCs w:val="20"/>
              </w:rPr>
              <w:t>tel./faks</w:t>
            </w:r>
          </w:p>
        </w:tc>
        <w:tc>
          <w:tcPr>
            <w:tcW w:w="2549" w:type="dxa"/>
            <w:shd w:val="clear" w:color="auto" w:fill="auto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4752CA">
              <w:rPr>
                <w:rFonts w:eastAsia="Calibri" w:cs="Times New Roman"/>
                <w:color w:val="auto"/>
                <w:sz w:val="20"/>
                <w:szCs w:val="20"/>
              </w:rPr>
              <w:t>e-mail</w:t>
            </w:r>
          </w:p>
        </w:tc>
      </w:tr>
      <w:tr w:rsidR="004752CA" w:rsidRPr="004752CA" w:rsidTr="000147DA">
        <w:trPr>
          <w:trHeight w:val="150"/>
        </w:trPr>
        <w:tc>
          <w:tcPr>
            <w:tcW w:w="768" w:type="dxa"/>
            <w:vMerge/>
            <w:shd w:val="clear" w:color="auto" w:fill="auto"/>
            <w:vAlign w:val="center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110"/>
              <w:jc w:val="center"/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096" w:type="dxa"/>
            <w:vMerge/>
            <w:shd w:val="clear" w:color="auto" w:fill="auto"/>
            <w:vAlign w:val="center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98" w:type="dxa"/>
            <w:shd w:val="clear" w:color="auto" w:fill="auto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549" w:type="dxa"/>
            <w:shd w:val="clear" w:color="auto" w:fill="auto"/>
          </w:tcPr>
          <w:p w:rsidR="004752CA" w:rsidRPr="004752CA" w:rsidRDefault="004752CA" w:rsidP="004752CA">
            <w:pPr>
              <w:suppressAutoHyphens w:val="0"/>
              <w:spacing w:after="0" w:line="240" w:lineRule="auto"/>
              <w:ind w:firstLine="567"/>
              <w:jc w:val="both"/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</w:tr>
    </w:tbl>
    <w:p w:rsidR="004752CA" w:rsidRPr="004752CA" w:rsidRDefault="004752CA" w:rsidP="004752CA">
      <w:pPr>
        <w:suppressAutoHyphens w:val="0"/>
        <w:spacing w:after="0" w:line="240" w:lineRule="auto"/>
        <w:rPr>
          <w:rFonts w:eastAsia="Times New Roman" w:cs="Times New Roman"/>
          <w:i/>
          <w:color w:val="auto"/>
          <w:sz w:val="20"/>
          <w:szCs w:val="20"/>
        </w:rPr>
      </w:pPr>
    </w:p>
    <w:p w:rsidR="00E94060" w:rsidRPr="00E94060" w:rsidRDefault="00E94060" w:rsidP="00E94060">
      <w:pPr>
        <w:tabs>
          <w:tab w:val="left" w:pos="3600"/>
        </w:tabs>
        <w:suppressAutoHyphens w:val="0"/>
        <w:spacing w:after="0" w:line="240" w:lineRule="auto"/>
        <w:ind w:right="431"/>
        <w:rPr>
          <w:rFonts w:asciiTheme="minorHAnsi" w:eastAsia="Times New Roman" w:hAnsiTheme="minorHAnsi" w:cstheme="minorHAnsi"/>
          <w:color w:val="auto"/>
          <w:lang w:eastAsia="pl-PL"/>
        </w:rPr>
      </w:pPr>
      <w:r w:rsidRPr="00E94060">
        <w:rPr>
          <w:rFonts w:asciiTheme="minorHAnsi" w:eastAsia="Times New Roman" w:hAnsiTheme="minorHAnsi" w:cstheme="minorHAnsi"/>
          <w:color w:val="auto"/>
          <w:lang w:eastAsia="pl-PL"/>
        </w:rPr>
        <w:t>Oświadczam, że:</w:t>
      </w:r>
    </w:p>
    <w:p w:rsidR="00E94060" w:rsidRPr="00E94060" w:rsidRDefault="00E94060" w:rsidP="00E94060">
      <w:pPr>
        <w:numPr>
          <w:ilvl w:val="0"/>
          <w:numId w:val="3"/>
        </w:numPr>
        <w:tabs>
          <w:tab w:val="left" w:pos="3730"/>
        </w:tabs>
        <w:suppressAutoHyphens w:val="0"/>
        <w:spacing w:after="0" w:line="240" w:lineRule="auto"/>
        <w:ind w:right="431"/>
        <w:rPr>
          <w:rFonts w:asciiTheme="minorHAnsi" w:eastAsia="Times New Roman" w:hAnsiTheme="minorHAnsi" w:cstheme="minorHAnsi"/>
          <w:color w:val="auto"/>
          <w:lang w:eastAsia="pl-PL"/>
        </w:rPr>
      </w:pPr>
      <w:r w:rsidRPr="00E94060">
        <w:rPr>
          <w:rFonts w:asciiTheme="minorHAnsi" w:eastAsia="Times New Roman" w:hAnsiTheme="minorHAnsi" w:cstheme="minorHAnsi"/>
          <w:color w:val="auto"/>
          <w:lang w:eastAsia="pl-PL"/>
        </w:rPr>
        <w:t xml:space="preserve">Oferowana cena zawiera wszystkie koszty związane z realizacją przedmiotu zamówienia. </w:t>
      </w:r>
    </w:p>
    <w:p w:rsidR="00E94060" w:rsidRPr="00E94060" w:rsidRDefault="00E94060" w:rsidP="00E94060">
      <w:pPr>
        <w:numPr>
          <w:ilvl w:val="0"/>
          <w:numId w:val="3"/>
        </w:numPr>
        <w:tabs>
          <w:tab w:val="left" w:pos="3730"/>
        </w:tabs>
        <w:suppressAutoHyphens w:val="0"/>
        <w:spacing w:after="0" w:line="240" w:lineRule="auto"/>
        <w:ind w:right="431"/>
        <w:rPr>
          <w:rFonts w:asciiTheme="minorHAnsi" w:eastAsia="Times New Roman" w:hAnsiTheme="minorHAnsi" w:cstheme="minorHAnsi"/>
          <w:color w:val="auto"/>
          <w:lang w:eastAsia="pl-PL"/>
        </w:rPr>
      </w:pPr>
      <w:r w:rsidRPr="00E94060">
        <w:rPr>
          <w:rFonts w:asciiTheme="minorHAnsi" w:eastAsia="Times New Roman" w:hAnsiTheme="minorHAnsi" w:cstheme="minorHAnsi"/>
          <w:color w:val="auto"/>
          <w:lang w:eastAsia="pl-PL"/>
        </w:rPr>
        <w:t>Zapoznałem się z treścią zapytania ofertowego i nie wnoszę do niej zastrzeżeń;</w:t>
      </w:r>
    </w:p>
    <w:p w:rsidR="00E94060" w:rsidRPr="00E94060" w:rsidRDefault="00E94060" w:rsidP="00E94060">
      <w:pPr>
        <w:numPr>
          <w:ilvl w:val="0"/>
          <w:numId w:val="3"/>
        </w:numPr>
        <w:tabs>
          <w:tab w:val="left" w:pos="3730"/>
        </w:tabs>
        <w:suppressAutoHyphens w:val="0"/>
        <w:spacing w:after="0" w:line="240" w:lineRule="auto"/>
        <w:ind w:right="431"/>
        <w:rPr>
          <w:rFonts w:asciiTheme="minorHAnsi" w:eastAsia="Times New Roman" w:hAnsiTheme="minorHAnsi" w:cstheme="minorHAnsi"/>
          <w:color w:val="auto"/>
          <w:lang w:eastAsia="pl-PL"/>
        </w:rPr>
      </w:pPr>
      <w:r w:rsidRPr="00E94060">
        <w:rPr>
          <w:rFonts w:asciiTheme="minorHAnsi" w:eastAsia="Times New Roman" w:hAnsiTheme="minorHAnsi" w:cstheme="minorHAnsi"/>
          <w:color w:val="auto"/>
          <w:lang w:eastAsia="pl-PL"/>
        </w:rPr>
        <w:t>Zaoferowana cena pozostanie niezmieniona przez cały okres realizacji zamówienia</w:t>
      </w:r>
    </w:p>
    <w:p w:rsidR="00E94060" w:rsidRPr="00E94060" w:rsidRDefault="00E94060" w:rsidP="00E94060">
      <w:pPr>
        <w:numPr>
          <w:ilvl w:val="0"/>
          <w:numId w:val="3"/>
        </w:numPr>
        <w:tabs>
          <w:tab w:val="left" w:pos="3730"/>
        </w:tabs>
        <w:suppressAutoHyphens w:val="0"/>
        <w:spacing w:after="0" w:line="240" w:lineRule="auto"/>
        <w:ind w:right="431"/>
        <w:rPr>
          <w:rFonts w:asciiTheme="minorHAnsi" w:eastAsia="Times New Roman" w:hAnsiTheme="minorHAnsi" w:cstheme="minorHAnsi"/>
          <w:color w:val="auto"/>
          <w:lang w:eastAsia="pl-PL"/>
        </w:rPr>
      </w:pPr>
      <w:r w:rsidRPr="00E94060">
        <w:rPr>
          <w:rFonts w:asciiTheme="minorHAnsi" w:eastAsia="Times New Roman" w:hAnsiTheme="minorHAnsi" w:cstheme="minorHAnsi"/>
          <w:color w:val="auto"/>
          <w:lang w:eastAsia="pl-PL"/>
        </w:rPr>
        <w:t>Jestem w stanie, na podstawie przedstawionych mi materiałów, zrealizować przedmiot zamówienia;</w:t>
      </w:r>
    </w:p>
    <w:p w:rsidR="00E94060" w:rsidRPr="00E94060" w:rsidRDefault="00E94060" w:rsidP="00E94060">
      <w:pPr>
        <w:numPr>
          <w:ilvl w:val="0"/>
          <w:numId w:val="3"/>
        </w:numPr>
        <w:tabs>
          <w:tab w:val="left" w:pos="3730"/>
        </w:tabs>
        <w:suppressAutoHyphens w:val="0"/>
        <w:spacing w:after="0" w:line="240" w:lineRule="auto"/>
        <w:ind w:right="431"/>
        <w:rPr>
          <w:rFonts w:asciiTheme="minorHAnsi" w:eastAsia="Times New Roman" w:hAnsiTheme="minorHAnsi" w:cstheme="minorHAnsi"/>
          <w:color w:val="auto"/>
          <w:lang w:eastAsia="pl-PL"/>
        </w:rPr>
      </w:pPr>
      <w:r w:rsidRPr="00E94060">
        <w:rPr>
          <w:rFonts w:asciiTheme="minorHAnsi" w:eastAsia="Times New Roman" w:hAnsiTheme="minorHAnsi" w:cstheme="minorHAnsi"/>
          <w:color w:val="auto"/>
          <w:lang w:eastAsia="pl-PL"/>
        </w:rPr>
        <w:t>Uzyskałem konieczne informacje niezbędne do właściwego wykonania zamówienia;</w:t>
      </w:r>
    </w:p>
    <w:p w:rsidR="00E94060" w:rsidRPr="00E94060" w:rsidRDefault="00E94060" w:rsidP="00E94060">
      <w:pPr>
        <w:numPr>
          <w:ilvl w:val="0"/>
          <w:numId w:val="3"/>
        </w:numPr>
        <w:tabs>
          <w:tab w:val="left" w:pos="3730"/>
        </w:tabs>
        <w:suppressAutoHyphens w:val="0"/>
        <w:spacing w:after="0" w:line="240" w:lineRule="auto"/>
        <w:ind w:right="431"/>
        <w:rPr>
          <w:rFonts w:asciiTheme="minorHAnsi" w:eastAsia="Times New Roman" w:hAnsiTheme="minorHAnsi" w:cstheme="minorHAnsi"/>
          <w:color w:val="auto"/>
          <w:lang w:eastAsia="pl-PL"/>
        </w:rPr>
      </w:pPr>
      <w:r w:rsidRPr="00E94060">
        <w:rPr>
          <w:rFonts w:asciiTheme="minorHAnsi" w:eastAsia="Times New Roman" w:hAnsiTheme="minorHAnsi" w:cstheme="minorHAnsi"/>
          <w:color w:val="auto"/>
          <w:lang w:eastAsia="pl-PL"/>
        </w:rPr>
        <w:t>Termin związania niniejszą ofertą obejmuje okres wskazany w zapytaniu ofertowym;</w:t>
      </w:r>
    </w:p>
    <w:p w:rsidR="00E94060" w:rsidRPr="00E94060" w:rsidRDefault="00E94060" w:rsidP="00E94060">
      <w:pPr>
        <w:tabs>
          <w:tab w:val="left" w:pos="3730"/>
        </w:tabs>
        <w:spacing w:after="0" w:line="240" w:lineRule="auto"/>
        <w:ind w:left="850" w:right="431"/>
        <w:rPr>
          <w:rFonts w:asciiTheme="minorHAnsi" w:eastAsia="Times New Roman" w:hAnsiTheme="minorHAnsi" w:cstheme="minorHAnsi"/>
          <w:color w:val="auto"/>
          <w:lang w:eastAsia="pl-PL"/>
        </w:rPr>
      </w:pPr>
    </w:p>
    <w:p w:rsidR="00E94060" w:rsidRPr="00E94060" w:rsidRDefault="00E94060" w:rsidP="00E94060">
      <w:pPr>
        <w:numPr>
          <w:ilvl w:val="0"/>
          <w:numId w:val="3"/>
        </w:numPr>
        <w:suppressAutoHyphens w:val="0"/>
        <w:spacing w:after="0" w:line="113" w:lineRule="atLeast"/>
        <w:contextualSpacing/>
        <w:rPr>
          <w:rFonts w:asciiTheme="minorHAnsi" w:eastAsia="Calibri" w:hAnsiTheme="minorHAnsi" w:cstheme="minorHAnsi"/>
          <w:color w:val="auto"/>
        </w:rPr>
      </w:pPr>
      <w:r w:rsidRPr="00E94060">
        <w:rPr>
          <w:rFonts w:asciiTheme="minorHAnsi" w:eastAsia="Calibri" w:hAnsiTheme="minorHAnsi" w:cstheme="minorHAnsi"/>
          <w:color w:val="auto"/>
        </w:rPr>
        <w:t>Oświadczam, iż należę do sektora *( niewłaściwe skreślić):</w:t>
      </w:r>
    </w:p>
    <w:p w:rsidR="00E94060" w:rsidRPr="00E94060" w:rsidRDefault="00E94060" w:rsidP="00E94060">
      <w:pPr>
        <w:numPr>
          <w:ilvl w:val="0"/>
          <w:numId w:val="7"/>
        </w:numPr>
        <w:suppressAutoHyphens w:val="0"/>
        <w:spacing w:after="0" w:line="113" w:lineRule="atLeast"/>
        <w:contextualSpacing/>
        <w:rPr>
          <w:rFonts w:asciiTheme="minorHAnsi" w:eastAsia="Calibri" w:hAnsiTheme="minorHAnsi" w:cstheme="minorHAnsi"/>
          <w:color w:val="auto"/>
        </w:rPr>
      </w:pPr>
      <w:r w:rsidRPr="00E94060">
        <w:rPr>
          <w:rFonts w:asciiTheme="minorHAnsi" w:eastAsia="Calibri" w:hAnsiTheme="minorHAnsi" w:cstheme="minorHAnsi"/>
          <w:color w:val="auto"/>
        </w:rPr>
        <w:t>Mikro przedsiębiorców</w:t>
      </w:r>
    </w:p>
    <w:p w:rsidR="00E94060" w:rsidRPr="00E94060" w:rsidRDefault="00E94060" w:rsidP="00E94060">
      <w:pPr>
        <w:numPr>
          <w:ilvl w:val="0"/>
          <w:numId w:val="7"/>
        </w:numPr>
        <w:suppressAutoHyphens w:val="0"/>
        <w:spacing w:after="0" w:line="113" w:lineRule="atLeast"/>
        <w:contextualSpacing/>
        <w:rPr>
          <w:rFonts w:asciiTheme="minorHAnsi" w:eastAsia="Calibri" w:hAnsiTheme="minorHAnsi" w:cstheme="minorHAnsi"/>
          <w:color w:val="auto"/>
        </w:rPr>
      </w:pPr>
      <w:r w:rsidRPr="00E94060">
        <w:rPr>
          <w:rFonts w:asciiTheme="minorHAnsi" w:eastAsia="Calibri" w:hAnsiTheme="minorHAnsi" w:cstheme="minorHAnsi"/>
          <w:color w:val="auto"/>
        </w:rPr>
        <w:t>Małych przedsiębiorstw</w:t>
      </w:r>
    </w:p>
    <w:p w:rsidR="00E94060" w:rsidRPr="00E94060" w:rsidRDefault="00E94060" w:rsidP="00E94060">
      <w:pPr>
        <w:numPr>
          <w:ilvl w:val="0"/>
          <w:numId w:val="7"/>
        </w:numPr>
        <w:suppressAutoHyphens w:val="0"/>
        <w:spacing w:after="0" w:line="113" w:lineRule="atLeast"/>
        <w:contextualSpacing/>
        <w:rPr>
          <w:rFonts w:asciiTheme="minorHAnsi" w:eastAsia="Calibri" w:hAnsiTheme="minorHAnsi" w:cstheme="minorHAnsi"/>
          <w:color w:val="auto"/>
        </w:rPr>
      </w:pPr>
      <w:r w:rsidRPr="00E94060">
        <w:rPr>
          <w:rFonts w:asciiTheme="minorHAnsi" w:eastAsia="Calibri" w:hAnsiTheme="minorHAnsi" w:cstheme="minorHAnsi"/>
          <w:color w:val="auto"/>
        </w:rPr>
        <w:lastRenderedPageBreak/>
        <w:t>Średnich przedsiębiorstw</w:t>
      </w:r>
    </w:p>
    <w:p w:rsidR="00E94060" w:rsidRPr="00E94060" w:rsidRDefault="00E94060" w:rsidP="00E94060">
      <w:pPr>
        <w:suppressAutoHyphens w:val="0"/>
        <w:spacing w:after="0" w:line="113" w:lineRule="atLeast"/>
        <w:rPr>
          <w:rFonts w:asciiTheme="minorHAnsi" w:eastAsia="Calibri" w:hAnsiTheme="minorHAnsi" w:cstheme="minorHAnsi"/>
          <w:color w:val="auto"/>
        </w:rPr>
      </w:pPr>
    </w:p>
    <w:p w:rsidR="00E94060" w:rsidRPr="00E94060" w:rsidRDefault="00E94060" w:rsidP="00E94060">
      <w:pPr>
        <w:numPr>
          <w:ilvl w:val="0"/>
          <w:numId w:val="3"/>
        </w:numPr>
        <w:tabs>
          <w:tab w:val="left" w:pos="142"/>
        </w:tabs>
        <w:suppressAutoHyphens w:val="0"/>
        <w:spacing w:after="0" w:line="240" w:lineRule="auto"/>
        <w:ind w:right="431"/>
        <w:contextualSpacing/>
        <w:rPr>
          <w:rFonts w:eastAsia="Times New Roman" w:cs="Times New Roman"/>
          <w:color w:val="auto"/>
          <w:lang w:eastAsia="pl-PL"/>
        </w:rPr>
      </w:pPr>
      <w:r w:rsidRPr="00E94060">
        <w:rPr>
          <w:rFonts w:eastAsia="Times New Roman" w:cs="Times New Roman"/>
          <w:color w:val="auto"/>
          <w:lang w:eastAsia="pl-PL"/>
        </w:rPr>
        <w:t xml:space="preserve">Oświadczam, że jako osoba prowadząca jednoosobową działalność gospodarczą (wypełnić jeśli dotyczy): </w:t>
      </w:r>
    </w:p>
    <w:p w:rsidR="00E94060" w:rsidRPr="00E94060" w:rsidRDefault="00E94060" w:rsidP="00E94060">
      <w:pPr>
        <w:numPr>
          <w:ilvl w:val="0"/>
          <w:numId w:val="5"/>
        </w:numPr>
        <w:tabs>
          <w:tab w:val="left" w:pos="142"/>
          <w:tab w:val="left" w:pos="426"/>
        </w:tabs>
        <w:suppressAutoHyphens w:val="0"/>
        <w:spacing w:after="0" w:line="240" w:lineRule="auto"/>
        <w:ind w:right="431"/>
        <w:rPr>
          <w:rFonts w:eastAsia="Times New Roman" w:cs="Times New Roman"/>
          <w:color w:val="auto"/>
          <w:lang w:eastAsia="pl-PL"/>
        </w:rPr>
      </w:pPr>
      <w:r w:rsidRPr="00E94060">
        <w:rPr>
          <w:rFonts w:eastAsia="Times New Roman" w:cs="Times New Roman"/>
          <w:color w:val="auto"/>
          <w:lang w:eastAsia="pl-PL"/>
        </w:rPr>
        <w:t>zatrudniam/nie zatrudniam* pracowników,</w:t>
      </w:r>
    </w:p>
    <w:p w:rsidR="004752CA" w:rsidRPr="004752CA" w:rsidRDefault="00E94060" w:rsidP="00E94060">
      <w:pPr>
        <w:numPr>
          <w:ilvl w:val="0"/>
          <w:numId w:val="5"/>
        </w:numPr>
        <w:tabs>
          <w:tab w:val="left" w:pos="142"/>
          <w:tab w:val="left" w:pos="426"/>
          <w:tab w:val="left" w:pos="709"/>
        </w:tabs>
        <w:suppressAutoHyphens w:val="0"/>
        <w:spacing w:after="0" w:line="240" w:lineRule="auto"/>
        <w:ind w:right="431"/>
        <w:rPr>
          <w:rFonts w:eastAsia="Times New Roman" w:cs="Times New Roman"/>
          <w:color w:val="auto"/>
          <w:lang w:eastAsia="pl-PL"/>
        </w:rPr>
      </w:pPr>
      <w:r w:rsidRPr="00E94060">
        <w:rPr>
          <w:rFonts w:eastAsia="Times New Roman" w:cs="Times New Roman"/>
          <w:color w:val="auto"/>
          <w:lang w:eastAsia="pl-PL"/>
        </w:rPr>
        <w:t>zawieram/nie zawieram* umów zleceń ze zleceniobiorcami</w:t>
      </w:r>
    </w:p>
    <w:p w:rsidR="004752CA" w:rsidRPr="004752CA" w:rsidRDefault="004752CA" w:rsidP="004752CA">
      <w:pPr>
        <w:suppressAutoHyphens w:val="0"/>
        <w:spacing w:after="0" w:line="360" w:lineRule="auto"/>
        <w:rPr>
          <w:rFonts w:ascii="Arial" w:eastAsia="Times New Roman" w:hAnsi="Arial" w:cs="Arial"/>
          <w:b/>
          <w:color w:val="auto"/>
          <w:sz w:val="20"/>
          <w:szCs w:val="20"/>
          <w:lang w:eastAsia="pl-PL"/>
        </w:rPr>
      </w:pPr>
    </w:p>
    <w:p w:rsidR="004752CA" w:rsidRPr="004752CA" w:rsidRDefault="004752CA" w:rsidP="004752CA">
      <w:pPr>
        <w:spacing w:after="12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:rsidR="004752CA" w:rsidRPr="004752CA" w:rsidRDefault="00934A0B" w:rsidP="004752CA">
      <w:pPr>
        <w:suppressAutoHyphens w:val="0"/>
        <w:spacing w:after="0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69850</wp:posOffset>
                </wp:positionV>
                <wp:extent cx="1828800" cy="0"/>
                <wp:effectExtent l="15240" t="12700" r="13335" b="63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5.5pt" to="143.7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" o:allowincell="f" strokeweight="1pt">
                <v:stroke dashstyle="1 1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69850</wp:posOffset>
                </wp:positionV>
                <wp:extent cx="1828800" cy="0"/>
                <wp:effectExtent l="9525" t="12700" r="9525" b="63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75pt,5.5pt" to="453.7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" o:allowincell="f" strokeweight="1pt">
                <v:stroke dashstyle="1 1"/>
              </v:line>
            </w:pict>
          </mc:Fallback>
        </mc:AlternateContent>
      </w:r>
    </w:p>
    <w:p w:rsidR="00B07A70" w:rsidRDefault="004752CA" w:rsidP="004752CA">
      <w:pPr>
        <w:suppressAutoHyphens w:val="0"/>
        <w:spacing w:after="0" w:line="240" w:lineRule="auto"/>
        <w:ind w:firstLine="709"/>
        <w:rPr>
          <w:rFonts w:eastAsia="Lucida Sans Unicode" w:cs="Times New Roman"/>
          <w:i/>
          <w:color w:val="auto"/>
          <w:sz w:val="20"/>
          <w:szCs w:val="20"/>
        </w:rPr>
      </w:pPr>
      <w:r>
        <w:rPr>
          <w:rFonts w:eastAsia="Times New Roman" w:cs="Times New Roman"/>
          <w:i/>
          <w:color w:val="auto"/>
          <w:sz w:val="20"/>
          <w:szCs w:val="20"/>
          <w:lang w:eastAsia="pl-PL"/>
        </w:rPr>
        <w:t>Data</w:t>
      </w:r>
      <w:r>
        <w:rPr>
          <w:rFonts w:eastAsia="Times New Roman" w:cs="Times New Roman"/>
          <w:i/>
          <w:color w:val="auto"/>
          <w:sz w:val="20"/>
          <w:szCs w:val="20"/>
          <w:lang w:eastAsia="pl-PL"/>
        </w:rPr>
        <w:tab/>
        <w:t xml:space="preserve"> </w:t>
      </w:r>
      <w:r>
        <w:rPr>
          <w:rFonts w:eastAsia="Times New Roman" w:cs="Times New Roman"/>
          <w:i/>
          <w:color w:val="auto"/>
          <w:sz w:val="20"/>
          <w:szCs w:val="20"/>
          <w:lang w:eastAsia="pl-PL"/>
        </w:rPr>
        <w:tab/>
        <w:t xml:space="preserve"> </w:t>
      </w:r>
      <w:r>
        <w:rPr>
          <w:rFonts w:eastAsia="Times New Roman" w:cs="Times New Roman"/>
          <w:i/>
          <w:color w:val="auto"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color w:val="auto"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color w:val="auto"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color w:val="auto"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color w:val="auto"/>
          <w:sz w:val="20"/>
          <w:szCs w:val="20"/>
          <w:lang w:eastAsia="pl-PL"/>
        </w:rPr>
        <w:tab/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 xml:space="preserve">Podpis (podpisy) i pieczęć </w:t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  <w:t xml:space="preserve">      </w:t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</w:r>
      <w:r w:rsidRPr="004752CA">
        <w:rPr>
          <w:rFonts w:eastAsia="Lucida Sans Unicode" w:cs="Times New Roman"/>
          <w:i/>
          <w:color w:val="auto"/>
          <w:sz w:val="20"/>
          <w:szCs w:val="20"/>
        </w:rPr>
        <w:tab/>
        <w:t>upoważnionego przedstawiciela firmy</w:t>
      </w:r>
    </w:p>
    <w:p w:rsidR="00B07A70" w:rsidRDefault="00B07A70">
      <w:pPr>
        <w:suppressAutoHyphens w:val="0"/>
        <w:spacing w:after="0"/>
        <w:rPr>
          <w:rFonts w:eastAsia="Lucida Sans Unicode" w:cs="Times New Roman"/>
          <w:i/>
          <w:color w:val="auto"/>
          <w:sz w:val="20"/>
          <w:szCs w:val="20"/>
        </w:rPr>
      </w:pPr>
      <w:r>
        <w:rPr>
          <w:rFonts w:eastAsia="Lucida Sans Unicode" w:cs="Times New Roman"/>
          <w:i/>
          <w:color w:val="auto"/>
          <w:sz w:val="20"/>
          <w:szCs w:val="20"/>
        </w:rPr>
        <w:br w:type="page"/>
      </w:r>
    </w:p>
    <w:p w:rsidR="00B07A70" w:rsidRPr="00B07A70" w:rsidRDefault="00B07A70" w:rsidP="00B07A70">
      <w:pPr>
        <w:tabs>
          <w:tab w:val="left" w:pos="5812"/>
        </w:tabs>
        <w:suppressAutoHyphens w:val="0"/>
        <w:jc w:val="right"/>
        <w:rPr>
          <w:rFonts w:eastAsia="Times New Roman"/>
          <w:b/>
          <w:color w:val="auto"/>
        </w:rPr>
      </w:pPr>
      <w:r w:rsidRPr="00B07A70">
        <w:rPr>
          <w:rFonts w:eastAsia="Times New Roman"/>
          <w:b/>
          <w:color w:val="auto"/>
        </w:rPr>
        <w:lastRenderedPageBreak/>
        <w:t>Załącznik nr 2</w:t>
      </w:r>
    </w:p>
    <w:p w:rsidR="00B07A70" w:rsidRPr="00B07A70" w:rsidRDefault="00B07A70" w:rsidP="00B07A70">
      <w:pPr>
        <w:spacing w:after="0" w:line="360" w:lineRule="auto"/>
        <w:jc w:val="both"/>
        <w:rPr>
          <w:rFonts w:eastAsia="Calibri"/>
          <w:color w:val="auto"/>
          <w:sz w:val="16"/>
          <w:lang w:eastAsia="pl-PL"/>
        </w:rPr>
      </w:pPr>
    </w:p>
    <w:p w:rsidR="00B07A70" w:rsidRPr="00B07A70" w:rsidRDefault="00B07A70" w:rsidP="00B07A70">
      <w:pPr>
        <w:spacing w:after="0" w:line="360" w:lineRule="auto"/>
        <w:jc w:val="both"/>
        <w:rPr>
          <w:rFonts w:eastAsia="Calibri"/>
          <w:color w:val="auto"/>
          <w:sz w:val="16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Nazwa i adres Wykonawcy:</w:t>
      </w: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 w:rsidR="00B07A70" w:rsidRPr="00B07A70" w:rsidRDefault="00B07A70" w:rsidP="00B07A70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</w:p>
    <w:p w:rsidR="00B07A70" w:rsidRPr="00B07A70" w:rsidRDefault="00B07A70" w:rsidP="00B07A70">
      <w:pPr>
        <w:widowControl w:val="0"/>
        <w:spacing w:after="0" w:line="240" w:lineRule="auto"/>
        <w:contextualSpacing/>
        <w:jc w:val="center"/>
        <w:rPr>
          <w:rFonts w:eastAsia="Calibri"/>
          <w:color w:val="auto"/>
          <w:lang w:eastAsia="pl-PL"/>
        </w:rPr>
      </w:pPr>
      <w:r w:rsidRPr="00B07A70">
        <w:rPr>
          <w:rFonts w:eastAsia="Times New Roman" w:cs="Arial"/>
          <w:b/>
          <w:color w:val="auto"/>
          <w:sz w:val="20"/>
          <w:szCs w:val="20"/>
          <w:lang w:eastAsia="pl-PL"/>
        </w:rPr>
        <w:t>OŚWIADCZENIE</w:t>
      </w:r>
    </w:p>
    <w:p w:rsidR="00B07A70" w:rsidRPr="00B07A70" w:rsidRDefault="00B07A70" w:rsidP="00B07A70">
      <w:pPr>
        <w:suppressAutoHyphens w:val="0"/>
        <w:spacing w:after="0" w:line="240" w:lineRule="auto"/>
        <w:rPr>
          <w:rFonts w:eastAsia="Calibri"/>
          <w:color w:val="auto"/>
          <w:lang w:eastAsia="pl-PL"/>
        </w:rPr>
      </w:pPr>
    </w:p>
    <w:p w:rsidR="00B07A70" w:rsidRPr="00B07A70" w:rsidRDefault="00B07A70" w:rsidP="00B07A70">
      <w:pPr>
        <w:suppressAutoHyphens w:val="0"/>
        <w:spacing w:after="0" w:line="240" w:lineRule="auto"/>
        <w:rPr>
          <w:rFonts w:eastAsia="Times New Roman" w:cs="Tahoma"/>
          <w:b/>
          <w:color w:val="auto"/>
        </w:rPr>
      </w:pPr>
      <w:r w:rsidRPr="00B07A70">
        <w:rPr>
          <w:rFonts w:eastAsia="Calibri"/>
          <w:color w:val="auto"/>
          <w:lang w:eastAsia="pl-PL"/>
        </w:rPr>
        <w:t>Nazwa postępowania:</w:t>
      </w:r>
      <w:r w:rsidRPr="00B07A70">
        <w:rPr>
          <w:rFonts w:eastAsia="Calibri"/>
          <w:b/>
          <w:color w:val="auto"/>
          <w:lang w:eastAsia="pl-PL"/>
        </w:rPr>
        <w:t xml:space="preserve"> </w:t>
      </w:r>
      <w:r w:rsidRPr="00B07A70">
        <w:rPr>
          <w:rFonts w:eastAsia="Times New Roman" w:cs="Tahoma"/>
          <w:b/>
          <w:color w:val="auto"/>
        </w:rPr>
        <w:t xml:space="preserve"> </w:t>
      </w:r>
      <w:r w:rsidR="003D35DF">
        <w:rPr>
          <w:rFonts w:eastAsia="Times New Roman" w:cs="Tahoma"/>
          <w:b/>
          <w:color w:val="auto"/>
        </w:rPr>
        <w:t>Dostawa druków</w:t>
      </w:r>
      <w:r w:rsidRPr="00B07A70">
        <w:rPr>
          <w:rFonts w:eastAsia="Times New Roman" w:cs="Tahoma"/>
          <w:b/>
          <w:bCs/>
          <w:color w:val="auto"/>
        </w:rPr>
        <w:t xml:space="preserve"> na potrzeby Miejskiego Oś</w:t>
      </w:r>
      <w:r w:rsidR="00BC30DF">
        <w:rPr>
          <w:rFonts w:eastAsia="Times New Roman" w:cs="Tahoma"/>
          <w:b/>
          <w:bCs/>
          <w:color w:val="auto"/>
        </w:rPr>
        <w:t>rodka Pomocy Rodzinie w Zabrzu.</w:t>
      </w:r>
    </w:p>
    <w:p w:rsidR="00B07A70" w:rsidRPr="00B07A70" w:rsidRDefault="00B07A70" w:rsidP="00B07A70">
      <w:pPr>
        <w:suppressAutoHyphens w:val="0"/>
        <w:spacing w:after="0" w:line="240" w:lineRule="auto"/>
        <w:rPr>
          <w:rFonts w:eastAsia="Times New Roman" w:cs="Times New Roman"/>
          <w:b/>
          <w:color w:val="auto"/>
          <w:sz w:val="20"/>
          <w:szCs w:val="20"/>
        </w:rPr>
      </w:pPr>
    </w:p>
    <w:p w:rsidR="00B07A70" w:rsidRPr="00B07A70" w:rsidRDefault="00B07A70" w:rsidP="00B07A70">
      <w:pPr>
        <w:widowControl w:val="0"/>
        <w:spacing w:after="0" w:line="240" w:lineRule="auto"/>
        <w:ind w:left="720"/>
        <w:contextualSpacing/>
        <w:jc w:val="both"/>
        <w:rPr>
          <w:rFonts w:eastAsia="Times New Roman" w:cs="Arial"/>
          <w:b/>
          <w:color w:val="auto"/>
          <w:sz w:val="20"/>
          <w:szCs w:val="20"/>
          <w:lang w:eastAsia="pl-PL"/>
        </w:rPr>
      </w:pPr>
    </w:p>
    <w:p w:rsidR="00B07A70" w:rsidRPr="00B07A70" w:rsidRDefault="00B07A70" w:rsidP="00B07A70">
      <w:pPr>
        <w:widowControl w:val="0"/>
        <w:spacing w:after="0" w:line="240" w:lineRule="auto"/>
        <w:contextualSpacing/>
        <w:jc w:val="center"/>
        <w:rPr>
          <w:rFonts w:eastAsia="Times New Roman" w:cs="Arial"/>
          <w:b/>
          <w:color w:val="auto"/>
          <w:sz w:val="20"/>
          <w:szCs w:val="20"/>
          <w:lang w:eastAsia="pl-PL"/>
        </w:rPr>
      </w:pPr>
    </w:p>
    <w:p w:rsidR="00B07A70" w:rsidRPr="00B07A70" w:rsidRDefault="00B07A70" w:rsidP="00B07A70">
      <w:pPr>
        <w:widowControl w:val="0"/>
        <w:spacing w:after="0" w:line="240" w:lineRule="auto"/>
        <w:ind w:left="720"/>
        <w:contextualSpacing/>
        <w:jc w:val="both"/>
        <w:rPr>
          <w:rFonts w:eastAsia="Times New Roman" w:cs="Arial"/>
          <w:b/>
          <w:color w:val="auto"/>
          <w:sz w:val="20"/>
          <w:szCs w:val="20"/>
          <w:lang w:eastAsia="pl-PL"/>
        </w:rPr>
      </w:pPr>
    </w:p>
    <w:p w:rsidR="00B07A70" w:rsidRPr="00B07A70" w:rsidRDefault="00B07A70" w:rsidP="00B07A70">
      <w:pPr>
        <w:suppressAutoHyphens w:val="0"/>
        <w:spacing w:after="0"/>
        <w:ind w:left="567"/>
        <w:jc w:val="both"/>
        <w:rPr>
          <w:rFonts w:eastAsia="Times New Roman" w:cs="Arial"/>
          <w:color w:val="auto"/>
          <w:sz w:val="20"/>
          <w:szCs w:val="20"/>
          <w:lang w:eastAsia="pl-PL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rPr>
          <w:rFonts w:eastAsia="Calibri" w:cs="Times New Roman"/>
          <w:b/>
          <w:color w:val="auto"/>
        </w:rPr>
      </w:pPr>
    </w:p>
    <w:p w:rsidR="00B07A70" w:rsidRPr="00B07A70" w:rsidRDefault="00123472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  <w:r w:rsidRPr="00BC30DF">
        <w:rPr>
          <w:rFonts w:eastAsia="Calibri" w:cs="Times New Roman"/>
          <w:color w:val="auto"/>
        </w:rPr>
        <w:t>Oświadczam, że spełniam warunki udziału w postępowaniu w zakresie wskazanym w zapytaniu ofertowym.</w:t>
      </w: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  <w:sz w:val="18"/>
          <w:szCs w:val="18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b/>
          <w:i/>
          <w:color w:val="auto"/>
          <w:sz w:val="18"/>
          <w:szCs w:val="18"/>
        </w:rPr>
      </w:pPr>
      <w:r w:rsidRPr="00B07A70">
        <w:rPr>
          <w:rFonts w:eastAsia="Times New Roman"/>
          <w:b/>
          <w:i/>
          <w:color w:val="auto"/>
          <w:sz w:val="18"/>
          <w:szCs w:val="18"/>
        </w:rPr>
        <w:t>...............................</w:t>
      </w:r>
      <w:r w:rsidRPr="00B07A70">
        <w:rPr>
          <w:rFonts w:eastAsia="Times New Roman"/>
          <w:b/>
          <w:i/>
          <w:color w:val="auto"/>
          <w:sz w:val="18"/>
          <w:szCs w:val="18"/>
        </w:rPr>
        <w:tab/>
      </w:r>
      <w:r w:rsidRPr="00B07A70">
        <w:rPr>
          <w:rFonts w:eastAsia="Times New Roman"/>
          <w:b/>
          <w:i/>
          <w:color w:val="auto"/>
          <w:sz w:val="18"/>
          <w:szCs w:val="18"/>
        </w:rPr>
        <w:tab/>
      </w:r>
      <w:r w:rsidRPr="00B07A70">
        <w:rPr>
          <w:rFonts w:eastAsia="Times New Roman"/>
          <w:b/>
          <w:i/>
          <w:color w:val="auto"/>
          <w:sz w:val="18"/>
          <w:szCs w:val="18"/>
        </w:rPr>
        <w:tab/>
      </w:r>
      <w:r w:rsidRPr="00B07A70">
        <w:rPr>
          <w:rFonts w:eastAsia="Times New Roman"/>
          <w:b/>
          <w:i/>
          <w:color w:val="auto"/>
          <w:sz w:val="18"/>
          <w:szCs w:val="18"/>
        </w:rPr>
        <w:tab/>
      </w:r>
      <w:r w:rsidRPr="00B07A70">
        <w:rPr>
          <w:rFonts w:eastAsia="Times New Roman"/>
          <w:b/>
          <w:i/>
          <w:color w:val="auto"/>
          <w:sz w:val="18"/>
          <w:szCs w:val="18"/>
        </w:rPr>
        <w:tab/>
        <w:t>......................................................................</w:t>
      </w: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b/>
          <w:i/>
          <w:color w:val="auto"/>
          <w:sz w:val="18"/>
          <w:szCs w:val="18"/>
        </w:rPr>
      </w:pPr>
      <w:r w:rsidRPr="00B07A70">
        <w:rPr>
          <w:rFonts w:eastAsia="Times New Roman"/>
          <w:b/>
          <w:i/>
          <w:color w:val="auto"/>
          <w:sz w:val="18"/>
          <w:szCs w:val="18"/>
        </w:rPr>
        <w:tab/>
      </w:r>
      <w:r w:rsidRPr="00B07A70">
        <w:rPr>
          <w:rFonts w:eastAsia="Times New Roman"/>
          <w:b/>
          <w:i/>
          <w:color w:val="auto"/>
          <w:sz w:val="18"/>
          <w:szCs w:val="18"/>
        </w:rPr>
        <w:tab/>
      </w:r>
      <w:r w:rsidRPr="00B07A70">
        <w:rPr>
          <w:rFonts w:eastAsia="Times New Roman"/>
          <w:b/>
          <w:i/>
          <w:color w:val="auto"/>
          <w:sz w:val="18"/>
          <w:szCs w:val="18"/>
        </w:rPr>
        <w:tab/>
      </w: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i/>
          <w:color w:val="auto"/>
          <w:sz w:val="18"/>
          <w:szCs w:val="18"/>
        </w:rPr>
      </w:pPr>
      <w:r w:rsidRPr="00B07A70">
        <w:rPr>
          <w:rFonts w:eastAsia="Times New Roman"/>
          <w:i/>
          <w:color w:val="auto"/>
          <w:sz w:val="18"/>
          <w:szCs w:val="18"/>
        </w:rPr>
        <w:t>Data</w:t>
      </w:r>
      <w:r w:rsidRPr="00B07A70">
        <w:rPr>
          <w:rFonts w:eastAsia="Times New Roman"/>
          <w:i/>
          <w:color w:val="auto"/>
          <w:sz w:val="18"/>
          <w:szCs w:val="18"/>
        </w:rPr>
        <w:tab/>
      </w:r>
      <w:r w:rsidRPr="00B07A70">
        <w:rPr>
          <w:rFonts w:eastAsia="Times New Roman"/>
          <w:i/>
          <w:color w:val="auto"/>
          <w:sz w:val="18"/>
          <w:szCs w:val="18"/>
        </w:rPr>
        <w:tab/>
      </w:r>
      <w:r w:rsidRPr="00B07A70">
        <w:rPr>
          <w:rFonts w:eastAsia="Times New Roman"/>
          <w:i/>
          <w:color w:val="auto"/>
          <w:sz w:val="18"/>
          <w:szCs w:val="18"/>
        </w:rPr>
        <w:tab/>
      </w:r>
      <w:r w:rsidRPr="00B07A70">
        <w:rPr>
          <w:rFonts w:eastAsia="Times New Roman"/>
          <w:i/>
          <w:color w:val="auto"/>
          <w:sz w:val="18"/>
          <w:szCs w:val="18"/>
        </w:rPr>
        <w:tab/>
      </w:r>
      <w:r w:rsidRPr="00B07A70">
        <w:rPr>
          <w:rFonts w:eastAsia="Times New Roman"/>
          <w:i/>
          <w:color w:val="auto"/>
          <w:sz w:val="18"/>
          <w:szCs w:val="18"/>
        </w:rPr>
        <w:tab/>
      </w:r>
      <w:r w:rsidRPr="00B07A70">
        <w:rPr>
          <w:rFonts w:eastAsia="Times New Roman"/>
          <w:i/>
          <w:color w:val="auto"/>
          <w:sz w:val="18"/>
          <w:szCs w:val="18"/>
        </w:rPr>
        <w:tab/>
      </w:r>
      <w:r w:rsidRPr="00B07A70">
        <w:rPr>
          <w:rFonts w:eastAsia="Times New Roman"/>
          <w:i/>
          <w:color w:val="auto"/>
          <w:sz w:val="18"/>
          <w:szCs w:val="18"/>
        </w:rPr>
        <w:tab/>
        <w:t>Podpis upoważnionego przedstawiciela firmy</w:t>
      </w: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Times New Roman"/>
          <w:color w:val="auto"/>
        </w:rPr>
      </w:pPr>
    </w:p>
    <w:p w:rsidR="00B07A70" w:rsidRDefault="00B07A70" w:rsidP="004752CA">
      <w:pPr>
        <w:suppressAutoHyphens w:val="0"/>
        <w:spacing w:after="0" w:line="240" w:lineRule="auto"/>
        <w:ind w:firstLine="709"/>
        <w:rPr>
          <w:rFonts w:eastAsia="Lucida Sans Unicode" w:cs="Times New Roman"/>
          <w:i/>
          <w:color w:val="auto"/>
          <w:sz w:val="20"/>
          <w:szCs w:val="20"/>
        </w:rPr>
      </w:pPr>
    </w:p>
    <w:p w:rsidR="00B07A70" w:rsidRDefault="00B07A70">
      <w:pPr>
        <w:suppressAutoHyphens w:val="0"/>
        <w:spacing w:after="0"/>
        <w:rPr>
          <w:rFonts w:eastAsia="Lucida Sans Unicode" w:cs="Times New Roman"/>
          <w:i/>
          <w:color w:val="auto"/>
          <w:sz w:val="20"/>
          <w:szCs w:val="20"/>
        </w:rPr>
      </w:pPr>
      <w:r>
        <w:rPr>
          <w:rFonts w:eastAsia="Lucida Sans Unicode" w:cs="Times New Roman"/>
          <w:i/>
          <w:color w:val="auto"/>
          <w:sz w:val="20"/>
          <w:szCs w:val="20"/>
        </w:rPr>
        <w:br w:type="page"/>
      </w:r>
    </w:p>
    <w:p w:rsidR="00B07A70" w:rsidRPr="00B07A70" w:rsidRDefault="00B07A70" w:rsidP="00B07A70">
      <w:pPr>
        <w:suppressAutoHyphens w:val="0"/>
        <w:jc w:val="right"/>
        <w:rPr>
          <w:rFonts w:eastAsia="Calibri" w:cs="Times New Roman"/>
          <w:b/>
          <w:color w:val="auto"/>
        </w:rPr>
      </w:pPr>
      <w:r w:rsidRPr="00B07A70">
        <w:rPr>
          <w:rFonts w:eastAsia="Calibri" w:cs="Times New Roman"/>
          <w:b/>
          <w:color w:val="auto"/>
        </w:rPr>
        <w:lastRenderedPageBreak/>
        <w:t>Załącznik nr 3</w:t>
      </w:r>
    </w:p>
    <w:p w:rsidR="00B07A70" w:rsidRPr="00B07A70" w:rsidRDefault="00B07A70" w:rsidP="00B07A70">
      <w:pPr>
        <w:spacing w:after="0" w:line="360" w:lineRule="auto"/>
        <w:jc w:val="both"/>
        <w:rPr>
          <w:rFonts w:eastAsia="Calibri"/>
          <w:color w:val="auto"/>
          <w:sz w:val="16"/>
          <w:lang w:eastAsia="pl-PL"/>
        </w:rPr>
      </w:pPr>
    </w:p>
    <w:p w:rsidR="00B07A70" w:rsidRPr="00B07A70" w:rsidRDefault="00B07A70" w:rsidP="00B07A70">
      <w:pPr>
        <w:spacing w:after="0" w:line="360" w:lineRule="auto"/>
        <w:jc w:val="both"/>
        <w:rPr>
          <w:rFonts w:eastAsia="Calibri"/>
          <w:color w:val="auto"/>
          <w:sz w:val="16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Nazwa i adres Wykonawcy:</w:t>
      </w: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 w:rsidR="00B07A70" w:rsidRPr="00B07A70" w:rsidRDefault="00B07A70" w:rsidP="00B07A70">
      <w:pP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  <w:r w:rsidRPr="00B07A70">
        <w:rPr>
          <w:rFonts w:eastAsia="Calibri"/>
          <w:color w:val="auto"/>
          <w:sz w:val="16"/>
          <w:lang w:eastAsia="pl-PL"/>
        </w:rPr>
        <w:t>.......................................................................................</w:t>
      </w: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</w:p>
    <w:p w:rsidR="00B07A70" w:rsidRPr="00B07A70" w:rsidRDefault="00B07A70" w:rsidP="00B07A70">
      <w:pPr>
        <w:spacing w:after="0" w:line="360" w:lineRule="auto"/>
        <w:rPr>
          <w:rFonts w:eastAsia="Calibri"/>
          <w:color w:val="auto"/>
          <w:sz w:val="16"/>
          <w:lang w:eastAsia="pl-PL"/>
        </w:rPr>
      </w:pPr>
    </w:p>
    <w:p w:rsidR="00B07A70" w:rsidRPr="00B07A70" w:rsidRDefault="00B07A70" w:rsidP="00B07A70">
      <w:pPr>
        <w:widowControl w:val="0"/>
        <w:spacing w:after="0" w:line="240" w:lineRule="auto"/>
        <w:contextualSpacing/>
        <w:jc w:val="center"/>
        <w:rPr>
          <w:rFonts w:eastAsia="Calibri"/>
          <w:color w:val="auto"/>
          <w:lang w:eastAsia="pl-PL"/>
        </w:rPr>
      </w:pPr>
      <w:r w:rsidRPr="00B07A70">
        <w:rPr>
          <w:rFonts w:eastAsia="Times New Roman" w:cs="Arial"/>
          <w:b/>
          <w:color w:val="auto"/>
          <w:sz w:val="20"/>
          <w:szCs w:val="20"/>
          <w:lang w:eastAsia="pl-PL"/>
        </w:rPr>
        <w:t>OŚWIADCZENIE</w:t>
      </w:r>
    </w:p>
    <w:p w:rsidR="00B07A70" w:rsidRPr="00B07A70" w:rsidRDefault="00B07A70" w:rsidP="00B07A70">
      <w:pPr>
        <w:suppressAutoHyphens w:val="0"/>
        <w:spacing w:after="0" w:line="240" w:lineRule="auto"/>
        <w:rPr>
          <w:rFonts w:eastAsia="Calibri"/>
          <w:color w:val="auto"/>
          <w:lang w:eastAsia="pl-PL"/>
        </w:rPr>
      </w:pPr>
    </w:p>
    <w:p w:rsidR="004159BC" w:rsidRPr="00B07A70" w:rsidRDefault="00B07A70" w:rsidP="004159BC">
      <w:pPr>
        <w:suppressAutoHyphens w:val="0"/>
        <w:spacing w:after="0" w:line="240" w:lineRule="auto"/>
        <w:rPr>
          <w:rFonts w:eastAsia="Times New Roman" w:cs="Tahoma"/>
          <w:b/>
          <w:color w:val="auto"/>
        </w:rPr>
      </w:pPr>
      <w:r w:rsidRPr="00B07A70">
        <w:rPr>
          <w:rFonts w:eastAsia="Calibri"/>
          <w:color w:val="auto"/>
          <w:lang w:eastAsia="pl-PL"/>
        </w:rPr>
        <w:t>Nazwa postępowania:</w:t>
      </w:r>
      <w:r w:rsidRPr="00B07A70">
        <w:rPr>
          <w:rFonts w:eastAsia="Calibri"/>
          <w:b/>
          <w:color w:val="auto"/>
          <w:lang w:eastAsia="pl-PL"/>
        </w:rPr>
        <w:t xml:space="preserve"> </w:t>
      </w:r>
      <w:r w:rsidRPr="00B07A70">
        <w:rPr>
          <w:rFonts w:eastAsia="Times New Roman" w:cs="Tahoma"/>
          <w:b/>
          <w:color w:val="auto"/>
        </w:rPr>
        <w:t xml:space="preserve"> </w:t>
      </w:r>
      <w:r w:rsidR="004159BC">
        <w:rPr>
          <w:rFonts w:eastAsia="Times New Roman" w:cs="Tahoma"/>
          <w:b/>
          <w:color w:val="auto"/>
        </w:rPr>
        <w:t>Dostawa druków</w:t>
      </w:r>
      <w:r w:rsidR="004159BC" w:rsidRPr="00B07A70">
        <w:rPr>
          <w:rFonts w:eastAsia="Times New Roman" w:cs="Tahoma"/>
          <w:b/>
          <w:bCs/>
          <w:color w:val="auto"/>
        </w:rPr>
        <w:t xml:space="preserve"> na potrzeby Miejskiego Oś</w:t>
      </w:r>
      <w:r w:rsidR="004159BC">
        <w:rPr>
          <w:rFonts w:eastAsia="Times New Roman" w:cs="Tahoma"/>
          <w:b/>
          <w:bCs/>
          <w:color w:val="auto"/>
        </w:rPr>
        <w:t>rodka Pomocy Rodzinie w Zabrzu.</w:t>
      </w:r>
    </w:p>
    <w:p w:rsidR="00B07A70" w:rsidRPr="00B07A70" w:rsidRDefault="00B07A70" w:rsidP="00B07A70">
      <w:pPr>
        <w:suppressAutoHyphens w:val="0"/>
        <w:spacing w:after="0" w:line="240" w:lineRule="auto"/>
        <w:rPr>
          <w:rFonts w:eastAsia="Times New Roman" w:cs="Tahoma"/>
          <w:b/>
          <w:color w:val="auto"/>
        </w:rPr>
      </w:pPr>
    </w:p>
    <w:p w:rsidR="00B07A70" w:rsidRPr="00B07A70" w:rsidRDefault="00B07A70" w:rsidP="00B07A70">
      <w:pPr>
        <w:suppressAutoHyphens w:val="0"/>
        <w:spacing w:after="0" w:line="240" w:lineRule="auto"/>
        <w:rPr>
          <w:rFonts w:eastAsia="Times New Roman" w:cs="Times New Roman"/>
          <w:b/>
          <w:color w:val="auto"/>
          <w:sz w:val="20"/>
          <w:szCs w:val="20"/>
        </w:rPr>
      </w:pPr>
    </w:p>
    <w:p w:rsidR="00B07A70" w:rsidRPr="00B07A70" w:rsidRDefault="00B07A70" w:rsidP="00B07A70">
      <w:pPr>
        <w:widowControl w:val="0"/>
        <w:spacing w:after="0" w:line="240" w:lineRule="auto"/>
        <w:ind w:left="720"/>
        <w:contextualSpacing/>
        <w:jc w:val="both"/>
        <w:rPr>
          <w:rFonts w:eastAsia="Times New Roman" w:cs="Arial"/>
          <w:b/>
          <w:color w:val="auto"/>
          <w:sz w:val="20"/>
          <w:szCs w:val="20"/>
          <w:lang w:eastAsia="pl-PL"/>
        </w:rPr>
      </w:pPr>
    </w:p>
    <w:p w:rsidR="00B07A70" w:rsidRPr="00B07A70" w:rsidRDefault="00B07A70" w:rsidP="00B07A70">
      <w:pPr>
        <w:widowControl w:val="0"/>
        <w:spacing w:after="0" w:line="240" w:lineRule="auto"/>
        <w:contextualSpacing/>
        <w:jc w:val="center"/>
        <w:rPr>
          <w:rFonts w:eastAsia="Times New Roman" w:cs="Arial"/>
          <w:b/>
          <w:color w:val="auto"/>
          <w:sz w:val="20"/>
          <w:szCs w:val="20"/>
          <w:lang w:eastAsia="pl-PL"/>
        </w:rPr>
      </w:pPr>
    </w:p>
    <w:p w:rsidR="00B07A70" w:rsidRPr="00B07A70" w:rsidRDefault="00B07A70" w:rsidP="00B07A70">
      <w:pPr>
        <w:widowControl w:val="0"/>
        <w:spacing w:after="0" w:line="240" w:lineRule="auto"/>
        <w:ind w:left="720"/>
        <w:contextualSpacing/>
        <w:jc w:val="both"/>
        <w:rPr>
          <w:rFonts w:eastAsia="Times New Roman" w:cs="Arial"/>
          <w:b/>
          <w:color w:val="auto"/>
          <w:sz w:val="20"/>
          <w:szCs w:val="20"/>
          <w:lang w:eastAsia="pl-PL"/>
        </w:rPr>
      </w:pPr>
    </w:p>
    <w:p w:rsidR="00B07A70" w:rsidRPr="00B07A70" w:rsidRDefault="00B07A70" w:rsidP="00B07A70">
      <w:pPr>
        <w:suppressAutoHyphens w:val="0"/>
        <w:spacing w:after="0"/>
        <w:ind w:left="567"/>
        <w:jc w:val="both"/>
        <w:rPr>
          <w:rFonts w:eastAsia="Times New Roman" w:cs="Arial"/>
          <w:color w:val="auto"/>
          <w:sz w:val="20"/>
          <w:szCs w:val="20"/>
          <w:lang w:eastAsia="pl-PL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rPr>
          <w:rFonts w:eastAsia="Calibri" w:cs="Times New Roman"/>
          <w:b/>
          <w:color w:val="auto"/>
          <w:sz w:val="24"/>
          <w:szCs w:val="24"/>
        </w:rPr>
      </w:pP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Calibri" w:cs="Times New Roman"/>
          <w:color w:val="auto"/>
          <w:sz w:val="24"/>
          <w:szCs w:val="24"/>
        </w:rPr>
      </w:pPr>
      <w:r w:rsidRPr="00B07A70">
        <w:rPr>
          <w:rFonts w:eastAsia="Calibri" w:cs="Times New Roman"/>
          <w:color w:val="auto"/>
          <w:sz w:val="24"/>
          <w:szCs w:val="24"/>
        </w:rPr>
        <w:t xml:space="preserve">Oświadczam, że nie podlegam wykluczeniu z udziału w postępowaniu w zakresie wskazanym </w:t>
      </w: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Calibri" w:cs="Times New Roman"/>
          <w:color w:val="auto"/>
          <w:sz w:val="24"/>
          <w:szCs w:val="24"/>
        </w:rPr>
      </w:pPr>
      <w:r w:rsidRPr="00B07A70">
        <w:rPr>
          <w:rFonts w:eastAsia="Calibri" w:cs="Times New Roman"/>
          <w:color w:val="auto"/>
          <w:sz w:val="24"/>
          <w:szCs w:val="24"/>
        </w:rPr>
        <w:t xml:space="preserve">w </w:t>
      </w:r>
      <w:r>
        <w:rPr>
          <w:rFonts w:eastAsia="Calibri" w:cs="Times New Roman"/>
          <w:color w:val="auto"/>
          <w:sz w:val="24"/>
          <w:szCs w:val="24"/>
        </w:rPr>
        <w:t>zapytaniu ofertowym.</w:t>
      </w:r>
    </w:p>
    <w:p w:rsidR="00B07A70" w:rsidRPr="00B07A70" w:rsidRDefault="00B07A70" w:rsidP="00B07A70">
      <w:pPr>
        <w:tabs>
          <w:tab w:val="left" w:pos="0"/>
        </w:tabs>
        <w:suppressAutoHyphens w:val="0"/>
        <w:spacing w:after="0" w:line="240" w:lineRule="auto"/>
        <w:jc w:val="both"/>
        <w:rPr>
          <w:rFonts w:eastAsia="Calibri" w:cs="Times New Roman"/>
          <w:color w:val="auto"/>
          <w:sz w:val="24"/>
          <w:szCs w:val="24"/>
        </w:rPr>
      </w:pPr>
    </w:p>
    <w:p w:rsidR="00B07A70" w:rsidRPr="00B07A70" w:rsidRDefault="00B07A70" w:rsidP="00B07A70">
      <w:pPr>
        <w:suppressAutoHyphens w:val="0"/>
        <w:jc w:val="right"/>
        <w:rPr>
          <w:rFonts w:eastAsia="Calibri" w:cs="Times New Roman"/>
          <w:color w:val="auto"/>
          <w:sz w:val="18"/>
          <w:szCs w:val="18"/>
        </w:rPr>
      </w:pPr>
    </w:p>
    <w:p w:rsidR="00B07A70" w:rsidRPr="00B07A70" w:rsidRDefault="00B07A70" w:rsidP="00B07A70">
      <w:pPr>
        <w:suppressAutoHyphens w:val="0"/>
        <w:jc w:val="right"/>
        <w:rPr>
          <w:rFonts w:eastAsia="Calibri" w:cs="Times New Roman"/>
          <w:color w:val="auto"/>
          <w:sz w:val="18"/>
          <w:szCs w:val="18"/>
        </w:rPr>
      </w:pPr>
    </w:p>
    <w:p w:rsidR="00B07A70" w:rsidRPr="00B07A70" w:rsidRDefault="00B07A70" w:rsidP="00B07A70">
      <w:pPr>
        <w:suppressAutoHyphens w:val="0"/>
        <w:rPr>
          <w:rFonts w:eastAsia="Calibri" w:cs="Times New Roman"/>
          <w:color w:val="auto"/>
        </w:rPr>
      </w:pPr>
    </w:p>
    <w:p w:rsidR="00B07A70" w:rsidRPr="00B07A70" w:rsidRDefault="00B07A70" w:rsidP="00B07A70">
      <w:pPr>
        <w:suppressLineNumbers/>
        <w:tabs>
          <w:tab w:val="center" w:pos="4536"/>
          <w:tab w:val="left" w:pos="5812"/>
          <w:tab w:val="right" w:pos="9072"/>
        </w:tabs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/>
          <w:color w:val="auto"/>
          <w:sz w:val="16"/>
          <w:szCs w:val="16"/>
        </w:rPr>
      </w:pPr>
    </w:p>
    <w:p w:rsidR="00B07A70" w:rsidRPr="00B07A70" w:rsidRDefault="00B07A70" w:rsidP="00B07A70">
      <w:pPr>
        <w:suppressLineNumbers/>
        <w:tabs>
          <w:tab w:val="center" w:pos="4536"/>
          <w:tab w:val="left" w:pos="5812"/>
          <w:tab w:val="right" w:pos="9072"/>
        </w:tabs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/>
          <w:color w:val="auto"/>
          <w:sz w:val="16"/>
          <w:szCs w:val="16"/>
        </w:rPr>
      </w:pPr>
    </w:p>
    <w:p w:rsidR="00B07A70" w:rsidRPr="00B07A70" w:rsidRDefault="00B07A70" w:rsidP="00B07A70">
      <w:pPr>
        <w:suppressLineNumbers/>
        <w:tabs>
          <w:tab w:val="center" w:pos="4536"/>
          <w:tab w:val="left" w:pos="5812"/>
          <w:tab w:val="right" w:pos="9072"/>
        </w:tabs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/>
          <w:color w:val="auto"/>
          <w:sz w:val="16"/>
          <w:szCs w:val="16"/>
        </w:rPr>
      </w:pPr>
    </w:p>
    <w:p w:rsidR="00B07A70" w:rsidRPr="00B07A70" w:rsidRDefault="00B07A70" w:rsidP="00B07A70">
      <w:pPr>
        <w:suppressLineNumbers/>
        <w:tabs>
          <w:tab w:val="center" w:pos="4536"/>
          <w:tab w:val="left" w:pos="5812"/>
          <w:tab w:val="right" w:pos="9072"/>
        </w:tabs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/>
          <w:color w:val="auto"/>
          <w:sz w:val="16"/>
          <w:szCs w:val="16"/>
        </w:rPr>
      </w:pPr>
    </w:p>
    <w:p w:rsidR="00B07A70" w:rsidRPr="00B07A70" w:rsidRDefault="00B07A70" w:rsidP="00B07A70">
      <w:pPr>
        <w:suppressLineNumbers/>
        <w:tabs>
          <w:tab w:val="center" w:pos="4536"/>
          <w:tab w:val="left" w:pos="5812"/>
          <w:tab w:val="right" w:pos="9072"/>
        </w:tabs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/>
          <w:color w:val="auto"/>
          <w:sz w:val="16"/>
          <w:szCs w:val="16"/>
        </w:rPr>
      </w:pPr>
    </w:p>
    <w:p w:rsidR="00B07A70" w:rsidRPr="00B07A70" w:rsidRDefault="00B07A70" w:rsidP="00B07A70">
      <w:pPr>
        <w:suppressLineNumbers/>
        <w:tabs>
          <w:tab w:val="center" w:pos="4536"/>
          <w:tab w:val="left" w:pos="5812"/>
          <w:tab w:val="right" w:pos="9072"/>
        </w:tabs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/>
          <w:color w:val="auto"/>
          <w:sz w:val="16"/>
          <w:szCs w:val="16"/>
        </w:rPr>
      </w:pPr>
    </w:p>
    <w:p w:rsidR="00B07A70" w:rsidRPr="00B07A70" w:rsidRDefault="00B07A70" w:rsidP="00B07A70">
      <w:pPr>
        <w:suppressLineNumbers/>
        <w:tabs>
          <w:tab w:val="center" w:pos="4536"/>
          <w:tab w:val="left" w:pos="5812"/>
          <w:tab w:val="right" w:pos="9072"/>
        </w:tabs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/>
          <w:color w:val="auto"/>
          <w:sz w:val="16"/>
          <w:szCs w:val="16"/>
        </w:rPr>
      </w:pPr>
    </w:p>
    <w:p w:rsidR="00B07A70" w:rsidRPr="00B07A70" w:rsidRDefault="00B07A70" w:rsidP="00B07A70">
      <w:pPr>
        <w:suppressLineNumbers/>
        <w:tabs>
          <w:tab w:val="center" w:pos="4536"/>
          <w:tab w:val="left" w:pos="5812"/>
          <w:tab w:val="right" w:pos="9072"/>
        </w:tabs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/>
          <w:color w:val="auto"/>
          <w:sz w:val="16"/>
          <w:szCs w:val="16"/>
        </w:rPr>
      </w:pPr>
      <w:r w:rsidRPr="00B07A70">
        <w:rPr>
          <w:rFonts w:eastAsia="Times New Roman"/>
          <w:b/>
          <w:i/>
          <w:color w:val="auto"/>
          <w:sz w:val="16"/>
          <w:szCs w:val="16"/>
        </w:rPr>
        <w:t>...............................</w:t>
      </w:r>
      <w:r w:rsidRPr="00B07A70">
        <w:rPr>
          <w:rFonts w:eastAsia="Times New Roman"/>
          <w:b/>
          <w:i/>
          <w:color w:val="auto"/>
          <w:sz w:val="16"/>
          <w:szCs w:val="16"/>
        </w:rPr>
        <w:tab/>
      </w:r>
      <w:r w:rsidRPr="00B07A70">
        <w:rPr>
          <w:rFonts w:eastAsia="Times New Roman"/>
          <w:b/>
          <w:i/>
          <w:color w:val="auto"/>
          <w:sz w:val="16"/>
          <w:szCs w:val="16"/>
        </w:rPr>
        <w:tab/>
        <w:t>......................................................................</w:t>
      </w:r>
    </w:p>
    <w:p w:rsidR="00B07A70" w:rsidRPr="00B07A70" w:rsidRDefault="00B07A70" w:rsidP="00B07A70">
      <w:pPr>
        <w:suppressLineNumbers/>
        <w:tabs>
          <w:tab w:val="center" w:pos="4536"/>
          <w:tab w:val="right" w:pos="9072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i/>
          <w:color w:val="auto"/>
          <w:sz w:val="16"/>
          <w:szCs w:val="16"/>
        </w:rPr>
      </w:pPr>
      <w:r w:rsidRPr="00B07A70">
        <w:rPr>
          <w:rFonts w:eastAsia="Times New Roman"/>
          <w:b/>
          <w:i/>
          <w:color w:val="auto"/>
          <w:sz w:val="16"/>
          <w:szCs w:val="16"/>
        </w:rPr>
        <w:tab/>
      </w:r>
      <w:r w:rsidRPr="00B07A70">
        <w:rPr>
          <w:rFonts w:eastAsia="Times New Roman"/>
          <w:b/>
          <w:i/>
          <w:color w:val="auto"/>
          <w:sz w:val="16"/>
          <w:szCs w:val="16"/>
        </w:rPr>
        <w:tab/>
      </w:r>
      <w:r w:rsidRPr="00B07A70">
        <w:rPr>
          <w:rFonts w:eastAsia="Times New Roman"/>
          <w:b/>
          <w:i/>
          <w:color w:val="auto"/>
          <w:sz w:val="16"/>
          <w:szCs w:val="16"/>
        </w:rPr>
        <w:tab/>
      </w: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  <w:r w:rsidRPr="00B07A70">
        <w:rPr>
          <w:rFonts w:eastAsia="Times New Roman"/>
          <w:i/>
          <w:color w:val="auto"/>
          <w:sz w:val="16"/>
          <w:szCs w:val="16"/>
        </w:rPr>
        <w:t>Data</w:t>
      </w:r>
      <w:r w:rsidRPr="00B07A70">
        <w:rPr>
          <w:rFonts w:eastAsia="Times New Roman"/>
          <w:i/>
          <w:color w:val="auto"/>
          <w:sz w:val="16"/>
          <w:szCs w:val="16"/>
        </w:rPr>
        <w:tab/>
        <w:t>Podpis upoważnionego przedstawiciela firmy</w:t>
      </w: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</w:p>
    <w:p w:rsidR="00B07A70" w:rsidRPr="00B07A70" w:rsidRDefault="00B07A70" w:rsidP="00B07A70">
      <w:pPr>
        <w:tabs>
          <w:tab w:val="left" w:pos="5812"/>
        </w:tabs>
        <w:suppressAutoHyphens w:val="0"/>
        <w:rPr>
          <w:rFonts w:eastAsia="Times New Roman"/>
          <w:i/>
          <w:color w:val="auto"/>
          <w:sz w:val="16"/>
          <w:szCs w:val="16"/>
        </w:rPr>
      </w:pPr>
    </w:p>
    <w:p w:rsidR="00BC30DF" w:rsidRPr="00BC30DF" w:rsidRDefault="005D6D45" w:rsidP="00BC30DF">
      <w:pPr>
        <w:suppressAutoHyphens w:val="0"/>
        <w:spacing w:after="0" w:line="259" w:lineRule="auto"/>
        <w:ind w:left="4962" w:hanging="4257"/>
        <w:jc w:val="right"/>
        <w:rPr>
          <w:rFonts w:asciiTheme="minorHAnsi" w:eastAsia="Times New Roman" w:hAnsiTheme="minorHAnsi" w:cstheme="minorHAnsi"/>
          <w:color w:val="auto"/>
          <w:lang w:eastAsia="zh-CN"/>
        </w:rPr>
      </w:pPr>
      <w:r>
        <w:rPr>
          <w:rFonts w:asciiTheme="minorHAnsi" w:eastAsia="Times New Roman" w:hAnsiTheme="minorHAnsi" w:cstheme="minorHAnsi"/>
          <w:color w:val="auto"/>
          <w:lang w:eastAsia="zh-CN"/>
        </w:rPr>
        <w:lastRenderedPageBreak/>
        <w:t>Załącznik nr 4</w:t>
      </w:r>
    </w:p>
    <w:p w:rsidR="00BC30DF" w:rsidRPr="00BC30DF" w:rsidRDefault="00BC30DF" w:rsidP="00BC30DF">
      <w:pPr>
        <w:spacing w:after="0"/>
        <w:ind w:left="4962" w:hanging="4257"/>
        <w:rPr>
          <w:rFonts w:asciiTheme="minorHAnsi" w:eastAsia="Times New Roman" w:hAnsiTheme="minorHAnsi" w:cstheme="minorHAnsi"/>
          <w:color w:val="auto"/>
          <w:lang w:eastAsia="zh-CN"/>
        </w:rPr>
      </w:pPr>
    </w:p>
    <w:p w:rsidR="00BC30DF" w:rsidRPr="00BC30DF" w:rsidRDefault="00BC30DF" w:rsidP="00BC30DF">
      <w:pPr>
        <w:spacing w:after="0" w:line="360" w:lineRule="auto"/>
        <w:jc w:val="both"/>
        <w:rPr>
          <w:rFonts w:asciiTheme="minorHAnsi" w:eastAsia="Times New Roman" w:hAnsiTheme="minorHAnsi" w:cstheme="minorHAnsi"/>
          <w:color w:val="auto"/>
          <w:lang w:eastAsia="zh-CN"/>
        </w:rPr>
      </w:pPr>
      <w:r w:rsidRPr="00BC30DF">
        <w:rPr>
          <w:rFonts w:asciiTheme="minorHAnsi" w:eastAsia="Calibri" w:hAnsiTheme="minorHAnsi" w:cstheme="minorHAnsi"/>
          <w:color w:val="auto"/>
          <w:lang w:eastAsia="zh-CN"/>
        </w:rPr>
        <w:t>Nazwa i adres Wykonawcy:</w:t>
      </w:r>
    </w:p>
    <w:p w:rsidR="00BC30DF" w:rsidRPr="00BC30DF" w:rsidRDefault="00BC30DF" w:rsidP="00BC30DF">
      <w:pPr>
        <w:spacing w:after="0" w:line="360" w:lineRule="auto"/>
        <w:rPr>
          <w:rFonts w:asciiTheme="minorHAnsi" w:eastAsia="Times New Roman" w:hAnsiTheme="minorHAnsi" w:cstheme="minorHAnsi"/>
          <w:color w:val="auto"/>
          <w:lang w:eastAsia="zh-CN"/>
        </w:rPr>
      </w:pPr>
      <w:r w:rsidRPr="00BC30DF">
        <w:rPr>
          <w:rFonts w:asciiTheme="minorHAnsi" w:eastAsia="Calibri" w:hAnsiTheme="minorHAnsi" w:cstheme="minorHAnsi"/>
          <w:color w:val="auto"/>
          <w:lang w:eastAsia="zh-CN"/>
        </w:rPr>
        <w:t>.......................................................................................</w:t>
      </w:r>
    </w:p>
    <w:p w:rsidR="00BC30DF" w:rsidRPr="00BC30DF" w:rsidRDefault="00BC30DF" w:rsidP="00BC30DF">
      <w:pPr>
        <w:spacing w:after="0" w:line="360" w:lineRule="auto"/>
        <w:rPr>
          <w:rFonts w:asciiTheme="minorHAnsi" w:eastAsia="Times New Roman" w:hAnsiTheme="minorHAnsi" w:cstheme="minorHAnsi"/>
          <w:color w:val="auto"/>
          <w:lang w:eastAsia="zh-CN"/>
        </w:rPr>
      </w:pPr>
      <w:r w:rsidRPr="00BC30DF">
        <w:rPr>
          <w:rFonts w:asciiTheme="minorHAnsi" w:eastAsia="Calibri" w:hAnsiTheme="minorHAnsi" w:cstheme="minorHAnsi"/>
          <w:color w:val="auto"/>
          <w:lang w:eastAsia="zh-CN"/>
        </w:rPr>
        <w:t>.......................................................................................</w:t>
      </w:r>
    </w:p>
    <w:p w:rsidR="00BC30DF" w:rsidRPr="00BC30DF" w:rsidRDefault="00BC30DF" w:rsidP="00BC30DF">
      <w:pPr>
        <w:spacing w:after="0" w:line="360" w:lineRule="auto"/>
        <w:rPr>
          <w:rFonts w:asciiTheme="minorHAnsi" w:eastAsia="Times New Roman" w:hAnsiTheme="minorHAnsi" w:cstheme="minorHAnsi"/>
          <w:color w:val="auto"/>
          <w:lang w:eastAsia="zh-CN"/>
        </w:rPr>
      </w:pPr>
      <w:r w:rsidRPr="00BC30DF">
        <w:rPr>
          <w:rFonts w:asciiTheme="minorHAnsi" w:eastAsia="Calibri" w:hAnsiTheme="minorHAnsi" w:cstheme="minorHAnsi"/>
          <w:color w:val="auto"/>
          <w:lang w:eastAsia="zh-CN"/>
        </w:rPr>
        <w:t>.......................................................................................</w:t>
      </w:r>
    </w:p>
    <w:p w:rsidR="00BC30DF" w:rsidRPr="00BC30DF" w:rsidRDefault="00BC30DF" w:rsidP="00BC30DF">
      <w:pPr>
        <w:spacing w:after="0" w:line="360" w:lineRule="auto"/>
        <w:rPr>
          <w:rFonts w:asciiTheme="minorHAnsi" w:eastAsia="Times New Roman" w:hAnsiTheme="minorHAnsi" w:cstheme="minorHAnsi"/>
          <w:color w:val="auto"/>
          <w:lang w:eastAsia="zh-CN"/>
        </w:rPr>
      </w:pPr>
      <w:r w:rsidRPr="00BC30DF">
        <w:rPr>
          <w:rFonts w:asciiTheme="minorHAnsi" w:eastAsia="Calibri" w:hAnsiTheme="minorHAnsi" w:cstheme="minorHAnsi"/>
          <w:color w:val="auto"/>
          <w:lang w:eastAsia="zh-CN"/>
        </w:rPr>
        <w:t>.......................................................................................</w:t>
      </w:r>
    </w:p>
    <w:p w:rsidR="00BC30DF" w:rsidRPr="00BC30DF" w:rsidRDefault="00BC30DF" w:rsidP="00BC30DF">
      <w:pPr>
        <w:spacing w:after="0"/>
        <w:ind w:left="4962" w:hanging="4257"/>
        <w:jc w:val="right"/>
        <w:rPr>
          <w:rFonts w:asciiTheme="minorHAnsi" w:eastAsia="Times New Roman" w:hAnsiTheme="minorHAnsi" w:cstheme="minorHAnsi"/>
          <w:color w:val="auto"/>
          <w:lang w:eastAsia="zh-CN"/>
        </w:rPr>
      </w:pPr>
    </w:p>
    <w:p w:rsidR="00BC30DF" w:rsidRPr="00BC30DF" w:rsidRDefault="00BC30DF" w:rsidP="00BC30DF">
      <w:pPr>
        <w:spacing w:after="0"/>
        <w:ind w:left="4962" w:hanging="4257"/>
        <w:jc w:val="right"/>
        <w:rPr>
          <w:rFonts w:asciiTheme="minorHAnsi" w:eastAsia="Times New Roman" w:hAnsiTheme="minorHAnsi" w:cstheme="minorHAnsi"/>
          <w:color w:val="auto"/>
          <w:lang w:eastAsia="zh-CN"/>
        </w:rPr>
      </w:pPr>
    </w:p>
    <w:p w:rsidR="00BC30DF" w:rsidRPr="00BC30DF" w:rsidRDefault="00BC30DF" w:rsidP="00BC30DF">
      <w:pPr>
        <w:suppressAutoHyphens w:val="0"/>
        <w:spacing w:after="0"/>
        <w:jc w:val="center"/>
        <w:rPr>
          <w:rFonts w:asciiTheme="minorHAnsi" w:eastAsia="Calibri" w:hAnsiTheme="minorHAnsi" w:cstheme="minorHAnsi"/>
          <w:b/>
          <w:i/>
          <w:color w:val="auto"/>
          <w:u w:val="single"/>
        </w:rPr>
      </w:pPr>
      <w:r w:rsidRPr="00BC30DF">
        <w:rPr>
          <w:rFonts w:asciiTheme="minorHAnsi" w:eastAsia="Calibri" w:hAnsiTheme="minorHAnsi" w:cstheme="minorHAnsi"/>
          <w:b/>
          <w:i/>
          <w:color w:val="auto"/>
          <w:u w:val="single"/>
        </w:rPr>
        <w:t xml:space="preserve">Oświadczenie  w zakresie wypełnienia obowiązków informacyjnych przewidzianych </w:t>
      </w:r>
    </w:p>
    <w:p w:rsidR="00BC30DF" w:rsidRPr="00BC30DF" w:rsidRDefault="00BC30DF" w:rsidP="00BC30DF">
      <w:pPr>
        <w:suppressAutoHyphens w:val="0"/>
        <w:spacing w:after="0"/>
        <w:jc w:val="center"/>
        <w:rPr>
          <w:rFonts w:asciiTheme="minorHAnsi" w:eastAsia="Calibri" w:hAnsiTheme="minorHAnsi" w:cstheme="minorHAnsi"/>
          <w:b/>
          <w:i/>
          <w:color w:val="auto"/>
          <w:u w:val="single"/>
        </w:rPr>
      </w:pPr>
      <w:r w:rsidRPr="00BC30DF">
        <w:rPr>
          <w:rFonts w:asciiTheme="minorHAnsi" w:eastAsia="Calibri" w:hAnsiTheme="minorHAnsi" w:cstheme="minorHAnsi"/>
          <w:b/>
          <w:i/>
          <w:color w:val="auto"/>
          <w:u w:val="single"/>
        </w:rPr>
        <w:t xml:space="preserve">w art. 13 lub art. 14 RODO </w:t>
      </w:r>
    </w:p>
    <w:p w:rsidR="00BC30DF" w:rsidRPr="00BC30DF" w:rsidRDefault="00BC30DF" w:rsidP="00BC30DF">
      <w:pPr>
        <w:suppressAutoHyphens w:val="0"/>
        <w:spacing w:after="0" w:line="240" w:lineRule="auto"/>
        <w:jc w:val="center"/>
        <w:rPr>
          <w:rFonts w:asciiTheme="minorHAnsi" w:eastAsia="Calibri" w:hAnsiTheme="minorHAnsi" w:cstheme="minorHAnsi"/>
          <w:i/>
          <w:color w:val="auto"/>
          <w:u w:val="single"/>
        </w:rPr>
      </w:pPr>
    </w:p>
    <w:p w:rsidR="00BC30DF" w:rsidRPr="00BC30DF" w:rsidRDefault="00BC30DF" w:rsidP="00BC30DF">
      <w:pPr>
        <w:suppressAutoHyphens w:val="0"/>
        <w:spacing w:after="0" w:line="240" w:lineRule="auto"/>
        <w:jc w:val="center"/>
        <w:rPr>
          <w:rFonts w:asciiTheme="minorHAnsi" w:eastAsia="Calibri" w:hAnsiTheme="minorHAnsi" w:cstheme="minorHAnsi"/>
          <w:i/>
          <w:color w:val="auto"/>
          <w:u w:val="single"/>
        </w:rPr>
      </w:pPr>
    </w:p>
    <w:p w:rsidR="00BC30DF" w:rsidRPr="00BC30DF" w:rsidRDefault="00BC30DF" w:rsidP="00BC30DF">
      <w:pPr>
        <w:suppressAutoHyphens w:val="0"/>
        <w:spacing w:after="0" w:line="240" w:lineRule="auto"/>
        <w:jc w:val="center"/>
        <w:rPr>
          <w:rFonts w:asciiTheme="minorHAnsi" w:eastAsia="Calibri" w:hAnsiTheme="minorHAnsi" w:cstheme="minorHAnsi"/>
          <w:color w:val="auto"/>
        </w:rPr>
      </w:pPr>
      <w:r w:rsidRPr="00BC30DF">
        <w:rPr>
          <w:rFonts w:asciiTheme="minorHAnsi" w:eastAsia="Calibri" w:hAnsiTheme="minorHAnsi" w:cstheme="minorHAnsi"/>
          <w:i/>
          <w:color w:val="auto"/>
          <w:u w:val="single"/>
        </w:rPr>
        <w:t xml:space="preserve"> </w:t>
      </w:r>
    </w:p>
    <w:p w:rsidR="005E46DE" w:rsidRPr="00B07A70" w:rsidRDefault="00BC30DF" w:rsidP="005E46DE">
      <w:pPr>
        <w:suppressAutoHyphens w:val="0"/>
        <w:spacing w:after="0" w:line="240" w:lineRule="auto"/>
        <w:rPr>
          <w:rFonts w:eastAsia="Times New Roman" w:cs="Tahoma"/>
          <w:b/>
          <w:color w:val="auto"/>
        </w:rPr>
      </w:pPr>
      <w:r w:rsidRPr="00BC30DF">
        <w:rPr>
          <w:rFonts w:asciiTheme="minorHAnsi" w:eastAsia="Calibri" w:hAnsiTheme="minorHAnsi" w:cstheme="minorHAnsi"/>
          <w:color w:val="auto"/>
          <w:lang w:eastAsia="pl-PL"/>
        </w:rPr>
        <w:t>Oświadczam, że wypełniłem obowiązki informacyjne przewidziane w art. 13 lub art. 14 RODO</w:t>
      </w:r>
      <w:r w:rsidRPr="00BC30DF">
        <w:rPr>
          <w:rFonts w:asciiTheme="minorHAnsi" w:eastAsia="Calibri" w:hAnsiTheme="minorHAnsi" w:cstheme="minorHAnsi"/>
          <w:color w:val="auto"/>
          <w:vertAlign w:val="superscript"/>
          <w:lang w:eastAsia="pl-PL"/>
        </w:rPr>
        <w:t>1)</w:t>
      </w:r>
      <w:r w:rsidRPr="00BC30DF">
        <w:rPr>
          <w:rFonts w:asciiTheme="minorHAnsi" w:eastAsia="Calibri" w:hAnsiTheme="minorHAnsi" w:cstheme="minorHAnsi"/>
          <w:color w:val="auto"/>
          <w:lang w:eastAsia="pl-PL"/>
        </w:rPr>
        <w:t xml:space="preserve"> wobec osób fizycznych, od których dane osobowe bezpośrednio lub pośrednio pozyskałem w celu ubiegania się o udzielenie zamówienia publicznego w niniejszym postępowaniu p/n. </w:t>
      </w:r>
      <w:r w:rsidR="005E46DE">
        <w:rPr>
          <w:rFonts w:eastAsia="Times New Roman" w:cs="Tahoma"/>
          <w:b/>
          <w:color w:val="auto"/>
        </w:rPr>
        <w:t>Dostawa druków</w:t>
      </w:r>
      <w:r w:rsidR="005E46DE" w:rsidRPr="00B07A70">
        <w:rPr>
          <w:rFonts w:eastAsia="Times New Roman" w:cs="Tahoma"/>
          <w:b/>
          <w:bCs/>
          <w:color w:val="auto"/>
        </w:rPr>
        <w:t xml:space="preserve"> na potrzeby Miejskiego Oś</w:t>
      </w:r>
      <w:r w:rsidR="005E46DE">
        <w:rPr>
          <w:rFonts w:eastAsia="Times New Roman" w:cs="Tahoma"/>
          <w:b/>
          <w:bCs/>
          <w:color w:val="auto"/>
        </w:rPr>
        <w:t>rodka Pomocy Rodzinie w Zabrzu.</w:t>
      </w:r>
    </w:p>
    <w:p w:rsidR="00BC30DF" w:rsidRPr="00BC30DF" w:rsidRDefault="00BC30DF" w:rsidP="00BC30DF">
      <w:pPr>
        <w:suppressAutoHyphens w:val="0"/>
        <w:spacing w:after="0" w:line="240" w:lineRule="auto"/>
        <w:jc w:val="both"/>
        <w:rPr>
          <w:rFonts w:asciiTheme="minorHAnsi" w:eastAsia="Calibri" w:hAnsiTheme="minorHAnsi" w:cstheme="minorHAnsi"/>
          <w:color w:val="auto"/>
          <w:lang w:eastAsia="pl-PL"/>
        </w:rPr>
      </w:pPr>
    </w:p>
    <w:p w:rsidR="00BC30DF" w:rsidRPr="00BC30DF" w:rsidRDefault="00BC30DF" w:rsidP="00BC30DF">
      <w:pPr>
        <w:suppressAutoHyphens w:val="0"/>
        <w:spacing w:after="0" w:line="360" w:lineRule="auto"/>
        <w:jc w:val="both"/>
        <w:rPr>
          <w:rFonts w:asciiTheme="minorHAnsi" w:eastAsia="Calibri" w:hAnsiTheme="minorHAnsi" w:cstheme="minorHAnsi"/>
          <w:b/>
          <w:color w:val="auto"/>
          <w:lang w:eastAsia="pl-PL"/>
        </w:rPr>
      </w:pPr>
    </w:p>
    <w:p w:rsidR="00BC30DF" w:rsidRPr="00BC30DF" w:rsidRDefault="00BC30DF" w:rsidP="00BC30DF">
      <w:pPr>
        <w:suppressAutoHyphens w:val="0"/>
        <w:spacing w:after="0" w:line="360" w:lineRule="auto"/>
        <w:jc w:val="both"/>
        <w:rPr>
          <w:rFonts w:asciiTheme="minorHAnsi" w:eastAsia="Calibri" w:hAnsiTheme="minorHAnsi" w:cstheme="minorHAnsi"/>
          <w:b/>
          <w:color w:val="auto"/>
          <w:lang w:eastAsia="pl-PL"/>
        </w:rPr>
      </w:pPr>
    </w:p>
    <w:p w:rsidR="00BC30DF" w:rsidRPr="00BC30DF" w:rsidRDefault="00BC30DF" w:rsidP="00BC30DF">
      <w:pPr>
        <w:spacing w:after="0" w:line="360" w:lineRule="auto"/>
        <w:jc w:val="both"/>
        <w:rPr>
          <w:rFonts w:asciiTheme="minorHAnsi" w:eastAsia="Arial" w:hAnsiTheme="minorHAnsi" w:cstheme="minorHAnsi"/>
          <w:color w:val="auto"/>
          <w:lang w:eastAsia="zh-CN"/>
        </w:rPr>
      </w:pPr>
    </w:p>
    <w:p w:rsidR="00BC30DF" w:rsidRPr="00BC30DF" w:rsidRDefault="00BC30DF" w:rsidP="00BC30DF">
      <w:pPr>
        <w:spacing w:after="0" w:line="360" w:lineRule="auto"/>
        <w:jc w:val="both"/>
        <w:rPr>
          <w:rFonts w:asciiTheme="minorHAnsi" w:eastAsia="Arial" w:hAnsiTheme="minorHAnsi" w:cstheme="minorHAnsi"/>
          <w:color w:val="auto"/>
          <w:lang w:eastAsia="zh-CN"/>
        </w:rPr>
      </w:pPr>
    </w:p>
    <w:p w:rsidR="00BC30DF" w:rsidRPr="00BC30DF" w:rsidRDefault="00BC30DF" w:rsidP="00BC30DF">
      <w:pPr>
        <w:suppressAutoHyphens w:val="0"/>
        <w:spacing w:after="0"/>
        <w:jc w:val="both"/>
        <w:rPr>
          <w:rFonts w:asciiTheme="minorHAnsi" w:eastAsia="Times New Roman" w:hAnsiTheme="minorHAnsi" w:cstheme="minorHAnsi"/>
          <w:i/>
          <w:color w:val="auto"/>
          <w:lang w:eastAsia="pl-PL"/>
        </w:rPr>
      </w:pPr>
      <w:r w:rsidRPr="00BC30DF">
        <w:rPr>
          <w:rFonts w:asciiTheme="minorHAnsi" w:eastAsia="Times New Roman" w:hAnsiTheme="minorHAnsi" w:cstheme="minorHAnsi"/>
          <w:i/>
          <w:color w:val="auto"/>
          <w:lang w:eastAsia="pl-PL"/>
        </w:rPr>
        <w:t>.........................</w:t>
      </w:r>
      <w:r w:rsidRPr="00BC30DF">
        <w:rPr>
          <w:rFonts w:asciiTheme="minorHAnsi" w:eastAsia="Times New Roman" w:hAnsiTheme="minorHAnsi" w:cstheme="minorHAnsi"/>
          <w:i/>
          <w:color w:val="auto"/>
          <w:lang w:eastAsia="pl-PL"/>
        </w:rPr>
        <w:tab/>
      </w:r>
      <w:r w:rsidRPr="00BC30DF">
        <w:rPr>
          <w:rFonts w:asciiTheme="minorHAnsi" w:eastAsia="Times New Roman" w:hAnsiTheme="minorHAnsi" w:cstheme="minorHAnsi"/>
          <w:i/>
          <w:color w:val="auto"/>
          <w:lang w:eastAsia="pl-PL"/>
        </w:rPr>
        <w:tab/>
      </w:r>
      <w:r w:rsidRPr="00BC30DF">
        <w:rPr>
          <w:rFonts w:asciiTheme="minorHAnsi" w:eastAsia="Times New Roman" w:hAnsiTheme="minorHAnsi" w:cstheme="minorHAnsi"/>
          <w:i/>
          <w:color w:val="auto"/>
          <w:lang w:eastAsia="pl-PL"/>
        </w:rPr>
        <w:tab/>
      </w:r>
      <w:r w:rsidRPr="00BC30DF">
        <w:rPr>
          <w:rFonts w:asciiTheme="minorHAnsi" w:eastAsia="Times New Roman" w:hAnsiTheme="minorHAnsi" w:cstheme="minorHAnsi"/>
          <w:i/>
          <w:color w:val="auto"/>
          <w:lang w:eastAsia="pl-PL"/>
        </w:rPr>
        <w:tab/>
      </w:r>
      <w:r w:rsidRPr="00BC30DF">
        <w:rPr>
          <w:rFonts w:asciiTheme="minorHAnsi" w:eastAsia="Times New Roman" w:hAnsiTheme="minorHAnsi" w:cstheme="minorHAnsi"/>
          <w:i/>
          <w:color w:val="auto"/>
          <w:lang w:eastAsia="pl-PL"/>
        </w:rPr>
        <w:tab/>
        <w:t>...................................................................</w:t>
      </w:r>
    </w:p>
    <w:p w:rsidR="00BC30DF" w:rsidRPr="00BC30DF" w:rsidRDefault="00BC30DF" w:rsidP="00BC30DF">
      <w:pPr>
        <w:suppressAutoHyphens w:val="0"/>
        <w:spacing w:after="0"/>
        <w:ind w:left="4952" w:hanging="4935"/>
        <w:rPr>
          <w:rFonts w:asciiTheme="minorHAnsi" w:eastAsia="Times New Roman" w:hAnsiTheme="minorHAnsi" w:cstheme="minorHAnsi"/>
          <w:i/>
          <w:color w:val="auto"/>
          <w:lang w:eastAsia="pl-PL"/>
        </w:rPr>
      </w:pPr>
      <w:r w:rsidRPr="00BC30DF">
        <w:rPr>
          <w:rFonts w:asciiTheme="minorHAnsi" w:eastAsia="Times New Roman" w:hAnsiTheme="minorHAnsi" w:cstheme="minorHAnsi"/>
          <w:i/>
          <w:color w:val="auto"/>
          <w:lang w:eastAsia="pl-PL"/>
        </w:rPr>
        <w:t>Data</w:t>
      </w:r>
      <w:r w:rsidRPr="00BC30DF">
        <w:rPr>
          <w:rFonts w:asciiTheme="minorHAnsi" w:eastAsia="Times New Roman" w:hAnsiTheme="minorHAnsi" w:cstheme="minorHAnsi"/>
          <w:i/>
          <w:color w:val="auto"/>
          <w:lang w:eastAsia="pl-PL"/>
        </w:rPr>
        <w:tab/>
      </w:r>
      <w:r w:rsidRPr="00BC30DF">
        <w:rPr>
          <w:rFonts w:asciiTheme="minorHAnsi" w:eastAsia="Times New Roman" w:hAnsiTheme="minorHAnsi" w:cstheme="minorHAnsi"/>
          <w:i/>
          <w:color w:val="auto"/>
          <w:lang w:eastAsia="pl-PL"/>
        </w:rPr>
        <w:tab/>
        <w:t>Podpis (podpisy) i pieczęć upoważnionego przedstawiciela wykonawcy</w:t>
      </w:r>
    </w:p>
    <w:p w:rsidR="00B07A70" w:rsidRPr="00B07A70" w:rsidRDefault="00B07A70" w:rsidP="00B07A70">
      <w:pPr>
        <w:tabs>
          <w:tab w:val="left" w:pos="720"/>
        </w:tabs>
        <w:suppressAutoHyphens w:val="0"/>
        <w:jc w:val="both"/>
        <w:rPr>
          <w:rFonts w:eastAsia="Times New Roman" w:cs="Times New Roman"/>
          <w:color w:val="FF0000"/>
          <w:lang w:eastAsia="pl-PL"/>
        </w:rPr>
      </w:pPr>
    </w:p>
    <w:p w:rsidR="00BC30DF" w:rsidRDefault="00B07A70" w:rsidP="00B07A70">
      <w:pPr>
        <w:tabs>
          <w:tab w:val="left" w:pos="720"/>
        </w:tabs>
        <w:suppressAutoHyphens w:val="0"/>
        <w:jc w:val="both"/>
        <w:rPr>
          <w:rFonts w:eastAsia="Times New Roman" w:cs="Times New Roman"/>
          <w:color w:val="FF0000"/>
          <w:lang w:eastAsia="pl-PL"/>
        </w:rPr>
      </w:pP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  <w:r w:rsidRPr="00B07A70">
        <w:rPr>
          <w:rFonts w:eastAsia="Times New Roman" w:cs="Times New Roman"/>
          <w:color w:val="FF0000"/>
          <w:lang w:eastAsia="pl-PL"/>
        </w:rPr>
        <w:tab/>
      </w:r>
    </w:p>
    <w:p w:rsidR="00BC30DF" w:rsidRDefault="00BC30DF">
      <w:pPr>
        <w:suppressAutoHyphens w:val="0"/>
        <w:spacing w:after="0"/>
        <w:rPr>
          <w:rFonts w:eastAsia="Times New Roman" w:cs="Times New Roman"/>
          <w:color w:val="FF0000"/>
          <w:lang w:eastAsia="pl-PL"/>
        </w:rPr>
      </w:pPr>
      <w:r>
        <w:rPr>
          <w:rFonts w:eastAsia="Times New Roman" w:cs="Times New Roman"/>
          <w:color w:val="FF0000"/>
          <w:lang w:eastAsia="pl-PL"/>
        </w:rPr>
        <w:br w:type="page"/>
      </w:r>
      <w:bookmarkStart w:id="0" w:name="_GoBack"/>
      <w:bookmarkEnd w:id="0"/>
    </w:p>
    <w:sectPr w:rsidR="00BC30DF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cs="Arial" w:hint="default"/>
        <w:kern w:val="1"/>
        <w:lang w:eastAsia="zh-CN" w:bidi="hi-IN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kern w:val="1"/>
        <w:lang w:bidi="hi-IN"/>
      </w:rPr>
    </w:lvl>
  </w:abstractNum>
  <w:abstractNum w:abstractNumId="2">
    <w:nsid w:val="00000005"/>
    <w:multiLevelType w:val="single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6"/>
    <w:multiLevelType w:val="multilevel"/>
    <w:tmpl w:val="2C3C5B2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8"/>
    <w:multiLevelType w:val="singleLevel"/>
    <w:tmpl w:val="A6FE0028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5">
    <w:nsid w:val="00000009"/>
    <w:multiLevelType w:val="singleLevel"/>
    <w:tmpl w:val="00000009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eastAsia="Calibri"/>
        <w:color w:val="000000"/>
        <w:lang w:eastAsia="pl-PL"/>
      </w:rPr>
    </w:lvl>
  </w:abstractNum>
  <w:abstractNum w:abstractNumId="6">
    <w:nsid w:val="06436E59"/>
    <w:multiLevelType w:val="multilevel"/>
    <w:tmpl w:val="7A68609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>
    <w:nsid w:val="0755058F"/>
    <w:multiLevelType w:val="hybridMultilevel"/>
    <w:tmpl w:val="C1080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472BA3"/>
    <w:multiLevelType w:val="multilevel"/>
    <w:tmpl w:val="7BC0F80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447F0BCE"/>
    <w:multiLevelType w:val="hybridMultilevel"/>
    <w:tmpl w:val="444C8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FB2CCE"/>
    <w:multiLevelType w:val="multilevel"/>
    <w:tmpl w:val="3826670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>
    <w:nsid w:val="620A5599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kern w:val="1"/>
        <w:sz w:val="22"/>
        <w:szCs w:val="22"/>
        <w:lang w:val="pl-PL" w:eastAsia="ar-SA" w:bidi="ar-SA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kern w:val="1"/>
        <w:sz w:val="22"/>
        <w:szCs w:val="22"/>
        <w:lang w:val="pl-PL" w:eastAsia="ar-SA" w:bidi="ar-SA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7A9577FC"/>
    <w:multiLevelType w:val="hybridMultilevel"/>
    <w:tmpl w:val="A9EAED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235F4F"/>
    <w:multiLevelType w:val="hybridMultilevel"/>
    <w:tmpl w:val="57048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11"/>
  </w:num>
  <w:num w:numId="7">
    <w:abstractNumId w:val="12"/>
  </w:num>
  <w:num w:numId="8">
    <w:abstractNumId w:val="3"/>
  </w:num>
  <w:num w:numId="9">
    <w:abstractNumId w:val="0"/>
  </w:num>
  <w:num w:numId="10">
    <w:abstractNumId w:val="1"/>
  </w:num>
  <w:num w:numId="11">
    <w:abstractNumId w:val="2"/>
  </w:num>
  <w:num w:numId="12">
    <w:abstractNumId w:val="4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B90"/>
    <w:rsid w:val="00040681"/>
    <w:rsid w:val="00052332"/>
    <w:rsid w:val="00080346"/>
    <w:rsid w:val="000B1D2E"/>
    <w:rsid w:val="000B47C4"/>
    <w:rsid w:val="000D72FE"/>
    <w:rsid w:val="000E3E0E"/>
    <w:rsid w:val="00123472"/>
    <w:rsid w:val="00187B90"/>
    <w:rsid w:val="001D273F"/>
    <w:rsid w:val="00247FA6"/>
    <w:rsid w:val="0026311B"/>
    <w:rsid w:val="00283C2B"/>
    <w:rsid w:val="00292A05"/>
    <w:rsid w:val="002B196A"/>
    <w:rsid w:val="002D2167"/>
    <w:rsid w:val="0034446A"/>
    <w:rsid w:val="00384A02"/>
    <w:rsid w:val="0039143F"/>
    <w:rsid w:val="003C72DF"/>
    <w:rsid w:val="003D35DF"/>
    <w:rsid w:val="004159BC"/>
    <w:rsid w:val="00421D51"/>
    <w:rsid w:val="00465CD5"/>
    <w:rsid w:val="004735E2"/>
    <w:rsid w:val="004752CA"/>
    <w:rsid w:val="004E0D76"/>
    <w:rsid w:val="00533344"/>
    <w:rsid w:val="00541918"/>
    <w:rsid w:val="00570466"/>
    <w:rsid w:val="00595FFE"/>
    <w:rsid w:val="005D6D45"/>
    <w:rsid w:val="005E46DE"/>
    <w:rsid w:val="005F2C6C"/>
    <w:rsid w:val="00654459"/>
    <w:rsid w:val="006651E9"/>
    <w:rsid w:val="006A1A1E"/>
    <w:rsid w:val="006E1BB3"/>
    <w:rsid w:val="00724178"/>
    <w:rsid w:val="007A406F"/>
    <w:rsid w:val="007E2299"/>
    <w:rsid w:val="00813014"/>
    <w:rsid w:val="0081656A"/>
    <w:rsid w:val="008772EE"/>
    <w:rsid w:val="0088249F"/>
    <w:rsid w:val="00882F02"/>
    <w:rsid w:val="008C3B91"/>
    <w:rsid w:val="00901C6C"/>
    <w:rsid w:val="00925782"/>
    <w:rsid w:val="00934A0B"/>
    <w:rsid w:val="009461B1"/>
    <w:rsid w:val="00956CD2"/>
    <w:rsid w:val="009632D6"/>
    <w:rsid w:val="00974DC4"/>
    <w:rsid w:val="00975D32"/>
    <w:rsid w:val="009A1D8A"/>
    <w:rsid w:val="009D7B6F"/>
    <w:rsid w:val="009F0C05"/>
    <w:rsid w:val="00AC14A9"/>
    <w:rsid w:val="00AF5165"/>
    <w:rsid w:val="00B01A54"/>
    <w:rsid w:val="00B07A70"/>
    <w:rsid w:val="00B15E3F"/>
    <w:rsid w:val="00BC2631"/>
    <w:rsid w:val="00BC30DF"/>
    <w:rsid w:val="00BF0591"/>
    <w:rsid w:val="00BF0675"/>
    <w:rsid w:val="00C33C8B"/>
    <w:rsid w:val="00CF20AC"/>
    <w:rsid w:val="00E23C00"/>
    <w:rsid w:val="00E94060"/>
    <w:rsid w:val="00EB12E5"/>
    <w:rsid w:val="00F06AAC"/>
    <w:rsid w:val="00F36C7F"/>
    <w:rsid w:val="00F779F1"/>
    <w:rsid w:val="00FC224F"/>
    <w:rsid w:val="00FD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b w:val="0"/>
    </w:rPr>
  </w:style>
  <w:style w:type="character" w:customStyle="1" w:styleId="Znakinumeracji">
    <w:name w:val="Znaki numeracji"/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</w:style>
  <w:style w:type="paragraph" w:customStyle="1" w:styleId="Nagwektabeli">
    <w:name w:val="Nagłówek tabeli"/>
    <w:basedOn w:val="Zawartotabeli"/>
  </w:style>
  <w:style w:type="table" w:styleId="Tabela-Siatka">
    <w:name w:val="Table Grid"/>
    <w:basedOn w:val="Standardowy"/>
    <w:uiPriority w:val="59"/>
    <w:rsid w:val="00511EE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33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3C8B"/>
    <w:rPr>
      <w:rFonts w:ascii="Tahoma" w:hAnsi="Tahoma" w:cs="Tahoma"/>
      <w:color w:val="00000A"/>
      <w:sz w:val="16"/>
      <w:szCs w:val="16"/>
    </w:rPr>
  </w:style>
  <w:style w:type="paragraph" w:styleId="Akapitzlist">
    <w:name w:val="List Paragraph"/>
    <w:basedOn w:val="Normalny"/>
    <w:uiPriority w:val="34"/>
    <w:qFormat/>
    <w:rsid w:val="006651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b w:val="0"/>
    </w:rPr>
  </w:style>
  <w:style w:type="character" w:customStyle="1" w:styleId="Znakinumeracji">
    <w:name w:val="Znaki numeracji"/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</w:style>
  <w:style w:type="paragraph" w:customStyle="1" w:styleId="Nagwektabeli">
    <w:name w:val="Nagłówek tabeli"/>
    <w:basedOn w:val="Zawartotabeli"/>
  </w:style>
  <w:style w:type="table" w:styleId="Tabela-Siatka">
    <w:name w:val="Table Grid"/>
    <w:basedOn w:val="Standardowy"/>
    <w:uiPriority w:val="59"/>
    <w:rsid w:val="00511EE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33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3C8B"/>
    <w:rPr>
      <w:rFonts w:ascii="Tahoma" w:hAnsi="Tahoma" w:cs="Tahoma"/>
      <w:color w:val="00000A"/>
      <w:sz w:val="16"/>
      <w:szCs w:val="16"/>
    </w:rPr>
  </w:style>
  <w:style w:type="paragraph" w:styleId="Akapitzlist">
    <w:name w:val="List Paragraph"/>
    <w:basedOn w:val="Normalny"/>
    <w:uiPriority w:val="34"/>
    <w:qFormat/>
    <w:rsid w:val="00665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7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1141</Words>
  <Characters>6850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Janota-Kowalczyk</dc:creator>
  <cp:lastModifiedBy>Jolanta Dziura</cp:lastModifiedBy>
  <cp:revision>23</cp:revision>
  <cp:lastPrinted>2020-02-03T07:53:00Z</cp:lastPrinted>
  <dcterms:created xsi:type="dcterms:W3CDTF">2020-01-28T09:37:00Z</dcterms:created>
  <dcterms:modified xsi:type="dcterms:W3CDTF">2020-02-04T10:31:00Z</dcterms:modified>
  <dc:language>pl-PL</dc:language>
</cp:coreProperties>
</file>