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90" w:rsidRDefault="00654459">
      <w:pPr>
        <w:spacing w:after="0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Załącznik nr 1 </w:t>
      </w:r>
    </w:p>
    <w:p w:rsidR="00187B90" w:rsidRDefault="00654459">
      <w:pPr>
        <w:widowControl w:val="0"/>
        <w:spacing w:after="0"/>
        <w:jc w:val="right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Nazwa Wykonawcy …………………………………………………………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Adres Wykonawcy ………………………………………………………….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Tel. ………………………………………. Fax. ………………………………..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Pr="006E1BB3" w:rsidRDefault="00654459" w:rsidP="009F0C05">
      <w:pPr>
        <w:widowControl w:val="0"/>
        <w:spacing w:after="0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e-mail ……………………………………………………………………………..</w:t>
      </w:r>
    </w:p>
    <w:p w:rsidR="00187B90" w:rsidRPr="006E1BB3" w:rsidRDefault="00187B90">
      <w:pPr>
        <w:widowControl w:val="0"/>
        <w:spacing w:after="0"/>
        <w:rPr>
          <w:rFonts w:eastAsia="Times New Roman" w:cs="Times New Roman"/>
          <w:color w:val="auto"/>
          <w:sz w:val="20"/>
          <w:szCs w:val="20"/>
          <w:lang w:eastAsia="pl-PL"/>
        </w:rPr>
      </w:pPr>
    </w:p>
    <w:p w:rsidR="00187B90" w:rsidRPr="006E1BB3" w:rsidRDefault="00654459">
      <w:pPr>
        <w:widowControl w:val="0"/>
        <w:spacing w:after="0"/>
        <w:jc w:val="center"/>
        <w:rPr>
          <w:rFonts w:eastAsia="Times New Roman" w:cs="Times New Roman"/>
          <w:b/>
          <w:color w:val="auto"/>
          <w:lang w:eastAsia="pl-PL"/>
        </w:rPr>
      </w:pPr>
      <w:r w:rsidRPr="006E1BB3">
        <w:rPr>
          <w:rFonts w:eastAsia="Times New Roman" w:cs="Times New Roman"/>
          <w:b/>
          <w:color w:val="auto"/>
          <w:lang w:eastAsia="pl-PL"/>
        </w:rPr>
        <w:t xml:space="preserve">FORMULARZ OFERTY </w:t>
      </w:r>
    </w:p>
    <w:p w:rsidR="00187B90" w:rsidRPr="006E1BB3" w:rsidRDefault="00654459">
      <w:pPr>
        <w:spacing w:after="0"/>
        <w:jc w:val="both"/>
        <w:rPr>
          <w:rFonts w:eastAsia="Times New Roman" w:cs="Times New Roman"/>
          <w:color w:val="auto"/>
          <w:lang w:eastAsia="pl-PL"/>
        </w:rPr>
      </w:pPr>
      <w:r w:rsidRPr="006E1BB3">
        <w:rPr>
          <w:rFonts w:eastAsia="Times New Roman" w:cs="Times New Roman"/>
          <w:color w:val="auto"/>
          <w:lang w:eastAsia="pl-PL"/>
        </w:rPr>
        <w:t>Oferuję/my wykonanie zamówienia pt.</w:t>
      </w:r>
      <w:r w:rsidRPr="006E1BB3">
        <w:rPr>
          <w:rFonts w:eastAsia="Times New Roman" w:cs="Tahoma"/>
          <w:color w:val="auto"/>
          <w:lang w:eastAsia="pl-PL"/>
        </w:rPr>
        <w:t xml:space="preserve"> </w:t>
      </w:r>
      <w:r w:rsidRPr="006E1BB3">
        <w:rPr>
          <w:rFonts w:eastAsia="Times New Roman" w:cs="Tahoma"/>
          <w:b/>
          <w:color w:val="auto"/>
          <w:lang w:eastAsia="pl-PL"/>
        </w:rPr>
        <w:t>„</w:t>
      </w:r>
      <w:r w:rsidRPr="006E1BB3">
        <w:rPr>
          <w:rFonts w:cs="Tahoma"/>
          <w:b/>
          <w:bCs/>
          <w:color w:val="auto"/>
        </w:rPr>
        <w:t xml:space="preserve">Dostawa środków czystości i artykułów chemicznych na potrzeby Miejskiego Ośrodka Pomocy Rodzinie w Zabrzu.” </w:t>
      </w:r>
      <w:r w:rsidRPr="006E1BB3">
        <w:rPr>
          <w:rFonts w:eastAsia="Times New Roman" w:cs="Times New Roman"/>
          <w:color w:val="auto"/>
          <w:lang w:eastAsia="pl-PL"/>
        </w:rPr>
        <w:t>na warunkach określonych przez Zamawiającego w zapytaniu ofertowym.</w:t>
      </w:r>
    </w:p>
    <w:p w:rsidR="00187B90" w:rsidRPr="006E1BB3" w:rsidRDefault="00187B90">
      <w:pPr>
        <w:rPr>
          <w:color w:val="auto"/>
        </w:rPr>
      </w:pPr>
    </w:p>
    <w:tbl>
      <w:tblPr>
        <w:tblW w:w="0" w:type="auto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86"/>
        <w:gridCol w:w="1762"/>
        <w:gridCol w:w="977"/>
        <w:gridCol w:w="912"/>
        <w:gridCol w:w="11"/>
        <w:gridCol w:w="959"/>
        <w:gridCol w:w="10"/>
        <w:gridCol w:w="541"/>
        <w:gridCol w:w="10"/>
        <w:gridCol w:w="1085"/>
        <w:gridCol w:w="10"/>
        <w:gridCol w:w="1425"/>
        <w:gridCol w:w="1100"/>
      </w:tblGrid>
      <w:tr w:rsidR="006E1BB3" w:rsidRPr="006E1BB3" w:rsidTr="00C33C8B">
        <w:trPr>
          <w:trHeight w:val="53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6E1BB3">
              <w:rPr>
                <w:b/>
                <w:bCs/>
                <w:color w:val="auto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Produkt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F36C7F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I</w:t>
            </w:r>
            <w:r w:rsidR="00654459" w:rsidRPr="006E1BB3">
              <w:rPr>
                <w:b/>
                <w:bCs/>
                <w:color w:val="auto"/>
                <w:sz w:val="16"/>
                <w:szCs w:val="16"/>
              </w:rPr>
              <w:t>lość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 xml:space="preserve">Cena </w:t>
            </w:r>
            <w:proofErr w:type="spellStart"/>
            <w:r w:rsidRPr="006E1BB3">
              <w:rPr>
                <w:b/>
                <w:bCs/>
                <w:color w:val="auto"/>
                <w:sz w:val="16"/>
                <w:szCs w:val="16"/>
              </w:rPr>
              <w:t>jedn</w:t>
            </w:r>
            <w:proofErr w:type="spellEnd"/>
            <w:r w:rsidRPr="006E1BB3">
              <w:rPr>
                <w:b/>
                <w:bCs/>
                <w:color w:val="auto"/>
                <w:sz w:val="16"/>
                <w:szCs w:val="16"/>
              </w:rPr>
              <w:t>/netto</w:t>
            </w: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Wartość netto</w:t>
            </w: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VAT</w:t>
            </w: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Wartość brutto</w:t>
            </w: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4752CA">
            <w:pPr>
              <w:spacing w:after="0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6E1BB3">
              <w:rPr>
                <w:b/>
                <w:bCs/>
                <w:color w:val="auto"/>
                <w:sz w:val="16"/>
                <w:szCs w:val="16"/>
              </w:rPr>
              <w:t>Pojemność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rPr>
                <w:b/>
                <w:color w:val="auto"/>
                <w:sz w:val="14"/>
                <w:szCs w:val="14"/>
              </w:rPr>
            </w:pPr>
            <w:r w:rsidRPr="006E1BB3">
              <w:rPr>
                <w:b/>
                <w:color w:val="auto"/>
                <w:sz w:val="14"/>
                <w:szCs w:val="14"/>
              </w:rPr>
              <w:t>Nazwa oferowanego produktu</w:t>
            </w:r>
          </w:p>
        </w:tc>
      </w:tr>
      <w:tr w:rsidR="006E1BB3" w:rsidRPr="006E1BB3" w:rsidTr="00C33C8B">
        <w:trPr>
          <w:trHeight w:val="69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Clin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okna i ramy 0,7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69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Drucik do mycia naczyń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Gąbki do naczyń pakowane po 10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Żel do rur– Kret ,Tytan,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Meglio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(500g)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69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Końcówka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mop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BC VI 200 g</w:t>
            </w:r>
          </w:p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sznurkowa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4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7E229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Kule na mole (opak.16</w:t>
            </w:r>
            <w:r w:rsidR="00654459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0 g)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 opakowania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3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Maszynka jednorazowa do golenia-2 ostrza, z paskiem nawilżającym: Gillette,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Wilkinson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Bic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0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Miotła ulicówka (szer. 50-60 cm)  z kijem drewnianym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69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Miotła na kiju drewnianym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56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Miska plastikowa śr. 40 cm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0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Mleczko do urządzeń sanitarnych - 0,5l  Cif 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Dix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For Home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280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54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39143F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dla  dzieci ok. 10</w:t>
            </w:r>
            <w:r w:rsidR="0088249F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0 </w:t>
            </w:r>
            <w:r w:rsidR="00654459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g w kostce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1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dla  dorosłych 100 g w kostce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96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55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Mydło w płynie do rąk 5l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0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EKAM,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Kamix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Tytan opak (2 woreczki) opak-150-160 g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80 opak.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4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Odmrażacz do szyb samochodowych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AutoLand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Sonax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Plak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750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70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Odświeżacz do zmywarki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Somat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Finish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Ludwig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69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BC263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powietrza –</w:t>
            </w:r>
            <w:r w:rsidR="0039143F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250</w:t>
            </w:r>
            <w:r w:rsidR="00BC2631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ml spray (różne zapachy)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4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Odtłuszczacz uniwersalny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Meglio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Tenzi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Uni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Clean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Expand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EX 69 – 750 ml spray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46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2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toaletowy biały 3-warstwowy (worek 8 rolek)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F36C7F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15</w:t>
            </w:r>
            <w:r w:rsidR="00654459" w:rsidRPr="006E1BB3">
              <w:rPr>
                <w:color w:val="auto"/>
                <w:sz w:val="16"/>
                <w:szCs w:val="16"/>
              </w:rPr>
              <w:t>00 worków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5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Papier toaletowy (worek 64rolki)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F36C7F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4</w:t>
            </w:r>
            <w:r w:rsidR="00654459" w:rsidRPr="006E1BB3">
              <w:rPr>
                <w:color w:val="auto"/>
                <w:sz w:val="16"/>
                <w:szCs w:val="16"/>
              </w:rPr>
              <w:t>2 worków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3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Papier toaletowy Jumbo (worek 12 rolek)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 w:rsidP="00F36C7F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10 work</w:t>
            </w:r>
            <w:r w:rsidR="00F36C7F" w:rsidRPr="006E1BB3">
              <w:rPr>
                <w:color w:val="auto"/>
                <w:sz w:val="16"/>
                <w:szCs w:val="16"/>
              </w:rPr>
              <w:t>ów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83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do pralek 500 g –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calgon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Dr.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Beckmann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Hietmann</w:t>
            </w:r>
            <w:proofErr w:type="spellEnd"/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98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Pasta do zębów dla dzieci owocowa/miętowa dla dzieci powyżej 5 lat - zgodnie z zamówieniem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6E1BB3" w:rsidRPr="006E1BB3" w:rsidTr="00C33C8B">
        <w:trPr>
          <w:trHeight w:val="97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Pasta do zębów dla dorosłych owocowa/miętowa - zgodnie z zamówieniem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E1BB3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</w:t>
            </w:r>
            <w:r w:rsidR="006E1BB3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czyszczenia zmywarek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Somat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Finish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Ludwik 250 ml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E1BB3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E1BB3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dezynfekcji ACE 1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E1BB3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mycia kamień i rdza spray: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Cilit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Bang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kamień i rdza 750 ml, Tytan, 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Splash</w:t>
            </w:r>
            <w:proofErr w:type="spellEnd"/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60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E1BB3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6E1BB3" w:rsidRDefault="00654459" w:rsidP="006E1BB3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mycia naczyń </w:t>
            </w:r>
            <w:r w:rsidR="006E1BB3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0,9 l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Pur</w:t>
            </w:r>
            <w:proofErr w:type="spellEnd"/>
            <w:r w:rsidR="006E1BB3"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Ludwik, </w:t>
            </w:r>
            <w:proofErr w:type="spellStart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Fairy</w:t>
            </w:r>
            <w:proofErr w:type="spellEnd"/>
            <w:r w:rsidRPr="006E1BB3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6E1BB3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6E1BB3">
              <w:rPr>
                <w:color w:val="auto"/>
                <w:sz w:val="16"/>
                <w:szCs w:val="16"/>
              </w:rPr>
              <w:t>800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okien </w:t>
            </w:r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0,5 l- </w:t>
            </w:r>
            <w:proofErr w:type="spellStart"/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Clin</w:t>
            </w:r>
            <w:proofErr w:type="spellEnd"/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Ludwik</w:t>
            </w: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Cif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Płyn do pane</w:t>
            </w:r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li 0,75L </w:t>
            </w:r>
            <w:proofErr w:type="spellStart"/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Sidolux</w:t>
            </w:r>
            <w:proofErr w:type="spellEnd"/>
            <w:r w:rsidR="00040681"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Pronto, Ludwik</w:t>
            </w: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200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podłogi 1L (do glazury) AJAX,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Sidolux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Pronto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550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8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samochodowy do spryskiwaczy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letni-min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. 4L AUTOLAND,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Plak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Sonax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8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samochodowy do spryskiwaczy zimowy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Autoland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Plak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Sonax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04068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4068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WC 0,7 l Tytan (zielony korek),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Domestos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Bref</w:t>
            </w:r>
            <w:proofErr w:type="spellEnd"/>
            <w:r w:rsidRPr="0004068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 kamień i rdza 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4068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40681"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WC 0,75 l 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Domestos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Bref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WC 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Duck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325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uniwersalny do podłóg - 1L 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Ajax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Sidolux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Pronto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VC 150 1L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48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VC 180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36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VC 242  do zmyw. podłóg 1L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340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5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0B1D2E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</w:t>
            </w:r>
            <w:proofErr w:type="spellStart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Epidmed</w:t>
            </w:r>
            <w:proofErr w:type="spellEnd"/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VC 400 </w:t>
            </w:r>
            <w:r w:rsidR="00654459"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1L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0B1D2E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VC 410 R 1L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0B1D2E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632D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9632D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VC 420 1L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9632D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9632D6">
              <w:rPr>
                <w:color w:val="auto"/>
                <w:sz w:val="16"/>
                <w:szCs w:val="16"/>
              </w:rPr>
              <w:t>24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Podpaski zwykłe 10 szt.-opak.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AC14A9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AC14A9">
              <w:rPr>
                <w:color w:val="auto"/>
                <w:sz w:val="16"/>
                <w:szCs w:val="16"/>
              </w:rPr>
              <w:t>12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8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9632D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Proszek do prania 1,5 kg </w:t>
            </w:r>
            <w:proofErr w:type="spellStart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Wizir</w:t>
            </w:r>
            <w:proofErr w:type="spellEnd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Ariel ,Persil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AC14A9" w:rsidRDefault="009632D6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AC14A9">
              <w:rPr>
                <w:color w:val="auto"/>
                <w:sz w:val="16"/>
                <w:szCs w:val="16"/>
              </w:rPr>
              <w:t>90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0B47C4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Proszek do szorowania 1 kg </w:t>
            </w:r>
            <w:proofErr w:type="spellStart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Ajax</w:t>
            </w:r>
            <w:proofErr w:type="spellEnd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Tytan, </w:t>
            </w:r>
            <w:proofErr w:type="spellStart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Bref</w:t>
            </w:r>
            <w:proofErr w:type="spellEnd"/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AC14A9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AC14A9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47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AC14A9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AC14A9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Pumeks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AC14A9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AC14A9">
              <w:rPr>
                <w:color w:val="auto"/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Ręcznik papierowy – bez nadruku (opak-2szt)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4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Ręcznik papierowy z kolorowym nadrukiem, wzmocniony, chłonny, minimum 3 warst</w:t>
            </w:r>
            <w:r w:rsidR="00AC14A9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</w:t>
            </w: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owy, długie rolki( opakowanie 2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Rękawice gumowe –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rozm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.: L, M, S zgodnie z zamówieniem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360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Rękawiczki jednorazowe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Vinylex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(100szt) 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9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Serwetka papierowa duża kolorowa (opak. 20Szt.) w tym serwetki z motywami świątecznymi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70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Serwetka papierowa mała  (opak. 200 Szt.)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Sztyl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/drewno – gwint końcówka/150 cm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5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Szampon dla dorosłych (0,75 L)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Szampon dla dzieci </w:t>
            </w:r>
            <w:r w:rsidRPr="00080346"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 xml:space="preserve">nie </w:t>
            </w:r>
            <w:proofErr w:type="spellStart"/>
            <w:r w:rsidRPr="00080346"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>bambino</w:t>
            </w:r>
            <w:proofErr w:type="spellEnd"/>
            <w:r w:rsidRPr="00080346">
              <w:rPr>
                <w:rFonts w:eastAsia="Times New Roman" w:cs="Times New Roman"/>
                <w:b/>
                <w:bCs/>
                <w:color w:val="auto"/>
                <w:sz w:val="16"/>
                <w:szCs w:val="16"/>
                <w:lang w:eastAsia="pl-PL"/>
              </w:rPr>
              <w:t xml:space="preserve"> około 400 ml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Szczoteczka do rąk dla dzieci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Szczoteczka do zębów dla dzieci/ dla dorosłych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170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Szczotka do WC –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Kompl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Szczotka ryżowa na kiju (drewnianym)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do kurzu/pakowane po 3szt/(domowa)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Ścierka do okien (tetra) rozmiar  min .                70cm x 80 cm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AC14A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Ścierka do podłogi (pomarańczowa)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rozmar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min . 50cm x 60 cm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150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882F02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6</w:t>
            </w:r>
            <w:r w:rsidR="00882F02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Ścierka ostra (opak –           20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8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882F02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do czyszczenia mebli w sprayu   Pronto , Cif,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Sidolux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250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45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EB12E5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EB12E5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do czyszczenia płyt ceramicznych – 0,5L spray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Frosch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Eko,Tytan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Dr.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Beckmann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piekarnika – 5</w:t>
            </w:r>
            <w:r w:rsidR="002B196A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00g Tytan,  Dr </w:t>
            </w:r>
            <w:proofErr w:type="spellStart"/>
            <w:r w:rsidR="002B196A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Beckmann</w:t>
            </w:r>
            <w:proofErr w:type="spellEnd"/>
            <w:r w:rsidR="002B196A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Ludwik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Środek do czyszczenia tworzyw sztucznych 1L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4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do nabłyszczania plastików i tworzyw sztucznych samochodowych PLAK, Moje Auto,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Sonax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- połysk  750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2B196A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na owady 400 ml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sprysk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. Rajd, Target, Bros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8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Tabletki do zmywarki 3in1   (40-50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/opak)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Finish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Somat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Fairy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Wiadro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mop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z wkładem do mycia - mocne 12-15 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Wiadro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mop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z wkładem do mycia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Vileda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12-15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Wiadro plastikowe 12 litrów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1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Worek na śmieci (120l – pak. po 10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) mocny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Worek na śmieci (35l – pak. Po 50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) mocne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600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Worki na śmieci 60 L (pak. po 50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) mocne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Zestaw kosmetyczny (żel do golenia, płyn po goleniu, dezodorant)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5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Zmiotka + szufelka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2B19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80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Zestaw Ultra Max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Vileda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(wiadro +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mop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płaski)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FC224F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 wymienn</w:t>
            </w:r>
            <w:r w:rsidR="00FC224F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y do </w:t>
            </w:r>
            <w:proofErr w:type="spellStart"/>
            <w:r w:rsidR="00FC224F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mopa</w:t>
            </w:r>
            <w:proofErr w:type="spellEnd"/>
            <w:r w:rsidR="00FC224F"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płaskiego z pozycji 80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70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7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FC224F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Chusteczki higieniczne w kartoniku – wyciągane, pakowane po 100 szt.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FC224F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15</w:t>
            </w:r>
            <w:r w:rsidR="00654459" w:rsidRPr="00080346">
              <w:rPr>
                <w:color w:val="auto"/>
                <w:sz w:val="16"/>
                <w:szCs w:val="16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myjący LOZAMET 1,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Stalgast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- opakowanie 12 kg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nabłyszczający LOZAMET 2,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Stalgast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- opakowanie 10 kg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2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Odkamieniacz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Strip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-A-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Way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- opakowanie 5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7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Obrus papierowy biały - rolka 25 metrów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Kostki do WC z koszyczkiem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595FFE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</w:t>
            </w:r>
            <w:r w:rsidR="00654459" w:rsidRPr="00080346">
              <w:rPr>
                <w:color w:val="auto"/>
                <w:sz w:val="16"/>
                <w:szCs w:val="16"/>
              </w:rPr>
              <w:t>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Gąbka do kąpieli dla dorosłych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4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Ścierki do mycia garnków-ostre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Ścierki lniane kuchenne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26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do usuwania pleśni w kabinach prysznicowych. Pojemnik 500 ml z dozownikiem.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Savo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Cilit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Bang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Dr.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Beckmann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Wkłady do pisuarów (nakładka lub tzw. koszyk)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Wkłady zapachowe do pisuarów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Odżywka do włosów 250 ml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Nożyczki do paznokci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8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Butelka plastikowa z atomizerem 250 ml (spray)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Butelka plastikowa 1 l zakręcana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98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Nabłyszczacz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do zmywarek  </w:t>
            </w:r>
            <w:r w:rsidR="008165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opakowanie ok 1 l </w:t>
            </w:r>
            <w:proofErr w:type="spellStart"/>
            <w:r w:rsidR="008165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Finish</w:t>
            </w:r>
            <w:proofErr w:type="spellEnd"/>
            <w:r w:rsidR="008165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, Ludwik</w:t>
            </w: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Prakti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Sól do zmywarki opakowanie ok 2 kg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26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08034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08034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Mokre chusteczki dla dzieci (nawilżane) w pojemniku plastik opakowanie po ok 100 </w:t>
            </w:r>
            <w:proofErr w:type="spellStart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08034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w opakowaniu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08034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080346">
              <w:rPr>
                <w:color w:val="auto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Odświeżacz powietrza w sprayu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Pianka do golenia 250 ml </w:t>
            </w:r>
            <w:proofErr w:type="spellStart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Nivea</w:t>
            </w:r>
            <w:proofErr w:type="spellEnd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Rexona</w:t>
            </w:r>
            <w:proofErr w:type="spellEnd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Gillete</w:t>
            </w:r>
            <w:proofErr w:type="spellEnd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12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2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Wkład do odświeżacz powietrza z atomizerem na baterie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1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F06AAC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Folia aluminiowa</w:t>
            </w:r>
            <w:r w:rsidR="00654459"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50 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25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5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B01A54" w:rsidP="00F06AAC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Folia spożywcza 5</w:t>
            </w:r>
            <w:r w:rsidR="00654459"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0 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2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płukania tkanin op. ok 1.5 l Lenor, Silan, </w:t>
            </w:r>
            <w:proofErr w:type="spellStart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Coccolino</w:t>
            </w:r>
            <w:proofErr w:type="spellEnd"/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8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Lakier do włosów w sprayu ok 250 ml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247FA6" w:rsidRDefault="00247FA6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247FA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06AAC" w:rsidRDefault="00F06AAC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Papier do pieczenia </w:t>
            </w:r>
            <w:r w:rsidR="00654459" w:rsidRPr="00F06AAC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8 m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06AAC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06AAC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Woreczki śniadaniowe ok 100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w opakowaniu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Woreczki do pieczenia ok 10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szt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w opakowaniu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Żel antybakteryjny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carex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Isana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Med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Apteo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Care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do rąk 50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6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Płytka na mole spożywcze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4E0D76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55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Płytki na mrówki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Krem dla dzieci na każdą pogodę NIVEA, </w:t>
            </w:r>
            <w:proofErr w:type="spellStart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Penaten</w:t>
            </w:r>
            <w:proofErr w:type="spellEnd"/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HIPP ok 75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704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4446A" w:rsidRDefault="0034446A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4446A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4E0D76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4E0D76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Szczotka do włosów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4E0D76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4E0D76">
              <w:rPr>
                <w:color w:val="auto"/>
                <w:sz w:val="16"/>
                <w:szCs w:val="16"/>
              </w:rPr>
              <w:t>15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8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C72DF" w:rsidRDefault="003C72DF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C72DF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lastRenderedPageBreak/>
              <w:t>116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C72DF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C72DF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Kosz biurowy plastik pojemność ok 10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3C72DF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3C72DF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C72DF" w:rsidRDefault="003C72DF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3C72DF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3C72DF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3C72DF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Antyperspirant</w:t>
            </w:r>
            <w:proofErr w:type="spellEnd"/>
            <w:r w:rsidRPr="003C72DF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w sprayu damski/męski ok 150 ml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3C72DF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3C72DF">
              <w:rPr>
                <w:color w:val="auto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7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prania dywanów i tapicerki VANISH,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Voigt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 262,  Dr.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Beckmann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w płynie ok 500 ml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40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Odświeżacz do samochodów typu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ambi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pur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Senso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Aroma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do kratki wentylacyjne (zestaw zapach + urządzenie do umieszczenia w kratce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Wkład do odświeżacz samochodowego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Ambi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pur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Senso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,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Aroma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124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Środek do czyszczenia, pielęgnacji i konserwacji stali szlachetnej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Niral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- Gard - opakowanie 1L z atomizerem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98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Cagrosept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pojemność 450 ml. Pojemnik z atomizerem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699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Cagrosept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pojemność 5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Mydło do dezynfekcji w płynie 5 l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Tenzi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sapone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dez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voigt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vc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600,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Medisept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Velox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Foam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7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Dozownik do mydła z tworzywa sztucznego, poj. 500 ml, mocowany do ściany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3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dezynfekcji AERODESIN 2000 1 L - SPRAY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3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Uchwyty na papier toaletowy mocowany do ściany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C33C8B">
        <w:trPr>
          <w:trHeight w:val="84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F779F1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F779F1" w:rsidRDefault="00654459" w:rsidP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Płyn do dezynfekcji rąk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Kenosept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G,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Velodest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>Soft</w:t>
            </w:r>
            <w:proofErr w:type="spellEnd"/>
            <w:r w:rsidRPr="00F779F1"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  <w:t xml:space="preserve">, AHD 1000 opakowanie 5 l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187B90" w:rsidRPr="00F779F1" w:rsidRDefault="00654459">
            <w:pPr>
              <w:spacing w:after="0"/>
              <w:jc w:val="center"/>
              <w:rPr>
                <w:color w:val="auto"/>
                <w:sz w:val="16"/>
                <w:szCs w:val="16"/>
              </w:rPr>
            </w:pPr>
            <w:r w:rsidRPr="00F779F1">
              <w:rPr>
                <w:color w:val="auto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E94060" w:rsidRDefault="00187B90">
            <w:pPr>
              <w:spacing w:after="0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</w:tr>
      <w:tr w:rsidR="00E94060" w:rsidRPr="00E94060" w:rsidTr="009F0C05">
        <w:trPr>
          <w:trHeight w:val="555"/>
        </w:trPr>
        <w:tc>
          <w:tcPr>
            <w:tcW w:w="41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pl-PL"/>
              </w:rPr>
            </w:pPr>
            <w:r w:rsidRPr="009F0C05">
              <w:rPr>
                <w:rFonts w:eastAsia="Times New Roman" w:cs="Times New Roman"/>
                <w:color w:val="auto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lang w:eastAsia="pl-PL"/>
              </w:rPr>
            </w:pPr>
            <w:r w:rsidRPr="009F0C05">
              <w:rPr>
                <w:rFonts w:eastAsia="Times New Roman" w:cs="Times New Roman"/>
                <w:color w:val="auto"/>
                <w:lang w:eastAsia="pl-PL"/>
              </w:rPr>
              <w:t>XXX</w:t>
            </w:r>
          </w:p>
        </w:tc>
        <w:tc>
          <w:tcPr>
            <w:tcW w:w="10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187B90">
            <w:pPr>
              <w:spacing w:after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lang w:eastAsia="pl-PL"/>
              </w:rPr>
            </w:pPr>
            <w:r w:rsidRPr="009F0C05">
              <w:rPr>
                <w:rFonts w:eastAsia="Times New Roman" w:cs="Times New Roman"/>
                <w:color w:val="auto"/>
                <w:lang w:eastAsia="pl-PL"/>
              </w:rPr>
              <w:t>XXXXXX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87B90" w:rsidRPr="009F0C05" w:rsidRDefault="00654459">
            <w:pPr>
              <w:spacing w:after="0"/>
              <w:jc w:val="center"/>
              <w:rPr>
                <w:rFonts w:eastAsia="Times New Roman" w:cs="Times New Roman"/>
                <w:color w:val="auto"/>
                <w:lang w:eastAsia="pl-PL"/>
              </w:rPr>
            </w:pPr>
            <w:r w:rsidRPr="009F0C05">
              <w:rPr>
                <w:rFonts w:eastAsia="Times New Roman" w:cs="Times New Roman"/>
                <w:color w:val="auto"/>
                <w:lang w:eastAsia="pl-PL"/>
              </w:rPr>
              <w:t>XXXXXXX</w:t>
            </w:r>
          </w:p>
        </w:tc>
      </w:tr>
    </w:tbl>
    <w:p w:rsidR="00187B90" w:rsidRDefault="00654459">
      <w:pPr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przypadku zaoferowania innej pojemności należy w kolumnie pojemność podać zaoferowaną pojemność oraz dokonać przeliczenia pojemności w kolumnie wartość.</w:t>
      </w:r>
    </w:p>
    <w:p w:rsidR="00187B90" w:rsidRDefault="00187B90">
      <w:pPr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pl-PL"/>
        </w:rPr>
      </w:pP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lastRenderedPageBreak/>
        <w:t>Cena oferty netto wynosi: …………………………………………………………………………………………………………………………..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Cena oferty brutto wynosi: ………………………………………………………………………………………………………………………….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(słownie: ………………………………………………………………………………………………………………………………………………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187B90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</w:p>
    <w:p w:rsidR="00187B90" w:rsidRDefault="00187B90">
      <w:pPr>
        <w:spacing w:after="0" w:line="240" w:lineRule="auto"/>
        <w:rPr>
          <w:rFonts w:eastAsia="Lucida Sans Unicode" w:cs="Times New Roman"/>
          <w:i/>
          <w:sz w:val="20"/>
          <w:szCs w:val="20"/>
          <w:lang w:eastAsia="pl-PL"/>
        </w:rPr>
      </w:pPr>
    </w:p>
    <w:p w:rsidR="00187B90" w:rsidRDefault="00654459">
      <w:pPr>
        <w:spacing w:after="0" w:line="240" w:lineRule="auto"/>
        <w:rPr>
          <w:rFonts w:eastAsia="Lucida Sans Unicode" w:cs="Times New Roman"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...............................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>.................................................</w:t>
      </w:r>
    </w:p>
    <w:p w:rsidR="00187B90" w:rsidRDefault="00654459">
      <w:pPr>
        <w:spacing w:after="0" w:line="240" w:lineRule="auto"/>
        <w:ind w:firstLine="709"/>
        <w:rPr>
          <w:rFonts w:eastAsia="Lucida Sans Unicode" w:cs="Times New Roman"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Data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 xml:space="preserve">Podpis (podpisy) i pieczęć 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 xml:space="preserve">      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>upoważnionego przedstawiciela firmy</w:t>
      </w:r>
    </w:p>
    <w:p w:rsidR="00187B90" w:rsidRDefault="00187B90">
      <w:pPr>
        <w:tabs>
          <w:tab w:val="left" w:pos="3600"/>
        </w:tabs>
        <w:spacing w:after="0" w:line="240" w:lineRule="auto"/>
        <w:ind w:right="431"/>
        <w:rPr>
          <w:rFonts w:eastAsia="Times New Roman" w:cs="Times New Roman"/>
          <w:sz w:val="20"/>
          <w:szCs w:val="20"/>
          <w:lang w:eastAsia="pl-PL"/>
        </w:rPr>
      </w:pPr>
    </w:p>
    <w:p w:rsidR="004752CA" w:rsidRPr="004752CA" w:rsidRDefault="004752CA" w:rsidP="004752CA">
      <w:pPr>
        <w:tabs>
          <w:tab w:val="left" w:pos="142"/>
          <w:tab w:val="left" w:pos="284"/>
        </w:tabs>
        <w:spacing w:after="0" w:line="240" w:lineRule="auto"/>
        <w:rPr>
          <w:rFonts w:eastAsia="Calibri" w:cs="Times New Roman"/>
          <w:b/>
          <w:color w:val="auto"/>
          <w:sz w:val="20"/>
          <w:szCs w:val="20"/>
          <w:u w:val="single"/>
        </w:rPr>
      </w:pPr>
      <w:r w:rsidRPr="004752CA">
        <w:rPr>
          <w:rFonts w:eastAsia="Calibri" w:cs="Times New Roman"/>
          <w:b/>
          <w:color w:val="auto"/>
          <w:sz w:val="20"/>
          <w:szCs w:val="20"/>
          <w:u w:val="single"/>
        </w:rPr>
        <w:t>INFORMACJE DODATKOWE:</w:t>
      </w:r>
      <w:r w:rsidRPr="004752CA">
        <w:rPr>
          <w:rFonts w:eastAsia="Calibri" w:cs="Times New Roman"/>
          <w:b/>
          <w:color w:val="auto"/>
          <w:sz w:val="20"/>
          <w:szCs w:val="20"/>
        </w:rPr>
        <w:t xml:space="preserve"> </w:t>
      </w:r>
    </w:p>
    <w:p w:rsidR="004752CA" w:rsidRPr="004752CA" w:rsidRDefault="004752CA" w:rsidP="004752CA">
      <w:pPr>
        <w:suppressAutoHyphens w:val="0"/>
        <w:spacing w:after="0" w:line="240" w:lineRule="auto"/>
        <w:jc w:val="both"/>
        <w:rPr>
          <w:rFonts w:eastAsia="Calibri" w:cs="Times New Roman"/>
          <w:color w:val="auto"/>
          <w:sz w:val="20"/>
          <w:szCs w:val="20"/>
        </w:rPr>
      </w:pPr>
      <w:r w:rsidRPr="004752CA">
        <w:rPr>
          <w:rFonts w:eastAsia="Calibri" w:cs="Times New Roman"/>
          <w:color w:val="auto"/>
          <w:sz w:val="20"/>
          <w:szCs w:val="20"/>
        </w:rPr>
        <w:t>Dane niezbędne do zawarcia umowy w przypadku dokonania wyboru niniejszej oferty:</w:t>
      </w:r>
    </w:p>
    <w:p w:rsidR="004752CA" w:rsidRPr="004752CA" w:rsidRDefault="004752CA" w:rsidP="004752CA">
      <w:pPr>
        <w:suppressAutoHyphens w:val="0"/>
        <w:spacing w:after="0" w:line="240" w:lineRule="auto"/>
        <w:ind w:firstLine="567"/>
        <w:jc w:val="both"/>
        <w:rPr>
          <w:rFonts w:eastAsia="Calibri" w:cs="Times New Roman"/>
          <w:color w:val="auto"/>
          <w:sz w:val="20"/>
          <w:szCs w:val="20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4752CA" w:rsidRPr="004752CA" w:rsidTr="000147DA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Imię i nazwisko (ewentualne stanowisko)</w:t>
            </w:r>
          </w:p>
        </w:tc>
      </w:tr>
      <w:tr w:rsidR="004752CA" w:rsidRPr="004752CA" w:rsidTr="000147DA">
        <w:trPr>
          <w:trHeight w:val="872"/>
        </w:trPr>
        <w:tc>
          <w:tcPr>
            <w:tcW w:w="768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4752CA" w:rsidRPr="004752CA" w:rsidTr="000147DA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 xml:space="preserve">Osoba odpowiedzialna za kontakty z Zamawiającym </w:t>
            </w: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e-mail</w:t>
            </w:r>
          </w:p>
        </w:tc>
      </w:tr>
      <w:tr w:rsidR="004752CA" w:rsidRPr="004752CA" w:rsidTr="000147DA">
        <w:trPr>
          <w:trHeight w:val="150"/>
        </w:trPr>
        <w:tc>
          <w:tcPr>
            <w:tcW w:w="768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54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</w:tbl>
    <w:p w:rsidR="004752CA" w:rsidRPr="004752CA" w:rsidRDefault="004752CA" w:rsidP="004752CA">
      <w:pPr>
        <w:suppressAutoHyphens w:val="0"/>
        <w:spacing w:after="0" w:line="240" w:lineRule="auto"/>
        <w:rPr>
          <w:rFonts w:eastAsia="Times New Roman" w:cs="Times New Roman"/>
          <w:i/>
          <w:color w:val="auto"/>
          <w:sz w:val="20"/>
          <w:szCs w:val="20"/>
        </w:rPr>
      </w:pPr>
    </w:p>
    <w:p w:rsidR="00E94060" w:rsidRPr="00E94060" w:rsidRDefault="00E94060" w:rsidP="00E94060">
      <w:pPr>
        <w:tabs>
          <w:tab w:val="left" w:pos="360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Oświadczam, że: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 xml:space="preserve">Oferowana cena zawiera wszystkie koszty związane z realizacją przedmiotu zamówienia. 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Zapoznałem się z treścią zapytania ofertowego i nie wnoszę do niej zastrzeżeń;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Zaoferowana cena pozostanie niezmieniona przez cały okres realizacji zamówienia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Jestem w stanie, na podstawie przedstawionych mi materiałów, zrealizować przedmiot zamówienia;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Uzyskałem konieczne informacje niezbędne do właściwego wykonania zamówienia;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Termin związania niniejszą ofertą obejmuje okres wskazany w zapytaniu ofertowym;</w:t>
      </w:r>
    </w:p>
    <w:p w:rsidR="00E94060" w:rsidRPr="00E94060" w:rsidRDefault="00E94060" w:rsidP="00E94060">
      <w:pPr>
        <w:tabs>
          <w:tab w:val="left" w:pos="3730"/>
        </w:tabs>
        <w:spacing w:after="0" w:line="240" w:lineRule="auto"/>
        <w:ind w:left="850" w:right="431"/>
        <w:rPr>
          <w:rFonts w:asciiTheme="minorHAnsi" w:eastAsia="Times New Roman" w:hAnsiTheme="minorHAnsi" w:cstheme="minorHAnsi"/>
          <w:color w:val="auto"/>
          <w:lang w:eastAsia="pl-PL"/>
        </w:rPr>
      </w:pPr>
    </w:p>
    <w:p w:rsidR="00E94060" w:rsidRPr="00E94060" w:rsidRDefault="00E94060" w:rsidP="00E94060">
      <w:pPr>
        <w:numPr>
          <w:ilvl w:val="0"/>
          <w:numId w:val="3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Oświadczam, iż należę do sektora *( niewłaściwe skreślić):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Mikro przedsiębiorców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Małych przedsiębiorstw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Średnich przedsiębiorstw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Inne (jakie?) …………………………………………….</w:t>
      </w:r>
    </w:p>
    <w:p w:rsidR="00E94060" w:rsidRPr="00E94060" w:rsidRDefault="00E94060" w:rsidP="00E94060">
      <w:pPr>
        <w:suppressAutoHyphens w:val="0"/>
        <w:spacing w:after="0" w:line="113" w:lineRule="atLeast"/>
        <w:rPr>
          <w:rFonts w:asciiTheme="minorHAnsi" w:eastAsia="Calibri" w:hAnsiTheme="minorHAnsi" w:cstheme="minorHAnsi"/>
          <w:color w:val="auto"/>
        </w:rPr>
      </w:pPr>
    </w:p>
    <w:p w:rsidR="00E94060" w:rsidRPr="00E94060" w:rsidRDefault="00E94060" w:rsidP="00E94060">
      <w:pPr>
        <w:numPr>
          <w:ilvl w:val="0"/>
          <w:numId w:val="3"/>
        </w:numPr>
        <w:tabs>
          <w:tab w:val="left" w:pos="142"/>
        </w:tabs>
        <w:suppressAutoHyphens w:val="0"/>
        <w:spacing w:after="0" w:line="240" w:lineRule="auto"/>
        <w:ind w:right="431"/>
        <w:contextualSpacing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 xml:space="preserve">Oświadczam, że jako osoba prowadząca jednoosobową działalność gospodarczą (wypełnić jeśli dotyczy): </w:t>
      </w:r>
    </w:p>
    <w:p w:rsidR="00E94060" w:rsidRPr="00E94060" w:rsidRDefault="00E94060" w:rsidP="00E94060">
      <w:pPr>
        <w:numPr>
          <w:ilvl w:val="0"/>
          <w:numId w:val="5"/>
        </w:numPr>
        <w:tabs>
          <w:tab w:val="left" w:pos="142"/>
          <w:tab w:val="left" w:pos="426"/>
        </w:tabs>
        <w:suppressAutoHyphens w:val="0"/>
        <w:spacing w:after="0" w:line="240" w:lineRule="auto"/>
        <w:ind w:right="431"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>zatrudniam/nie zatrudniam* pracowników,</w:t>
      </w:r>
    </w:p>
    <w:p w:rsidR="004752CA" w:rsidRPr="004752CA" w:rsidRDefault="00E94060" w:rsidP="00E94060">
      <w:pPr>
        <w:numPr>
          <w:ilvl w:val="0"/>
          <w:numId w:val="5"/>
        </w:numPr>
        <w:tabs>
          <w:tab w:val="left" w:pos="142"/>
          <w:tab w:val="left" w:pos="426"/>
          <w:tab w:val="left" w:pos="709"/>
        </w:tabs>
        <w:suppressAutoHyphens w:val="0"/>
        <w:spacing w:after="0" w:line="240" w:lineRule="auto"/>
        <w:ind w:right="431"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>zawieram/nie zawieram* umów zleceń ze zleceniobiorcami</w:t>
      </w:r>
    </w:p>
    <w:p w:rsidR="004752CA" w:rsidRPr="004752CA" w:rsidRDefault="004752CA" w:rsidP="004752CA">
      <w:pPr>
        <w:suppressAutoHyphens w:val="0"/>
        <w:spacing w:after="0" w:line="360" w:lineRule="auto"/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</w:pPr>
    </w:p>
    <w:p w:rsidR="004752CA" w:rsidRPr="004752CA" w:rsidRDefault="004752CA" w:rsidP="004752CA">
      <w:pPr>
        <w:spacing w:after="12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:rsidR="004752CA" w:rsidRPr="004752CA" w:rsidRDefault="0026311B" w:rsidP="004752CA">
      <w:pPr>
        <w:suppressAutoHyphens w:val="0"/>
        <w:spacing w:after="0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pict>
          <v:line id="_x0000_s1026" style="position:absolute;left:0;text-align:left;z-index:251659264" from="-.3pt,5.5pt" to="143.7pt,5.5pt" o:allowincell="f" strokeweight="1pt">
            <v:stroke dashstyle="1 1"/>
          </v:line>
        </w:pic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pict>
          <v:line id="_x0000_s1027" style="position:absolute;left:0;text-align:left;z-index:251660288" from="309.75pt,5.5pt" to="453.75pt,5.5pt" o:allowincell="f" strokeweight="1pt">
            <v:stroke dashstyle="1 1"/>
          </v:line>
        </w:pict>
      </w:r>
    </w:p>
    <w:p w:rsidR="00B07A70" w:rsidRDefault="004752CA" w:rsidP="004752CA">
      <w:pPr>
        <w:suppressAutoHyphens w:val="0"/>
        <w:spacing w:after="0" w:line="240" w:lineRule="auto"/>
        <w:ind w:firstLine="709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>Data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 xml:space="preserve">Podpis (podpisy) i pieczęć </w:t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  <w:t xml:space="preserve">      </w:t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  <w:t>upoważnionego przedstawiciela firmy</w:t>
      </w:r>
    </w:p>
    <w:p w:rsidR="00B07A70" w:rsidRDefault="00B07A70">
      <w:pPr>
        <w:suppressAutoHyphens w:val="0"/>
        <w:spacing w:after="0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  <w:br w:type="page"/>
      </w:r>
    </w:p>
    <w:p w:rsidR="00B07A70" w:rsidRPr="00B07A70" w:rsidRDefault="00B07A70" w:rsidP="00B07A70">
      <w:pPr>
        <w:tabs>
          <w:tab w:val="left" w:pos="5812"/>
        </w:tabs>
        <w:suppressAutoHyphens w:val="0"/>
        <w:jc w:val="right"/>
        <w:rPr>
          <w:rFonts w:eastAsia="Times New Roman"/>
          <w:b/>
          <w:color w:val="auto"/>
        </w:rPr>
      </w:pPr>
      <w:r w:rsidRPr="00B07A70">
        <w:rPr>
          <w:rFonts w:eastAsia="Times New Roman"/>
          <w:b/>
          <w:color w:val="auto"/>
        </w:rPr>
        <w:lastRenderedPageBreak/>
        <w:t>Załącznik nr 2</w:t>
      </w: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Nazwa i adres Wykonawcy: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Calibri"/>
          <w:color w:val="auto"/>
          <w:lang w:eastAsia="pl-PL"/>
        </w:rPr>
      </w:pPr>
      <w:r w:rsidRPr="00B07A70"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Calibri"/>
          <w:color w:val="auto"/>
          <w:lang w:eastAsia="pl-PL"/>
        </w:rPr>
      </w:pP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  <w:r w:rsidRPr="00B07A70">
        <w:rPr>
          <w:rFonts w:eastAsia="Calibri"/>
          <w:color w:val="auto"/>
          <w:lang w:eastAsia="pl-PL"/>
        </w:rPr>
        <w:t>Nazwa postępowania:</w:t>
      </w:r>
      <w:r w:rsidRPr="00B07A70">
        <w:rPr>
          <w:rFonts w:eastAsia="Calibri"/>
          <w:b/>
          <w:color w:val="auto"/>
          <w:lang w:eastAsia="pl-PL"/>
        </w:rPr>
        <w:t xml:space="preserve"> </w:t>
      </w:r>
      <w:r w:rsidRPr="00B07A70">
        <w:rPr>
          <w:rFonts w:eastAsia="Times New Roman" w:cs="Tahoma"/>
          <w:b/>
          <w:color w:val="auto"/>
        </w:rPr>
        <w:t xml:space="preserve"> </w:t>
      </w:r>
      <w:r w:rsidRPr="00B07A70">
        <w:rPr>
          <w:rFonts w:eastAsia="Times New Roman" w:cs="Tahoma"/>
          <w:b/>
          <w:bCs/>
          <w:color w:val="auto"/>
        </w:rPr>
        <w:t>Dostawa środków czystości i artykułów chemicznych na potrzeby Miejskiego Oś</w:t>
      </w:r>
      <w:r w:rsidR="00BC30DF">
        <w:rPr>
          <w:rFonts w:eastAsia="Times New Roman" w:cs="Tahoma"/>
          <w:b/>
          <w:bCs/>
          <w:color w:val="auto"/>
        </w:rPr>
        <w:t>rodka Pomocy Rodzinie w Zabrzu.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imes New Roman"/>
          <w:b/>
          <w:color w:val="auto"/>
          <w:sz w:val="20"/>
          <w:szCs w:val="20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suppressAutoHyphens w:val="0"/>
        <w:spacing w:after="0"/>
        <w:ind w:left="567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rPr>
          <w:rFonts w:eastAsia="Calibri" w:cs="Times New Roman"/>
          <w:b/>
          <w:color w:val="auto"/>
        </w:rPr>
      </w:pPr>
    </w:p>
    <w:p w:rsidR="00B07A70" w:rsidRPr="00B07A70" w:rsidRDefault="00123472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  <w:r w:rsidRPr="00BC30DF">
        <w:rPr>
          <w:rFonts w:eastAsia="Calibri" w:cs="Times New Roman"/>
          <w:color w:val="auto"/>
        </w:rPr>
        <w:t>Oświadczam, że spełniam warunki udziału w postępowaniu w zakresie wskazanym w zapytaniu ofertowym.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  <w:sz w:val="18"/>
          <w:szCs w:val="18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b/>
          <w:i/>
          <w:color w:val="auto"/>
          <w:sz w:val="18"/>
          <w:szCs w:val="18"/>
        </w:rPr>
      </w:pPr>
      <w:r w:rsidRPr="00B07A70">
        <w:rPr>
          <w:rFonts w:eastAsia="Times New Roman"/>
          <w:b/>
          <w:i/>
          <w:color w:val="auto"/>
          <w:sz w:val="18"/>
          <w:szCs w:val="18"/>
        </w:rPr>
        <w:t>...............................</w:t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  <w:t>......................................................................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b/>
          <w:i/>
          <w:color w:val="auto"/>
          <w:sz w:val="18"/>
          <w:szCs w:val="18"/>
        </w:rPr>
      </w:pP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i/>
          <w:color w:val="auto"/>
          <w:sz w:val="18"/>
          <w:szCs w:val="18"/>
        </w:rPr>
      </w:pPr>
      <w:r w:rsidRPr="00B07A70">
        <w:rPr>
          <w:rFonts w:eastAsia="Times New Roman"/>
          <w:i/>
          <w:color w:val="auto"/>
          <w:sz w:val="18"/>
          <w:szCs w:val="18"/>
        </w:rPr>
        <w:t>Data</w:t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  <w:t>Podpis upoważnionego przedstawiciela firmy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Default="00B07A70" w:rsidP="004752CA">
      <w:pPr>
        <w:suppressAutoHyphens w:val="0"/>
        <w:spacing w:after="0" w:line="240" w:lineRule="auto"/>
        <w:ind w:firstLine="709"/>
        <w:rPr>
          <w:rFonts w:eastAsia="Lucida Sans Unicode" w:cs="Times New Roman"/>
          <w:i/>
          <w:color w:val="auto"/>
          <w:sz w:val="20"/>
          <w:szCs w:val="20"/>
        </w:rPr>
      </w:pPr>
    </w:p>
    <w:p w:rsidR="00B07A70" w:rsidRDefault="00B07A70">
      <w:pPr>
        <w:suppressAutoHyphens w:val="0"/>
        <w:spacing w:after="0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  <w:br w:type="page"/>
      </w: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b/>
          <w:color w:val="auto"/>
        </w:rPr>
      </w:pPr>
      <w:r w:rsidRPr="00B07A70">
        <w:rPr>
          <w:rFonts w:eastAsia="Calibri" w:cs="Times New Roman"/>
          <w:b/>
          <w:color w:val="auto"/>
        </w:rPr>
        <w:lastRenderedPageBreak/>
        <w:t>Załącznik nr 3</w:t>
      </w: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Nazwa i adres Wykonawcy: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Calibri"/>
          <w:color w:val="auto"/>
          <w:lang w:eastAsia="pl-PL"/>
        </w:rPr>
      </w:pPr>
      <w:r w:rsidRPr="00B07A70"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Calibri"/>
          <w:color w:val="auto"/>
          <w:lang w:eastAsia="pl-PL"/>
        </w:rPr>
      </w:pP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  <w:r w:rsidRPr="00B07A70">
        <w:rPr>
          <w:rFonts w:eastAsia="Calibri"/>
          <w:color w:val="auto"/>
          <w:lang w:eastAsia="pl-PL"/>
        </w:rPr>
        <w:t>Nazwa postępowania:</w:t>
      </w:r>
      <w:r w:rsidRPr="00B07A70">
        <w:rPr>
          <w:rFonts w:eastAsia="Calibri"/>
          <w:b/>
          <w:color w:val="auto"/>
          <w:lang w:eastAsia="pl-PL"/>
        </w:rPr>
        <w:t xml:space="preserve"> </w:t>
      </w:r>
      <w:r w:rsidRPr="00B07A70">
        <w:rPr>
          <w:rFonts w:eastAsia="Times New Roman" w:cs="Tahoma"/>
          <w:b/>
          <w:color w:val="auto"/>
        </w:rPr>
        <w:t xml:space="preserve"> </w:t>
      </w:r>
      <w:r w:rsidRPr="00B07A70">
        <w:rPr>
          <w:rFonts w:eastAsia="Times New Roman" w:cs="Tahoma"/>
          <w:b/>
          <w:bCs/>
          <w:color w:val="auto"/>
        </w:rPr>
        <w:t>Dostawa środków czystości i artykułów chemicznych na potrzeby Miejskiego Ośrodka Pomocy Rodzinie w Zabrzu.”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imes New Roman"/>
          <w:b/>
          <w:color w:val="auto"/>
          <w:sz w:val="20"/>
          <w:szCs w:val="20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suppressAutoHyphens w:val="0"/>
        <w:spacing w:after="0"/>
        <w:ind w:left="567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rPr>
          <w:rFonts w:eastAsia="Calibri" w:cs="Times New Roman"/>
          <w:b/>
          <w:color w:val="auto"/>
          <w:sz w:val="24"/>
          <w:szCs w:val="24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  <w:r w:rsidRPr="00B07A70">
        <w:rPr>
          <w:rFonts w:eastAsia="Calibri" w:cs="Times New Roman"/>
          <w:color w:val="auto"/>
          <w:sz w:val="24"/>
          <w:szCs w:val="24"/>
        </w:rPr>
        <w:t xml:space="preserve">Oświadczam, że nie podlegam wykluczeniu z udziału w postępowaniu w zakresie wskazanym 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  <w:r w:rsidRPr="00B07A70">
        <w:rPr>
          <w:rFonts w:eastAsia="Calibri" w:cs="Times New Roman"/>
          <w:color w:val="auto"/>
          <w:sz w:val="24"/>
          <w:szCs w:val="24"/>
        </w:rPr>
        <w:t xml:space="preserve">w </w:t>
      </w:r>
      <w:r>
        <w:rPr>
          <w:rFonts w:eastAsia="Calibri" w:cs="Times New Roman"/>
          <w:color w:val="auto"/>
          <w:sz w:val="24"/>
          <w:szCs w:val="24"/>
        </w:rPr>
        <w:t>zapytaniu ofertowym.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color w:val="auto"/>
          <w:sz w:val="18"/>
          <w:szCs w:val="18"/>
        </w:rPr>
      </w:pP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color w:val="auto"/>
          <w:sz w:val="18"/>
          <w:szCs w:val="18"/>
        </w:rPr>
      </w:pPr>
    </w:p>
    <w:p w:rsidR="00B07A70" w:rsidRPr="00B07A70" w:rsidRDefault="00B07A70" w:rsidP="00B07A70">
      <w:pPr>
        <w:suppressAutoHyphens w:val="0"/>
        <w:rPr>
          <w:rFonts w:eastAsia="Calibri" w:cs="Times New Roman"/>
          <w:color w:val="auto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  <w:r w:rsidRPr="00B07A70">
        <w:rPr>
          <w:rFonts w:eastAsia="Times New Roman"/>
          <w:b/>
          <w:i/>
          <w:color w:val="auto"/>
          <w:sz w:val="16"/>
          <w:szCs w:val="16"/>
        </w:rPr>
        <w:t>...............................</w:t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  <w:t>......................................................................</w:t>
      </w:r>
    </w:p>
    <w:p w:rsidR="00B07A70" w:rsidRPr="00B07A70" w:rsidRDefault="00B07A70" w:rsidP="00B07A70">
      <w:pPr>
        <w:suppressLineNumbers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i/>
          <w:color w:val="auto"/>
          <w:sz w:val="16"/>
          <w:szCs w:val="16"/>
        </w:rPr>
      </w:pP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  <w:r w:rsidRPr="00B07A70">
        <w:rPr>
          <w:rFonts w:eastAsia="Times New Roman"/>
          <w:i/>
          <w:color w:val="auto"/>
          <w:sz w:val="16"/>
          <w:szCs w:val="16"/>
        </w:rPr>
        <w:t>Data</w:t>
      </w:r>
      <w:r w:rsidRPr="00B07A70">
        <w:rPr>
          <w:rFonts w:eastAsia="Times New Roman"/>
          <w:i/>
          <w:color w:val="auto"/>
          <w:sz w:val="16"/>
          <w:szCs w:val="16"/>
        </w:rPr>
        <w:tab/>
        <w:t>Podpis upoważnionego przedstawiciela firmy</w:t>
      </w: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C30DF" w:rsidRPr="00BC30DF" w:rsidRDefault="005D6D45" w:rsidP="00BC30DF">
      <w:pPr>
        <w:suppressAutoHyphens w:val="0"/>
        <w:spacing w:after="0" w:line="259" w:lineRule="auto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  <w:r>
        <w:rPr>
          <w:rFonts w:asciiTheme="minorHAnsi" w:eastAsia="Times New Roman" w:hAnsiTheme="minorHAnsi" w:cstheme="minorHAnsi"/>
          <w:color w:val="auto"/>
          <w:lang w:eastAsia="zh-CN"/>
        </w:rPr>
        <w:lastRenderedPageBreak/>
        <w:t>Załącznik nr 4</w:t>
      </w:r>
    </w:p>
    <w:p w:rsidR="00BC30DF" w:rsidRPr="00BC30DF" w:rsidRDefault="00BC30DF" w:rsidP="00BC30DF">
      <w:pPr>
        <w:spacing w:after="0"/>
        <w:ind w:left="4962" w:hanging="4257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Nazwa i adres Wykonawcy: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uppressAutoHyphens w:val="0"/>
        <w:spacing w:after="0"/>
        <w:jc w:val="center"/>
        <w:rPr>
          <w:rFonts w:asciiTheme="minorHAnsi" w:eastAsia="Calibri" w:hAnsiTheme="minorHAnsi" w:cstheme="minorHAnsi"/>
          <w:b/>
          <w:i/>
          <w:color w:val="auto"/>
          <w:u w:val="single"/>
        </w:rPr>
      </w:pPr>
      <w:r w:rsidRPr="00BC30DF">
        <w:rPr>
          <w:rFonts w:asciiTheme="minorHAnsi" w:eastAsia="Calibri" w:hAnsiTheme="minorHAnsi" w:cstheme="minorHAnsi"/>
          <w:b/>
          <w:i/>
          <w:color w:val="auto"/>
          <w:u w:val="single"/>
        </w:rPr>
        <w:t xml:space="preserve">Oświadczenie  w zakresie wypełnienia obowiązków informacyjnych przewidzianych </w:t>
      </w:r>
    </w:p>
    <w:p w:rsidR="00BC30DF" w:rsidRPr="00BC30DF" w:rsidRDefault="00BC30DF" w:rsidP="00BC30DF">
      <w:pPr>
        <w:suppressAutoHyphens w:val="0"/>
        <w:spacing w:after="0"/>
        <w:jc w:val="center"/>
        <w:rPr>
          <w:rFonts w:asciiTheme="minorHAnsi" w:eastAsia="Calibri" w:hAnsiTheme="minorHAnsi" w:cstheme="minorHAnsi"/>
          <w:b/>
          <w:i/>
          <w:color w:val="auto"/>
          <w:u w:val="single"/>
        </w:rPr>
      </w:pPr>
      <w:r w:rsidRPr="00BC30DF">
        <w:rPr>
          <w:rFonts w:asciiTheme="minorHAnsi" w:eastAsia="Calibri" w:hAnsiTheme="minorHAnsi" w:cstheme="minorHAnsi"/>
          <w:b/>
          <w:i/>
          <w:color w:val="auto"/>
          <w:u w:val="single"/>
        </w:rPr>
        <w:t xml:space="preserve">w art. 13 lub art. 14 RODO </w:t>
      </w: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i/>
          <w:color w:val="auto"/>
          <w:u w:val="single"/>
        </w:rPr>
      </w:pP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i/>
          <w:color w:val="auto"/>
          <w:u w:val="single"/>
        </w:rPr>
      </w:pP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color w:val="auto"/>
        </w:rPr>
      </w:pPr>
      <w:r w:rsidRPr="00BC30DF">
        <w:rPr>
          <w:rFonts w:asciiTheme="minorHAnsi" w:eastAsia="Calibri" w:hAnsiTheme="minorHAnsi" w:cstheme="minorHAnsi"/>
          <w:i/>
          <w:color w:val="auto"/>
          <w:u w:val="single"/>
        </w:rPr>
        <w:t xml:space="preserve"> </w:t>
      </w:r>
    </w:p>
    <w:p w:rsidR="00BC30DF" w:rsidRPr="00BC30DF" w:rsidRDefault="00BC30DF" w:rsidP="00BC30DF">
      <w:pPr>
        <w:suppressAutoHyphens w:val="0"/>
        <w:spacing w:after="0" w:line="240" w:lineRule="auto"/>
        <w:jc w:val="both"/>
        <w:rPr>
          <w:rFonts w:asciiTheme="minorHAnsi" w:eastAsia="Calibri" w:hAnsiTheme="minorHAnsi" w:cstheme="minorHAnsi"/>
          <w:color w:val="auto"/>
          <w:lang w:eastAsia="pl-PL"/>
        </w:rPr>
      </w:pPr>
      <w:r w:rsidRPr="00BC30DF">
        <w:rPr>
          <w:rFonts w:asciiTheme="minorHAnsi" w:eastAsia="Calibri" w:hAnsiTheme="minorHAnsi" w:cstheme="minorHAnsi"/>
          <w:color w:val="auto"/>
          <w:lang w:eastAsia="pl-PL"/>
        </w:rPr>
        <w:t>Oświadczam, że wypełniłem obowiązki informacyjne przewidziane w art. 13 lub art. 14 RODO</w:t>
      </w:r>
      <w:r w:rsidRPr="00BC30DF">
        <w:rPr>
          <w:rFonts w:asciiTheme="minorHAnsi" w:eastAsia="Calibri" w:hAnsiTheme="minorHAnsi" w:cstheme="minorHAnsi"/>
          <w:color w:val="auto"/>
          <w:vertAlign w:val="superscript"/>
          <w:lang w:eastAsia="pl-PL"/>
        </w:rPr>
        <w:t>1)</w:t>
      </w:r>
      <w:r w:rsidRPr="00BC30DF">
        <w:rPr>
          <w:rFonts w:asciiTheme="minorHAnsi" w:eastAsia="Calibri" w:hAnsiTheme="minorHAnsi" w:cstheme="minorHAnsi"/>
          <w:color w:val="auto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 w:rsidRPr="00BC30DF">
        <w:rPr>
          <w:rFonts w:asciiTheme="minorHAnsi" w:eastAsia="Calibri" w:hAnsiTheme="minorHAnsi" w:cstheme="minorHAnsi"/>
          <w:b/>
          <w:color w:val="auto"/>
          <w:lang w:eastAsia="pl-PL"/>
        </w:rPr>
        <w:t>Dostawa środków czystości i artykułów chemicznych na potrzeby Miejskiego Ośrodka Pomocy Rodzinie w Zabrzu.</w:t>
      </w:r>
    </w:p>
    <w:p w:rsidR="00BC30DF" w:rsidRPr="00BC30DF" w:rsidRDefault="00BC30DF" w:rsidP="00BC30DF">
      <w:pPr>
        <w:suppressAutoHyphens w:val="0"/>
        <w:spacing w:after="0" w:line="360" w:lineRule="auto"/>
        <w:jc w:val="both"/>
        <w:rPr>
          <w:rFonts w:asciiTheme="minorHAnsi" w:eastAsia="Calibri" w:hAnsiTheme="minorHAnsi" w:cstheme="minorHAnsi"/>
          <w:b/>
          <w:color w:val="auto"/>
          <w:lang w:eastAsia="pl-PL"/>
        </w:rPr>
      </w:pPr>
    </w:p>
    <w:p w:rsidR="00BC30DF" w:rsidRPr="00BC30DF" w:rsidRDefault="00BC30DF" w:rsidP="00BC30DF">
      <w:pPr>
        <w:suppressAutoHyphens w:val="0"/>
        <w:spacing w:after="0" w:line="360" w:lineRule="auto"/>
        <w:jc w:val="both"/>
        <w:rPr>
          <w:rFonts w:asciiTheme="minorHAnsi" w:eastAsia="Calibri" w:hAnsiTheme="minorHAnsi" w:cstheme="minorHAnsi"/>
          <w:b/>
          <w:color w:val="auto"/>
          <w:lang w:eastAsia="pl-PL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Arial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Arial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uppressAutoHyphens w:val="0"/>
        <w:spacing w:after="0"/>
        <w:jc w:val="both"/>
        <w:rPr>
          <w:rFonts w:asciiTheme="minorHAnsi" w:eastAsia="Times New Roman" w:hAnsiTheme="minorHAnsi" w:cstheme="minorHAnsi"/>
          <w:i/>
          <w:color w:val="auto"/>
          <w:lang w:eastAsia="pl-PL"/>
        </w:rPr>
      </w:pP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>.........................</w:t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  <w:t>...................................................................</w:t>
      </w:r>
    </w:p>
    <w:p w:rsidR="00BC30DF" w:rsidRPr="00BC30DF" w:rsidRDefault="00BC30DF" w:rsidP="00BC30DF">
      <w:pPr>
        <w:suppressAutoHyphens w:val="0"/>
        <w:spacing w:after="0"/>
        <w:ind w:left="4952" w:hanging="4935"/>
        <w:rPr>
          <w:rFonts w:asciiTheme="minorHAnsi" w:eastAsia="Times New Roman" w:hAnsiTheme="minorHAnsi" w:cstheme="minorHAnsi"/>
          <w:i/>
          <w:color w:val="auto"/>
          <w:lang w:eastAsia="pl-PL"/>
        </w:rPr>
      </w:pP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>Data</w:t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  <w:t>Podpis (podpisy) i pieczęć upoważnionego przedstawiciela wykonawcy</w:t>
      </w:r>
    </w:p>
    <w:p w:rsidR="00B07A70" w:rsidRPr="00B07A70" w:rsidRDefault="00B07A70" w:rsidP="00B07A70">
      <w:pPr>
        <w:tabs>
          <w:tab w:val="left" w:pos="720"/>
        </w:tabs>
        <w:suppressAutoHyphens w:val="0"/>
        <w:jc w:val="both"/>
        <w:rPr>
          <w:rFonts w:eastAsia="Times New Roman" w:cs="Times New Roman"/>
          <w:color w:val="FF0000"/>
          <w:lang w:eastAsia="pl-PL"/>
        </w:rPr>
      </w:pPr>
    </w:p>
    <w:p w:rsidR="00BC30DF" w:rsidRDefault="00B07A70" w:rsidP="00B07A70">
      <w:pPr>
        <w:tabs>
          <w:tab w:val="left" w:pos="720"/>
        </w:tabs>
        <w:suppressAutoHyphens w:val="0"/>
        <w:jc w:val="both"/>
        <w:rPr>
          <w:rFonts w:eastAsia="Times New Roman" w:cs="Times New Roman"/>
          <w:color w:val="FF0000"/>
          <w:lang w:eastAsia="pl-PL"/>
        </w:rPr>
      </w:pP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</w:p>
    <w:p w:rsidR="00BC30DF" w:rsidRDefault="00BC30DF">
      <w:pPr>
        <w:suppressAutoHyphens w:val="0"/>
        <w:spacing w:after="0"/>
        <w:rPr>
          <w:rFonts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  <w:br w:type="page"/>
      </w:r>
    </w:p>
    <w:p w:rsidR="00E23C00" w:rsidRDefault="00E23C00" w:rsidP="00E23C00">
      <w:pPr>
        <w:tabs>
          <w:tab w:val="left" w:pos="720"/>
        </w:tabs>
        <w:suppressAutoHyphens w:val="0"/>
        <w:jc w:val="right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lastRenderedPageBreak/>
        <w:t>Załącznik nr 5</w:t>
      </w:r>
    </w:p>
    <w:p w:rsidR="00B07A70" w:rsidRPr="00813014" w:rsidRDefault="007A406F" w:rsidP="00B07A70">
      <w:pPr>
        <w:tabs>
          <w:tab w:val="left" w:pos="720"/>
        </w:tabs>
        <w:suppressAutoHyphens w:val="0"/>
        <w:jc w:val="center"/>
        <w:rPr>
          <w:rFonts w:eastAsia="Times New Roman"/>
          <w:color w:val="auto"/>
          <w:lang w:eastAsia="pl-PL"/>
        </w:rPr>
      </w:pPr>
      <w:r w:rsidRPr="00813014">
        <w:rPr>
          <w:rFonts w:eastAsia="Times New Roman"/>
          <w:color w:val="auto"/>
          <w:lang w:eastAsia="pl-PL"/>
        </w:rPr>
        <w:t>I</w:t>
      </w:r>
      <w:r w:rsidR="00B07A70" w:rsidRPr="00813014">
        <w:rPr>
          <w:rFonts w:eastAsia="Times New Roman"/>
          <w:color w:val="auto"/>
          <w:lang w:eastAsia="pl-PL"/>
        </w:rPr>
        <w:t>stotne postanowienia umowy</w:t>
      </w:r>
    </w:p>
    <w:p w:rsidR="00B07A70" w:rsidRPr="00813014" w:rsidRDefault="00B07A70" w:rsidP="00B07A70">
      <w:pPr>
        <w:keepNext/>
        <w:widowControl w:val="0"/>
        <w:tabs>
          <w:tab w:val="left" w:pos="0"/>
        </w:tabs>
        <w:spacing w:after="0" w:line="240" w:lineRule="auto"/>
        <w:jc w:val="both"/>
        <w:outlineLvl w:val="2"/>
        <w:rPr>
          <w:rFonts w:eastAsia="Times New Roman"/>
          <w:b/>
          <w:bCs/>
          <w:color w:val="auto"/>
          <w:lang w:eastAsia="zh-CN"/>
        </w:rPr>
      </w:pPr>
      <w:r w:rsidRPr="00813014">
        <w:rPr>
          <w:rFonts w:eastAsia="Times New Roman"/>
          <w:b/>
          <w:bCs/>
          <w:color w:val="auto"/>
          <w:lang w:eastAsia="zh-CN"/>
        </w:rPr>
        <w:t>PRZEDMIOT  UMOWY</w:t>
      </w:r>
    </w:p>
    <w:p w:rsidR="00B07A70" w:rsidRPr="00813014" w:rsidRDefault="00B07A70" w:rsidP="00B07A70">
      <w:pPr>
        <w:numPr>
          <w:ilvl w:val="0"/>
          <w:numId w:val="8"/>
        </w:numPr>
        <w:tabs>
          <w:tab w:val="clear" w:pos="283"/>
          <w:tab w:val="num" w:pos="0"/>
        </w:tabs>
        <w:suppressAutoHyphens w:val="0"/>
        <w:autoSpaceDE w:val="0"/>
        <w:spacing w:after="0" w:line="240" w:lineRule="auto"/>
        <w:ind w:left="360" w:hanging="360"/>
        <w:jc w:val="both"/>
        <w:rPr>
          <w:rFonts w:eastAsia="Times New Roman"/>
          <w:color w:val="auto"/>
          <w:lang w:eastAsia="zh-CN"/>
        </w:rPr>
      </w:pPr>
      <w:r w:rsidRPr="00813014">
        <w:rPr>
          <w:rFonts w:eastAsia="Times New Roman"/>
          <w:color w:val="auto"/>
          <w:lang w:eastAsia="zh-CN"/>
        </w:rPr>
        <w:t>Przedmiotem zamówienia jest dostawa środków czystości i artykułów chemicznych na potrzeby Miejskiego Ośrodka Pomocy Rodzinie w Zabrzu</w:t>
      </w:r>
      <w:r w:rsidRPr="00813014">
        <w:rPr>
          <w:rFonts w:eastAsia="Times New Roman"/>
          <w:color w:val="auto"/>
          <w:lang w:eastAsia="pl-PL"/>
        </w:rPr>
        <w:t>. Szczegółowy wykaz środków czystości zawiera zapytanie ofertowe zamawia</w:t>
      </w:r>
      <w:r w:rsidR="000D72FE" w:rsidRPr="00813014">
        <w:rPr>
          <w:rFonts w:eastAsia="Times New Roman"/>
          <w:color w:val="auto"/>
          <w:lang w:eastAsia="pl-PL"/>
        </w:rPr>
        <w:t xml:space="preserve">jącego z dnia </w:t>
      </w:r>
      <w:r w:rsidR="00813014" w:rsidRPr="00813014">
        <w:rPr>
          <w:rFonts w:eastAsia="Times New Roman"/>
          <w:color w:val="auto"/>
          <w:lang w:eastAsia="pl-PL"/>
        </w:rPr>
        <w:t>………………</w:t>
      </w:r>
      <w:r w:rsidRPr="00813014">
        <w:rPr>
          <w:rFonts w:eastAsia="Times New Roman"/>
          <w:color w:val="auto"/>
          <w:lang w:eastAsia="pl-PL"/>
        </w:rPr>
        <w:t xml:space="preserve"> r. które jest integralną część umowy </w:t>
      </w:r>
    </w:p>
    <w:p w:rsidR="00B07A70" w:rsidRPr="00813014" w:rsidRDefault="00B07A70" w:rsidP="00B07A70">
      <w:pPr>
        <w:autoSpaceDE w:val="0"/>
        <w:spacing w:after="0" w:line="240" w:lineRule="auto"/>
        <w:ind w:left="360"/>
        <w:jc w:val="both"/>
        <w:rPr>
          <w:rFonts w:eastAsia="Times New Roman"/>
          <w:color w:val="auto"/>
          <w:lang w:eastAsia="zh-CN"/>
        </w:rPr>
      </w:pPr>
      <w:r w:rsidRPr="00813014">
        <w:rPr>
          <w:rFonts w:eastAsia="Times New Roman"/>
          <w:color w:val="auto"/>
          <w:lang w:eastAsia="pl-PL"/>
        </w:rPr>
        <w:t>i stanowi załącznik nr 1</w:t>
      </w:r>
    </w:p>
    <w:p w:rsidR="00B07A70" w:rsidRPr="00813014" w:rsidRDefault="00B07A70" w:rsidP="00B07A70">
      <w:pPr>
        <w:widowControl w:val="0"/>
        <w:numPr>
          <w:ilvl w:val="0"/>
          <w:numId w:val="8"/>
        </w:numPr>
        <w:suppressAutoHyphens w:val="0"/>
        <w:jc w:val="both"/>
        <w:rPr>
          <w:rFonts w:eastAsia="Times New Roman"/>
          <w:color w:val="auto"/>
          <w:lang w:eastAsia="pl-PL"/>
        </w:rPr>
      </w:pPr>
      <w:r w:rsidRPr="00813014">
        <w:rPr>
          <w:rFonts w:eastAsia="Times New Roman"/>
          <w:color w:val="auto"/>
          <w:lang w:eastAsia="pl-PL"/>
        </w:rPr>
        <w:t>Dostawy realizowane będą częściami na podstawie indywidualnych zamówień Zamawiającego w okresie trwania umowy lub do dnia wcześniejszego wyczerpania ich wartości.</w:t>
      </w:r>
    </w:p>
    <w:p w:rsidR="00B07A70" w:rsidRPr="00813014" w:rsidRDefault="00B07A70" w:rsidP="00B07A70">
      <w:pPr>
        <w:widowControl w:val="0"/>
        <w:numPr>
          <w:ilvl w:val="0"/>
          <w:numId w:val="8"/>
        </w:numPr>
        <w:suppressAutoHyphens w:val="0"/>
        <w:jc w:val="both"/>
        <w:rPr>
          <w:rFonts w:eastAsia="Times New Roman"/>
          <w:color w:val="auto"/>
          <w:lang w:eastAsia="pl-PL"/>
        </w:rPr>
      </w:pPr>
      <w:r w:rsidRPr="00813014">
        <w:rPr>
          <w:rFonts w:eastAsia="Times New Roman"/>
          <w:color w:val="auto"/>
          <w:lang w:eastAsia="pl-PL"/>
        </w:rPr>
        <w:t>Wykonawca zobowiązany jest do dostarczania zamówionych środków czystości do siedziby Zamawiającego własnym transportem i na własny koszt. Zamawiający zastrzega sobie prawo wyzna</w:t>
      </w:r>
      <w:r w:rsidR="00956CD2">
        <w:rPr>
          <w:rFonts w:eastAsia="Times New Roman"/>
          <w:color w:val="auto"/>
          <w:lang w:eastAsia="pl-PL"/>
        </w:rPr>
        <w:t>czenia jako punktu dostaw inne</w:t>
      </w:r>
      <w:r w:rsidRPr="00813014">
        <w:rPr>
          <w:rFonts w:eastAsia="Times New Roman"/>
          <w:color w:val="auto"/>
          <w:lang w:eastAsia="pl-PL"/>
        </w:rPr>
        <w:t xml:space="preserve"> jednostk</w:t>
      </w:r>
      <w:r w:rsidR="00956CD2">
        <w:rPr>
          <w:rFonts w:eastAsia="Times New Roman"/>
          <w:color w:val="auto"/>
          <w:lang w:eastAsia="pl-PL"/>
        </w:rPr>
        <w:t>i</w:t>
      </w:r>
      <w:r w:rsidRPr="00813014">
        <w:rPr>
          <w:rFonts w:eastAsia="Times New Roman"/>
          <w:color w:val="auto"/>
          <w:lang w:eastAsia="pl-PL"/>
        </w:rPr>
        <w:t xml:space="preserve"> MOPR, zlokalizowan</w:t>
      </w:r>
      <w:r w:rsidR="00956CD2">
        <w:rPr>
          <w:rFonts w:eastAsia="Times New Roman"/>
          <w:color w:val="auto"/>
          <w:lang w:eastAsia="pl-PL"/>
        </w:rPr>
        <w:t>e</w:t>
      </w:r>
      <w:r w:rsidRPr="00813014">
        <w:rPr>
          <w:rFonts w:eastAsia="Times New Roman"/>
          <w:color w:val="auto"/>
          <w:lang w:eastAsia="pl-PL"/>
        </w:rPr>
        <w:t xml:space="preserve"> na terenie m. Zabrze.</w:t>
      </w:r>
    </w:p>
    <w:p w:rsidR="00B07A70" w:rsidRPr="001D273F" w:rsidRDefault="00B07A70" w:rsidP="00B07A7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  <w:lang w:eastAsia="pl-PL"/>
        </w:rPr>
      </w:pPr>
      <w:r w:rsidRPr="001D273F">
        <w:rPr>
          <w:rFonts w:eastAsia="Times New Roman"/>
          <w:color w:val="auto"/>
          <w:lang w:eastAsia="pl-PL"/>
        </w:rPr>
        <w:t>Zamawiający zobowiązuje się zamówić co najmniej 60% wartości  przedmiotu umowy. Pozostałe 40 % może być zamówione jeżeli będzie to wynikało z potrzeb Zamawiającego.</w:t>
      </w:r>
      <w:r w:rsidRPr="001D273F">
        <w:rPr>
          <w:rFonts w:eastAsia="Calibri"/>
          <w:color w:val="auto"/>
          <w:lang w:eastAsia="pl-PL"/>
        </w:rPr>
        <w:t xml:space="preserve"> W przypadku skorzystania przez Zamawiającego z w/w uprawnienia, Wykonawcy nie przysługują z tego tytułu żadne roszczenia. </w:t>
      </w:r>
    </w:p>
    <w:p w:rsidR="00B07A70" w:rsidRPr="001D273F" w:rsidRDefault="00B07A70" w:rsidP="00B07A70">
      <w:pPr>
        <w:widowControl w:val="0"/>
        <w:numPr>
          <w:ilvl w:val="0"/>
          <w:numId w:val="8"/>
        </w:numPr>
        <w:suppressAutoHyphens w:val="0"/>
        <w:jc w:val="both"/>
        <w:rPr>
          <w:rFonts w:eastAsia="Times New Roman"/>
          <w:color w:val="auto"/>
          <w:lang w:eastAsia="pl-PL"/>
        </w:rPr>
      </w:pPr>
      <w:r w:rsidRPr="001D273F">
        <w:rPr>
          <w:rFonts w:eastAsia="Times New Roman"/>
          <w:color w:val="auto"/>
          <w:lang w:eastAsia="pl-PL"/>
        </w:rPr>
        <w:t>Ceny poszczególnych produktów w trakcie trwania umowy uznaje się za stałe.</w:t>
      </w:r>
    </w:p>
    <w:p w:rsidR="00B07A70" w:rsidRPr="001D273F" w:rsidRDefault="00B07A70" w:rsidP="00B07A70">
      <w:pPr>
        <w:widowControl w:val="0"/>
        <w:numPr>
          <w:ilvl w:val="0"/>
          <w:numId w:val="8"/>
        </w:numPr>
        <w:suppressAutoHyphens w:val="0"/>
        <w:jc w:val="both"/>
        <w:rPr>
          <w:rFonts w:eastAsia="Times New Roman"/>
          <w:color w:val="auto"/>
          <w:lang w:eastAsia="pl-PL"/>
        </w:rPr>
      </w:pPr>
      <w:r w:rsidRPr="001D273F">
        <w:rPr>
          <w:rFonts w:eastAsia="Times New Roman"/>
          <w:color w:val="auto"/>
          <w:lang w:eastAsia="pl-PL"/>
        </w:rPr>
        <w:t xml:space="preserve">Wykonawca zobowiązany jest dostarczyć faktury VAT zgodne pod względem ilościowym i jakościowym  z wykonaną dostawą. </w:t>
      </w:r>
    </w:p>
    <w:p w:rsidR="00B07A70" w:rsidRPr="00052332" w:rsidRDefault="00B07A70" w:rsidP="00B07A7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  <w:lang w:eastAsia="pl-PL"/>
        </w:rPr>
      </w:pPr>
      <w:r w:rsidRPr="001D273F">
        <w:rPr>
          <w:rFonts w:eastAsia="Times New Roman"/>
          <w:color w:val="auto"/>
          <w:lang w:eastAsia="pl-PL"/>
        </w:rPr>
        <w:t xml:space="preserve">Wszystkie oferowane przez Wykonawcę środki czystości musza być fabrycznie nowe, najwyższej jakości i muszą to być artykuły, o których mowa w załączniku nr 1 do niniejszego zapytania. Termin „nowe” użyty w opisie przedmiotu zamówienia oznacza, że wszystkie elementy, z których </w:t>
      </w:r>
      <w:r w:rsidRPr="00052332">
        <w:rPr>
          <w:rFonts w:eastAsia="Times New Roman"/>
          <w:color w:val="auto"/>
          <w:lang w:eastAsia="pl-PL"/>
        </w:rPr>
        <w:t>wyprodukowano przedmiot zamówienia nie były wcześniej używane.</w:t>
      </w:r>
    </w:p>
    <w:p w:rsidR="00B07A70" w:rsidRPr="00052332" w:rsidRDefault="00B07A70" w:rsidP="00B07A7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  <w:lang w:eastAsia="pl-PL"/>
        </w:rPr>
      </w:pPr>
      <w:r w:rsidRPr="00052332">
        <w:rPr>
          <w:rFonts w:eastAsia="Calibri"/>
          <w:color w:val="auto"/>
          <w:lang w:eastAsia="pl-PL"/>
        </w:rPr>
        <w:t>Muszą to być artykuły najwyższej jakości, wolne od wad fizycznych i prawnych, w nienaruszonych opakowaniach, odpo</w:t>
      </w:r>
      <w:r w:rsidR="00052332" w:rsidRPr="00052332">
        <w:rPr>
          <w:rFonts w:eastAsia="Calibri"/>
          <w:color w:val="auto"/>
          <w:lang w:eastAsia="pl-PL"/>
        </w:rPr>
        <w:t>wiadające</w:t>
      </w:r>
      <w:r w:rsidRPr="00052332">
        <w:rPr>
          <w:rFonts w:eastAsia="Calibri"/>
          <w:color w:val="auto"/>
          <w:lang w:eastAsia="pl-PL"/>
        </w:rPr>
        <w:t xml:space="preserve"> rodzajowi i parametrom opisanym w formularzu cenowym. Oferowane produkty muszą być zgodne z obowiązującymi normami oraz dopuszczone do obrotu na terenie Polski.</w:t>
      </w:r>
    </w:p>
    <w:p w:rsidR="00B07A70" w:rsidRPr="00052332" w:rsidRDefault="00B07A70" w:rsidP="00B07A7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  <w:lang w:eastAsia="pl-PL"/>
        </w:rPr>
      </w:pPr>
      <w:r w:rsidRPr="00052332">
        <w:rPr>
          <w:rFonts w:eastAsia="Calibri"/>
          <w:color w:val="auto"/>
        </w:rPr>
        <w:t xml:space="preserve">Wykonawca zobowiązany będzie na wezwanie zamawiającego  dostarczyć w ciągu 7 dni aktualne karty charakterystyki substancji chemicznie niebezpiecznych artykułów chemicznych objętych przedmiotem zamówienia przystosowaniu których występuje obowiązek ich prowadzenia. </w:t>
      </w:r>
    </w:p>
    <w:p w:rsidR="00B07A70" w:rsidRPr="00052332" w:rsidRDefault="00B07A70" w:rsidP="00B07A70">
      <w:pPr>
        <w:suppressAutoHyphens w:val="0"/>
        <w:ind w:left="360"/>
        <w:jc w:val="both"/>
        <w:rPr>
          <w:rFonts w:eastAsia="Calibri"/>
          <w:color w:val="auto"/>
        </w:rPr>
      </w:pPr>
      <w:r w:rsidRPr="00052332">
        <w:rPr>
          <w:rFonts w:eastAsia="Calibri"/>
          <w:color w:val="auto"/>
        </w:rPr>
        <w:t>W przypadku aktualizacji kart charakterystyki, Wykonawca będzie zobowiązany niezwłocznie przedłożyć zaktualizowaną kartę Zamawiającemu.</w:t>
      </w:r>
    </w:p>
    <w:p w:rsidR="00B07A70" w:rsidRPr="00901C6C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901C6C">
        <w:rPr>
          <w:rFonts w:eastAsia="Calibri"/>
          <w:color w:val="auto"/>
        </w:rPr>
        <w:t>Okres przydatności dostarczonych artykułów chemii gospodarczej nie może być krótszy niż ¾ okresu przydatności podanego przez producenta, licząc od daty dostawy.</w:t>
      </w:r>
    </w:p>
    <w:p w:rsidR="00925782" w:rsidRPr="00925782" w:rsidRDefault="00925782" w:rsidP="00925782">
      <w:pPr>
        <w:pStyle w:val="Akapitzlist"/>
        <w:numPr>
          <w:ilvl w:val="0"/>
          <w:numId w:val="8"/>
        </w:numPr>
        <w:rPr>
          <w:rFonts w:eastAsia="Calibri"/>
          <w:color w:val="auto"/>
          <w:lang w:eastAsia="pl-PL"/>
        </w:rPr>
      </w:pPr>
      <w:r w:rsidRPr="00925782">
        <w:rPr>
          <w:rFonts w:eastAsia="Calibri"/>
          <w:color w:val="auto"/>
          <w:lang w:eastAsia="pl-PL"/>
        </w:rPr>
        <w:t>Zamawiający przewiduje realizację zamówień co najmniej raz w miesiącu. Wykonawca zobowiązuje się do realizacji dostawy w terminie do 48 godzin (2 dni roboczych) od chwili otrzymania zamówienia do  siedziby zamawiającego lub innych lokalizacji wskazanych przez MOPR mieszczących się na terenie m. Zabrze.</w:t>
      </w:r>
    </w:p>
    <w:p w:rsidR="00B07A70" w:rsidRPr="00901C6C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901C6C">
        <w:rPr>
          <w:rFonts w:eastAsia="Calibri"/>
          <w:color w:val="auto"/>
          <w:lang w:eastAsia="pl-PL"/>
        </w:rPr>
        <w:lastRenderedPageBreak/>
        <w:t>Wykonawca zobowiązuje się do natychmiastowej wymiany towaru w przypadku stwierdzenia przez Zamawiaj</w:t>
      </w:r>
      <w:r w:rsidRPr="00901C6C">
        <w:rPr>
          <w:rFonts w:eastAsia="TimesNewRoman"/>
          <w:color w:val="auto"/>
          <w:lang w:eastAsia="pl-PL"/>
        </w:rPr>
        <w:t>ą</w:t>
      </w:r>
      <w:r w:rsidRPr="00901C6C">
        <w:rPr>
          <w:rFonts w:eastAsia="Calibri"/>
          <w:color w:val="auto"/>
          <w:lang w:eastAsia="pl-PL"/>
        </w:rPr>
        <w:t>cego niezgodno</w:t>
      </w:r>
      <w:r w:rsidRPr="00901C6C">
        <w:rPr>
          <w:rFonts w:eastAsia="TimesNewRoman"/>
          <w:color w:val="auto"/>
          <w:lang w:eastAsia="pl-PL"/>
        </w:rPr>
        <w:t>ś</w:t>
      </w:r>
      <w:r w:rsidRPr="00901C6C">
        <w:rPr>
          <w:rFonts w:eastAsia="Calibri"/>
          <w:color w:val="auto"/>
          <w:lang w:eastAsia="pl-PL"/>
        </w:rPr>
        <w:t>ci z zamówieniem.</w:t>
      </w:r>
      <w:r w:rsidRPr="00901C6C">
        <w:rPr>
          <w:rFonts w:eastAsia="Times New Roman"/>
          <w:color w:val="auto"/>
          <w:lang w:eastAsia="pl-PL"/>
        </w:rPr>
        <w:t xml:space="preserve"> </w:t>
      </w:r>
    </w:p>
    <w:p w:rsidR="00B07A70" w:rsidRPr="00956CD2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292A05">
        <w:rPr>
          <w:rFonts w:eastAsia="Lucida Sans Unicode"/>
          <w:color w:val="auto"/>
          <w:lang w:eastAsia="pl-PL"/>
        </w:rPr>
        <w:t xml:space="preserve">Termin płatności za wszystkie dostarczone artykuły – 14 dni od daty dostarczenia Zamawiającemu </w:t>
      </w:r>
      <w:r w:rsidRPr="00956CD2">
        <w:rPr>
          <w:rFonts w:eastAsia="Lucida Sans Unicode"/>
          <w:color w:val="auto"/>
          <w:lang w:eastAsia="pl-PL"/>
        </w:rPr>
        <w:t>prawidłowo wystawionych faktur VAT.</w:t>
      </w:r>
      <w:r w:rsidRPr="00956CD2">
        <w:rPr>
          <w:rFonts w:eastAsia="Lucida Sans Unicode"/>
          <w:color w:val="auto"/>
          <w:lang w:eastAsia="pl-PL"/>
        </w:rPr>
        <w:tab/>
      </w:r>
    </w:p>
    <w:p w:rsidR="00B07A70" w:rsidRPr="00956CD2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956CD2">
        <w:rPr>
          <w:rFonts w:eastAsia="Calibri"/>
          <w:color w:val="auto"/>
          <w:lang w:eastAsia="pl-PL"/>
        </w:rPr>
        <w:t>Do obowiązków Wykonawcy należy wniesienie przedmiotu dostawy, przez pracowników Wykonawcy, do pomieszczenia wskazanego przez upoważnionego pracownika Zamawiającego.</w:t>
      </w:r>
    </w:p>
    <w:p w:rsidR="00B07A70" w:rsidRPr="00956CD2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956CD2">
        <w:rPr>
          <w:rFonts w:eastAsia="Times New Roman"/>
          <w:color w:val="auto"/>
          <w:lang w:eastAsia="pl-PL"/>
        </w:rPr>
        <w:t xml:space="preserve">Zamawiający zastrzega sobie prawo do dokonania przesunięć ilościowych pomiędzy pozycjami wyszczególnionymi w załączniku nr 1 do zapytania w zakresie maksymalnej wartości umowy. </w:t>
      </w:r>
    </w:p>
    <w:p w:rsidR="00B07A70" w:rsidRPr="00956CD2" w:rsidRDefault="00B07A70" w:rsidP="00B07A70">
      <w:pPr>
        <w:numPr>
          <w:ilvl w:val="0"/>
          <w:numId w:val="8"/>
        </w:numPr>
        <w:suppressAutoHyphens w:val="0"/>
        <w:jc w:val="both"/>
        <w:rPr>
          <w:rFonts w:eastAsia="Calibri"/>
          <w:color w:val="auto"/>
        </w:rPr>
      </w:pPr>
      <w:r w:rsidRPr="00956CD2">
        <w:rPr>
          <w:rFonts w:eastAsia="Times New Roman"/>
          <w:color w:val="auto"/>
          <w:lang w:eastAsia="pl-PL"/>
        </w:rPr>
        <w:t>W przypadku gdy podany asortyment jest niedostępny, został wycofany lub z innych przyczyn go nie ma Wykonawca zaoferuje Zamawiającemu produkt inny tej samej lub lepszej jakości, który Zamawiający zaakceptuje.</w:t>
      </w:r>
    </w:p>
    <w:p w:rsidR="00B07A70" w:rsidRPr="00956CD2" w:rsidRDefault="00B07A70" w:rsidP="00B07A70">
      <w:pPr>
        <w:numPr>
          <w:ilvl w:val="0"/>
          <w:numId w:val="8"/>
        </w:numPr>
        <w:tabs>
          <w:tab w:val="clear" w:pos="283"/>
          <w:tab w:val="num" w:pos="0"/>
        </w:tabs>
        <w:suppressAutoHyphens w:val="0"/>
        <w:spacing w:after="0" w:line="240" w:lineRule="auto"/>
        <w:ind w:left="360" w:hanging="360"/>
        <w:jc w:val="both"/>
        <w:rPr>
          <w:rFonts w:eastAsia="Times New Roman"/>
          <w:b/>
          <w:color w:val="auto"/>
        </w:rPr>
      </w:pPr>
      <w:r w:rsidRPr="00956CD2">
        <w:rPr>
          <w:rFonts w:eastAsia="Times New Roman"/>
          <w:color w:val="auto"/>
          <w:lang w:eastAsia="zh-CN"/>
        </w:rPr>
        <w:t>Oferta wykonawcy z dnia …………… r. jest integralną część niniejszej umowy  i stanowi załącznik  nr  2.</w:t>
      </w:r>
    </w:p>
    <w:p w:rsidR="00B07A70" w:rsidRPr="00B07A70" w:rsidRDefault="00B07A70" w:rsidP="00B07A70">
      <w:pPr>
        <w:spacing w:after="0" w:line="240" w:lineRule="auto"/>
        <w:jc w:val="center"/>
        <w:rPr>
          <w:rFonts w:eastAsia="Times New Roman"/>
          <w:b/>
          <w:color w:val="FF0000"/>
        </w:rPr>
      </w:pPr>
    </w:p>
    <w:p w:rsidR="00B07A70" w:rsidRPr="006651E9" w:rsidRDefault="00B07A70" w:rsidP="00B07A70">
      <w:pPr>
        <w:keepNext/>
        <w:widowControl w:val="0"/>
        <w:tabs>
          <w:tab w:val="left" w:pos="0"/>
        </w:tabs>
        <w:spacing w:after="0" w:line="240" w:lineRule="auto"/>
        <w:outlineLvl w:val="3"/>
        <w:rPr>
          <w:rFonts w:eastAsia="Times New Roman"/>
          <w:b/>
          <w:bCs/>
          <w:color w:val="auto"/>
        </w:rPr>
      </w:pPr>
      <w:r w:rsidRPr="006651E9">
        <w:rPr>
          <w:rFonts w:eastAsia="Times New Roman"/>
          <w:b/>
          <w:bCs/>
          <w:color w:val="auto"/>
          <w:lang w:eastAsia="zh-CN"/>
        </w:rPr>
        <w:t>TERMIN REALIZACJI UMOWY</w:t>
      </w:r>
    </w:p>
    <w:p w:rsidR="00B07A70" w:rsidRPr="006651E9" w:rsidRDefault="00B07A70" w:rsidP="00B07A70">
      <w:pPr>
        <w:spacing w:after="0" w:line="240" w:lineRule="auto"/>
        <w:jc w:val="both"/>
        <w:rPr>
          <w:rFonts w:eastAsia="Times New Roman"/>
          <w:color w:val="auto"/>
        </w:rPr>
      </w:pPr>
      <w:r w:rsidRPr="006651E9">
        <w:rPr>
          <w:rFonts w:eastAsia="Times New Roman"/>
          <w:color w:val="auto"/>
        </w:rPr>
        <w:t>1. Termin realizacji umowy obejmuje okres od</w:t>
      </w:r>
      <w:r w:rsidR="00533344" w:rsidRPr="006651E9">
        <w:rPr>
          <w:rFonts w:eastAsia="Times New Roman"/>
          <w:color w:val="auto"/>
        </w:rPr>
        <w:t xml:space="preserve"> dnia podpisania umowy do dnia 31</w:t>
      </w:r>
      <w:r w:rsidRPr="006651E9">
        <w:rPr>
          <w:rFonts w:eastAsia="Times New Roman"/>
          <w:color w:val="auto"/>
        </w:rPr>
        <w:t>.12.20</w:t>
      </w:r>
      <w:r w:rsidR="00533344" w:rsidRPr="006651E9">
        <w:rPr>
          <w:rFonts w:eastAsia="Times New Roman"/>
          <w:color w:val="auto"/>
        </w:rPr>
        <w:t>20</w:t>
      </w:r>
      <w:r w:rsidRPr="006651E9">
        <w:rPr>
          <w:rFonts w:eastAsia="Times New Roman"/>
          <w:color w:val="auto"/>
        </w:rPr>
        <w:t xml:space="preserve"> r.</w:t>
      </w:r>
    </w:p>
    <w:p w:rsidR="00B07A70" w:rsidRPr="006651E9" w:rsidRDefault="00B07A70" w:rsidP="00B07A70">
      <w:pPr>
        <w:spacing w:after="0" w:line="240" w:lineRule="auto"/>
        <w:jc w:val="both"/>
        <w:rPr>
          <w:rFonts w:eastAsia="Times New Roman"/>
          <w:b/>
          <w:color w:val="auto"/>
        </w:rPr>
      </w:pPr>
      <w:r w:rsidRPr="006651E9">
        <w:rPr>
          <w:rFonts w:eastAsia="Times New Roman"/>
          <w:color w:val="auto"/>
        </w:rPr>
        <w:t>2. Umowa ulega rozwiązania z upływem okresu na który została zawarta lub wcześniej w przypadku wyczerpania wartości przedmiotu umowy.</w:t>
      </w:r>
    </w:p>
    <w:p w:rsidR="00B07A70" w:rsidRPr="006651E9" w:rsidRDefault="00B07A70" w:rsidP="00B07A70">
      <w:pPr>
        <w:spacing w:after="0" w:line="240" w:lineRule="auto"/>
        <w:rPr>
          <w:rFonts w:eastAsia="Times New Roman"/>
          <w:b/>
          <w:color w:val="auto"/>
        </w:rPr>
      </w:pPr>
    </w:p>
    <w:p w:rsidR="00B07A70" w:rsidRPr="006651E9" w:rsidRDefault="00B07A70" w:rsidP="00B07A70">
      <w:pPr>
        <w:spacing w:after="0" w:line="240" w:lineRule="auto"/>
        <w:jc w:val="center"/>
        <w:rPr>
          <w:rFonts w:eastAsia="Times New Roman"/>
          <w:b/>
          <w:color w:val="auto"/>
        </w:rPr>
      </w:pPr>
    </w:p>
    <w:p w:rsidR="00B07A70" w:rsidRPr="006651E9" w:rsidRDefault="00B07A70" w:rsidP="00B07A70">
      <w:pPr>
        <w:keepNext/>
        <w:widowControl w:val="0"/>
        <w:tabs>
          <w:tab w:val="left" w:pos="0"/>
        </w:tabs>
        <w:spacing w:after="0" w:line="240" w:lineRule="auto"/>
        <w:outlineLvl w:val="3"/>
        <w:rPr>
          <w:rFonts w:eastAsia="Times New Roman"/>
          <w:b/>
          <w:bCs/>
          <w:color w:val="auto"/>
        </w:rPr>
      </w:pPr>
      <w:r w:rsidRPr="006651E9">
        <w:rPr>
          <w:rFonts w:eastAsia="Times New Roman"/>
          <w:b/>
          <w:bCs/>
          <w:color w:val="auto"/>
          <w:lang w:eastAsia="zh-CN"/>
        </w:rPr>
        <w:t>WARTOŚĆ PRZEDMIOTU UMOWY</w:t>
      </w:r>
    </w:p>
    <w:p w:rsidR="00B07A70" w:rsidRPr="006651E9" w:rsidRDefault="00B07A70" w:rsidP="00B07A70">
      <w:pPr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rPr>
          <w:rFonts w:eastAsia="Times New Roman"/>
          <w:color w:val="auto"/>
        </w:rPr>
      </w:pPr>
      <w:r w:rsidRPr="006651E9">
        <w:rPr>
          <w:rFonts w:eastAsia="Times New Roman"/>
          <w:color w:val="auto"/>
        </w:rPr>
        <w:t xml:space="preserve">Wartość przedmiotu umowy strony ustalają na kwotę ……………………………….brutto                       (słownie: ……………………………………………………….). </w:t>
      </w:r>
    </w:p>
    <w:p w:rsidR="00B07A70" w:rsidRPr="006651E9" w:rsidRDefault="00B07A70" w:rsidP="00B07A70">
      <w:pPr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rPr>
          <w:rFonts w:eastAsia="Times New Roman"/>
          <w:color w:val="auto"/>
        </w:rPr>
      </w:pPr>
      <w:r w:rsidRPr="006651E9">
        <w:rPr>
          <w:rFonts w:eastAsia="Times New Roman"/>
          <w:color w:val="auto"/>
        </w:rPr>
        <w:t>Wykonawca zobowiązany jest dostarczyć faktury VAT (osobne faktury zgodnie z rozbiciem i wskazaniem Zamawiającego) zgodne pod względem ilościowym i jakościowym  z wykonaną dostawą.</w:t>
      </w:r>
    </w:p>
    <w:p w:rsidR="00B07A70" w:rsidRPr="006651E9" w:rsidRDefault="00B07A70" w:rsidP="00B07A70">
      <w:pPr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rPr>
          <w:rFonts w:eastAsia="Calibri"/>
          <w:color w:val="auto"/>
          <w:lang w:eastAsia="pl-PL"/>
        </w:rPr>
      </w:pPr>
      <w:r w:rsidRPr="006651E9">
        <w:rPr>
          <w:rFonts w:eastAsia="Times New Roman"/>
          <w:color w:val="auto"/>
        </w:rPr>
        <w:t xml:space="preserve"> Cena obejmuje wszelkie koszty związane z realizacją ewentualnego zamówienia. </w:t>
      </w:r>
    </w:p>
    <w:p w:rsidR="00B07A70" w:rsidRPr="006651E9" w:rsidRDefault="00B07A70" w:rsidP="00B07A70">
      <w:pPr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rPr>
          <w:rFonts w:eastAsia="Times New Roman"/>
          <w:b/>
          <w:color w:val="auto"/>
        </w:rPr>
      </w:pPr>
      <w:r w:rsidRPr="006651E9">
        <w:rPr>
          <w:rFonts w:eastAsia="Calibri"/>
          <w:color w:val="auto"/>
          <w:lang w:eastAsia="pl-PL"/>
        </w:rPr>
        <w:t xml:space="preserve">Termin płatności za wszystkie dostarczone artykuły wynosi 14 dni od daty dostarczenia Zamawiającemu prawidłowo wystawionych faktur VAT. </w:t>
      </w:r>
    </w:p>
    <w:p w:rsidR="00B07A70" w:rsidRPr="00B07A70" w:rsidRDefault="00B07A70" w:rsidP="00B07A70">
      <w:pPr>
        <w:spacing w:after="0" w:line="240" w:lineRule="auto"/>
        <w:jc w:val="center"/>
        <w:rPr>
          <w:rFonts w:eastAsia="Times New Roman"/>
          <w:b/>
          <w:color w:val="FF0000"/>
        </w:rPr>
      </w:pPr>
    </w:p>
    <w:p w:rsidR="00B07A70" w:rsidRPr="00541918" w:rsidRDefault="00B07A70" w:rsidP="00B07A70">
      <w:pPr>
        <w:spacing w:after="0" w:line="240" w:lineRule="auto"/>
        <w:rPr>
          <w:rFonts w:eastAsia="Times New Roman"/>
          <w:color w:val="auto"/>
        </w:rPr>
      </w:pPr>
      <w:r w:rsidRPr="00541918">
        <w:rPr>
          <w:rFonts w:eastAsia="Times New Roman"/>
          <w:b/>
          <w:color w:val="auto"/>
        </w:rPr>
        <w:t>OBOWIĄZKI STRON</w:t>
      </w:r>
    </w:p>
    <w:p w:rsidR="00B07A70" w:rsidRPr="00541918" w:rsidRDefault="00B07A70" w:rsidP="006651E9">
      <w:pPr>
        <w:pStyle w:val="Akapitzlist"/>
        <w:widowControl w:val="0"/>
        <w:numPr>
          <w:ilvl w:val="1"/>
          <w:numId w:val="8"/>
        </w:numPr>
        <w:tabs>
          <w:tab w:val="left" w:pos="720"/>
        </w:tabs>
        <w:spacing w:after="0" w:line="240" w:lineRule="auto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Wykonawca zobowiązuje się do:</w:t>
      </w:r>
    </w:p>
    <w:p w:rsidR="00B07A70" w:rsidRPr="00541918" w:rsidRDefault="00B07A70" w:rsidP="00B07A70">
      <w:pPr>
        <w:numPr>
          <w:ilvl w:val="0"/>
          <w:numId w:val="13"/>
        </w:numPr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eastAsia="Times New Roman"/>
          <w:color w:val="auto"/>
          <w:lang w:eastAsia="pl-PL"/>
        </w:rPr>
      </w:pPr>
      <w:r w:rsidRPr="00541918">
        <w:rPr>
          <w:rFonts w:eastAsia="Times New Roman"/>
          <w:color w:val="auto"/>
        </w:rPr>
        <w:t>dostarczenia zamówionych środków czystości do siedziby Zamawiającego własnym transportem i na własny koszt;</w:t>
      </w:r>
    </w:p>
    <w:p w:rsidR="00B07A70" w:rsidRPr="00541918" w:rsidRDefault="00B07A70" w:rsidP="00B07A70">
      <w:pPr>
        <w:numPr>
          <w:ilvl w:val="0"/>
          <w:numId w:val="13"/>
        </w:numPr>
        <w:suppressAutoHyphens w:val="0"/>
        <w:spacing w:after="0" w:line="240" w:lineRule="auto"/>
        <w:rPr>
          <w:rFonts w:eastAsia="Calibri"/>
          <w:color w:val="auto"/>
          <w:lang w:eastAsia="pl-PL"/>
        </w:rPr>
      </w:pPr>
      <w:r w:rsidRPr="00541918">
        <w:rPr>
          <w:rFonts w:eastAsia="Times New Roman"/>
          <w:color w:val="auto"/>
          <w:lang w:eastAsia="pl-PL"/>
        </w:rPr>
        <w:t xml:space="preserve"> </w:t>
      </w:r>
      <w:r w:rsidRPr="00541918">
        <w:rPr>
          <w:rFonts w:eastAsia="Calibri"/>
          <w:color w:val="auto"/>
          <w:lang w:eastAsia="pl-PL"/>
        </w:rPr>
        <w:t>re</w:t>
      </w:r>
      <w:r w:rsidR="006651E9" w:rsidRPr="00541918">
        <w:rPr>
          <w:rFonts w:eastAsia="Calibri"/>
          <w:color w:val="auto"/>
          <w:lang w:eastAsia="pl-PL"/>
        </w:rPr>
        <w:t>alizacji dostawy w terminie do 48 godzin</w:t>
      </w:r>
      <w:r w:rsidRPr="00541918">
        <w:rPr>
          <w:rFonts w:eastAsia="Calibri"/>
          <w:color w:val="auto"/>
          <w:lang w:eastAsia="pl-PL"/>
        </w:rPr>
        <w:t xml:space="preserve"> </w:t>
      </w:r>
      <w:r w:rsidR="006651E9" w:rsidRPr="00541918">
        <w:rPr>
          <w:rFonts w:eastAsia="Calibri"/>
          <w:color w:val="auto"/>
          <w:lang w:eastAsia="pl-PL"/>
        </w:rPr>
        <w:t>(2 dni</w:t>
      </w:r>
      <w:r w:rsidRPr="00541918">
        <w:rPr>
          <w:rFonts w:eastAsia="Calibri"/>
          <w:color w:val="auto"/>
          <w:lang w:eastAsia="pl-PL"/>
        </w:rPr>
        <w:t xml:space="preserve"> roboczych</w:t>
      </w:r>
      <w:r w:rsidR="006651E9" w:rsidRPr="00541918">
        <w:rPr>
          <w:rFonts w:eastAsia="Calibri"/>
          <w:color w:val="auto"/>
          <w:lang w:eastAsia="pl-PL"/>
        </w:rPr>
        <w:t>)</w:t>
      </w:r>
      <w:r w:rsidRPr="00541918">
        <w:rPr>
          <w:rFonts w:eastAsia="Calibri"/>
          <w:color w:val="auto"/>
          <w:lang w:eastAsia="pl-PL"/>
        </w:rPr>
        <w:t xml:space="preserve"> od chwili otrzymania zamówienia.</w:t>
      </w:r>
    </w:p>
    <w:p w:rsidR="00B07A70" w:rsidRPr="00541918" w:rsidRDefault="00B07A70" w:rsidP="00B07A70">
      <w:pPr>
        <w:numPr>
          <w:ilvl w:val="0"/>
          <w:numId w:val="13"/>
        </w:numPr>
        <w:suppressAutoHyphens w:val="0"/>
        <w:autoSpaceDE w:val="0"/>
        <w:spacing w:after="0" w:line="240" w:lineRule="auto"/>
        <w:jc w:val="both"/>
        <w:rPr>
          <w:rFonts w:eastAsia="Calibri"/>
          <w:color w:val="auto"/>
          <w:lang w:eastAsia="pl-PL"/>
        </w:rPr>
      </w:pPr>
      <w:r w:rsidRPr="00541918">
        <w:rPr>
          <w:rFonts w:eastAsia="Calibri"/>
          <w:color w:val="auto"/>
          <w:lang w:eastAsia="pl-PL"/>
        </w:rPr>
        <w:t>do natychmiastowej wymiany towaru w przypadku stwierdzenia przez Zamawiającego niezgodności z zamówieniem;</w:t>
      </w:r>
    </w:p>
    <w:p w:rsidR="00B07A70" w:rsidRPr="00541918" w:rsidRDefault="00B07A70" w:rsidP="00B07A70">
      <w:pPr>
        <w:numPr>
          <w:ilvl w:val="0"/>
          <w:numId w:val="13"/>
        </w:numPr>
        <w:suppressAutoHyphens w:val="0"/>
        <w:autoSpaceDE w:val="0"/>
        <w:spacing w:after="0" w:line="240" w:lineRule="auto"/>
        <w:jc w:val="both"/>
        <w:rPr>
          <w:rFonts w:eastAsia="Calibri"/>
          <w:color w:val="auto"/>
          <w:lang w:eastAsia="zh-CN"/>
        </w:rPr>
      </w:pPr>
      <w:r w:rsidRPr="00541918">
        <w:rPr>
          <w:rFonts w:eastAsia="Calibri"/>
          <w:color w:val="auto"/>
          <w:lang w:eastAsia="pl-PL"/>
        </w:rPr>
        <w:t xml:space="preserve">wniesienia przedmiotu dostawy, przez pracowników wykonawcy, do pomieszczenia wskazanego przez upoważnionego pracownika zamawiającego w dzień roboczy; </w:t>
      </w:r>
    </w:p>
    <w:p w:rsidR="00B07A70" w:rsidRPr="00541918" w:rsidRDefault="00B07A70" w:rsidP="00B07A70">
      <w:pPr>
        <w:numPr>
          <w:ilvl w:val="0"/>
          <w:numId w:val="13"/>
        </w:numPr>
        <w:suppressAutoHyphens w:val="0"/>
        <w:autoSpaceDE w:val="0"/>
        <w:spacing w:after="0" w:line="240" w:lineRule="auto"/>
        <w:jc w:val="both"/>
        <w:rPr>
          <w:rFonts w:eastAsia="Times New Roman"/>
          <w:color w:val="auto"/>
          <w:lang w:eastAsia="zh-CN"/>
        </w:rPr>
      </w:pPr>
      <w:r w:rsidRPr="00541918">
        <w:rPr>
          <w:rFonts w:eastAsia="Calibri"/>
          <w:color w:val="auto"/>
          <w:lang w:eastAsia="zh-CN"/>
        </w:rPr>
        <w:t>dostarczenia  faktur VAT zgodnych pod względem ilościowym i jakościowym z wykonaną dostawą.</w:t>
      </w:r>
    </w:p>
    <w:p w:rsidR="00B07A70" w:rsidRPr="00541918" w:rsidRDefault="00B07A70" w:rsidP="006651E9">
      <w:pPr>
        <w:pStyle w:val="Akapitzlist"/>
        <w:widowControl w:val="0"/>
        <w:numPr>
          <w:ilvl w:val="1"/>
          <w:numId w:val="8"/>
        </w:numPr>
        <w:spacing w:after="0" w:line="240" w:lineRule="auto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  <w:lang w:eastAsia="zh-CN"/>
        </w:rPr>
        <w:t>Zamawiający  zobowiązuje  się do:</w:t>
      </w:r>
    </w:p>
    <w:p w:rsidR="00B07A70" w:rsidRPr="00541918" w:rsidRDefault="00B07A70" w:rsidP="006651E9">
      <w:pPr>
        <w:widowControl w:val="0"/>
        <w:numPr>
          <w:ilvl w:val="0"/>
          <w:numId w:val="14"/>
        </w:numPr>
        <w:suppressAutoHyphens w:val="0"/>
        <w:spacing w:after="0" w:line="240" w:lineRule="auto"/>
        <w:ind w:left="284" w:hanging="284"/>
        <w:jc w:val="both"/>
        <w:rPr>
          <w:rFonts w:eastAsia="Times New Roman"/>
          <w:color w:val="auto"/>
          <w:lang w:eastAsia="zh-CN"/>
        </w:rPr>
      </w:pPr>
      <w:r w:rsidRPr="00541918">
        <w:rPr>
          <w:rFonts w:eastAsia="Times New Roman"/>
          <w:color w:val="auto"/>
        </w:rPr>
        <w:t xml:space="preserve">dostarczenia wykonawcy zleceń w którym określi </w:t>
      </w:r>
      <w:r w:rsidRPr="00541918">
        <w:rPr>
          <w:rFonts w:eastAsia="Times New Roman"/>
          <w:color w:val="auto"/>
          <w:lang w:eastAsia="pl-PL"/>
        </w:rPr>
        <w:t>gdzie mają być dostarczone środki czystości na potrzeby Miejskiego Ośrodka Pomocy Rodzinie w Zabrzu.</w:t>
      </w:r>
    </w:p>
    <w:p w:rsidR="00B07A70" w:rsidRPr="00541918" w:rsidRDefault="00B07A70" w:rsidP="0026311B">
      <w:pPr>
        <w:widowControl w:val="0"/>
        <w:numPr>
          <w:ilvl w:val="0"/>
          <w:numId w:val="14"/>
        </w:numPr>
        <w:suppressAutoHyphens w:val="0"/>
        <w:spacing w:after="0" w:line="240" w:lineRule="auto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  <w:lang w:eastAsia="zh-CN"/>
        </w:rPr>
        <w:t xml:space="preserve">zapłaty  należności  na  konto  wykonawcy   w  terminie 14  dni  od  daty  otrzymania  faktury- na konto </w:t>
      </w:r>
      <w:r w:rsidR="0026311B" w:rsidRPr="0026311B">
        <w:rPr>
          <w:rFonts w:eastAsia="Times New Roman"/>
          <w:color w:val="auto"/>
          <w:lang w:eastAsia="zh-CN"/>
        </w:rPr>
        <w:t xml:space="preserve">wskazane na fakturze </w:t>
      </w:r>
      <w:bookmarkStart w:id="0" w:name="_GoBack"/>
      <w:bookmarkEnd w:id="0"/>
      <w:r w:rsidRPr="00541918">
        <w:rPr>
          <w:rFonts w:eastAsia="Times New Roman"/>
          <w:color w:val="auto"/>
        </w:rPr>
        <w:t>po jej uprzedniej weryfikacji.</w:t>
      </w:r>
    </w:p>
    <w:p w:rsidR="00B07A70" w:rsidRPr="00B07A70" w:rsidRDefault="00B07A70" w:rsidP="00B07A70">
      <w:pPr>
        <w:spacing w:after="0" w:line="240" w:lineRule="auto"/>
        <w:jc w:val="center"/>
        <w:rPr>
          <w:rFonts w:eastAsia="Times New Roman"/>
          <w:b/>
          <w:color w:val="FF0000"/>
        </w:rPr>
      </w:pPr>
    </w:p>
    <w:p w:rsidR="00B07A70" w:rsidRPr="00541918" w:rsidRDefault="00B07A70" w:rsidP="00B07A70">
      <w:pPr>
        <w:spacing w:after="0" w:line="240" w:lineRule="auto"/>
        <w:rPr>
          <w:rFonts w:eastAsia="Times New Roman"/>
          <w:b/>
          <w:color w:val="auto"/>
        </w:rPr>
      </w:pPr>
      <w:r w:rsidRPr="00541918">
        <w:rPr>
          <w:rFonts w:eastAsia="Times New Roman"/>
          <w:b/>
          <w:color w:val="auto"/>
        </w:rPr>
        <w:lastRenderedPageBreak/>
        <w:t>ROZWIĄZANIE /WYPOWIEDZENIE UMOWY</w:t>
      </w:r>
    </w:p>
    <w:p w:rsidR="00B07A70" w:rsidRPr="00541918" w:rsidRDefault="00B07A70" w:rsidP="00B07A70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eastAsia="Times New Roman"/>
          <w:color w:val="auto"/>
          <w:lang w:eastAsia="zh-CN"/>
        </w:rPr>
      </w:pPr>
      <w:r w:rsidRPr="00541918">
        <w:rPr>
          <w:rFonts w:eastAsia="Times New Roman"/>
          <w:color w:val="auto"/>
          <w:lang w:eastAsia="zh-CN"/>
        </w:rPr>
        <w:t>Zamawiający zastrzega sobie prawo rozwiązania umowy bez zachowania terminu  wypowiedzenia w przypadku rażącego zaniedbania obowiązków bądź naruszenia                 postanowień  umowy przez Wykonawcę.</w:t>
      </w:r>
    </w:p>
    <w:p w:rsidR="00B07A70" w:rsidRPr="00541918" w:rsidRDefault="00B07A70" w:rsidP="00B07A70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eastAsia="Times New Roman"/>
          <w:color w:val="auto"/>
          <w:lang w:eastAsia="zh-CN"/>
        </w:rPr>
      </w:pPr>
      <w:r w:rsidRPr="00541918">
        <w:rPr>
          <w:rFonts w:eastAsia="Times New Roman"/>
          <w:color w:val="auto"/>
          <w:lang w:eastAsia="zh-CN"/>
        </w:rPr>
        <w:t>Każda ze stron może rozwiązać umowę z zachowaniem jednomiesięcznego terminu wypowiedzenia.</w:t>
      </w:r>
    </w:p>
    <w:p w:rsidR="00B07A70" w:rsidRPr="00B07A70" w:rsidRDefault="00B07A70" w:rsidP="00B07A70">
      <w:pPr>
        <w:suppressAutoHyphens w:val="0"/>
        <w:spacing w:after="0" w:line="240" w:lineRule="auto"/>
        <w:jc w:val="both"/>
        <w:rPr>
          <w:rFonts w:eastAsia="Times New Roman"/>
          <w:color w:val="FF0000"/>
          <w:lang w:eastAsia="zh-CN"/>
        </w:rPr>
      </w:pPr>
    </w:p>
    <w:p w:rsidR="00B07A70" w:rsidRPr="00B07A70" w:rsidRDefault="00B07A70" w:rsidP="00B07A70">
      <w:pPr>
        <w:spacing w:after="0" w:line="240" w:lineRule="auto"/>
        <w:jc w:val="center"/>
        <w:rPr>
          <w:rFonts w:eastAsia="Times New Roman"/>
          <w:b/>
          <w:color w:val="FF0000"/>
        </w:rPr>
      </w:pPr>
    </w:p>
    <w:p w:rsidR="00B07A70" w:rsidRPr="00541918" w:rsidRDefault="00B07A70" w:rsidP="00B07A70">
      <w:pPr>
        <w:keepNext/>
        <w:widowControl w:val="0"/>
        <w:tabs>
          <w:tab w:val="left" w:pos="0"/>
        </w:tabs>
        <w:spacing w:after="0" w:line="240" w:lineRule="auto"/>
        <w:jc w:val="both"/>
        <w:outlineLvl w:val="2"/>
        <w:rPr>
          <w:rFonts w:eastAsia="Times New Roman"/>
          <w:b/>
          <w:bCs/>
          <w:color w:val="auto"/>
        </w:rPr>
      </w:pPr>
      <w:r w:rsidRPr="00541918">
        <w:rPr>
          <w:rFonts w:eastAsia="Times New Roman"/>
          <w:b/>
          <w:bCs/>
          <w:color w:val="auto"/>
          <w:lang w:eastAsia="zh-CN"/>
        </w:rPr>
        <w:t>KARY UMOWNE</w:t>
      </w:r>
    </w:p>
    <w:p w:rsidR="00B07A70" w:rsidRPr="00541918" w:rsidRDefault="00B07A70" w:rsidP="00B07A70">
      <w:pPr>
        <w:widowControl w:val="0"/>
        <w:numPr>
          <w:ilvl w:val="0"/>
          <w:numId w:val="9"/>
        </w:numPr>
        <w:tabs>
          <w:tab w:val="left" w:pos="72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Strony ustalają odpowiedzialność  za niewykonanie  lub nienależyte wykonanie przedmiotu  umowy w formie kar umownych.</w:t>
      </w:r>
    </w:p>
    <w:p w:rsidR="00B07A70" w:rsidRPr="00541918" w:rsidRDefault="00B07A70" w:rsidP="00B07A70">
      <w:pPr>
        <w:widowControl w:val="0"/>
        <w:numPr>
          <w:ilvl w:val="0"/>
          <w:numId w:val="9"/>
        </w:numPr>
        <w:tabs>
          <w:tab w:val="left" w:pos="72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Wykonawca zobowiązany jest zapłacić karę:</w:t>
      </w:r>
    </w:p>
    <w:p w:rsidR="00B07A70" w:rsidRPr="00541918" w:rsidRDefault="00B07A70" w:rsidP="00B07A70">
      <w:pPr>
        <w:spacing w:after="0" w:line="240" w:lineRule="auto"/>
        <w:ind w:left="360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a) w wysokości 10% wartości przedmiotu  umowy  w przypadku  odstąpienia  od umowy  przez wykonawcę  lub zamawiającego z  winy wykonawcy,</w:t>
      </w:r>
    </w:p>
    <w:p w:rsidR="00B07A70" w:rsidRPr="00541918" w:rsidRDefault="00B07A70" w:rsidP="00B07A70">
      <w:pPr>
        <w:spacing w:after="0" w:line="240" w:lineRule="auto"/>
        <w:ind w:left="360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b) w wysokości 0,2% wartości  przedmiotu umowy  w przypadku zwłoki  w wykonaniu umowy, za każdy dzień zwłoki,</w:t>
      </w:r>
    </w:p>
    <w:p w:rsidR="00B07A70" w:rsidRPr="00541918" w:rsidRDefault="00B07A70" w:rsidP="00B07A70">
      <w:pPr>
        <w:spacing w:after="0" w:line="240" w:lineRule="auto"/>
        <w:ind w:firstLine="360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3.  Zamawiający zobowiązany jest zapłacić karę:</w:t>
      </w:r>
    </w:p>
    <w:p w:rsidR="00B07A70" w:rsidRPr="00541918" w:rsidRDefault="00B07A70" w:rsidP="00B07A70">
      <w:pPr>
        <w:spacing w:after="0" w:line="240" w:lineRule="auto"/>
        <w:ind w:left="360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a) w wysokości 10% wartości  przedmiotu umowy  w przypadku odstąpienia od umowy  przez zamawiającego z przyczyn  za które  nie odpowiada wykonawca.</w:t>
      </w:r>
    </w:p>
    <w:p w:rsidR="00B07A70" w:rsidRPr="00541918" w:rsidRDefault="00B07A70" w:rsidP="00B07A70">
      <w:pPr>
        <w:spacing w:after="0" w:line="240" w:lineRule="auto"/>
        <w:ind w:left="360"/>
        <w:jc w:val="both"/>
        <w:rPr>
          <w:rFonts w:eastAsia="Times New Roman"/>
          <w:color w:val="auto"/>
        </w:rPr>
      </w:pPr>
      <w:r w:rsidRPr="00541918">
        <w:rPr>
          <w:rFonts w:eastAsia="Times New Roman"/>
          <w:color w:val="auto"/>
        </w:rPr>
        <w:t>4. W przypadku gdy kara nie pokrywa poniesionej szkody, strony mogą dochodzić odszkodowania uzupełniającego na drodze  sądowej.</w:t>
      </w:r>
    </w:p>
    <w:p w:rsidR="00B07A70" w:rsidRPr="00541918" w:rsidRDefault="00B07A70" w:rsidP="00B07A70">
      <w:pPr>
        <w:spacing w:after="0" w:line="240" w:lineRule="auto"/>
        <w:ind w:left="360"/>
        <w:jc w:val="both"/>
        <w:rPr>
          <w:rFonts w:eastAsia="Times New Roman"/>
          <w:b/>
          <w:color w:val="auto"/>
        </w:rPr>
      </w:pPr>
      <w:r w:rsidRPr="00541918">
        <w:rPr>
          <w:rFonts w:eastAsia="Times New Roman"/>
          <w:color w:val="auto"/>
        </w:rPr>
        <w:t>5. Zamawiający uprawniony jest do potrącenia kar umownych z wynagrodzenia przysługującego wykonawcy.</w:t>
      </w:r>
    </w:p>
    <w:p w:rsidR="00B07A70" w:rsidRPr="00B07A70" w:rsidRDefault="00B07A70" w:rsidP="00B07A70">
      <w:pPr>
        <w:spacing w:after="0" w:line="240" w:lineRule="auto"/>
        <w:jc w:val="center"/>
        <w:rPr>
          <w:rFonts w:eastAsia="Times New Roman"/>
          <w:b/>
          <w:color w:val="auto"/>
        </w:rPr>
      </w:pPr>
    </w:p>
    <w:p w:rsidR="004752CA" w:rsidRPr="004752CA" w:rsidRDefault="004752CA" w:rsidP="004752CA">
      <w:pPr>
        <w:suppressAutoHyphens w:val="0"/>
        <w:spacing w:after="0" w:line="240" w:lineRule="auto"/>
        <w:ind w:firstLine="709"/>
        <w:rPr>
          <w:rFonts w:eastAsia="Lucida Sans Unicode" w:cs="Times New Roman"/>
          <w:i/>
          <w:color w:val="auto"/>
          <w:sz w:val="20"/>
          <w:szCs w:val="20"/>
        </w:rPr>
      </w:pPr>
    </w:p>
    <w:p w:rsidR="00187B90" w:rsidRPr="004752CA" w:rsidRDefault="00187B90" w:rsidP="004752CA">
      <w:pPr>
        <w:spacing w:after="0" w:line="240" w:lineRule="auto"/>
        <w:rPr>
          <w:rFonts w:eastAsia="Times New Roman" w:cs="Times New Roman"/>
          <w:lang w:eastAsia="pl-PL"/>
        </w:rPr>
      </w:pPr>
    </w:p>
    <w:sectPr w:rsidR="00187B90" w:rsidRPr="004752C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 w:hint="default"/>
        <w:kern w:val="1"/>
        <w:lang w:eastAsia="zh-CN" w:bidi="hi-IN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1"/>
        <w:lang w:bidi="hi-IN"/>
      </w:rPr>
    </w:lvl>
  </w:abstractNum>
  <w:abstractNum w:abstractNumId="2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multilevel"/>
    <w:tmpl w:val="2C3C5B2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8"/>
    <w:multiLevelType w:val="singleLevel"/>
    <w:tmpl w:val="A6FE0028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>
    <w:nsid w:val="00000009"/>
    <w:multiLevelType w:val="singleLevel"/>
    <w:tmpl w:val="00000009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/>
        <w:color w:val="000000"/>
        <w:lang w:eastAsia="pl-PL"/>
      </w:rPr>
    </w:lvl>
  </w:abstractNum>
  <w:abstractNum w:abstractNumId="6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472BA3"/>
    <w:multiLevelType w:val="multilevel"/>
    <w:tmpl w:val="7BC0F8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B2CCE"/>
    <w:multiLevelType w:val="multilevel"/>
    <w:tmpl w:val="3826670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35F4F"/>
    <w:multiLevelType w:val="hybridMultilevel"/>
    <w:tmpl w:val="57048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7B90"/>
    <w:rsid w:val="00040681"/>
    <w:rsid w:val="00052332"/>
    <w:rsid w:val="00080346"/>
    <w:rsid w:val="000B1D2E"/>
    <w:rsid w:val="000B47C4"/>
    <w:rsid w:val="000D72FE"/>
    <w:rsid w:val="00123472"/>
    <w:rsid w:val="00187B90"/>
    <w:rsid w:val="001D273F"/>
    <w:rsid w:val="00247FA6"/>
    <w:rsid w:val="0026311B"/>
    <w:rsid w:val="00292A05"/>
    <w:rsid w:val="002B196A"/>
    <w:rsid w:val="0034446A"/>
    <w:rsid w:val="0039143F"/>
    <w:rsid w:val="003C72DF"/>
    <w:rsid w:val="004735E2"/>
    <w:rsid w:val="004752CA"/>
    <w:rsid w:val="004E0D76"/>
    <w:rsid w:val="00533344"/>
    <w:rsid w:val="00541918"/>
    <w:rsid w:val="00595FFE"/>
    <w:rsid w:val="005D6D45"/>
    <w:rsid w:val="00654459"/>
    <w:rsid w:val="006651E9"/>
    <w:rsid w:val="006E1BB3"/>
    <w:rsid w:val="00724178"/>
    <w:rsid w:val="007A406F"/>
    <w:rsid w:val="007E2299"/>
    <w:rsid w:val="00813014"/>
    <w:rsid w:val="0081656A"/>
    <w:rsid w:val="0088249F"/>
    <w:rsid w:val="00882F02"/>
    <w:rsid w:val="00901C6C"/>
    <w:rsid w:val="00925782"/>
    <w:rsid w:val="00956CD2"/>
    <w:rsid w:val="009632D6"/>
    <w:rsid w:val="009A1D8A"/>
    <w:rsid w:val="009F0C05"/>
    <w:rsid w:val="00AC14A9"/>
    <w:rsid w:val="00B01A54"/>
    <w:rsid w:val="00B07A70"/>
    <w:rsid w:val="00BC2631"/>
    <w:rsid w:val="00BC30DF"/>
    <w:rsid w:val="00BF0675"/>
    <w:rsid w:val="00C33C8B"/>
    <w:rsid w:val="00E23C00"/>
    <w:rsid w:val="00E94060"/>
    <w:rsid w:val="00EB12E5"/>
    <w:rsid w:val="00F06AAC"/>
    <w:rsid w:val="00F36C7F"/>
    <w:rsid w:val="00F779F1"/>
    <w:rsid w:val="00FC224F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table" w:styleId="Tabela-Siatka">
    <w:name w:val="Table Grid"/>
    <w:basedOn w:val="Standardowy"/>
    <w:uiPriority w:val="59"/>
    <w:rsid w:val="00511EE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C8B"/>
    <w:rPr>
      <w:rFonts w:ascii="Tahoma" w:hAnsi="Tahoma" w:cs="Tahoma"/>
      <w:color w:val="00000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5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15</Pages>
  <Words>2807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Janota-Kowalczyk</dc:creator>
  <cp:lastModifiedBy>Agnieszka Polak</cp:lastModifiedBy>
  <cp:revision>67</cp:revision>
  <cp:lastPrinted>2020-01-09T06:30:00Z</cp:lastPrinted>
  <dcterms:created xsi:type="dcterms:W3CDTF">2018-01-12T09:59:00Z</dcterms:created>
  <dcterms:modified xsi:type="dcterms:W3CDTF">2020-01-09T08:26:00Z</dcterms:modified>
  <dc:language>pl-PL</dc:language>
</cp:coreProperties>
</file>